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00A" w:rsidRDefault="00E2200A" w:rsidP="00E2200A">
      <w:pPr>
        <w:pStyle w:val="2"/>
        <w:widowControl w:val="0"/>
        <w:tabs>
          <w:tab w:val="num" w:pos="720"/>
          <w:tab w:val="left" w:pos="851"/>
        </w:tabs>
        <w:ind w:left="432" w:firstLine="0"/>
        <w:jc w:val="both"/>
        <w:rPr>
          <w:spacing w:val="-2"/>
          <w:sz w:val="28"/>
          <w:szCs w:val="28"/>
        </w:rPr>
      </w:pPr>
      <w:r w:rsidRPr="000A6577">
        <w:rPr>
          <w:spacing w:val="-2"/>
          <w:sz w:val="28"/>
          <w:szCs w:val="28"/>
        </w:rPr>
        <w:t xml:space="preserve">муниципальное бюджетное общеобразовательное учреждение </w:t>
      </w:r>
    </w:p>
    <w:p w:rsidR="00E2200A" w:rsidRDefault="00E2200A" w:rsidP="00E2200A">
      <w:pPr>
        <w:pStyle w:val="2"/>
        <w:widowControl w:val="0"/>
        <w:tabs>
          <w:tab w:val="num" w:pos="720"/>
          <w:tab w:val="left" w:pos="851"/>
        </w:tabs>
        <w:ind w:left="432" w:firstLine="0"/>
        <w:jc w:val="both"/>
        <w:rPr>
          <w:spacing w:val="-2"/>
          <w:sz w:val="28"/>
          <w:szCs w:val="28"/>
        </w:rPr>
      </w:pPr>
      <w:r w:rsidRPr="000A6577">
        <w:rPr>
          <w:spacing w:val="-2"/>
          <w:sz w:val="28"/>
          <w:szCs w:val="28"/>
        </w:rPr>
        <w:t>города Ростова-на-Дону «Школа № 32 имени «</w:t>
      </w:r>
      <w:r>
        <w:rPr>
          <w:spacing w:val="-2"/>
          <w:sz w:val="28"/>
          <w:szCs w:val="28"/>
        </w:rPr>
        <w:t>Молодой гвардии»</w:t>
      </w:r>
    </w:p>
    <w:p w:rsidR="00E2200A" w:rsidRDefault="00E2200A" w:rsidP="00E2200A">
      <w:pPr>
        <w:pStyle w:val="2"/>
        <w:widowControl w:val="0"/>
        <w:tabs>
          <w:tab w:val="num" w:pos="720"/>
          <w:tab w:val="left" w:pos="851"/>
        </w:tabs>
        <w:ind w:left="432" w:firstLine="0"/>
        <w:jc w:val="both"/>
        <w:rPr>
          <w:spacing w:val="-2"/>
          <w:sz w:val="28"/>
          <w:szCs w:val="28"/>
        </w:rPr>
      </w:pPr>
    </w:p>
    <w:p w:rsidR="00E2200A" w:rsidRPr="000A6577" w:rsidRDefault="00E2200A" w:rsidP="00E2200A">
      <w:pPr>
        <w:pStyle w:val="2"/>
        <w:widowControl w:val="0"/>
        <w:tabs>
          <w:tab w:val="num" w:pos="720"/>
          <w:tab w:val="left" w:pos="851"/>
        </w:tabs>
        <w:ind w:left="432" w:firstLine="0"/>
        <w:jc w:val="both"/>
        <w:rPr>
          <w:spacing w:val="-2"/>
          <w:sz w:val="28"/>
          <w:szCs w:val="28"/>
        </w:rPr>
      </w:pPr>
    </w:p>
    <w:p w:rsidR="00E2200A" w:rsidRDefault="00E2200A" w:rsidP="00E2200A">
      <w:pPr>
        <w:spacing w:after="0"/>
        <w:jc w:val="right"/>
        <w:rPr>
          <w:rFonts w:ascii="Times New Roman" w:hAnsi="Times New Roman"/>
          <w:sz w:val="28"/>
          <w:szCs w:val="28"/>
        </w:rPr>
      </w:pPr>
    </w:p>
    <w:p w:rsidR="00E2200A" w:rsidRDefault="00E2200A" w:rsidP="00E2200A">
      <w:pPr>
        <w:spacing w:after="0"/>
        <w:jc w:val="right"/>
        <w:rPr>
          <w:rFonts w:ascii="Times New Roman" w:hAnsi="Times New Roman"/>
          <w:sz w:val="28"/>
          <w:szCs w:val="28"/>
        </w:rPr>
      </w:pPr>
      <w:r>
        <w:rPr>
          <w:rFonts w:ascii="Times New Roman" w:hAnsi="Times New Roman"/>
          <w:sz w:val="28"/>
          <w:szCs w:val="28"/>
        </w:rPr>
        <w:t xml:space="preserve">                                                                           «Утверждаю»</w:t>
      </w:r>
    </w:p>
    <w:p w:rsidR="00E2200A" w:rsidRDefault="00E2200A" w:rsidP="00E2200A">
      <w:pPr>
        <w:spacing w:after="0"/>
        <w:jc w:val="right"/>
        <w:rPr>
          <w:rFonts w:ascii="Times New Roman" w:hAnsi="Times New Roman"/>
          <w:sz w:val="28"/>
          <w:szCs w:val="28"/>
        </w:rPr>
      </w:pPr>
      <w:r>
        <w:rPr>
          <w:rFonts w:ascii="Times New Roman" w:hAnsi="Times New Roman"/>
          <w:sz w:val="28"/>
          <w:szCs w:val="28"/>
        </w:rPr>
        <w:t xml:space="preserve">                                                                           Директор </w:t>
      </w:r>
      <w:r w:rsidRPr="000A6577">
        <w:rPr>
          <w:rFonts w:ascii="Times New Roman" w:hAnsi="Times New Roman"/>
          <w:spacing w:val="-2"/>
          <w:sz w:val="28"/>
          <w:szCs w:val="28"/>
        </w:rPr>
        <w:t>МБОУ «Школа № 32»</w:t>
      </w:r>
    </w:p>
    <w:p w:rsidR="00E2200A" w:rsidRDefault="00E2200A" w:rsidP="00E2200A">
      <w:pPr>
        <w:spacing w:after="0"/>
        <w:jc w:val="right"/>
        <w:rPr>
          <w:rFonts w:ascii="Times New Roman" w:hAnsi="Times New Roman"/>
          <w:sz w:val="28"/>
          <w:szCs w:val="28"/>
        </w:rPr>
      </w:pPr>
      <w:r>
        <w:rPr>
          <w:rFonts w:ascii="Times New Roman" w:hAnsi="Times New Roman"/>
          <w:sz w:val="28"/>
          <w:szCs w:val="28"/>
        </w:rPr>
        <w:t>Приказ  от  31.08.2015 года № 330</w:t>
      </w:r>
    </w:p>
    <w:p w:rsidR="00E2200A" w:rsidRDefault="00E2200A" w:rsidP="00E2200A">
      <w:pPr>
        <w:spacing w:after="0"/>
        <w:jc w:val="right"/>
        <w:rPr>
          <w:rFonts w:ascii="Times New Roman" w:hAnsi="Times New Roman"/>
          <w:sz w:val="28"/>
          <w:szCs w:val="28"/>
        </w:rPr>
      </w:pPr>
      <w:r>
        <w:rPr>
          <w:rFonts w:ascii="Times New Roman" w:hAnsi="Times New Roman"/>
          <w:sz w:val="28"/>
          <w:szCs w:val="28"/>
        </w:rPr>
        <w:t>___________ Филиппова О.В.</w:t>
      </w:r>
    </w:p>
    <w:p w:rsidR="00E2200A" w:rsidRDefault="00E2200A" w:rsidP="00E2200A">
      <w:pPr>
        <w:spacing w:after="0"/>
        <w:jc w:val="center"/>
        <w:rPr>
          <w:rFonts w:ascii="Times New Roman" w:hAnsi="Times New Roman"/>
          <w:sz w:val="28"/>
          <w:szCs w:val="28"/>
        </w:rPr>
      </w:pPr>
    </w:p>
    <w:p w:rsidR="00E2200A" w:rsidRDefault="00E2200A" w:rsidP="00E2200A">
      <w:pPr>
        <w:spacing w:after="0"/>
        <w:jc w:val="center"/>
        <w:rPr>
          <w:rFonts w:ascii="Times New Roman" w:hAnsi="Times New Roman"/>
          <w:sz w:val="28"/>
          <w:szCs w:val="28"/>
        </w:rPr>
      </w:pPr>
    </w:p>
    <w:p w:rsidR="00E2200A" w:rsidRPr="0010766A" w:rsidRDefault="00E2200A" w:rsidP="00E2200A">
      <w:pPr>
        <w:spacing w:after="0"/>
        <w:jc w:val="center"/>
        <w:rPr>
          <w:rFonts w:ascii="Times New Roman" w:hAnsi="Times New Roman"/>
          <w:b/>
          <w:sz w:val="32"/>
          <w:szCs w:val="32"/>
        </w:rPr>
      </w:pPr>
      <w:r w:rsidRPr="0010766A">
        <w:rPr>
          <w:rFonts w:ascii="Times New Roman" w:hAnsi="Times New Roman"/>
          <w:b/>
          <w:sz w:val="32"/>
          <w:szCs w:val="32"/>
        </w:rPr>
        <w:t>РАБОЧАЯ ПРОГРАММА</w:t>
      </w:r>
    </w:p>
    <w:p w:rsidR="00E2200A" w:rsidRPr="0010766A" w:rsidRDefault="00E2200A" w:rsidP="00E2200A">
      <w:pPr>
        <w:spacing w:after="0"/>
        <w:jc w:val="center"/>
        <w:rPr>
          <w:rFonts w:ascii="Times New Roman" w:hAnsi="Times New Roman"/>
          <w:b/>
          <w:sz w:val="32"/>
          <w:szCs w:val="32"/>
        </w:rPr>
      </w:pPr>
      <w:r w:rsidRPr="0010766A">
        <w:rPr>
          <w:rFonts w:ascii="Times New Roman" w:hAnsi="Times New Roman"/>
          <w:b/>
          <w:sz w:val="32"/>
          <w:szCs w:val="32"/>
        </w:rPr>
        <w:t>по  химии</w:t>
      </w:r>
    </w:p>
    <w:p w:rsidR="00E2200A" w:rsidRPr="0010766A" w:rsidRDefault="00E2200A" w:rsidP="00E2200A">
      <w:pPr>
        <w:spacing w:after="0"/>
        <w:jc w:val="center"/>
        <w:rPr>
          <w:rFonts w:ascii="Times New Roman" w:hAnsi="Times New Roman"/>
          <w:b/>
          <w:sz w:val="32"/>
          <w:szCs w:val="32"/>
        </w:rPr>
      </w:pPr>
      <w:r w:rsidRPr="0010766A">
        <w:rPr>
          <w:rFonts w:ascii="Times New Roman" w:hAnsi="Times New Roman"/>
          <w:b/>
          <w:sz w:val="32"/>
          <w:szCs w:val="32"/>
        </w:rPr>
        <w:t>основного общего образования</w:t>
      </w:r>
    </w:p>
    <w:p w:rsidR="00E2200A" w:rsidRPr="0010766A" w:rsidRDefault="00E2200A" w:rsidP="00E2200A">
      <w:pPr>
        <w:spacing w:after="0"/>
        <w:jc w:val="center"/>
        <w:rPr>
          <w:rFonts w:ascii="Times New Roman" w:hAnsi="Times New Roman"/>
          <w:b/>
          <w:sz w:val="32"/>
          <w:szCs w:val="32"/>
        </w:rPr>
      </w:pPr>
      <w:r w:rsidRPr="0010766A">
        <w:rPr>
          <w:rFonts w:ascii="Times New Roman" w:hAnsi="Times New Roman"/>
          <w:b/>
          <w:sz w:val="32"/>
          <w:szCs w:val="32"/>
        </w:rPr>
        <w:t xml:space="preserve"> для домашнего обучения</w:t>
      </w:r>
    </w:p>
    <w:p w:rsidR="00E2200A" w:rsidRPr="0010766A" w:rsidRDefault="00E2200A" w:rsidP="00E2200A">
      <w:pPr>
        <w:spacing w:after="0"/>
        <w:jc w:val="center"/>
        <w:rPr>
          <w:rFonts w:ascii="Times New Roman" w:hAnsi="Times New Roman"/>
          <w:sz w:val="32"/>
          <w:szCs w:val="32"/>
        </w:rPr>
      </w:pPr>
      <w:r w:rsidRPr="0010766A">
        <w:rPr>
          <w:rFonts w:ascii="Times New Roman" w:hAnsi="Times New Roman"/>
          <w:b/>
          <w:sz w:val="32"/>
          <w:szCs w:val="32"/>
        </w:rPr>
        <w:t xml:space="preserve"> 9 класс</w:t>
      </w:r>
    </w:p>
    <w:p w:rsidR="00E2200A" w:rsidRPr="0010766A" w:rsidRDefault="00E2200A" w:rsidP="00E2200A">
      <w:pPr>
        <w:spacing w:after="0"/>
        <w:rPr>
          <w:rFonts w:ascii="Times New Roman" w:hAnsi="Times New Roman"/>
          <w:sz w:val="28"/>
          <w:szCs w:val="28"/>
        </w:rPr>
      </w:pPr>
      <w:r w:rsidRPr="0010766A">
        <w:rPr>
          <w:rFonts w:ascii="Times New Roman" w:hAnsi="Times New Roman"/>
          <w:sz w:val="28"/>
          <w:szCs w:val="28"/>
        </w:rPr>
        <w:t>Количество часов  -34</w:t>
      </w:r>
    </w:p>
    <w:p w:rsidR="00E2200A" w:rsidRPr="0010766A" w:rsidRDefault="00E2200A" w:rsidP="00E2200A">
      <w:pPr>
        <w:spacing w:after="0"/>
        <w:rPr>
          <w:rFonts w:ascii="Times New Roman" w:hAnsi="Times New Roman"/>
          <w:sz w:val="28"/>
          <w:szCs w:val="28"/>
        </w:rPr>
      </w:pPr>
      <w:r w:rsidRPr="0010766A">
        <w:rPr>
          <w:rFonts w:ascii="Times New Roman" w:hAnsi="Times New Roman"/>
          <w:sz w:val="28"/>
          <w:szCs w:val="28"/>
        </w:rPr>
        <w:t>Учитель Ефремова Марина Олеговна</w:t>
      </w:r>
    </w:p>
    <w:p w:rsidR="00E2200A" w:rsidRDefault="00E2200A" w:rsidP="00E2200A">
      <w:pPr>
        <w:spacing w:after="0"/>
        <w:rPr>
          <w:rFonts w:ascii="Times New Roman" w:hAnsi="Times New Roman"/>
          <w:sz w:val="36"/>
          <w:szCs w:val="36"/>
        </w:rPr>
      </w:pPr>
    </w:p>
    <w:p w:rsidR="00E2200A" w:rsidRDefault="00E2200A" w:rsidP="00E2200A">
      <w:pPr>
        <w:spacing w:after="0"/>
        <w:rPr>
          <w:rFonts w:ascii="Times New Roman" w:hAnsi="Times New Roman"/>
          <w:sz w:val="36"/>
          <w:szCs w:val="36"/>
        </w:rPr>
      </w:pPr>
    </w:p>
    <w:p w:rsidR="00E2200A" w:rsidRDefault="00E2200A" w:rsidP="00E2200A">
      <w:pPr>
        <w:spacing w:after="0"/>
        <w:rPr>
          <w:b/>
          <w:sz w:val="32"/>
          <w:szCs w:val="32"/>
          <w:shd w:val="clear" w:color="auto" w:fill="F4F4F4"/>
        </w:rPr>
      </w:pPr>
      <w:r w:rsidRPr="00BF7291">
        <w:rPr>
          <w:b/>
          <w:sz w:val="32"/>
          <w:szCs w:val="32"/>
          <w:shd w:val="clear" w:color="auto" w:fill="F4F4F4"/>
        </w:rPr>
        <w:t xml:space="preserve"> </w:t>
      </w:r>
      <w:r w:rsidRPr="007734EF">
        <w:rPr>
          <w:b/>
          <w:sz w:val="32"/>
          <w:szCs w:val="32"/>
          <w:shd w:val="clear" w:color="auto" w:fill="F4F4F4"/>
        </w:rPr>
        <w:t xml:space="preserve">Рабочая программа составлена на основе </w:t>
      </w:r>
      <w:r w:rsidRPr="007734EF">
        <w:rPr>
          <w:b/>
          <w:bCs/>
          <w:sz w:val="32"/>
          <w:szCs w:val="32"/>
          <w:shd w:val="clear" w:color="auto" w:fill="F4F4F4"/>
        </w:rPr>
        <w:t xml:space="preserve">Федерального Государственного стандарта, </w:t>
      </w:r>
      <w:r w:rsidRPr="007734EF">
        <w:rPr>
          <w:b/>
          <w:sz w:val="32"/>
          <w:szCs w:val="32"/>
          <w:shd w:val="clear" w:color="auto" w:fill="F4F4F4"/>
        </w:rPr>
        <w:t>Примерной программы основного общего образования по химии, а также программы курса химии для учащихся 8 – 11 классов о</w:t>
      </w:r>
      <w:r>
        <w:rPr>
          <w:b/>
          <w:sz w:val="32"/>
          <w:szCs w:val="32"/>
          <w:shd w:val="clear" w:color="auto" w:fill="F4F4F4"/>
        </w:rPr>
        <w:t xml:space="preserve">бщеобразовательных учреждений </w:t>
      </w:r>
      <w:r w:rsidRPr="007734EF">
        <w:rPr>
          <w:b/>
          <w:sz w:val="32"/>
          <w:szCs w:val="32"/>
          <w:shd w:val="clear" w:color="auto" w:fill="F4F4F4"/>
        </w:rPr>
        <w:t>О.С. Габриелян. – М.: Дрофа, 2010.</w:t>
      </w:r>
    </w:p>
    <w:p w:rsidR="00E2200A" w:rsidRPr="007734EF" w:rsidRDefault="00E2200A" w:rsidP="00E2200A">
      <w:pPr>
        <w:spacing w:after="0"/>
        <w:rPr>
          <w:rFonts w:ascii="Times New Roman" w:hAnsi="Times New Roman"/>
          <w:b/>
          <w:sz w:val="36"/>
          <w:szCs w:val="36"/>
          <w:u w:val="single"/>
        </w:rPr>
      </w:pPr>
    </w:p>
    <w:p w:rsidR="00E2200A" w:rsidRDefault="00E2200A" w:rsidP="00E2200A">
      <w:pPr>
        <w:jc w:val="center"/>
        <w:rPr>
          <w:b/>
          <w:sz w:val="24"/>
          <w:szCs w:val="24"/>
        </w:rPr>
      </w:pPr>
      <w:r w:rsidRPr="001D3F4B">
        <w:rPr>
          <w:b/>
          <w:sz w:val="24"/>
          <w:szCs w:val="24"/>
        </w:rPr>
        <w:t>Пояснительная записка</w:t>
      </w:r>
    </w:p>
    <w:p w:rsidR="00E2200A" w:rsidRPr="001D3F4B" w:rsidRDefault="00E2200A" w:rsidP="00E2200A">
      <w:pPr>
        <w:pStyle w:val="stylet1"/>
        <w:spacing w:before="0" w:beforeAutospacing="0" w:after="0" w:afterAutospacing="0"/>
        <w:rPr>
          <w:color w:val="000000"/>
          <w:u w:val="single"/>
        </w:rPr>
      </w:pPr>
      <w:r w:rsidRPr="001D3F4B">
        <w:rPr>
          <w:b/>
        </w:rPr>
        <w:t>1.</w:t>
      </w:r>
      <w:r w:rsidRPr="001D3F4B">
        <w:t>Рабочая программа по химии 9 класса составлена на основе федерального компонента государственного стандарта основного общего образования. Примерной программы основного общего образования по химии и программы к учебникам для 8-11 классов общеобразовательных учреждений автора О.С. Габриеляна (М., Дрофа).    Рабочая программа рассчитана на 2 часа в неде</w:t>
      </w:r>
      <w:r w:rsidRPr="001D3F4B">
        <w:softHyphen/>
        <w:t xml:space="preserve">лю и соответствует 68-часовой годовой программе. </w:t>
      </w:r>
      <w:r w:rsidRPr="001D3F4B">
        <w:rPr>
          <w:u w:val="single"/>
        </w:rPr>
        <w:t xml:space="preserve">Рабочая программа учителя разработана </w:t>
      </w:r>
      <w:r w:rsidRPr="001D3F4B">
        <w:rPr>
          <w:color w:val="000000"/>
          <w:u w:val="single"/>
        </w:rPr>
        <w:t>на основе:</w:t>
      </w:r>
    </w:p>
    <w:p w:rsidR="00E2200A" w:rsidRPr="001D3F4B" w:rsidRDefault="00E2200A" w:rsidP="00E2200A">
      <w:pPr>
        <w:pStyle w:val="stylet1"/>
        <w:spacing w:before="0" w:beforeAutospacing="0" w:after="0" w:afterAutospacing="0"/>
        <w:rPr>
          <w:color w:val="000000"/>
        </w:rPr>
      </w:pPr>
      <w:r w:rsidRPr="001D3F4B">
        <w:rPr>
          <w:color w:val="000000"/>
        </w:rPr>
        <w:t xml:space="preserve">- Закона Российской Федерации  «Об образовании в Российской Федерации» от 29.12.12 г. № 273 </w:t>
      </w:r>
      <w:proofErr w:type="gramStart"/>
      <w:r w:rsidRPr="001D3F4B">
        <w:rPr>
          <w:color w:val="000000"/>
        </w:rPr>
        <w:t xml:space="preserve">( </w:t>
      </w:r>
      <w:proofErr w:type="gramEnd"/>
      <w:r w:rsidRPr="001D3F4B">
        <w:rPr>
          <w:color w:val="000000"/>
        </w:rPr>
        <w:t xml:space="preserve">гл.1, </w:t>
      </w:r>
      <w:r w:rsidRPr="001D3F4B">
        <w:rPr>
          <w:rFonts w:eastAsia="HiddenHorzOCR"/>
        </w:rPr>
        <w:t xml:space="preserve">ст. 2 п. 9, гл. 2, ст. </w:t>
      </w:r>
      <w:r w:rsidRPr="001D3F4B">
        <w:rPr>
          <w:color w:val="000000"/>
        </w:rPr>
        <w:t>12 п.5, п.7 и ст.13, п.3);</w:t>
      </w:r>
    </w:p>
    <w:p w:rsidR="00E2200A" w:rsidRPr="001D3F4B" w:rsidRDefault="00E2200A" w:rsidP="00E2200A">
      <w:pPr>
        <w:pStyle w:val="stylet1"/>
        <w:spacing w:before="0" w:beforeAutospacing="0" w:after="0" w:afterAutospacing="0"/>
        <w:rPr>
          <w:bCs/>
        </w:rPr>
      </w:pPr>
      <w:r w:rsidRPr="001D3F4B">
        <w:rPr>
          <w:color w:val="000000"/>
        </w:rPr>
        <w:t xml:space="preserve">- </w:t>
      </w:r>
      <w:r w:rsidRPr="001D3F4B">
        <w:rPr>
          <w:bCs/>
        </w:rPr>
        <w:t>Приказа</w:t>
      </w:r>
      <w:r w:rsidRPr="001D3F4B">
        <w:rPr>
          <w:rFonts w:eastAsia="+mn-ea"/>
          <w:bCs/>
        </w:rPr>
        <w:t xml:space="preserve">  </w:t>
      </w:r>
      <w:r w:rsidRPr="001D3F4B">
        <w:rPr>
          <w:rFonts w:eastAsia="+mn-ea"/>
        </w:rPr>
        <w:t xml:space="preserve">№ 610  </w:t>
      </w:r>
      <w:r w:rsidRPr="001D3F4B">
        <w:t>от</w:t>
      </w:r>
      <w:r w:rsidRPr="001D3F4B">
        <w:rPr>
          <w:rFonts w:eastAsia="+mn-ea"/>
        </w:rPr>
        <w:t xml:space="preserve">  14.07.</w:t>
      </w:r>
      <w:r w:rsidRPr="001D3F4B">
        <w:t xml:space="preserve"> </w:t>
      </w:r>
      <w:r w:rsidRPr="001D3F4B">
        <w:rPr>
          <w:rFonts w:eastAsia="+mn-ea"/>
        </w:rPr>
        <w:t>2011</w:t>
      </w:r>
      <w:r w:rsidRPr="001D3F4B">
        <w:t xml:space="preserve"> г.</w:t>
      </w:r>
      <w:r w:rsidRPr="001D3F4B">
        <w:rPr>
          <w:rFonts w:eastAsia="+mn-ea"/>
          <w:b/>
          <w:bCs/>
        </w:rPr>
        <w:t xml:space="preserve"> </w:t>
      </w:r>
      <w:r w:rsidRPr="001D3F4B">
        <w:rPr>
          <w:bCs/>
        </w:rPr>
        <w:t xml:space="preserve">Минобразования  РО «Об утверждении Примерного </w:t>
      </w:r>
      <w:r w:rsidRPr="001D3F4B">
        <w:rPr>
          <w:rFonts w:eastAsia="Calibri"/>
          <w:bCs/>
          <w:lang w:eastAsia="en-US"/>
        </w:rPr>
        <w:t xml:space="preserve">регионального </w:t>
      </w:r>
      <w:r w:rsidRPr="001D3F4B">
        <w:rPr>
          <w:rFonts w:eastAsia="+mn-ea"/>
          <w:bCs/>
        </w:rPr>
        <w:t>положения о рабочей программе учебных курсов, предметов, дисциплин (модулей)</w:t>
      </w:r>
      <w:r w:rsidRPr="001D3F4B">
        <w:rPr>
          <w:bCs/>
        </w:rPr>
        <w:t>»</w:t>
      </w:r>
      <w:r w:rsidRPr="001D3F4B">
        <w:rPr>
          <w:rFonts w:eastAsia="+mn-ea"/>
        </w:rPr>
        <w:t>;</w:t>
      </w:r>
      <w:r w:rsidRPr="001D3F4B">
        <w:rPr>
          <w:bCs/>
        </w:rPr>
        <w:t xml:space="preserve"> </w:t>
      </w:r>
    </w:p>
    <w:p w:rsidR="00E2200A" w:rsidRPr="001D3F4B" w:rsidRDefault="00E2200A" w:rsidP="00E2200A">
      <w:pPr>
        <w:pStyle w:val="stylet1"/>
        <w:spacing w:before="0" w:beforeAutospacing="0" w:after="0" w:afterAutospacing="0"/>
        <w:rPr>
          <w:rFonts w:eastAsia="+mn-ea"/>
        </w:rPr>
      </w:pPr>
      <w:r w:rsidRPr="001D3F4B">
        <w:rPr>
          <w:bCs/>
        </w:rPr>
        <w:t>-Приказа № 296 от 25.04.2013 г. Минобразования  РО</w:t>
      </w:r>
      <w:r w:rsidRPr="001D3F4B">
        <w:rPr>
          <w:rFonts w:eastAsia="+mn-ea"/>
        </w:rPr>
        <w:t xml:space="preserve"> « Об утверждении примерного учебного плана РО на 2015-2016 учебный  год»;</w:t>
      </w:r>
    </w:p>
    <w:p w:rsidR="00E2200A" w:rsidRPr="001D3F4B" w:rsidRDefault="00E2200A" w:rsidP="00E2200A">
      <w:pPr>
        <w:pStyle w:val="stylet1"/>
        <w:spacing w:before="0" w:beforeAutospacing="0" w:after="0" w:afterAutospacing="0"/>
        <w:rPr>
          <w:color w:val="000000"/>
        </w:rPr>
      </w:pPr>
      <w:r w:rsidRPr="001D3F4B">
        <w:rPr>
          <w:rFonts w:eastAsia="+mn-ea"/>
        </w:rPr>
        <w:t xml:space="preserve">- </w:t>
      </w:r>
      <w:r w:rsidRPr="001D3F4B">
        <w:rPr>
          <w:color w:val="000000"/>
        </w:rPr>
        <w:t xml:space="preserve">Приказа Минобрнауки  России от 01.02.2012 №74 «О внесении изменений в </w:t>
      </w:r>
      <w:r w:rsidRPr="001D3F4B">
        <w:rPr>
          <w:color w:val="000000"/>
          <w:spacing w:val="1"/>
        </w:rPr>
        <w:t xml:space="preserve">федеральный базисный учебный план и примерные учебные планы для </w:t>
      </w:r>
      <w:r w:rsidRPr="001D3F4B">
        <w:rPr>
          <w:color w:val="000000"/>
          <w:spacing w:val="10"/>
        </w:rPr>
        <w:t xml:space="preserve">образовательных учреждений РФ, реализующих программы общего </w:t>
      </w:r>
      <w:r w:rsidRPr="001D3F4B">
        <w:rPr>
          <w:color w:val="000000"/>
          <w:spacing w:val="17"/>
        </w:rPr>
        <w:t xml:space="preserve">образования, утвержденные приказом Министерства образования РФ </w:t>
      </w:r>
      <w:r w:rsidRPr="001D3F4B">
        <w:rPr>
          <w:color w:val="000000"/>
        </w:rPr>
        <w:t xml:space="preserve">от 09.03.2004 № 1312»; </w:t>
      </w:r>
    </w:p>
    <w:p w:rsidR="00E2200A" w:rsidRPr="001D3F4B" w:rsidRDefault="00E2200A" w:rsidP="00E2200A">
      <w:pPr>
        <w:pStyle w:val="stylet1"/>
        <w:spacing w:before="0" w:beforeAutospacing="0" w:after="0" w:afterAutospacing="0"/>
        <w:rPr>
          <w:color w:val="000000"/>
        </w:rPr>
      </w:pPr>
      <w:r w:rsidRPr="001D3F4B">
        <w:rPr>
          <w:color w:val="000000"/>
        </w:rPr>
        <w:t xml:space="preserve">-Базисного учебного плана  общеобразовательных учреждений РФ, утвержденного приказом Министерства образования и науки РФ от 09.03.2004 года №1312; </w:t>
      </w:r>
    </w:p>
    <w:p w:rsidR="00E2200A" w:rsidRPr="001D3F4B" w:rsidRDefault="00E2200A" w:rsidP="00E2200A">
      <w:pPr>
        <w:tabs>
          <w:tab w:val="num" w:pos="0"/>
        </w:tabs>
        <w:spacing w:before="30" w:after="30"/>
        <w:rPr>
          <w:rFonts w:eastAsia="Calibri"/>
          <w:color w:val="000000"/>
          <w:sz w:val="24"/>
          <w:szCs w:val="24"/>
        </w:rPr>
      </w:pPr>
      <w:r w:rsidRPr="001D3F4B">
        <w:rPr>
          <w:rFonts w:eastAsia="Calibri"/>
          <w:color w:val="000000"/>
          <w:sz w:val="24"/>
          <w:szCs w:val="24"/>
        </w:rPr>
        <w:t>-Учебного плана  МБОУ СОШ №32имени «Молодой гвардии» на 2015 - 2016 учебный год;</w:t>
      </w:r>
    </w:p>
    <w:p w:rsidR="00E2200A" w:rsidRPr="001D3F4B" w:rsidRDefault="00E2200A" w:rsidP="00E2200A">
      <w:pPr>
        <w:tabs>
          <w:tab w:val="num" w:pos="0"/>
        </w:tabs>
        <w:spacing w:before="30" w:after="30"/>
        <w:rPr>
          <w:rFonts w:eastAsia="Calibri"/>
          <w:color w:val="000000"/>
          <w:sz w:val="24"/>
          <w:szCs w:val="24"/>
        </w:rPr>
      </w:pPr>
      <w:r w:rsidRPr="001D3F4B">
        <w:rPr>
          <w:rFonts w:eastAsia="Calibri"/>
          <w:color w:val="000000"/>
          <w:sz w:val="24"/>
          <w:szCs w:val="24"/>
        </w:rPr>
        <w:t>-Федерального перечня учебников, утвержденных, рекомендованных (допущенных) к использованию в   образовательном процессе в образовательных учреждениях, реализующих программы общего образования в 2015-2016 учебном году;</w:t>
      </w:r>
    </w:p>
    <w:p w:rsidR="00E2200A" w:rsidRPr="001D3F4B" w:rsidRDefault="00E2200A" w:rsidP="00E2200A">
      <w:pPr>
        <w:tabs>
          <w:tab w:val="num" w:pos="0"/>
        </w:tabs>
        <w:spacing w:before="30" w:after="30"/>
        <w:rPr>
          <w:rFonts w:eastAsia="Calibri"/>
          <w:color w:val="000000"/>
          <w:sz w:val="24"/>
          <w:szCs w:val="24"/>
        </w:rPr>
      </w:pPr>
      <w:r w:rsidRPr="001D3F4B">
        <w:rPr>
          <w:rFonts w:eastAsia="Calibri"/>
          <w:color w:val="000000"/>
          <w:sz w:val="24"/>
          <w:szCs w:val="24"/>
        </w:rPr>
        <w:t>- Примерной программы по химии</w:t>
      </w:r>
    </w:p>
    <w:p w:rsidR="00E2200A" w:rsidRPr="001D3F4B" w:rsidRDefault="00E2200A" w:rsidP="00E2200A">
      <w:pPr>
        <w:tabs>
          <w:tab w:val="num" w:pos="0"/>
        </w:tabs>
        <w:spacing w:before="30" w:after="30"/>
        <w:rPr>
          <w:rFonts w:eastAsia="Calibri"/>
          <w:color w:val="000000"/>
          <w:sz w:val="24"/>
          <w:szCs w:val="24"/>
        </w:rPr>
      </w:pPr>
      <w:r w:rsidRPr="001D3F4B">
        <w:rPr>
          <w:rFonts w:eastAsia="Calibri"/>
          <w:color w:val="000000"/>
          <w:sz w:val="24"/>
          <w:szCs w:val="24"/>
        </w:rPr>
        <w:t>- Примерной (авторской) программа основного  общего образования, по химии автор О.С. Габриелян</w:t>
      </w:r>
    </w:p>
    <w:p w:rsidR="00E2200A" w:rsidRPr="001D3F4B" w:rsidRDefault="00E2200A" w:rsidP="00E2200A">
      <w:pPr>
        <w:rPr>
          <w:rFonts w:eastAsia="Calibri"/>
          <w:color w:val="000000"/>
          <w:sz w:val="24"/>
          <w:szCs w:val="24"/>
        </w:rPr>
      </w:pPr>
      <w:r w:rsidRPr="001D3F4B">
        <w:rPr>
          <w:sz w:val="24"/>
          <w:szCs w:val="24"/>
        </w:rPr>
        <w:t xml:space="preserve">-Годового календарного графика </w:t>
      </w:r>
      <w:r w:rsidRPr="001D3F4B">
        <w:rPr>
          <w:rFonts w:eastAsia="Calibri"/>
          <w:color w:val="000000"/>
          <w:sz w:val="24"/>
          <w:szCs w:val="24"/>
        </w:rPr>
        <w:t xml:space="preserve">  МБОУ СОШ №32имени «Молодой гвардии» на 2015- 2016 учебный год;</w:t>
      </w:r>
    </w:p>
    <w:p w:rsidR="00E2200A" w:rsidRPr="001D3F4B" w:rsidRDefault="00E2200A" w:rsidP="00E2200A">
      <w:pPr>
        <w:shd w:val="clear" w:color="auto" w:fill="FFFFFF"/>
        <w:autoSpaceDE w:val="0"/>
        <w:autoSpaceDN w:val="0"/>
        <w:adjustRightInd w:val="0"/>
        <w:ind w:firstLine="709"/>
        <w:jc w:val="both"/>
        <w:rPr>
          <w:rFonts w:eastAsia="Calibri"/>
          <w:color w:val="000000"/>
          <w:sz w:val="24"/>
          <w:szCs w:val="24"/>
        </w:rPr>
      </w:pPr>
      <w:r w:rsidRPr="001D3F4B">
        <w:rPr>
          <w:rFonts w:eastAsia="Calibri"/>
          <w:color w:val="000000"/>
          <w:sz w:val="24"/>
          <w:szCs w:val="24"/>
        </w:rPr>
        <w:t>-Расписания уроков МБОУ СОШ №32 имени «Молодой гвардии» на 2015 - 2016 учебный год;</w:t>
      </w:r>
    </w:p>
    <w:p w:rsidR="00E2200A" w:rsidRPr="001D3F4B" w:rsidRDefault="00E2200A" w:rsidP="00E2200A">
      <w:pPr>
        <w:shd w:val="clear" w:color="auto" w:fill="FFFFFF"/>
        <w:autoSpaceDE w:val="0"/>
        <w:autoSpaceDN w:val="0"/>
        <w:adjustRightInd w:val="0"/>
        <w:ind w:firstLine="709"/>
        <w:rPr>
          <w:rFonts w:eastAsia="Times New Roman"/>
          <w:b/>
          <w:sz w:val="24"/>
          <w:szCs w:val="24"/>
        </w:rPr>
      </w:pPr>
      <w:r w:rsidRPr="001D3F4B">
        <w:rPr>
          <w:rFonts w:eastAsia="Calibri"/>
          <w:b/>
          <w:color w:val="000000"/>
          <w:sz w:val="24"/>
          <w:szCs w:val="24"/>
        </w:rPr>
        <w:t>2.Общая характеристика курса химии</w:t>
      </w:r>
    </w:p>
    <w:p w:rsidR="00E2200A" w:rsidRPr="001D3F4B" w:rsidRDefault="00E2200A" w:rsidP="00E2200A">
      <w:pPr>
        <w:shd w:val="clear" w:color="auto" w:fill="FFFFFF"/>
        <w:autoSpaceDE w:val="0"/>
        <w:autoSpaceDN w:val="0"/>
        <w:adjustRightInd w:val="0"/>
        <w:ind w:firstLine="709"/>
        <w:jc w:val="both"/>
        <w:rPr>
          <w:sz w:val="24"/>
          <w:szCs w:val="24"/>
        </w:rPr>
      </w:pPr>
      <w:proofErr w:type="gramStart"/>
      <w:r w:rsidRPr="001D3F4B">
        <w:rPr>
          <w:sz w:val="24"/>
          <w:szCs w:val="24"/>
        </w:rPr>
        <w:t>Содержание курса составляет основу для раскрытия важных мировоззренческих идей, таких, как материаль</w:t>
      </w:r>
      <w:r w:rsidRPr="001D3F4B">
        <w:rPr>
          <w:sz w:val="24"/>
          <w:szCs w:val="24"/>
        </w:rPr>
        <w:softHyphen/>
        <w:t>ное единство веществ природы, их генетическая связь, развитие форм от сравнительно простых до наиболее сложных, входящих в состав организмов; обусловлен</w:t>
      </w:r>
      <w:r w:rsidRPr="001D3F4B">
        <w:rPr>
          <w:sz w:val="24"/>
          <w:szCs w:val="24"/>
        </w:rPr>
        <w:softHyphen/>
      </w:r>
      <w:r w:rsidRPr="001D3F4B">
        <w:rPr>
          <w:sz w:val="24"/>
          <w:szCs w:val="24"/>
        </w:rPr>
        <w:lastRenderedPageBreak/>
        <w:t>ность свойств веществ их составом и строением, приме</w:t>
      </w:r>
      <w:r w:rsidRPr="001D3F4B">
        <w:rPr>
          <w:sz w:val="24"/>
          <w:szCs w:val="24"/>
        </w:rPr>
        <w:softHyphen/>
        <w:t>нения веществ их свойствами; единство природы хими</w:t>
      </w:r>
      <w:r w:rsidRPr="001D3F4B">
        <w:rPr>
          <w:sz w:val="24"/>
          <w:szCs w:val="24"/>
        </w:rPr>
        <w:softHyphen/>
        <w:t>ческих связей и способов их преобразования при химиче</w:t>
      </w:r>
      <w:r w:rsidRPr="001D3F4B">
        <w:rPr>
          <w:sz w:val="24"/>
          <w:szCs w:val="24"/>
        </w:rPr>
        <w:softHyphen/>
        <w:t>ских превращениях;</w:t>
      </w:r>
      <w:proofErr w:type="gramEnd"/>
      <w:r w:rsidRPr="001D3F4B">
        <w:rPr>
          <w:sz w:val="24"/>
          <w:szCs w:val="24"/>
        </w:rPr>
        <w:t xml:space="preserve"> познаваемость сущности химических превращений современными научными методами.</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Курс химии  включает в себя основы общей и неорганиче</w:t>
      </w:r>
      <w:r w:rsidRPr="001D3F4B">
        <w:rPr>
          <w:sz w:val="24"/>
          <w:szCs w:val="24"/>
        </w:rPr>
        <w:softHyphen/>
        <w:t>ской химии, а также краткие сведения об органических веществах. Нормативная продолжительность его изуче</w:t>
      </w:r>
      <w:r w:rsidRPr="001D3F4B">
        <w:rPr>
          <w:sz w:val="24"/>
          <w:szCs w:val="24"/>
        </w:rPr>
        <w:softHyphen/>
        <w:t>ния определены в соответствии с Базисным учебным планом общеобразовательных учреждений по 2 учеб</w:t>
      </w:r>
      <w:r w:rsidRPr="001D3F4B">
        <w:rPr>
          <w:sz w:val="24"/>
          <w:szCs w:val="24"/>
        </w:rPr>
        <w:softHyphen/>
        <w:t>ных часа в неделю в  9 классах соответственно.</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В программе названы основные разделы курса, для каждого из них перечислены подлежащие изучению вопросы, виды расчетов, химический эксперимент (де</w:t>
      </w:r>
      <w:r w:rsidRPr="001D3F4B">
        <w:rPr>
          <w:sz w:val="24"/>
          <w:szCs w:val="24"/>
        </w:rPr>
        <w:softHyphen/>
        <w:t>монстрации, лабораторные опыты, практические рабо</w:t>
      </w:r>
      <w:r w:rsidRPr="001D3F4B">
        <w:rPr>
          <w:sz w:val="24"/>
          <w:szCs w:val="24"/>
        </w:rPr>
        <w:softHyphen/>
        <w:t>ты, объекты учебных экскурсий). Химический экспери</w:t>
      </w:r>
      <w:r w:rsidRPr="001D3F4B">
        <w:rPr>
          <w:sz w:val="24"/>
          <w:szCs w:val="24"/>
        </w:rPr>
        <w:softHyphen/>
        <w:t>мент в процессе обучения сочетается с другими средст</w:t>
      </w:r>
      <w:r w:rsidRPr="001D3F4B">
        <w:rPr>
          <w:sz w:val="24"/>
          <w:szCs w:val="24"/>
        </w:rPr>
        <w:softHyphen/>
        <w:t xml:space="preserve">вами обучения, в том числе </w:t>
      </w:r>
      <w:proofErr w:type="gramStart"/>
      <w:r w:rsidRPr="001D3F4B">
        <w:rPr>
          <w:sz w:val="24"/>
          <w:szCs w:val="24"/>
        </w:rPr>
        <w:t>с</w:t>
      </w:r>
      <w:proofErr w:type="gramEnd"/>
      <w:r w:rsidRPr="001D3F4B">
        <w:rPr>
          <w:sz w:val="24"/>
          <w:szCs w:val="24"/>
        </w:rPr>
        <w:t xml:space="preserve"> аудиовизуальными.</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Решению задач воспитания у учащихся интереса к знаниям, самостоятельности, критичности мышления, трудолюбия и добросовестности при обучении химии служат разнообразные методы и организационные фор</w:t>
      </w:r>
      <w:r w:rsidRPr="001D3F4B">
        <w:rPr>
          <w:sz w:val="24"/>
          <w:szCs w:val="24"/>
        </w:rPr>
        <w:softHyphen/>
        <w:t>мы, как традиционно утвердившиеся в школьной практике, так и нетрадиционные, появившиеся в опыте пе</w:t>
      </w:r>
      <w:r w:rsidRPr="001D3F4B">
        <w:rPr>
          <w:sz w:val="24"/>
          <w:szCs w:val="24"/>
        </w:rPr>
        <w:softHyphen/>
        <w:t>редовых учителей.</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При изучении курса целесообразно использовать ис</w:t>
      </w:r>
      <w:r w:rsidRPr="001D3F4B">
        <w:rPr>
          <w:sz w:val="24"/>
          <w:szCs w:val="24"/>
        </w:rPr>
        <w:softHyphen/>
        <w:t>торический подход к раскрытию понятий, законов и теорий, показывая, как возникают и решаются проти</w:t>
      </w:r>
      <w:r w:rsidRPr="001D3F4B">
        <w:rPr>
          <w:sz w:val="24"/>
          <w:szCs w:val="24"/>
        </w:rPr>
        <w:softHyphen/>
        <w:t>воречия, как совершаются открытия учеными, каковы их судьбы и жизненные позиции.</w:t>
      </w:r>
    </w:p>
    <w:p w:rsidR="00E2200A" w:rsidRPr="001D3F4B" w:rsidRDefault="00E2200A" w:rsidP="00E2200A">
      <w:pPr>
        <w:shd w:val="clear" w:color="auto" w:fill="FFFFFF"/>
        <w:autoSpaceDE w:val="0"/>
        <w:autoSpaceDN w:val="0"/>
        <w:adjustRightInd w:val="0"/>
        <w:ind w:firstLine="709"/>
        <w:jc w:val="both"/>
        <w:rPr>
          <w:b/>
          <w:sz w:val="24"/>
          <w:szCs w:val="24"/>
        </w:rPr>
      </w:pPr>
      <w:r w:rsidRPr="001D3F4B">
        <w:rPr>
          <w:b/>
          <w:sz w:val="24"/>
          <w:szCs w:val="24"/>
        </w:rPr>
        <w:t>Цели и задачи курса:</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 xml:space="preserve">— формирование основ химического знания </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 важ</w:t>
      </w:r>
      <w:r w:rsidRPr="001D3F4B">
        <w:rPr>
          <w:sz w:val="24"/>
          <w:szCs w:val="24"/>
        </w:rPr>
        <w:softHyphen/>
        <w:t>нейших фактов, понятий, химических законов и те</w:t>
      </w:r>
      <w:r w:rsidRPr="001D3F4B">
        <w:rPr>
          <w:sz w:val="24"/>
          <w:szCs w:val="24"/>
        </w:rPr>
        <w:softHyphen/>
        <w:t>орий, языка науки, а также доступных учащимся обоб</w:t>
      </w:r>
      <w:r w:rsidRPr="001D3F4B">
        <w:rPr>
          <w:sz w:val="24"/>
          <w:szCs w:val="24"/>
        </w:rPr>
        <w:softHyphen/>
        <w:t>щений мировоззренческого характера;</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  развитие умений наблюдать и объяснять химиче</w:t>
      </w:r>
      <w:r w:rsidRPr="001D3F4B">
        <w:rPr>
          <w:sz w:val="24"/>
          <w:szCs w:val="24"/>
        </w:rPr>
        <w:softHyphen/>
        <w:t>ские явления, происходящие в лаборатории, на произ</w:t>
      </w:r>
      <w:r w:rsidRPr="001D3F4B">
        <w:rPr>
          <w:sz w:val="24"/>
          <w:szCs w:val="24"/>
        </w:rPr>
        <w:softHyphen/>
        <w:t>водстве, в повседневной жизни;</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 формирование умений безопасного обращения с веществами, используемыми при выполнении неслож</w:t>
      </w:r>
      <w:r w:rsidRPr="001D3F4B">
        <w:rPr>
          <w:sz w:val="24"/>
          <w:szCs w:val="24"/>
        </w:rPr>
        <w:softHyphen/>
        <w:t>ных химических опытов и в повседневной жизни;</w:t>
      </w:r>
    </w:p>
    <w:p w:rsidR="00E2200A" w:rsidRPr="001D3F4B" w:rsidRDefault="00E2200A" w:rsidP="00E2200A">
      <w:pPr>
        <w:ind w:firstLine="709"/>
        <w:jc w:val="both"/>
        <w:rPr>
          <w:sz w:val="24"/>
          <w:szCs w:val="24"/>
        </w:rPr>
      </w:pPr>
      <w:r w:rsidRPr="001D3F4B">
        <w:rPr>
          <w:sz w:val="24"/>
          <w:szCs w:val="24"/>
        </w:rPr>
        <w:lastRenderedPageBreak/>
        <w:t>—  выработку у учащихся понимания общественной потребности в развитии химии, а также формирование у них отношения к химии как возможной области буду</w:t>
      </w:r>
      <w:r w:rsidRPr="001D3F4B">
        <w:rPr>
          <w:sz w:val="24"/>
          <w:szCs w:val="24"/>
        </w:rPr>
        <w:softHyphen/>
        <w:t>щей практической деятельности;</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 развитие личности обучающихся, их интеллекту</w:t>
      </w:r>
      <w:r w:rsidRPr="001D3F4B">
        <w:rPr>
          <w:sz w:val="24"/>
          <w:szCs w:val="24"/>
        </w:rPr>
        <w:softHyphen/>
        <w:t>альное и нравственное совершенствование, формиро</w:t>
      </w:r>
      <w:r w:rsidRPr="001D3F4B">
        <w:rPr>
          <w:sz w:val="24"/>
          <w:szCs w:val="24"/>
        </w:rPr>
        <w:softHyphen/>
        <w:t>вание у них гуманистических отношений и экологиче</w:t>
      </w:r>
      <w:r w:rsidRPr="001D3F4B">
        <w:rPr>
          <w:sz w:val="24"/>
          <w:szCs w:val="24"/>
        </w:rPr>
        <w:softHyphen/>
        <w:t>ски целесообразного поведения в быту и трудовой де</w:t>
      </w:r>
      <w:r w:rsidRPr="001D3F4B">
        <w:rPr>
          <w:sz w:val="24"/>
          <w:szCs w:val="24"/>
        </w:rPr>
        <w:softHyphen/>
        <w:t>ятельности.</w:t>
      </w:r>
    </w:p>
    <w:p w:rsidR="00E2200A" w:rsidRPr="001D3F4B" w:rsidRDefault="00E2200A" w:rsidP="00E2200A">
      <w:pPr>
        <w:rPr>
          <w:sz w:val="24"/>
          <w:szCs w:val="24"/>
        </w:rPr>
      </w:pPr>
      <w:r w:rsidRPr="001D3F4B">
        <w:rPr>
          <w:sz w:val="24"/>
          <w:szCs w:val="24"/>
        </w:rPr>
        <w:t xml:space="preserve">В содержании курса химии 9 класса вначале обобщённо раскрыты сведения о свойствах классов веществ-металлов и </w:t>
      </w:r>
      <w:proofErr w:type="gramStart"/>
      <w:r w:rsidRPr="001D3F4B">
        <w:rPr>
          <w:sz w:val="24"/>
          <w:szCs w:val="24"/>
        </w:rPr>
        <w:t>неметаллов, а</w:t>
      </w:r>
      <w:proofErr w:type="gramEnd"/>
      <w:r w:rsidRPr="001D3F4B">
        <w:rPr>
          <w:sz w:val="24"/>
          <w:szCs w:val="24"/>
        </w:rPr>
        <w:t xml:space="preserve"> затем подробно освещены свойства: металлов главных подгрупп 1, 2, 3 групп, железа и их соединений. Предусмотрено изучение ОВР, Периодического закона, ПСХЭ, что является основой для дальнейшего изучения и предсказания свойств металлов и неметалло</w:t>
      </w:r>
      <w:proofErr w:type="gramStart"/>
      <w:r w:rsidRPr="001D3F4B">
        <w:rPr>
          <w:sz w:val="24"/>
          <w:szCs w:val="24"/>
        </w:rPr>
        <w:t>в-</w:t>
      </w:r>
      <w:proofErr w:type="gramEnd"/>
      <w:r w:rsidRPr="001D3F4B">
        <w:rPr>
          <w:sz w:val="24"/>
          <w:szCs w:val="24"/>
        </w:rPr>
        <w:t>-простых веществ и сложных, или образуемых, веществ. Наряду с этим раскрывается их значение в природе и народном хозяйстве.</w:t>
      </w:r>
    </w:p>
    <w:p w:rsidR="00E2200A" w:rsidRPr="001D3F4B" w:rsidRDefault="00E2200A" w:rsidP="00E2200A">
      <w:pPr>
        <w:ind w:firstLine="1080"/>
        <w:rPr>
          <w:sz w:val="24"/>
          <w:szCs w:val="24"/>
        </w:rPr>
      </w:pPr>
      <w:r w:rsidRPr="001D3F4B">
        <w:rPr>
          <w:sz w:val="24"/>
          <w:szCs w:val="24"/>
        </w:rPr>
        <w:t>Курс оканчивается кратким знакомством с органическими веществами, в  основе которого лежит идея генетического развития органических веществ от углеводородов до полимеров</w:t>
      </w:r>
    </w:p>
    <w:p w:rsidR="00E2200A" w:rsidRPr="001D3F4B" w:rsidRDefault="00E2200A" w:rsidP="00E2200A">
      <w:pPr>
        <w:rPr>
          <w:sz w:val="24"/>
          <w:szCs w:val="24"/>
        </w:rPr>
      </w:pPr>
      <w:r w:rsidRPr="001D3F4B">
        <w:rPr>
          <w:sz w:val="24"/>
          <w:szCs w:val="24"/>
        </w:rPr>
        <w:t>Значительное место в содержании данного курса отводится эксперименту, который формирует у учащихся не только навыки правильного обращения с веществами, но и исследовательские умения. Изучения тем сопровождается проведением практических работ, так как теорию необходимо подтверждать практикой. Также предусмотрено изучение правил техники безопасности и охраны труда, вопросов охраны окружающей среды, бережного отношения к природе и здоровью человека.</w:t>
      </w:r>
    </w:p>
    <w:p w:rsidR="00E2200A" w:rsidRPr="001D3F4B" w:rsidRDefault="00E2200A" w:rsidP="00E2200A">
      <w:pPr>
        <w:rPr>
          <w:b/>
          <w:sz w:val="24"/>
          <w:szCs w:val="24"/>
        </w:rPr>
      </w:pPr>
      <w:r w:rsidRPr="001D3F4B">
        <w:rPr>
          <w:b/>
          <w:sz w:val="24"/>
          <w:szCs w:val="24"/>
        </w:rPr>
        <w:t>Курс химии 9 класса предполагает:</w:t>
      </w:r>
    </w:p>
    <w:p w:rsidR="00E2200A" w:rsidRPr="001D3F4B" w:rsidRDefault="00E2200A" w:rsidP="00E2200A">
      <w:pPr>
        <w:rPr>
          <w:sz w:val="24"/>
          <w:szCs w:val="24"/>
        </w:rPr>
      </w:pPr>
      <w:r w:rsidRPr="001D3F4B">
        <w:rPr>
          <w:sz w:val="24"/>
          <w:szCs w:val="24"/>
        </w:rPr>
        <w:t>* актуализацию знаний, приобретённых при изучении в 8 классе;</w:t>
      </w:r>
    </w:p>
    <w:p w:rsidR="00E2200A" w:rsidRPr="001D3F4B" w:rsidRDefault="00E2200A" w:rsidP="00E2200A">
      <w:pPr>
        <w:rPr>
          <w:sz w:val="24"/>
          <w:szCs w:val="24"/>
        </w:rPr>
      </w:pPr>
      <w:r w:rsidRPr="001D3F4B">
        <w:rPr>
          <w:sz w:val="24"/>
          <w:szCs w:val="24"/>
        </w:rPr>
        <w:t>* изучение физических и химических свой</w:t>
      </w:r>
      <w:proofErr w:type="gramStart"/>
      <w:r w:rsidRPr="001D3F4B">
        <w:rPr>
          <w:sz w:val="24"/>
          <w:szCs w:val="24"/>
        </w:rPr>
        <w:t>ств пр</w:t>
      </w:r>
      <w:proofErr w:type="gramEnd"/>
      <w:r w:rsidRPr="001D3F4B">
        <w:rPr>
          <w:sz w:val="24"/>
          <w:szCs w:val="24"/>
        </w:rPr>
        <w:t xml:space="preserve">остых и сложных веществ с опорой на знания курса 8 класса; </w:t>
      </w:r>
    </w:p>
    <w:p w:rsidR="00E2200A" w:rsidRPr="001D3F4B" w:rsidRDefault="00E2200A" w:rsidP="00E2200A">
      <w:pPr>
        <w:rPr>
          <w:sz w:val="24"/>
          <w:szCs w:val="24"/>
        </w:rPr>
      </w:pPr>
      <w:r w:rsidRPr="001D3F4B">
        <w:rPr>
          <w:sz w:val="24"/>
          <w:szCs w:val="24"/>
        </w:rPr>
        <w:t>* ознакомление с узловыми вопросами курса органической химии;</w:t>
      </w:r>
    </w:p>
    <w:p w:rsidR="00E2200A" w:rsidRPr="001D3F4B" w:rsidRDefault="00E2200A" w:rsidP="00E2200A">
      <w:pPr>
        <w:ind w:left="360"/>
        <w:jc w:val="center"/>
        <w:rPr>
          <w:b/>
          <w:sz w:val="24"/>
          <w:szCs w:val="24"/>
        </w:rPr>
      </w:pPr>
      <w:r w:rsidRPr="001D3F4B">
        <w:rPr>
          <w:sz w:val="24"/>
          <w:szCs w:val="24"/>
        </w:rPr>
        <w:t>* приобретение навыков решения расчётных задач по формулам и уравнениям с понятием избыток и недостаток, примеси, массовая доля выхода продукта, усложненных задач.</w:t>
      </w:r>
      <w:r w:rsidRPr="001D3F4B">
        <w:rPr>
          <w:b/>
          <w:sz w:val="24"/>
          <w:szCs w:val="24"/>
        </w:rPr>
        <w:t xml:space="preserve"> </w:t>
      </w:r>
    </w:p>
    <w:p w:rsidR="00E2200A" w:rsidRPr="001D3F4B" w:rsidRDefault="00E2200A" w:rsidP="00E2200A">
      <w:pPr>
        <w:ind w:left="360"/>
        <w:rPr>
          <w:b/>
          <w:sz w:val="24"/>
          <w:szCs w:val="24"/>
        </w:rPr>
      </w:pPr>
      <w:r w:rsidRPr="001D3F4B">
        <w:rPr>
          <w:b/>
          <w:sz w:val="24"/>
          <w:szCs w:val="24"/>
        </w:rPr>
        <w:lastRenderedPageBreak/>
        <w:t>3.Место предмета: на изучение предмета отводится 34 часа для совместного обучения ученика и учителя и 34 часа на самостоятельное обучение.</w:t>
      </w:r>
    </w:p>
    <w:p w:rsidR="00E2200A" w:rsidRPr="001D3F4B" w:rsidRDefault="00E2200A" w:rsidP="00E2200A">
      <w:pPr>
        <w:shd w:val="clear" w:color="auto" w:fill="FFFFFF"/>
        <w:autoSpaceDE w:val="0"/>
        <w:autoSpaceDN w:val="0"/>
        <w:adjustRightInd w:val="0"/>
        <w:ind w:firstLine="709"/>
        <w:jc w:val="center"/>
        <w:rPr>
          <w:b/>
          <w:sz w:val="24"/>
          <w:szCs w:val="24"/>
        </w:rPr>
      </w:pPr>
      <w:r w:rsidRPr="001D3F4B">
        <w:rPr>
          <w:b/>
          <w:sz w:val="24"/>
          <w:szCs w:val="24"/>
        </w:rPr>
        <w:t>4.Содержание учебного предмета</w:t>
      </w:r>
    </w:p>
    <w:p w:rsidR="00E2200A" w:rsidRPr="001D3F4B" w:rsidRDefault="00E2200A" w:rsidP="00E2200A">
      <w:pPr>
        <w:shd w:val="clear" w:color="auto" w:fill="FFFFFF"/>
        <w:autoSpaceDE w:val="0"/>
        <w:autoSpaceDN w:val="0"/>
        <w:adjustRightInd w:val="0"/>
        <w:ind w:firstLine="709"/>
        <w:jc w:val="center"/>
        <w:rPr>
          <w:b/>
          <w:bCs/>
          <w:sz w:val="24"/>
          <w:szCs w:val="24"/>
        </w:rPr>
      </w:pPr>
      <w:r w:rsidRPr="001D3F4B">
        <w:rPr>
          <w:b/>
          <w:bCs/>
          <w:sz w:val="24"/>
          <w:szCs w:val="24"/>
        </w:rPr>
        <w:t xml:space="preserve"> ПОВТОРЕНИЕ ОСНОВНЫХ ВОПРОСОВ КУРСА 8 КЛАССА И ВВЕДЕНИЕ В КУРС 9 КЛАССА (3/3 часа).</w:t>
      </w:r>
    </w:p>
    <w:p w:rsidR="00E2200A" w:rsidRPr="001D3F4B" w:rsidRDefault="00E2200A" w:rsidP="00E2200A">
      <w:pPr>
        <w:shd w:val="clear" w:color="auto" w:fill="FFFFFF"/>
        <w:autoSpaceDE w:val="0"/>
        <w:autoSpaceDN w:val="0"/>
        <w:adjustRightInd w:val="0"/>
        <w:ind w:firstLine="709"/>
        <w:jc w:val="center"/>
        <w:rPr>
          <w:b/>
          <w:bCs/>
          <w:sz w:val="24"/>
          <w:szCs w:val="24"/>
        </w:rPr>
      </w:pPr>
    </w:p>
    <w:p w:rsidR="00E2200A" w:rsidRPr="001D3F4B" w:rsidRDefault="00E2200A" w:rsidP="00E2200A">
      <w:pPr>
        <w:shd w:val="clear" w:color="auto" w:fill="FFFFFF"/>
        <w:autoSpaceDE w:val="0"/>
        <w:autoSpaceDN w:val="0"/>
        <w:adjustRightInd w:val="0"/>
        <w:jc w:val="center"/>
        <w:rPr>
          <w:b/>
          <w:sz w:val="24"/>
          <w:szCs w:val="24"/>
        </w:rPr>
      </w:pPr>
      <w:r w:rsidRPr="001D3F4B">
        <w:rPr>
          <w:b/>
          <w:sz w:val="24"/>
          <w:szCs w:val="24"/>
        </w:rPr>
        <w:t>Характеристика химического элемента на ос</w:t>
      </w:r>
      <w:r w:rsidRPr="001D3F4B">
        <w:rPr>
          <w:b/>
          <w:sz w:val="24"/>
          <w:szCs w:val="24"/>
        </w:rPr>
        <w:softHyphen/>
        <w:t>новании его положения в периодической системе химических элементов Д.И. Менделеева. Генетические ряды.  Переходные элементы .(3 часа)</w:t>
      </w:r>
    </w:p>
    <w:p w:rsidR="00E2200A" w:rsidRPr="001D3F4B" w:rsidRDefault="00E2200A" w:rsidP="00E2200A">
      <w:pPr>
        <w:shd w:val="clear" w:color="auto" w:fill="FFFFFF"/>
        <w:autoSpaceDE w:val="0"/>
        <w:autoSpaceDN w:val="0"/>
        <w:adjustRightInd w:val="0"/>
        <w:ind w:firstLine="709"/>
        <w:jc w:val="both"/>
        <w:rPr>
          <w:bCs/>
          <w:sz w:val="24"/>
          <w:szCs w:val="24"/>
        </w:rPr>
      </w:pPr>
      <w:r w:rsidRPr="001D3F4B">
        <w:rPr>
          <w:bCs/>
          <w:sz w:val="24"/>
          <w:szCs w:val="24"/>
        </w:rPr>
        <w:t>Классификация химических элементов. Химические элементы главных подгрупп периодической системы химических элементов Д. И. Менделеева. Генетические ряды. Получение и характерные свойства основного и кислотного оксидов; основания и кислоты. Амфотерные гидроксиды (на примере цинка и алюминия): взаимодействие с растворами кислот и щелочей. Свойства гидроксидов цинка или алюминия и реакции их получения.</w:t>
      </w:r>
    </w:p>
    <w:p w:rsidR="00E2200A" w:rsidRPr="001D3F4B" w:rsidRDefault="00E2200A" w:rsidP="00E2200A">
      <w:pPr>
        <w:shd w:val="clear" w:color="auto" w:fill="FFFFFF"/>
        <w:autoSpaceDE w:val="0"/>
        <w:autoSpaceDN w:val="0"/>
        <w:adjustRightInd w:val="0"/>
        <w:ind w:firstLine="709"/>
        <w:jc w:val="center"/>
        <w:rPr>
          <w:b/>
          <w:sz w:val="24"/>
          <w:szCs w:val="24"/>
        </w:rPr>
      </w:pPr>
      <w:r w:rsidRPr="001D3F4B">
        <w:rPr>
          <w:b/>
          <w:sz w:val="24"/>
          <w:szCs w:val="24"/>
        </w:rPr>
        <w:t>Периодический закон и периодическая система хим. элементов Д.И. Менде</w:t>
      </w:r>
      <w:r w:rsidRPr="001D3F4B">
        <w:rPr>
          <w:b/>
          <w:sz w:val="24"/>
          <w:szCs w:val="24"/>
        </w:rPr>
        <w:softHyphen/>
        <w:t>леева. Свойства окси</w:t>
      </w:r>
      <w:r w:rsidRPr="001D3F4B">
        <w:rPr>
          <w:b/>
          <w:sz w:val="24"/>
          <w:szCs w:val="24"/>
        </w:rPr>
        <w:softHyphen/>
        <w:t>дов и оснований, кислот и солей в свете теории электролитиче</w:t>
      </w:r>
      <w:r w:rsidRPr="001D3F4B">
        <w:rPr>
          <w:b/>
          <w:sz w:val="24"/>
          <w:szCs w:val="24"/>
        </w:rPr>
        <w:softHyphen/>
        <w:t>ской диссоциа</w:t>
      </w:r>
      <w:r w:rsidRPr="001D3F4B">
        <w:rPr>
          <w:b/>
          <w:sz w:val="24"/>
          <w:szCs w:val="24"/>
        </w:rPr>
        <w:softHyphen/>
        <w:t>ции и процессов окисления-восстановления.</w:t>
      </w:r>
    </w:p>
    <w:p w:rsidR="00E2200A" w:rsidRPr="001D3F4B" w:rsidRDefault="00E2200A" w:rsidP="00E2200A">
      <w:pPr>
        <w:shd w:val="clear" w:color="auto" w:fill="FFFFFF"/>
        <w:autoSpaceDE w:val="0"/>
        <w:autoSpaceDN w:val="0"/>
        <w:adjustRightInd w:val="0"/>
        <w:ind w:firstLine="709"/>
        <w:jc w:val="center"/>
        <w:rPr>
          <w:bCs/>
          <w:sz w:val="24"/>
          <w:szCs w:val="24"/>
        </w:rPr>
      </w:pPr>
      <w:r w:rsidRPr="001D3F4B">
        <w:rPr>
          <w:b/>
          <w:bCs/>
          <w:sz w:val="24"/>
          <w:szCs w:val="24"/>
        </w:rPr>
        <w:t>(3 часа</w:t>
      </w:r>
      <w:r w:rsidRPr="001D3F4B">
        <w:rPr>
          <w:bCs/>
          <w:sz w:val="24"/>
          <w:szCs w:val="24"/>
        </w:rPr>
        <w:t>)</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Периодический закон и периодическая система хим. элементов Д.И. Менде</w:t>
      </w:r>
      <w:r w:rsidRPr="001D3F4B">
        <w:rPr>
          <w:sz w:val="24"/>
          <w:szCs w:val="24"/>
        </w:rPr>
        <w:softHyphen/>
        <w:t>леева. Определение оксидов, оснований, кислот и солей с позиции теории электролитической диссоциации. Химические реакц</w:t>
      </w:r>
      <w:proofErr w:type="gramStart"/>
      <w:r w:rsidRPr="001D3F4B">
        <w:rPr>
          <w:sz w:val="24"/>
          <w:szCs w:val="24"/>
        </w:rPr>
        <w:t>ии ио</w:t>
      </w:r>
      <w:proofErr w:type="gramEnd"/>
      <w:r w:rsidRPr="001D3F4B">
        <w:rPr>
          <w:sz w:val="24"/>
          <w:szCs w:val="24"/>
        </w:rPr>
        <w:t>нного обмена. Окислительно-восстановительные реакции.</w:t>
      </w:r>
    </w:p>
    <w:p w:rsidR="00E2200A" w:rsidRPr="001D3F4B" w:rsidRDefault="00E2200A" w:rsidP="00E2200A">
      <w:pPr>
        <w:shd w:val="clear" w:color="auto" w:fill="FFFFFF"/>
        <w:autoSpaceDE w:val="0"/>
        <w:autoSpaceDN w:val="0"/>
        <w:adjustRightInd w:val="0"/>
        <w:ind w:firstLine="709"/>
        <w:jc w:val="center"/>
        <w:rPr>
          <w:b/>
          <w:bCs/>
          <w:sz w:val="24"/>
          <w:szCs w:val="24"/>
        </w:rPr>
      </w:pPr>
      <w:r w:rsidRPr="001D3F4B">
        <w:rPr>
          <w:b/>
          <w:bCs/>
          <w:sz w:val="24"/>
          <w:szCs w:val="24"/>
        </w:rPr>
        <w:t>ТЕМА №1. МЕТАЛЛЫ (9/9 часов)</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Положение ме</w:t>
      </w:r>
      <w:r w:rsidRPr="001D3F4B">
        <w:rPr>
          <w:sz w:val="24"/>
          <w:szCs w:val="24"/>
        </w:rPr>
        <w:softHyphen/>
        <w:t>таллов в перио</w:t>
      </w:r>
      <w:r w:rsidRPr="001D3F4B">
        <w:rPr>
          <w:sz w:val="24"/>
          <w:szCs w:val="24"/>
        </w:rPr>
        <w:softHyphen/>
        <w:t>дической систе</w:t>
      </w:r>
      <w:r w:rsidRPr="001D3F4B">
        <w:rPr>
          <w:sz w:val="24"/>
          <w:szCs w:val="24"/>
        </w:rPr>
        <w:softHyphen/>
        <w:t>ме Химических элементов Д.И. Менделеева и особен</w:t>
      </w:r>
      <w:r w:rsidRPr="001D3F4B">
        <w:rPr>
          <w:sz w:val="24"/>
          <w:szCs w:val="24"/>
        </w:rPr>
        <w:softHyphen/>
        <w:t>ности строения их атомов. Фи</w:t>
      </w:r>
      <w:r w:rsidRPr="001D3F4B">
        <w:rPr>
          <w:sz w:val="24"/>
          <w:szCs w:val="24"/>
        </w:rPr>
        <w:softHyphen/>
        <w:t>зические свойст</w:t>
      </w:r>
      <w:r w:rsidRPr="001D3F4B">
        <w:rPr>
          <w:sz w:val="24"/>
          <w:szCs w:val="24"/>
        </w:rPr>
        <w:softHyphen/>
        <w:t>ва металлов. Характеристика хим</w:t>
      </w:r>
      <w:proofErr w:type="gramStart"/>
      <w:r w:rsidRPr="001D3F4B">
        <w:rPr>
          <w:sz w:val="24"/>
          <w:szCs w:val="24"/>
        </w:rPr>
        <w:t>.э</w:t>
      </w:r>
      <w:proofErr w:type="gramEnd"/>
      <w:r w:rsidRPr="001D3F4B">
        <w:rPr>
          <w:sz w:val="24"/>
          <w:szCs w:val="24"/>
        </w:rPr>
        <w:t>лементов-металлов в периодической системе элементов. Строение атомов.</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lastRenderedPageBreak/>
        <w:t>Химические свойства метал</w:t>
      </w:r>
      <w:r w:rsidRPr="001D3F4B">
        <w:rPr>
          <w:sz w:val="24"/>
          <w:szCs w:val="24"/>
        </w:rPr>
        <w:softHyphen/>
        <w:t>лов. Свойства простых веществ. Взаимодействие металлов с неметаллами и водой. Взаимодействие металлов с растворами кислот и солей. Горение M</w:t>
      </w:r>
      <w:r w:rsidRPr="001D3F4B">
        <w:rPr>
          <w:sz w:val="24"/>
          <w:szCs w:val="24"/>
          <w:lang w:val="en-US"/>
        </w:rPr>
        <w:t>g</w:t>
      </w:r>
      <w:r w:rsidRPr="001D3F4B">
        <w:rPr>
          <w:sz w:val="24"/>
          <w:szCs w:val="24"/>
        </w:rPr>
        <w:t xml:space="preserve">, </w:t>
      </w:r>
      <w:r w:rsidRPr="001D3F4B">
        <w:rPr>
          <w:sz w:val="24"/>
          <w:szCs w:val="24"/>
          <w:lang w:val="en-US"/>
        </w:rPr>
        <w:t>Fe</w:t>
      </w:r>
      <w:r w:rsidRPr="001D3F4B">
        <w:rPr>
          <w:sz w:val="24"/>
          <w:szCs w:val="24"/>
        </w:rPr>
        <w:t>. Общие понятия о коррозии ме</w:t>
      </w:r>
      <w:r w:rsidRPr="001D3F4B">
        <w:rPr>
          <w:sz w:val="24"/>
          <w:szCs w:val="24"/>
        </w:rPr>
        <w:softHyphen/>
        <w:t>таллов. Сплавы, их свойства и значение. Металлы в при</w:t>
      </w:r>
      <w:r w:rsidRPr="001D3F4B">
        <w:rPr>
          <w:sz w:val="24"/>
          <w:szCs w:val="24"/>
        </w:rPr>
        <w:softHyphen/>
        <w:t>роде. Общие способы их по</w:t>
      </w:r>
      <w:r w:rsidRPr="001D3F4B">
        <w:rPr>
          <w:sz w:val="24"/>
          <w:szCs w:val="24"/>
        </w:rPr>
        <w:softHyphen/>
        <w:t xml:space="preserve">лучения. </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Общая характе</w:t>
      </w:r>
      <w:r w:rsidRPr="001D3F4B">
        <w:rPr>
          <w:sz w:val="24"/>
          <w:szCs w:val="24"/>
        </w:rPr>
        <w:softHyphen/>
        <w:t>ристика элементов главной под</w:t>
      </w:r>
      <w:r w:rsidRPr="001D3F4B">
        <w:rPr>
          <w:sz w:val="24"/>
          <w:szCs w:val="24"/>
        </w:rPr>
        <w:softHyphen/>
        <w:t xml:space="preserve">группы </w:t>
      </w:r>
      <w:r w:rsidRPr="001D3F4B">
        <w:rPr>
          <w:sz w:val="24"/>
          <w:szCs w:val="24"/>
          <w:lang w:val="en-US"/>
        </w:rPr>
        <w:t>I</w:t>
      </w:r>
      <w:r w:rsidRPr="001D3F4B">
        <w:rPr>
          <w:sz w:val="24"/>
          <w:szCs w:val="24"/>
        </w:rPr>
        <w:t xml:space="preserve"> группы. Взаимодействие натрия (калия) с водой, кислородом, неметаллами. Образцы оксидов и гидроксидов, их растворимость в воде. Соединения ще</w:t>
      </w:r>
      <w:r w:rsidRPr="001D3F4B">
        <w:rPr>
          <w:sz w:val="24"/>
          <w:szCs w:val="24"/>
        </w:rPr>
        <w:softHyphen/>
        <w:t>лочных метал</w:t>
      </w:r>
      <w:r w:rsidRPr="001D3F4B">
        <w:rPr>
          <w:sz w:val="24"/>
          <w:szCs w:val="24"/>
        </w:rPr>
        <w:softHyphen/>
        <w:t>лов.</w:t>
      </w:r>
    </w:p>
    <w:p w:rsidR="00E2200A" w:rsidRPr="001D3F4B" w:rsidRDefault="00E2200A" w:rsidP="00E2200A">
      <w:pPr>
        <w:shd w:val="clear" w:color="auto" w:fill="FFFFFF"/>
        <w:autoSpaceDE w:val="0"/>
        <w:autoSpaceDN w:val="0"/>
        <w:adjustRightInd w:val="0"/>
        <w:ind w:firstLine="709"/>
        <w:jc w:val="both"/>
        <w:rPr>
          <w:bCs/>
          <w:sz w:val="24"/>
          <w:szCs w:val="24"/>
        </w:rPr>
      </w:pPr>
      <w:r w:rsidRPr="001D3F4B">
        <w:rPr>
          <w:bCs/>
          <w:sz w:val="24"/>
          <w:szCs w:val="24"/>
        </w:rPr>
        <w:t>Алюминий, его физические и химические свойства. Взаимодействие алюминия с растворами кислот и щелочей. Соединения алюминия: амфотерность оксида и гидроксида.</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bCs/>
          <w:sz w:val="24"/>
          <w:szCs w:val="24"/>
        </w:rPr>
        <w:t>Железо, его фи</w:t>
      </w:r>
      <w:r w:rsidRPr="001D3F4B">
        <w:rPr>
          <w:bCs/>
          <w:sz w:val="24"/>
          <w:szCs w:val="24"/>
        </w:rPr>
        <w:softHyphen/>
        <w:t>зические и хи</w:t>
      </w:r>
      <w:r w:rsidRPr="001D3F4B">
        <w:rPr>
          <w:bCs/>
          <w:sz w:val="24"/>
          <w:szCs w:val="24"/>
        </w:rPr>
        <w:softHyphen/>
        <w:t xml:space="preserve">мические </w:t>
      </w:r>
      <w:r w:rsidRPr="001D3F4B">
        <w:rPr>
          <w:sz w:val="24"/>
          <w:szCs w:val="24"/>
        </w:rPr>
        <w:t>свой</w:t>
      </w:r>
      <w:r w:rsidRPr="001D3F4B">
        <w:rPr>
          <w:sz w:val="24"/>
          <w:szCs w:val="24"/>
        </w:rPr>
        <w:softHyphen/>
        <w:t>ства. Железо как элемент побочной подгруппы 8 группы. Взаимодействие железа с растворами кислот и солей.</w:t>
      </w:r>
      <w:r w:rsidRPr="001D3F4B">
        <w:rPr>
          <w:bCs/>
          <w:sz w:val="24"/>
          <w:szCs w:val="24"/>
        </w:rPr>
        <w:t xml:space="preserve"> Генетические ряды </w:t>
      </w:r>
      <w:r w:rsidRPr="001D3F4B">
        <w:rPr>
          <w:sz w:val="24"/>
          <w:szCs w:val="24"/>
        </w:rPr>
        <w:t xml:space="preserve">железа </w:t>
      </w:r>
      <w:r w:rsidRPr="001D3F4B">
        <w:rPr>
          <w:bCs/>
          <w:sz w:val="24"/>
          <w:szCs w:val="24"/>
        </w:rPr>
        <w:t>(</w:t>
      </w:r>
      <w:r w:rsidRPr="001D3F4B">
        <w:rPr>
          <w:bCs/>
          <w:sz w:val="24"/>
          <w:szCs w:val="24"/>
          <w:lang w:val="en-US"/>
        </w:rPr>
        <w:t>II</w:t>
      </w:r>
      <w:r w:rsidRPr="001D3F4B">
        <w:rPr>
          <w:bCs/>
          <w:sz w:val="24"/>
          <w:szCs w:val="24"/>
        </w:rPr>
        <w:t xml:space="preserve">) и </w:t>
      </w:r>
      <w:r w:rsidRPr="001D3F4B">
        <w:rPr>
          <w:sz w:val="24"/>
          <w:szCs w:val="24"/>
        </w:rPr>
        <w:t>железа (</w:t>
      </w:r>
      <w:r w:rsidRPr="001D3F4B">
        <w:rPr>
          <w:sz w:val="24"/>
          <w:szCs w:val="24"/>
          <w:lang w:val="en-US"/>
        </w:rPr>
        <w:t>III</w:t>
      </w:r>
      <w:r w:rsidRPr="001D3F4B">
        <w:rPr>
          <w:sz w:val="24"/>
          <w:szCs w:val="24"/>
        </w:rPr>
        <w:t>). Оксиды и гидроксиды железа. Соли железа.</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Практические работы №1-3. Решение экспериментальных задач по теме «Получение соединений металлов и изучение их свойств». Генетическая связь. Генетические ряды металлов.</w:t>
      </w:r>
    </w:p>
    <w:p w:rsidR="00E2200A" w:rsidRPr="001D3F4B" w:rsidRDefault="00E2200A" w:rsidP="00E2200A">
      <w:pPr>
        <w:shd w:val="clear" w:color="auto" w:fill="FFFFFF"/>
        <w:autoSpaceDE w:val="0"/>
        <w:autoSpaceDN w:val="0"/>
        <w:adjustRightInd w:val="0"/>
        <w:ind w:firstLine="709"/>
        <w:jc w:val="center"/>
        <w:rPr>
          <w:sz w:val="24"/>
          <w:szCs w:val="24"/>
        </w:rPr>
      </w:pPr>
      <w:r w:rsidRPr="001D3F4B">
        <w:rPr>
          <w:b/>
          <w:sz w:val="24"/>
          <w:szCs w:val="24"/>
        </w:rPr>
        <w:t>Тема№2. «Неметаллы» (13/12 часов)</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Свойства простых веществ (неметаллов). Водород, его свойства. Получение и применение.</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Хим</w:t>
      </w:r>
      <w:proofErr w:type="gramStart"/>
      <w:r w:rsidRPr="001D3F4B">
        <w:rPr>
          <w:sz w:val="24"/>
          <w:szCs w:val="24"/>
        </w:rPr>
        <w:t>.э</w:t>
      </w:r>
      <w:proofErr w:type="gramEnd"/>
      <w:r w:rsidRPr="001D3F4B">
        <w:rPr>
          <w:sz w:val="24"/>
          <w:szCs w:val="24"/>
        </w:rPr>
        <w:t>лементы главных подгрупп периодической системы химических элементов Д. И. Менделеева: хлор, бром, йод. Строение атомов галогенов и их степени окисления. Галогеноводородные кислоты и их соли.</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Кислород, его свойства. Получение и применение.</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Сера, её физические и химические свойства. Хим</w:t>
      </w:r>
      <w:proofErr w:type="gramStart"/>
      <w:r w:rsidRPr="001D3F4B">
        <w:rPr>
          <w:sz w:val="24"/>
          <w:szCs w:val="24"/>
        </w:rPr>
        <w:t>.э</w:t>
      </w:r>
      <w:proofErr w:type="gramEnd"/>
      <w:r w:rsidRPr="001D3F4B">
        <w:rPr>
          <w:sz w:val="24"/>
          <w:szCs w:val="24"/>
        </w:rPr>
        <w:t>лементы главных подгрупп периодической системы химических элементов Д. И. Менделеева: сера. Строение атома серы. Оксиды серы (4 и 6). Серная, сернистая и сероводородная  кислоты  и их соли.</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Азот и его свойства. Хим</w:t>
      </w:r>
      <w:proofErr w:type="gramStart"/>
      <w:r w:rsidRPr="001D3F4B">
        <w:rPr>
          <w:sz w:val="24"/>
          <w:szCs w:val="24"/>
        </w:rPr>
        <w:t>.э</w:t>
      </w:r>
      <w:proofErr w:type="gramEnd"/>
      <w:r w:rsidRPr="001D3F4B">
        <w:rPr>
          <w:sz w:val="24"/>
          <w:szCs w:val="24"/>
        </w:rPr>
        <w:t xml:space="preserve">лементы главных подгрупп периодической системы химических элементов Д. И. Менделеева: азот. Аммиак и его свойства. Соли аммония, их свойства. Азотная кислота и её свойства. Соли азотной кислоты. </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bCs/>
          <w:sz w:val="24"/>
          <w:szCs w:val="24"/>
        </w:rPr>
        <w:lastRenderedPageBreak/>
        <w:t xml:space="preserve">Фосфор, его физические и химические свойства. </w:t>
      </w:r>
      <w:r w:rsidRPr="001D3F4B">
        <w:rPr>
          <w:sz w:val="24"/>
          <w:szCs w:val="24"/>
        </w:rPr>
        <w:t>Хим. элементы главных подгрупп периодической системы химических элементов Д. И. Менделеева: фосфор. Соединения фосфора: оксид фосфора (</w:t>
      </w:r>
      <w:r w:rsidRPr="001D3F4B">
        <w:rPr>
          <w:sz w:val="24"/>
          <w:szCs w:val="24"/>
          <w:lang w:val="en-US"/>
        </w:rPr>
        <w:t>V</w:t>
      </w:r>
      <w:r w:rsidRPr="001D3F4B">
        <w:rPr>
          <w:sz w:val="24"/>
          <w:szCs w:val="24"/>
        </w:rPr>
        <w:t>). Ортофосфорная кислота и её соли.</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bCs/>
          <w:sz w:val="24"/>
          <w:szCs w:val="24"/>
        </w:rPr>
        <w:t xml:space="preserve">Углерод, его физические и химические свойства. </w:t>
      </w:r>
      <w:r w:rsidRPr="001D3F4B">
        <w:rPr>
          <w:sz w:val="24"/>
          <w:szCs w:val="24"/>
        </w:rPr>
        <w:t>Хим. элементы главных подгрупп периодической системы химических элементов Д. И. Менделеева: углерод (алмаз, графит). Оксиды углерода: угарный газ и углекислый газ. Угольная кислота и её соли.</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bCs/>
          <w:sz w:val="24"/>
          <w:szCs w:val="24"/>
        </w:rPr>
        <w:t xml:space="preserve">Кремний, его физические и химические свойства. </w:t>
      </w:r>
      <w:r w:rsidRPr="001D3F4B">
        <w:rPr>
          <w:sz w:val="24"/>
          <w:szCs w:val="24"/>
        </w:rPr>
        <w:t>Хим. элементы главных подгрупп периодической системы химических элементов Д. И. Менделеева: кремний. Кремниевая кислота и её соли.</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 xml:space="preserve">Количество вещества. Молярный объем. </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Практические работы № 4-6</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Генетические ряды неметаллов. Способы собирания газов, качественные реакции на газы.</w:t>
      </w:r>
    </w:p>
    <w:p w:rsidR="00E2200A" w:rsidRPr="001D3F4B" w:rsidRDefault="00E2200A" w:rsidP="00E2200A">
      <w:pPr>
        <w:shd w:val="clear" w:color="auto" w:fill="FFFFFF"/>
        <w:autoSpaceDE w:val="0"/>
        <w:autoSpaceDN w:val="0"/>
        <w:adjustRightInd w:val="0"/>
        <w:ind w:firstLine="709"/>
        <w:jc w:val="center"/>
        <w:rPr>
          <w:sz w:val="24"/>
          <w:szCs w:val="24"/>
        </w:rPr>
      </w:pPr>
      <w:r w:rsidRPr="001D3F4B">
        <w:rPr>
          <w:b/>
          <w:bCs/>
          <w:sz w:val="24"/>
          <w:szCs w:val="24"/>
        </w:rPr>
        <w:t>Тема № 3. «Органические соединения» (6/6 часов).</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Органические вещества. Причины многообразия соединений углерода. Предельные углеводороды: метан. Непредельные углеводороды: этилен. Реакция горения, присоединения водорода, галогеноводорода, воды. Реакция полимеризации этилена.</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Спирты (метанол, этанол), их физиологические действие.</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Понятия о карбоновых кислотах на примере уксусной кислоты. Реакция этерификации.</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Биологически важные органические вещества: жиры. Физические и химические свойства.</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Биологически важные органические вещества: аминокислоты и белки. Состав, строение, биологическая роль белков.</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Биологически важные органические вещества: углеводы. Физические и химические  свойства. Глюкоза, её свойства и значение.</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Понятие о полимерах. Природные, химические и синтетические полимеры. Основные классы органических веществ.</w:t>
      </w:r>
    </w:p>
    <w:p w:rsidR="00E2200A" w:rsidRPr="001D3F4B" w:rsidRDefault="00E2200A" w:rsidP="00E2200A">
      <w:pPr>
        <w:shd w:val="clear" w:color="auto" w:fill="FFFFFF"/>
        <w:autoSpaceDE w:val="0"/>
        <w:autoSpaceDN w:val="0"/>
        <w:adjustRightInd w:val="0"/>
        <w:ind w:firstLine="709"/>
        <w:jc w:val="center"/>
        <w:rPr>
          <w:b/>
          <w:bCs/>
          <w:sz w:val="24"/>
          <w:szCs w:val="24"/>
        </w:rPr>
      </w:pPr>
      <w:r w:rsidRPr="001D3F4B">
        <w:rPr>
          <w:b/>
          <w:bCs/>
          <w:sz w:val="24"/>
          <w:szCs w:val="24"/>
        </w:rPr>
        <w:t>Тема № 4. «Химия и жизнь» (1\1)</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lastRenderedPageBreak/>
        <w:t>Лекарственные препараты. Калорийность белков, жиров и углеводов. Консерванты пищевых продуктов.</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 xml:space="preserve">Важнейшие строительные и поделочные материалы. Состав и переработка нефти. Природный газ. Химические загрязнители окружающей среды. Токсичные, горючие и взрывоопасные вещества. Бытовая химия.  </w:t>
      </w:r>
    </w:p>
    <w:p w:rsidR="00E2200A" w:rsidRPr="001D3F4B" w:rsidRDefault="00E2200A" w:rsidP="00E2200A">
      <w:pPr>
        <w:shd w:val="clear" w:color="auto" w:fill="FFFFFF"/>
        <w:autoSpaceDE w:val="0"/>
        <w:autoSpaceDN w:val="0"/>
        <w:adjustRightInd w:val="0"/>
        <w:ind w:firstLine="709"/>
        <w:jc w:val="center"/>
        <w:rPr>
          <w:sz w:val="24"/>
          <w:szCs w:val="24"/>
        </w:rPr>
      </w:pPr>
      <w:r w:rsidRPr="001D3F4B">
        <w:rPr>
          <w:b/>
          <w:bCs/>
          <w:sz w:val="24"/>
          <w:szCs w:val="24"/>
        </w:rPr>
        <w:t>Перечень химических элементов,</w:t>
      </w:r>
    </w:p>
    <w:p w:rsidR="00E2200A" w:rsidRPr="001D3F4B" w:rsidRDefault="00E2200A" w:rsidP="00E2200A">
      <w:pPr>
        <w:shd w:val="clear" w:color="auto" w:fill="FFFFFF"/>
        <w:autoSpaceDE w:val="0"/>
        <w:autoSpaceDN w:val="0"/>
        <w:adjustRightInd w:val="0"/>
        <w:ind w:firstLine="709"/>
        <w:jc w:val="center"/>
        <w:rPr>
          <w:sz w:val="24"/>
          <w:szCs w:val="24"/>
        </w:rPr>
      </w:pPr>
      <w:r w:rsidRPr="001D3F4B">
        <w:rPr>
          <w:b/>
          <w:bCs/>
          <w:sz w:val="24"/>
          <w:szCs w:val="24"/>
        </w:rPr>
        <w:t>веществ и их свойств, включенных в требования</w:t>
      </w:r>
    </w:p>
    <w:p w:rsidR="00E2200A" w:rsidRPr="001D3F4B" w:rsidRDefault="00E2200A" w:rsidP="00E2200A">
      <w:pPr>
        <w:shd w:val="clear" w:color="auto" w:fill="FFFFFF"/>
        <w:autoSpaceDE w:val="0"/>
        <w:autoSpaceDN w:val="0"/>
        <w:adjustRightInd w:val="0"/>
        <w:ind w:firstLine="709"/>
        <w:jc w:val="center"/>
        <w:rPr>
          <w:sz w:val="24"/>
          <w:szCs w:val="24"/>
        </w:rPr>
      </w:pPr>
      <w:r w:rsidRPr="001D3F4B">
        <w:rPr>
          <w:b/>
          <w:bCs/>
          <w:sz w:val="24"/>
          <w:szCs w:val="24"/>
        </w:rPr>
        <w:t>к уровню подготовки выпускников</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Химические элементы:</w:t>
      </w:r>
    </w:p>
    <w:p w:rsidR="00E2200A" w:rsidRPr="001D3F4B" w:rsidRDefault="00E2200A" w:rsidP="00E2200A">
      <w:pPr>
        <w:shd w:val="clear" w:color="auto" w:fill="FFFFFF"/>
        <w:autoSpaceDE w:val="0"/>
        <w:autoSpaceDN w:val="0"/>
        <w:adjustRightInd w:val="0"/>
        <w:ind w:firstLine="709"/>
        <w:jc w:val="both"/>
        <w:rPr>
          <w:sz w:val="24"/>
          <w:szCs w:val="24"/>
          <w:lang w:val="en-US"/>
        </w:rPr>
      </w:pPr>
      <w:r w:rsidRPr="001D3F4B">
        <w:rPr>
          <w:sz w:val="24"/>
          <w:szCs w:val="24"/>
        </w:rPr>
        <w:t>Н</w:t>
      </w:r>
      <w:r w:rsidRPr="001D3F4B">
        <w:rPr>
          <w:sz w:val="24"/>
          <w:szCs w:val="24"/>
          <w:lang w:val="en-US"/>
        </w:rPr>
        <w:t xml:space="preserve">, </w:t>
      </w:r>
      <w:r w:rsidRPr="001D3F4B">
        <w:rPr>
          <w:sz w:val="24"/>
          <w:szCs w:val="24"/>
        </w:rPr>
        <w:t>Не</w:t>
      </w:r>
      <w:r w:rsidRPr="001D3F4B">
        <w:rPr>
          <w:sz w:val="24"/>
          <w:szCs w:val="24"/>
          <w:lang w:val="en-US"/>
        </w:rPr>
        <w:t xml:space="preserve">, Li, Be, </w:t>
      </w:r>
      <w:r w:rsidRPr="001D3F4B">
        <w:rPr>
          <w:sz w:val="24"/>
          <w:szCs w:val="24"/>
        </w:rPr>
        <w:t>В</w:t>
      </w:r>
      <w:r w:rsidRPr="001D3F4B">
        <w:rPr>
          <w:sz w:val="24"/>
          <w:szCs w:val="24"/>
          <w:lang w:val="en-US"/>
        </w:rPr>
        <w:t xml:space="preserve">, </w:t>
      </w:r>
      <w:r w:rsidRPr="001D3F4B">
        <w:rPr>
          <w:sz w:val="24"/>
          <w:szCs w:val="24"/>
        </w:rPr>
        <w:t>С</w:t>
      </w:r>
      <w:r w:rsidRPr="001D3F4B">
        <w:rPr>
          <w:sz w:val="24"/>
          <w:szCs w:val="24"/>
          <w:lang w:val="en-US"/>
        </w:rPr>
        <w:t xml:space="preserve">, N, </w:t>
      </w:r>
      <w:r w:rsidRPr="001D3F4B">
        <w:rPr>
          <w:sz w:val="24"/>
          <w:szCs w:val="24"/>
        </w:rPr>
        <w:t>О</w:t>
      </w:r>
      <w:r w:rsidRPr="001D3F4B">
        <w:rPr>
          <w:sz w:val="24"/>
          <w:szCs w:val="24"/>
          <w:lang w:val="en-US"/>
        </w:rPr>
        <w:t xml:space="preserve">, F, Ne, Na, Mg, Al, Si, P, S, CI, </w:t>
      </w:r>
      <w:r w:rsidRPr="001D3F4B">
        <w:rPr>
          <w:smallCaps/>
          <w:sz w:val="24"/>
          <w:szCs w:val="24"/>
          <w:lang w:val="en-US"/>
        </w:rPr>
        <w:t xml:space="preserve">At, </w:t>
      </w:r>
      <w:r w:rsidRPr="001D3F4B">
        <w:rPr>
          <w:sz w:val="24"/>
          <w:szCs w:val="24"/>
          <w:lang w:val="en-US"/>
        </w:rPr>
        <w:t>K, Ca, Fe, Cu, Ag, Zn.</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i/>
          <w:iCs/>
          <w:sz w:val="24"/>
          <w:szCs w:val="24"/>
        </w:rPr>
        <w:t>Простые вещества</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i/>
          <w:iCs/>
          <w:sz w:val="24"/>
          <w:szCs w:val="24"/>
        </w:rPr>
        <w:t>Неметаллы:</w:t>
      </w:r>
    </w:p>
    <w:p w:rsidR="00E2200A" w:rsidRPr="001D3F4B" w:rsidRDefault="00E2200A" w:rsidP="00E2200A">
      <w:pPr>
        <w:ind w:firstLine="709"/>
        <w:jc w:val="both"/>
        <w:rPr>
          <w:sz w:val="24"/>
          <w:szCs w:val="24"/>
        </w:rPr>
      </w:pPr>
      <w:r w:rsidRPr="001D3F4B">
        <w:rPr>
          <w:sz w:val="24"/>
          <w:szCs w:val="24"/>
        </w:rPr>
        <w:t>водород (взаимодействие с кислородом, оксидом ме</w:t>
      </w:r>
      <w:r w:rsidRPr="001D3F4B">
        <w:rPr>
          <w:sz w:val="24"/>
          <w:szCs w:val="24"/>
        </w:rPr>
        <w:softHyphen/>
        <w:t>ди (</w:t>
      </w:r>
      <w:r w:rsidRPr="001D3F4B">
        <w:rPr>
          <w:sz w:val="24"/>
          <w:szCs w:val="24"/>
          <w:lang w:val="en-US"/>
        </w:rPr>
        <w:t>II</w:t>
      </w:r>
      <w:r w:rsidRPr="001D3F4B">
        <w:rPr>
          <w:sz w:val="24"/>
          <w:szCs w:val="24"/>
        </w:rPr>
        <w:t>)), получение в лаборатории при взаимодействии цинка (железа) с соляной кислотой;</w:t>
      </w:r>
    </w:p>
    <w:p w:rsidR="00E2200A" w:rsidRPr="001D3F4B" w:rsidRDefault="00E2200A" w:rsidP="00E2200A">
      <w:pPr>
        <w:shd w:val="clear" w:color="auto" w:fill="FFFFFF"/>
        <w:autoSpaceDE w:val="0"/>
        <w:autoSpaceDN w:val="0"/>
        <w:adjustRightInd w:val="0"/>
        <w:ind w:firstLine="709"/>
        <w:jc w:val="both"/>
        <w:rPr>
          <w:sz w:val="24"/>
          <w:szCs w:val="24"/>
        </w:rPr>
      </w:pPr>
      <w:proofErr w:type="gramStart"/>
      <w:r w:rsidRPr="001D3F4B">
        <w:rPr>
          <w:sz w:val="24"/>
          <w:szCs w:val="24"/>
        </w:rPr>
        <w:t>кислород (взаимодействие с водородом, серой, фос</w:t>
      </w:r>
      <w:r w:rsidRPr="001D3F4B">
        <w:rPr>
          <w:sz w:val="24"/>
          <w:szCs w:val="24"/>
        </w:rPr>
        <w:softHyphen/>
        <w:t>фором, магнием, медью, железом, метаном), получение из пероксида водорода и перманганата калия, аллотро</w:t>
      </w:r>
      <w:r w:rsidRPr="001D3F4B">
        <w:rPr>
          <w:sz w:val="24"/>
          <w:szCs w:val="24"/>
        </w:rPr>
        <w:softHyphen/>
        <w:t>пия;</w:t>
      </w:r>
      <w:proofErr w:type="gramEnd"/>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сера (взаимодействие с кислородом, цинком, желе</w:t>
      </w:r>
      <w:r w:rsidRPr="001D3F4B">
        <w:rPr>
          <w:sz w:val="24"/>
          <w:szCs w:val="24"/>
        </w:rPr>
        <w:softHyphen/>
        <w:t>зом и магнием);</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углерод (аллотропия, взаимодействие с кислородом с образованием оксидов углерода (</w:t>
      </w:r>
      <w:r w:rsidRPr="001D3F4B">
        <w:rPr>
          <w:sz w:val="24"/>
          <w:szCs w:val="24"/>
          <w:lang w:val="en-US"/>
        </w:rPr>
        <w:t>II</w:t>
      </w:r>
      <w:r w:rsidRPr="001D3F4B">
        <w:rPr>
          <w:sz w:val="24"/>
          <w:szCs w:val="24"/>
        </w:rPr>
        <w:t>) и (</w:t>
      </w:r>
      <w:r w:rsidRPr="001D3F4B">
        <w:rPr>
          <w:sz w:val="24"/>
          <w:szCs w:val="24"/>
          <w:lang w:val="en-US"/>
        </w:rPr>
        <w:t>IV</w:t>
      </w:r>
      <w:r w:rsidRPr="001D3F4B">
        <w:rPr>
          <w:sz w:val="24"/>
          <w:szCs w:val="24"/>
        </w:rPr>
        <w:t>)), восста</w:t>
      </w:r>
      <w:r w:rsidRPr="001D3F4B">
        <w:rPr>
          <w:sz w:val="24"/>
          <w:szCs w:val="24"/>
        </w:rPr>
        <w:softHyphen/>
        <w:t>новление меди углем и водородом из оксида меди (</w:t>
      </w:r>
      <w:r w:rsidRPr="001D3F4B">
        <w:rPr>
          <w:sz w:val="24"/>
          <w:szCs w:val="24"/>
          <w:lang w:val="en-US"/>
        </w:rPr>
        <w:t>II</w:t>
      </w:r>
      <w:r w:rsidRPr="001D3F4B">
        <w:rPr>
          <w:sz w:val="24"/>
          <w:szCs w:val="24"/>
        </w:rPr>
        <w:t>).</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i/>
          <w:iCs/>
          <w:sz w:val="24"/>
          <w:szCs w:val="24"/>
        </w:rPr>
        <w:t>Металлы:</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натрий, калий, кальций (взаимодействие с серой и водой);</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lastRenderedPageBreak/>
        <w:t>магний и алюминий (взаимодействие с серой, соля</w:t>
      </w:r>
      <w:r w:rsidRPr="001D3F4B">
        <w:rPr>
          <w:sz w:val="24"/>
          <w:szCs w:val="24"/>
        </w:rPr>
        <w:softHyphen/>
        <w:t>ной кислотой);    -</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железо, цинк (взаимодействие с серой, соляной кис</w:t>
      </w:r>
      <w:r w:rsidRPr="001D3F4B">
        <w:rPr>
          <w:sz w:val="24"/>
          <w:szCs w:val="24"/>
        </w:rPr>
        <w:softHyphen/>
        <w:t>лотой, растворами солей С</w:t>
      </w:r>
      <w:r w:rsidRPr="001D3F4B">
        <w:rPr>
          <w:sz w:val="24"/>
          <w:szCs w:val="24"/>
          <w:lang w:val="en-US"/>
        </w:rPr>
        <w:t>uCl</w:t>
      </w:r>
      <w:r w:rsidRPr="001D3F4B">
        <w:rPr>
          <w:sz w:val="24"/>
          <w:szCs w:val="24"/>
          <w:vertAlign w:val="subscript"/>
        </w:rPr>
        <w:t>2</w:t>
      </w:r>
      <w:r w:rsidRPr="001D3F4B">
        <w:rPr>
          <w:sz w:val="24"/>
          <w:szCs w:val="24"/>
        </w:rPr>
        <w:t xml:space="preserve">, </w:t>
      </w:r>
      <w:r w:rsidRPr="001D3F4B">
        <w:rPr>
          <w:sz w:val="24"/>
          <w:szCs w:val="24"/>
          <w:lang w:val="en-US"/>
        </w:rPr>
        <w:t>CuS</w:t>
      </w:r>
      <w:r w:rsidRPr="001D3F4B">
        <w:rPr>
          <w:sz w:val="24"/>
          <w:szCs w:val="24"/>
        </w:rPr>
        <w:t>0</w:t>
      </w:r>
      <w:r w:rsidRPr="001D3F4B">
        <w:rPr>
          <w:sz w:val="24"/>
          <w:szCs w:val="24"/>
          <w:vertAlign w:val="subscript"/>
        </w:rPr>
        <w:t>4</w:t>
      </w:r>
      <w:r w:rsidRPr="001D3F4B">
        <w:rPr>
          <w:sz w:val="24"/>
          <w:szCs w:val="24"/>
        </w:rPr>
        <w:t>).</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i/>
          <w:iCs/>
          <w:sz w:val="24"/>
          <w:szCs w:val="24"/>
        </w:rPr>
        <w:t>Сложные вещества</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 xml:space="preserve">Оксиды неметаллов: </w:t>
      </w:r>
      <w:proofErr w:type="gramStart"/>
      <w:r w:rsidRPr="001D3F4B">
        <w:rPr>
          <w:sz w:val="24"/>
          <w:szCs w:val="24"/>
          <w:lang w:val="en-US"/>
        </w:rPr>
        <w:t>S</w:t>
      </w:r>
      <w:r w:rsidRPr="001D3F4B">
        <w:rPr>
          <w:sz w:val="24"/>
          <w:szCs w:val="24"/>
        </w:rPr>
        <w:t>0</w:t>
      </w:r>
      <w:r w:rsidRPr="001D3F4B">
        <w:rPr>
          <w:sz w:val="24"/>
          <w:szCs w:val="24"/>
          <w:vertAlign w:val="subscript"/>
        </w:rPr>
        <w:t>2</w:t>
      </w:r>
      <w:r w:rsidRPr="001D3F4B">
        <w:rPr>
          <w:sz w:val="24"/>
          <w:szCs w:val="24"/>
        </w:rPr>
        <w:t xml:space="preserve">, </w:t>
      </w:r>
      <w:r w:rsidRPr="001D3F4B">
        <w:rPr>
          <w:sz w:val="24"/>
          <w:szCs w:val="24"/>
          <w:lang w:val="en-US"/>
        </w:rPr>
        <w:t>S</w:t>
      </w:r>
      <w:r w:rsidRPr="001D3F4B">
        <w:rPr>
          <w:sz w:val="24"/>
          <w:szCs w:val="24"/>
        </w:rPr>
        <w:t>0</w:t>
      </w:r>
      <w:r w:rsidRPr="001D3F4B">
        <w:rPr>
          <w:sz w:val="24"/>
          <w:szCs w:val="24"/>
          <w:vertAlign w:val="subscript"/>
        </w:rPr>
        <w:t>3</w:t>
      </w:r>
      <w:r w:rsidRPr="001D3F4B">
        <w:rPr>
          <w:sz w:val="24"/>
          <w:szCs w:val="24"/>
        </w:rPr>
        <w:t>, Р</w:t>
      </w:r>
      <w:r w:rsidRPr="001D3F4B">
        <w:rPr>
          <w:sz w:val="24"/>
          <w:szCs w:val="24"/>
          <w:vertAlign w:val="subscript"/>
        </w:rPr>
        <w:t>2</w:t>
      </w:r>
      <w:r w:rsidRPr="001D3F4B">
        <w:rPr>
          <w:sz w:val="24"/>
          <w:szCs w:val="24"/>
        </w:rPr>
        <w:t>0</w:t>
      </w:r>
      <w:r w:rsidRPr="001D3F4B">
        <w:rPr>
          <w:sz w:val="24"/>
          <w:szCs w:val="24"/>
          <w:vertAlign w:val="subscript"/>
        </w:rPr>
        <w:t>5</w:t>
      </w:r>
      <w:r w:rsidRPr="001D3F4B">
        <w:rPr>
          <w:sz w:val="24"/>
          <w:szCs w:val="24"/>
        </w:rPr>
        <w:t>, С0</w:t>
      </w:r>
      <w:r w:rsidRPr="001D3F4B">
        <w:rPr>
          <w:sz w:val="24"/>
          <w:szCs w:val="24"/>
          <w:vertAlign w:val="subscript"/>
        </w:rPr>
        <w:t>2</w:t>
      </w:r>
      <w:r w:rsidRPr="001D3F4B">
        <w:rPr>
          <w:sz w:val="24"/>
          <w:szCs w:val="24"/>
        </w:rPr>
        <w:t xml:space="preserve">, </w:t>
      </w:r>
      <w:r w:rsidRPr="001D3F4B">
        <w:rPr>
          <w:sz w:val="24"/>
          <w:szCs w:val="24"/>
          <w:lang w:val="en-US"/>
        </w:rPr>
        <w:t>Si</w:t>
      </w:r>
      <w:r w:rsidRPr="001D3F4B">
        <w:rPr>
          <w:sz w:val="24"/>
          <w:szCs w:val="24"/>
        </w:rPr>
        <w:t>0</w:t>
      </w:r>
      <w:r w:rsidRPr="001D3F4B">
        <w:rPr>
          <w:sz w:val="24"/>
          <w:szCs w:val="24"/>
          <w:vertAlign w:val="subscript"/>
        </w:rPr>
        <w:t>2</w:t>
      </w:r>
      <w:r w:rsidRPr="001D3F4B">
        <w:rPr>
          <w:sz w:val="24"/>
          <w:szCs w:val="24"/>
        </w:rPr>
        <w:t xml:space="preserve"> (от</w:t>
      </w:r>
      <w:r w:rsidRPr="001D3F4B">
        <w:rPr>
          <w:sz w:val="24"/>
          <w:szCs w:val="24"/>
        </w:rPr>
        <w:softHyphen/>
        <w:t>ношение к воде, щелочам).</w:t>
      </w:r>
      <w:proofErr w:type="gramEnd"/>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 xml:space="preserve">Оксиды металлов: </w:t>
      </w:r>
      <w:r w:rsidRPr="001D3F4B">
        <w:rPr>
          <w:sz w:val="24"/>
          <w:szCs w:val="24"/>
          <w:lang w:val="en-US"/>
        </w:rPr>
        <w:t>Na</w:t>
      </w:r>
      <w:r w:rsidRPr="001D3F4B">
        <w:rPr>
          <w:sz w:val="24"/>
          <w:szCs w:val="24"/>
          <w:vertAlign w:val="subscript"/>
        </w:rPr>
        <w:t>2</w:t>
      </w:r>
      <w:r w:rsidRPr="001D3F4B">
        <w:rPr>
          <w:sz w:val="24"/>
          <w:szCs w:val="24"/>
        </w:rPr>
        <w:t xml:space="preserve">0, </w:t>
      </w:r>
      <w:r w:rsidRPr="001D3F4B">
        <w:rPr>
          <w:sz w:val="24"/>
          <w:szCs w:val="24"/>
          <w:lang w:val="en-US"/>
        </w:rPr>
        <w:t>MgO</w:t>
      </w:r>
      <w:r w:rsidRPr="001D3F4B">
        <w:rPr>
          <w:sz w:val="24"/>
          <w:szCs w:val="24"/>
        </w:rPr>
        <w:t xml:space="preserve">, </w:t>
      </w:r>
      <w:r w:rsidRPr="001D3F4B">
        <w:rPr>
          <w:sz w:val="24"/>
          <w:szCs w:val="24"/>
          <w:lang w:val="en-US"/>
        </w:rPr>
        <w:t>CaO</w:t>
      </w:r>
      <w:r w:rsidRPr="001D3F4B">
        <w:rPr>
          <w:sz w:val="24"/>
          <w:szCs w:val="24"/>
        </w:rPr>
        <w:t>, А1</w:t>
      </w:r>
      <w:r w:rsidRPr="001D3F4B">
        <w:rPr>
          <w:sz w:val="24"/>
          <w:szCs w:val="24"/>
          <w:vertAlign w:val="subscript"/>
        </w:rPr>
        <w:t>2</w:t>
      </w:r>
      <w:r w:rsidRPr="001D3F4B">
        <w:rPr>
          <w:sz w:val="24"/>
          <w:szCs w:val="24"/>
        </w:rPr>
        <w:t>0</w:t>
      </w:r>
      <w:r w:rsidRPr="001D3F4B">
        <w:rPr>
          <w:sz w:val="24"/>
          <w:szCs w:val="24"/>
          <w:vertAlign w:val="subscript"/>
        </w:rPr>
        <w:t>3</w:t>
      </w:r>
      <w:r w:rsidRPr="001D3F4B">
        <w:rPr>
          <w:sz w:val="24"/>
          <w:szCs w:val="24"/>
        </w:rPr>
        <w:t xml:space="preserve">, </w:t>
      </w:r>
      <w:r w:rsidRPr="001D3F4B">
        <w:rPr>
          <w:sz w:val="24"/>
          <w:szCs w:val="24"/>
          <w:lang w:val="en-US"/>
        </w:rPr>
        <w:t>Fe</w:t>
      </w:r>
      <w:r w:rsidRPr="001D3F4B">
        <w:rPr>
          <w:sz w:val="24"/>
          <w:szCs w:val="24"/>
          <w:vertAlign w:val="subscript"/>
        </w:rPr>
        <w:t>2</w:t>
      </w:r>
      <w:r w:rsidRPr="001D3F4B">
        <w:rPr>
          <w:sz w:val="24"/>
          <w:szCs w:val="24"/>
        </w:rPr>
        <w:t>0</w:t>
      </w:r>
      <w:r w:rsidRPr="001D3F4B">
        <w:rPr>
          <w:sz w:val="24"/>
          <w:szCs w:val="24"/>
          <w:vertAlign w:val="subscript"/>
        </w:rPr>
        <w:t>3</w:t>
      </w:r>
      <w:r w:rsidRPr="001D3F4B">
        <w:rPr>
          <w:sz w:val="24"/>
          <w:szCs w:val="24"/>
        </w:rPr>
        <w:t xml:space="preserve">, </w:t>
      </w:r>
      <w:r w:rsidRPr="001D3F4B">
        <w:rPr>
          <w:sz w:val="24"/>
          <w:szCs w:val="24"/>
          <w:lang w:val="en-US"/>
        </w:rPr>
        <w:t>CuO</w:t>
      </w:r>
      <w:r w:rsidRPr="001D3F4B">
        <w:rPr>
          <w:sz w:val="24"/>
          <w:szCs w:val="24"/>
        </w:rPr>
        <w:t xml:space="preserve"> (отношение к воде, кислотам).</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 xml:space="preserve">Основания: </w:t>
      </w:r>
      <w:r w:rsidRPr="001D3F4B">
        <w:rPr>
          <w:sz w:val="24"/>
          <w:szCs w:val="24"/>
          <w:lang w:val="en-US"/>
        </w:rPr>
        <w:t>NaOH</w:t>
      </w:r>
      <w:r w:rsidRPr="001D3F4B">
        <w:rPr>
          <w:sz w:val="24"/>
          <w:szCs w:val="24"/>
        </w:rPr>
        <w:t xml:space="preserve">, КОН, </w:t>
      </w:r>
      <w:proofErr w:type="gramStart"/>
      <w:r w:rsidRPr="001D3F4B">
        <w:rPr>
          <w:sz w:val="24"/>
          <w:szCs w:val="24"/>
        </w:rPr>
        <w:t>Са(</w:t>
      </w:r>
      <w:proofErr w:type="gramEnd"/>
      <w:r w:rsidRPr="001D3F4B">
        <w:rPr>
          <w:sz w:val="24"/>
          <w:szCs w:val="24"/>
        </w:rPr>
        <w:t>ОН)</w:t>
      </w:r>
      <w:r w:rsidRPr="001D3F4B">
        <w:rPr>
          <w:sz w:val="24"/>
          <w:szCs w:val="24"/>
          <w:vertAlign w:val="subscript"/>
        </w:rPr>
        <w:t>2</w:t>
      </w:r>
      <w:r w:rsidRPr="001D3F4B">
        <w:rPr>
          <w:sz w:val="24"/>
          <w:szCs w:val="24"/>
        </w:rPr>
        <w:t xml:space="preserve"> (взаимодействие с кислотами, с оксидами неметаллов); </w:t>
      </w:r>
      <w:r w:rsidRPr="001D3F4B">
        <w:rPr>
          <w:sz w:val="24"/>
          <w:szCs w:val="24"/>
          <w:lang w:val="en-US"/>
        </w:rPr>
        <w:t>Cu</w:t>
      </w:r>
      <w:r w:rsidRPr="001D3F4B">
        <w:rPr>
          <w:sz w:val="24"/>
          <w:szCs w:val="24"/>
        </w:rPr>
        <w:t>(</w:t>
      </w:r>
      <w:r w:rsidRPr="001D3F4B">
        <w:rPr>
          <w:sz w:val="24"/>
          <w:szCs w:val="24"/>
          <w:lang w:val="en-US"/>
        </w:rPr>
        <w:t>OH</w:t>
      </w:r>
      <w:r w:rsidRPr="001D3F4B">
        <w:rPr>
          <w:sz w:val="24"/>
          <w:szCs w:val="24"/>
        </w:rPr>
        <w:t>)</w:t>
      </w:r>
      <w:r w:rsidRPr="001D3F4B">
        <w:rPr>
          <w:sz w:val="24"/>
          <w:szCs w:val="24"/>
          <w:vertAlign w:val="subscript"/>
        </w:rPr>
        <w:t>2</w:t>
      </w:r>
      <w:r w:rsidRPr="001D3F4B">
        <w:rPr>
          <w:sz w:val="24"/>
          <w:szCs w:val="24"/>
        </w:rPr>
        <w:t xml:space="preserve">, </w:t>
      </w:r>
      <w:r w:rsidRPr="001D3F4B">
        <w:rPr>
          <w:sz w:val="24"/>
          <w:szCs w:val="24"/>
          <w:lang w:val="en-US"/>
        </w:rPr>
        <w:t>Fe</w:t>
      </w:r>
      <w:r w:rsidRPr="001D3F4B">
        <w:rPr>
          <w:sz w:val="24"/>
          <w:szCs w:val="24"/>
        </w:rPr>
        <w:t>(</w:t>
      </w:r>
      <w:r w:rsidRPr="001D3F4B">
        <w:rPr>
          <w:sz w:val="24"/>
          <w:szCs w:val="24"/>
          <w:lang w:val="en-US"/>
        </w:rPr>
        <w:t>OH</w:t>
      </w:r>
      <w:r w:rsidRPr="001D3F4B">
        <w:rPr>
          <w:sz w:val="24"/>
          <w:szCs w:val="24"/>
        </w:rPr>
        <w:t>)</w:t>
      </w:r>
      <w:r w:rsidRPr="001D3F4B">
        <w:rPr>
          <w:sz w:val="24"/>
          <w:szCs w:val="24"/>
          <w:vertAlign w:val="subscript"/>
        </w:rPr>
        <w:t xml:space="preserve">3 </w:t>
      </w:r>
      <w:r w:rsidRPr="001D3F4B">
        <w:rPr>
          <w:sz w:val="24"/>
          <w:szCs w:val="24"/>
        </w:rPr>
        <w:t>(взаимодействие с кислотами, разложение при нагрева</w:t>
      </w:r>
      <w:r w:rsidRPr="001D3F4B">
        <w:rPr>
          <w:sz w:val="24"/>
          <w:szCs w:val="24"/>
        </w:rPr>
        <w:softHyphen/>
        <w:t>нии).</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 xml:space="preserve">Амфотерные гидроксиды: </w:t>
      </w:r>
      <w:proofErr w:type="gramStart"/>
      <w:r w:rsidRPr="001D3F4B">
        <w:rPr>
          <w:sz w:val="24"/>
          <w:szCs w:val="24"/>
          <w:lang w:val="en-US"/>
        </w:rPr>
        <w:t>Zn</w:t>
      </w:r>
      <w:r w:rsidRPr="001D3F4B">
        <w:rPr>
          <w:sz w:val="24"/>
          <w:szCs w:val="24"/>
        </w:rPr>
        <w:t>(</w:t>
      </w:r>
      <w:proofErr w:type="gramEnd"/>
      <w:r w:rsidRPr="001D3F4B">
        <w:rPr>
          <w:sz w:val="24"/>
          <w:szCs w:val="24"/>
          <w:lang w:val="en-US"/>
        </w:rPr>
        <w:t>OH</w:t>
      </w:r>
      <w:r w:rsidRPr="001D3F4B">
        <w:rPr>
          <w:sz w:val="24"/>
          <w:szCs w:val="24"/>
        </w:rPr>
        <w:t>)</w:t>
      </w:r>
      <w:r w:rsidRPr="001D3F4B">
        <w:rPr>
          <w:sz w:val="24"/>
          <w:szCs w:val="24"/>
          <w:vertAlign w:val="subscript"/>
        </w:rPr>
        <w:t>2</w:t>
      </w:r>
      <w:r w:rsidRPr="001D3F4B">
        <w:rPr>
          <w:sz w:val="24"/>
          <w:szCs w:val="24"/>
        </w:rPr>
        <w:t>, А1(ОН)</w:t>
      </w:r>
      <w:r w:rsidRPr="001D3F4B">
        <w:rPr>
          <w:sz w:val="24"/>
          <w:szCs w:val="24"/>
          <w:vertAlign w:val="subscript"/>
        </w:rPr>
        <w:t>3</w:t>
      </w:r>
      <w:r w:rsidRPr="001D3F4B">
        <w:rPr>
          <w:sz w:val="24"/>
          <w:szCs w:val="24"/>
        </w:rPr>
        <w:t xml:space="preserve"> (взаи</w:t>
      </w:r>
      <w:r w:rsidRPr="001D3F4B">
        <w:rPr>
          <w:sz w:val="24"/>
          <w:szCs w:val="24"/>
        </w:rPr>
        <w:softHyphen/>
        <w:t>модействие с растворами кислот и щелочей, разложе</w:t>
      </w:r>
      <w:r w:rsidRPr="001D3F4B">
        <w:rPr>
          <w:sz w:val="24"/>
          <w:szCs w:val="24"/>
        </w:rPr>
        <w:softHyphen/>
        <w:t>ние при нагревании).</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Кислоты: НС</w:t>
      </w:r>
      <w:proofErr w:type="gramStart"/>
      <w:r w:rsidRPr="001D3F4B">
        <w:rPr>
          <w:sz w:val="24"/>
          <w:szCs w:val="24"/>
        </w:rPr>
        <w:t>1</w:t>
      </w:r>
      <w:proofErr w:type="gramEnd"/>
      <w:r w:rsidRPr="001D3F4B">
        <w:rPr>
          <w:sz w:val="24"/>
          <w:szCs w:val="24"/>
        </w:rPr>
        <w:t xml:space="preserve">, </w:t>
      </w:r>
      <w:r w:rsidRPr="001D3F4B">
        <w:rPr>
          <w:sz w:val="24"/>
          <w:szCs w:val="24"/>
          <w:lang w:val="en-US"/>
        </w:rPr>
        <w:t>H</w:t>
      </w:r>
      <w:r w:rsidRPr="001D3F4B">
        <w:rPr>
          <w:sz w:val="24"/>
          <w:szCs w:val="24"/>
          <w:vertAlign w:val="subscript"/>
        </w:rPr>
        <w:t>2</w:t>
      </w:r>
      <w:r w:rsidRPr="001D3F4B">
        <w:rPr>
          <w:sz w:val="24"/>
          <w:szCs w:val="24"/>
          <w:lang w:val="en-US"/>
        </w:rPr>
        <w:t>S</w:t>
      </w:r>
      <w:r w:rsidRPr="001D3F4B">
        <w:rPr>
          <w:sz w:val="24"/>
          <w:szCs w:val="24"/>
        </w:rPr>
        <w:t>0</w:t>
      </w:r>
      <w:r w:rsidRPr="001D3F4B">
        <w:rPr>
          <w:sz w:val="24"/>
          <w:szCs w:val="24"/>
          <w:vertAlign w:val="subscript"/>
        </w:rPr>
        <w:t>4</w:t>
      </w:r>
      <w:r w:rsidRPr="001D3F4B">
        <w:rPr>
          <w:sz w:val="24"/>
          <w:szCs w:val="24"/>
        </w:rPr>
        <w:t xml:space="preserve"> (отношение к индикаторам, взаимодействие с некоторыми металлами, основными ок</w:t>
      </w:r>
      <w:r w:rsidRPr="001D3F4B">
        <w:rPr>
          <w:sz w:val="24"/>
          <w:szCs w:val="24"/>
        </w:rPr>
        <w:softHyphen/>
        <w:t>сидами, основаниями, солями — СаС0</w:t>
      </w:r>
      <w:r w:rsidRPr="001D3F4B">
        <w:rPr>
          <w:sz w:val="24"/>
          <w:szCs w:val="24"/>
          <w:vertAlign w:val="subscript"/>
        </w:rPr>
        <w:t>3</w:t>
      </w:r>
      <w:r w:rsidRPr="001D3F4B">
        <w:rPr>
          <w:sz w:val="24"/>
          <w:szCs w:val="24"/>
        </w:rPr>
        <w:t>, ВаС1</w:t>
      </w:r>
      <w:r w:rsidRPr="001D3F4B">
        <w:rPr>
          <w:sz w:val="24"/>
          <w:szCs w:val="24"/>
          <w:vertAlign w:val="subscript"/>
        </w:rPr>
        <w:t>2</w:t>
      </w:r>
      <w:r w:rsidRPr="001D3F4B">
        <w:rPr>
          <w:sz w:val="24"/>
          <w:szCs w:val="24"/>
        </w:rPr>
        <w:t xml:space="preserve">, </w:t>
      </w:r>
      <w:r w:rsidRPr="001D3F4B">
        <w:rPr>
          <w:sz w:val="24"/>
          <w:szCs w:val="24"/>
          <w:lang w:val="en-US"/>
        </w:rPr>
        <w:t>AgN</w:t>
      </w:r>
      <w:r w:rsidRPr="001D3F4B">
        <w:rPr>
          <w:sz w:val="24"/>
          <w:szCs w:val="24"/>
        </w:rPr>
        <w:t>0</w:t>
      </w:r>
      <w:r w:rsidRPr="001D3F4B">
        <w:rPr>
          <w:sz w:val="24"/>
          <w:szCs w:val="24"/>
          <w:vertAlign w:val="subscript"/>
        </w:rPr>
        <w:t>3</w:t>
      </w:r>
      <w:r w:rsidRPr="001D3F4B">
        <w:rPr>
          <w:sz w:val="24"/>
          <w:szCs w:val="24"/>
        </w:rPr>
        <w:t>).</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Соли: хлориды, нитраты, сульфаты, сульфиды желе</w:t>
      </w:r>
      <w:r w:rsidRPr="001D3F4B">
        <w:rPr>
          <w:sz w:val="24"/>
          <w:szCs w:val="24"/>
        </w:rPr>
        <w:softHyphen/>
        <w:t>за (</w:t>
      </w:r>
      <w:r w:rsidRPr="001D3F4B">
        <w:rPr>
          <w:sz w:val="24"/>
          <w:szCs w:val="24"/>
          <w:lang w:val="en-US"/>
        </w:rPr>
        <w:t>II</w:t>
      </w:r>
      <w:r w:rsidRPr="001D3F4B">
        <w:rPr>
          <w:sz w:val="24"/>
          <w:szCs w:val="24"/>
        </w:rPr>
        <w:t>), меди (</w:t>
      </w:r>
      <w:r w:rsidRPr="001D3F4B">
        <w:rPr>
          <w:sz w:val="24"/>
          <w:szCs w:val="24"/>
          <w:lang w:val="en-US"/>
        </w:rPr>
        <w:t>II</w:t>
      </w:r>
      <w:r w:rsidRPr="001D3F4B">
        <w:rPr>
          <w:sz w:val="24"/>
          <w:szCs w:val="24"/>
        </w:rPr>
        <w:t>), фосфаты; химические реакции заме</w:t>
      </w:r>
      <w:r w:rsidRPr="001D3F4B">
        <w:rPr>
          <w:sz w:val="24"/>
          <w:szCs w:val="24"/>
        </w:rPr>
        <w:softHyphen/>
        <w:t>щения и ионного обмена.</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Реакции окисления-восстановления: металл + неме</w:t>
      </w:r>
      <w:r w:rsidRPr="001D3F4B">
        <w:rPr>
          <w:sz w:val="24"/>
          <w:szCs w:val="24"/>
        </w:rPr>
        <w:softHyphen/>
        <w:t>талл, металл + кислота, металл + соль, водород + ок</w:t>
      </w:r>
      <w:r w:rsidRPr="001D3F4B">
        <w:rPr>
          <w:sz w:val="24"/>
          <w:szCs w:val="24"/>
        </w:rPr>
        <w:softHyphen/>
        <w:t>сид металла.</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i/>
          <w:iCs/>
          <w:sz w:val="24"/>
          <w:szCs w:val="24"/>
        </w:rPr>
        <w:t>Органические вещества</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Предельные углеводороды: метан (горение, взаимо</w:t>
      </w:r>
      <w:r w:rsidRPr="001D3F4B">
        <w:rPr>
          <w:sz w:val="24"/>
          <w:szCs w:val="24"/>
        </w:rPr>
        <w:softHyphen/>
        <w:t xml:space="preserve">действие с хлором — </w:t>
      </w:r>
      <w:r w:rsidRPr="001D3F4B">
        <w:rPr>
          <w:sz w:val="24"/>
          <w:szCs w:val="24"/>
          <w:lang w:val="en-US"/>
        </w:rPr>
        <w:t>I</w:t>
      </w:r>
      <w:r w:rsidRPr="001D3F4B">
        <w:rPr>
          <w:sz w:val="24"/>
          <w:szCs w:val="24"/>
        </w:rPr>
        <w:t xml:space="preserve"> стадия реакции), этан (горение).</w:t>
      </w:r>
    </w:p>
    <w:p w:rsidR="00E2200A" w:rsidRPr="001D3F4B" w:rsidRDefault="00E2200A" w:rsidP="00E2200A">
      <w:pPr>
        <w:shd w:val="clear" w:color="auto" w:fill="FFFFFF"/>
        <w:autoSpaceDE w:val="0"/>
        <w:autoSpaceDN w:val="0"/>
        <w:adjustRightInd w:val="0"/>
        <w:ind w:firstLine="709"/>
        <w:jc w:val="both"/>
        <w:rPr>
          <w:sz w:val="24"/>
          <w:szCs w:val="24"/>
        </w:rPr>
      </w:pPr>
      <w:proofErr w:type="gramStart"/>
      <w:r w:rsidRPr="001D3F4B">
        <w:rPr>
          <w:sz w:val="24"/>
          <w:szCs w:val="24"/>
        </w:rPr>
        <w:t>Непредельные углеводороды: этилен (горение, взаи</w:t>
      </w:r>
      <w:r w:rsidRPr="001D3F4B">
        <w:rPr>
          <w:sz w:val="24"/>
          <w:szCs w:val="24"/>
        </w:rPr>
        <w:softHyphen/>
        <w:t>модействие с водородом, бромом, полимеризация эти</w:t>
      </w:r>
      <w:r w:rsidRPr="001D3F4B">
        <w:rPr>
          <w:sz w:val="24"/>
          <w:szCs w:val="24"/>
        </w:rPr>
        <w:softHyphen/>
        <w:t>лена); ацетилен (горение).</w:t>
      </w:r>
      <w:proofErr w:type="gramEnd"/>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Спирты: метанол, этанол (горение).</w:t>
      </w:r>
    </w:p>
    <w:p w:rsidR="00E2200A" w:rsidRPr="001D3F4B" w:rsidRDefault="00E2200A" w:rsidP="00E2200A">
      <w:pPr>
        <w:shd w:val="clear" w:color="auto" w:fill="FFFFFF"/>
        <w:autoSpaceDE w:val="0"/>
        <w:autoSpaceDN w:val="0"/>
        <w:adjustRightInd w:val="0"/>
        <w:ind w:firstLine="709"/>
        <w:jc w:val="both"/>
        <w:rPr>
          <w:sz w:val="24"/>
          <w:szCs w:val="24"/>
        </w:rPr>
      </w:pPr>
      <w:r w:rsidRPr="001D3F4B">
        <w:rPr>
          <w:sz w:val="24"/>
          <w:szCs w:val="24"/>
        </w:rPr>
        <w:t>Карбоновые кислоты: уксусная кислота (химические свойства как электролита, реакция этерификации).</w:t>
      </w:r>
    </w:p>
    <w:p w:rsidR="00E2200A" w:rsidRPr="001D3F4B" w:rsidRDefault="00E2200A" w:rsidP="00E2200A">
      <w:pPr>
        <w:ind w:firstLine="709"/>
        <w:jc w:val="both"/>
        <w:rPr>
          <w:sz w:val="24"/>
          <w:szCs w:val="24"/>
        </w:rPr>
      </w:pPr>
      <w:r w:rsidRPr="001D3F4B">
        <w:rPr>
          <w:sz w:val="24"/>
          <w:szCs w:val="24"/>
        </w:rPr>
        <w:t>Биологически важные вещества: углеводы, жиры, белки.</w:t>
      </w:r>
    </w:p>
    <w:p w:rsidR="00E2200A" w:rsidRPr="001D3F4B" w:rsidRDefault="00E2200A" w:rsidP="00E2200A">
      <w:pPr>
        <w:jc w:val="center"/>
        <w:rPr>
          <w:b/>
          <w:sz w:val="24"/>
          <w:szCs w:val="24"/>
        </w:rPr>
      </w:pPr>
      <w:r w:rsidRPr="001D3F4B">
        <w:rPr>
          <w:b/>
          <w:sz w:val="24"/>
          <w:szCs w:val="24"/>
        </w:rPr>
        <w:lastRenderedPageBreak/>
        <w:t>5.Тематическое планирование учебного материала.</w:t>
      </w:r>
    </w:p>
    <w:p w:rsidR="00E2200A" w:rsidRPr="001D3F4B" w:rsidRDefault="00E2200A" w:rsidP="00E2200A">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7"/>
        <w:gridCol w:w="2460"/>
        <w:gridCol w:w="1680"/>
        <w:gridCol w:w="2148"/>
        <w:gridCol w:w="1915"/>
      </w:tblGrid>
      <w:tr w:rsidR="00E2200A" w:rsidRPr="001D3F4B" w:rsidTr="00451088">
        <w:tc>
          <w:tcPr>
            <w:tcW w:w="1367" w:type="dxa"/>
            <w:tcBorders>
              <w:top w:val="single" w:sz="4" w:space="0" w:color="auto"/>
              <w:left w:val="single" w:sz="4" w:space="0" w:color="auto"/>
              <w:bottom w:val="single" w:sz="4" w:space="0" w:color="auto"/>
              <w:right w:val="single" w:sz="4" w:space="0" w:color="auto"/>
            </w:tcBorders>
            <w:hideMark/>
          </w:tcPr>
          <w:p w:rsidR="00E2200A" w:rsidRPr="001D3F4B" w:rsidRDefault="00E2200A" w:rsidP="00451088">
            <w:pPr>
              <w:rPr>
                <w:sz w:val="24"/>
                <w:szCs w:val="24"/>
              </w:rPr>
            </w:pPr>
            <w:r w:rsidRPr="001D3F4B">
              <w:rPr>
                <w:sz w:val="24"/>
                <w:szCs w:val="24"/>
              </w:rPr>
              <w:t>№ главы</w:t>
            </w:r>
          </w:p>
        </w:tc>
        <w:tc>
          <w:tcPr>
            <w:tcW w:w="2460" w:type="dxa"/>
            <w:tcBorders>
              <w:top w:val="single" w:sz="4" w:space="0" w:color="auto"/>
              <w:left w:val="single" w:sz="4" w:space="0" w:color="auto"/>
              <w:bottom w:val="single" w:sz="4" w:space="0" w:color="auto"/>
              <w:right w:val="single" w:sz="4" w:space="0" w:color="auto"/>
            </w:tcBorders>
            <w:hideMark/>
          </w:tcPr>
          <w:p w:rsidR="00E2200A" w:rsidRPr="001D3F4B" w:rsidRDefault="00E2200A" w:rsidP="00451088">
            <w:pPr>
              <w:rPr>
                <w:sz w:val="24"/>
                <w:szCs w:val="24"/>
              </w:rPr>
            </w:pPr>
            <w:r w:rsidRPr="001D3F4B">
              <w:rPr>
                <w:sz w:val="24"/>
                <w:szCs w:val="24"/>
              </w:rPr>
              <w:t>Название главы</w:t>
            </w:r>
          </w:p>
        </w:tc>
        <w:tc>
          <w:tcPr>
            <w:tcW w:w="1680" w:type="dxa"/>
            <w:tcBorders>
              <w:top w:val="single" w:sz="4" w:space="0" w:color="auto"/>
              <w:left w:val="single" w:sz="4" w:space="0" w:color="auto"/>
              <w:bottom w:val="single" w:sz="4" w:space="0" w:color="auto"/>
              <w:right w:val="single" w:sz="4" w:space="0" w:color="auto"/>
            </w:tcBorders>
            <w:hideMark/>
          </w:tcPr>
          <w:p w:rsidR="00E2200A" w:rsidRPr="001D3F4B" w:rsidRDefault="00E2200A" w:rsidP="00451088">
            <w:pPr>
              <w:rPr>
                <w:sz w:val="24"/>
                <w:szCs w:val="24"/>
              </w:rPr>
            </w:pPr>
            <w:r w:rsidRPr="001D3F4B">
              <w:rPr>
                <w:sz w:val="24"/>
                <w:szCs w:val="24"/>
              </w:rPr>
              <w:t>Кол-во часов</w:t>
            </w:r>
          </w:p>
        </w:tc>
        <w:tc>
          <w:tcPr>
            <w:tcW w:w="2148" w:type="dxa"/>
            <w:tcBorders>
              <w:top w:val="single" w:sz="4" w:space="0" w:color="auto"/>
              <w:left w:val="single" w:sz="4" w:space="0" w:color="auto"/>
              <w:bottom w:val="single" w:sz="4" w:space="0" w:color="auto"/>
              <w:right w:val="single" w:sz="4" w:space="0" w:color="auto"/>
            </w:tcBorders>
            <w:hideMark/>
          </w:tcPr>
          <w:p w:rsidR="00E2200A" w:rsidRPr="001D3F4B" w:rsidRDefault="00E2200A" w:rsidP="00451088">
            <w:pPr>
              <w:rPr>
                <w:sz w:val="24"/>
                <w:szCs w:val="24"/>
              </w:rPr>
            </w:pPr>
            <w:r w:rsidRPr="001D3F4B">
              <w:rPr>
                <w:sz w:val="24"/>
                <w:szCs w:val="24"/>
              </w:rPr>
              <w:t>Практические работы</w:t>
            </w:r>
          </w:p>
        </w:tc>
        <w:tc>
          <w:tcPr>
            <w:tcW w:w="1915" w:type="dxa"/>
            <w:tcBorders>
              <w:top w:val="single" w:sz="4" w:space="0" w:color="auto"/>
              <w:left w:val="single" w:sz="4" w:space="0" w:color="auto"/>
              <w:bottom w:val="single" w:sz="4" w:space="0" w:color="auto"/>
              <w:right w:val="single" w:sz="4" w:space="0" w:color="auto"/>
            </w:tcBorders>
            <w:hideMark/>
          </w:tcPr>
          <w:p w:rsidR="00E2200A" w:rsidRPr="001D3F4B" w:rsidRDefault="00E2200A" w:rsidP="00451088">
            <w:pPr>
              <w:rPr>
                <w:sz w:val="24"/>
                <w:szCs w:val="24"/>
              </w:rPr>
            </w:pPr>
            <w:r w:rsidRPr="001D3F4B">
              <w:rPr>
                <w:sz w:val="24"/>
                <w:szCs w:val="24"/>
              </w:rPr>
              <w:t>Контрольные работы</w:t>
            </w:r>
          </w:p>
        </w:tc>
      </w:tr>
      <w:tr w:rsidR="00E2200A" w:rsidRPr="001D3F4B" w:rsidTr="00451088">
        <w:tc>
          <w:tcPr>
            <w:tcW w:w="1367" w:type="dxa"/>
            <w:tcBorders>
              <w:top w:val="single" w:sz="4" w:space="0" w:color="auto"/>
              <w:left w:val="single" w:sz="4" w:space="0" w:color="auto"/>
              <w:bottom w:val="single" w:sz="4" w:space="0" w:color="auto"/>
              <w:right w:val="single" w:sz="4" w:space="0" w:color="auto"/>
            </w:tcBorders>
          </w:tcPr>
          <w:p w:rsidR="00E2200A" w:rsidRPr="001D3F4B" w:rsidRDefault="00E2200A" w:rsidP="00451088">
            <w:pPr>
              <w:rPr>
                <w:sz w:val="24"/>
                <w:szCs w:val="24"/>
              </w:rPr>
            </w:pPr>
          </w:p>
        </w:tc>
        <w:tc>
          <w:tcPr>
            <w:tcW w:w="2460" w:type="dxa"/>
            <w:tcBorders>
              <w:top w:val="single" w:sz="4" w:space="0" w:color="auto"/>
              <w:left w:val="single" w:sz="4" w:space="0" w:color="auto"/>
              <w:bottom w:val="single" w:sz="4" w:space="0" w:color="auto"/>
              <w:right w:val="single" w:sz="4" w:space="0" w:color="auto"/>
            </w:tcBorders>
            <w:hideMark/>
          </w:tcPr>
          <w:p w:rsidR="00E2200A" w:rsidRPr="001D3F4B" w:rsidRDefault="00E2200A" w:rsidP="00451088">
            <w:pPr>
              <w:rPr>
                <w:sz w:val="24"/>
                <w:szCs w:val="24"/>
              </w:rPr>
            </w:pPr>
            <w:r w:rsidRPr="001D3F4B">
              <w:rPr>
                <w:sz w:val="24"/>
                <w:szCs w:val="24"/>
              </w:rPr>
              <w:t>Введение. Повторение основных вопросов курса химии 8 класса.</w:t>
            </w:r>
          </w:p>
        </w:tc>
        <w:tc>
          <w:tcPr>
            <w:tcW w:w="1680" w:type="dxa"/>
            <w:tcBorders>
              <w:top w:val="single" w:sz="4" w:space="0" w:color="auto"/>
              <w:left w:val="single" w:sz="4" w:space="0" w:color="auto"/>
              <w:bottom w:val="single" w:sz="4" w:space="0" w:color="auto"/>
              <w:right w:val="single" w:sz="4" w:space="0" w:color="auto"/>
            </w:tcBorders>
          </w:tcPr>
          <w:p w:rsidR="00E2200A" w:rsidRPr="001D3F4B" w:rsidRDefault="00E2200A" w:rsidP="00451088">
            <w:pPr>
              <w:rPr>
                <w:sz w:val="24"/>
                <w:szCs w:val="24"/>
              </w:rPr>
            </w:pPr>
          </w:p>
          <w:p w:rsidR="00E2200A" w:rsidRPr="001D3F4B" w:rsidRDefault="00E2200A" w:rsidP="00451088">
            <w:pPr>
              <w:rPr>
                <w:sz w:val="24"/>
                <w:szCs w:val="24"/>
              </w:rPr>
            </w:pPr>
          </w:p>
          <w:p w:rsidR="00E2200A" w:rsidRPr="001D3F4B" w:rsidRDefault="00E2200A" w:rsidP="00451088">
            <w:pPr>
              <w:rPr>
                <w:sz w:val="24"/>
                <w:szCs w:val="24"/>
              </w:rPr>
            </w:pPr>
            <w:r w:rsidRPr="001D3F4B">
              <w:rPr>
                <w:sz w:val="24"/>
                <w:szCs w:val="24"/>
              </w:rPr>
              <w:t xml:space="preserve">3/3                </w:t>
            </w:r>
          </w:p>
        </w:tc>
        <w:tc>
          <w:tcPr>
            <w:tcW w:w="2148" w:type="dxa"/>
            <w:tcBorders>
              <w:top w:val="single" w:sz="4" w:space="0" w:color="auto"/>
              <w:left w:val="single" w:sz="4" w:space="0" w:color="auto"/>
              <w:bottom w:val="single" w:sz="4" w:space="0" w:color="auto"/>
              <w:right w:val="single" w:sz="4" w:space="0" w:color="auto"/>
            </w:tcBorders>
          </w:tcPr>
          <w:p w:rsidR="00E2200A" w:rsidRPr="001D3F4B" w:rsidRDefault="00E2200A" w:rsidP="00451088">
            <w:pPr>
              <w:rPr>
                <w:sz w:val="24"/>
                <w:szCs w:val="24"/>
              </w:rPr>
            </w:pPr>
          </w:p>
        </w:tc>
        <w:tc>
          <w:tcPr>
            <w:tcW w:w="1915" w:type="dxa"/>
            <w:tcBorders>
              <w:top w:val="single" w:sz="4" w:space="0" w:color="auto"/>
              <w:left w:val="single" w:sz="4" w:space="0" w:color="auto"/>
              <w:bottom w:val="single" w:sz="4" w:space="0" w:color="auto"/>
              <w:right w:val="single" w:sz="4" w:space="0" w:color="auto"/>
            </w:tcBorders>
          </w:tcPr>
          <w:p w:rsidR="00E2200A" w:rsidRPr="001D3F4B" w:rsidRDefault="00E2200A" w:rsidP="00451088">
            <w:pPr>
              <w:rPr>
                <w:sz w:val="24"/>
                <w:szCs w:val="24"/>
              </w:rPr>
            </w:pPr>
          </w:p>
        </w:tc>
      </w:tr>
      <w:tr w:rsidR="00E2200A" w:rsidRPr="001D3F4B" w:rsidTr="00451088">
        <w:tc>
          <w:tcPr>
            <w:tcW w:w="1367" w:type="dxa"/>
            <w:tcBorders>
              <w:top w:val="single" w:sz="4" w:space="0" w:color="auto"/>
              <w:left w:val="single" w:sz="4" w:space="0" w:color="auto"/>
              <w:bottom w:val="single" w:sz="4" w:space="0" w:color="auto"/>
              <w:right w:val="single" w:sz="4" w:space="0" w:color="auto"/>
            </w:tcBorders>
            <w:hideMark/>
          </w:tcPr>
          <w:p w:rsidR="00E2200A" w:rsidRPr="001D3F4B" w:rsidRDefault="00E2200A" w:rsidP="00451088">
            <w:pPr>
              <w:rPr>
                <w:sz w:val="24"/>
                <w:szCs w:val="24"/>
                <w:lang w:val="en-US"/>
              </w:rPr>
            </w:pPr>
            <w:r w:rsidRPr="001D3F4B">
              <w:rPr>
                <w:sz w:val="24"/>
                <w:szCs w:val="24"/>
                <w:lang w:val="en-US"/>
              </w:rPr>
              <w:t>1</w:t>
            </w:r>
          </w:p>
        </w:tc>
        <w:tc>
          <w:tcPr>
            <w:tcW w:w="2460" w:type="dxa"/>
            <w:tcBorders>
              <w:top w:val="single" w:sz="4" w:space="0" w:color="auto"/>
              <w:left w:val="single" w:sz="4" w:space="0" w:color="auto"/>
              <w:bottom w:val="single" w:sz="4" w:space="0" w:color="auto"/>
              <w:right w:val="single" w:sz="4" w:space="0" w:color="auto"/>
            </w:tcBorders>
            <w:hideMark/>
          </w:tcPr>
          <w:p w:rsidR="00E2200A" w:rsidRPr="001D3F4B" w:rsidRDefault="00E2200A" w:rsidP="00451088">
            <w:pPr>
              <w:rPr>
                <w:sz w:val="24"/>
                <w:szCs w:val="24"/>
              </w:rPr>
            </w:pPr>
            <w:r w:rsidRPr="001D3F4B">
              <w:rPr>
                <w:sz w:val="24"/>
                <w:szCs w:val="24"/>
              </w:rPr>
              <w:t>Металлы</w:t>
            </w:r>
          </w:p>
        </w:tc>
        <w:tc>
          <w:tcPr>
            <w:tcW w:w="1680" w:type="dxa"/>
            <w:tcBorders>
              <w:top w:val="single" w:sz="4" w:space="0" w:color="auto"/>
              <w:left w:val="single" w:sz="4" w:space="0" w:color="auto"/>
              <w:bottom w:val="single" w:sz="4" w:space="0" w:color="auto"/>
              <w:right w:val="single" w:sz="4" w:space="0" w:color="auto"/>
            </w:tcBorders>
            <w:hideMark/>
          </w:tcPr>
          <w:p w:rsidR="00E2200A" w:rsidRPr="001D3F4B" w:rsidRDefault="00E2200A" w:rsidP="00451088">
            <w:pPr>
              <w:rPr>
                <w:sz w:val="24"/>
                <w:szCs w:val="24"/>
              </w:rPr>
            </w:pPr>
            <w:r w:rsidRPr="001D3F4B">
              <w:rPr>
                <w:sz w:val="24"/>
                <w:szCs w:val="24"/>
              </w:rPr>
              <w:t xml:space="preserve"> 9/9         </w:t>
            </w:r>
          </w:p>
        </w:tc>
        <w:tc>
          <w:tcPr>
            <w:tcW w:w="2148" w:type="dxa"/>
            <w:tcBorders>
              <w:top w:val="single" w:sz="4" w:space="0" w:color="auto"/>
              <w:left w:val="single" w:sz="4" w:space="0" w:color="auto"/>
              <w:bottom w:val="single" w:sz="4" w:space="0" w:color="auto"/>
              <w:right w:val="single" w:sz="4" w:space="0" w:color="auto"/>
            </w:tcBorders>
            <w:hideMark/>
          </w:tcPr>
          <w:p w:rsidR="00E2200A" w:rsidRPr="001D3F4B" w:rsidRDefault="00E2200A" w:rsidP="00451088">
            <w:pPr>
              <w:spacing w:after="0"/>
              <w:rPr>
                <w:sz w:val="24"/>
                <w:szCs w:val="24"/>
              </w:rPr>
            </w:pPr>
          </w:p>
        </w:tc>
        <w:tc>
          <w:tcPr>
            <w:tcW w:w="1915" w:type="dxa"/>
            <w:tcBorders>
              <w:top w:val="single" w:sz="4" w:space="0" w:color="auto"/>
              <w:left w:val="single" w:sz="4" w:space="0" w:color="auto"/>
              <w:bottom w:val="single" w:sz="4" w:space="0" w:color="auto"/>
              <w:right w:val="single" w:sz="4" w:space="0" w:color="auto"/>
            </w:tcBorders>
            <w:hideMark/>
          </w:tcPr>
          <w:p w:rsidR="00E2200A" w:rsidRPr="001D3F4B" w:rsidRDefault="00E2200A" w:rsidP="00451088">
            <w:pPr>
              <w:rPr>
                <w:sz w:val="24"/>
                <w:szCs w:val="24"/>
              </w:rPr>
            </w:pPr>
            <w:r w:rsidRPr="001D3F4B">
              <w:rPr>
                <w:sz w:val="24"/>
                <w:szCs w:val="24"/>
              </w:rPr>
              <w:t>№ 1</w:t>
            </w:r>
          </w:p>
        </w:tc>
      </w:tr>
      <w:tr w:rsidR="00E2200A" w:rsidRPr="001D3F4B" w:rsidTr="00451088">
        <w:tc>
          <w:tcPr>
            <w:tcW w:w="1367" w:type="dxa"/>
            <w:tcBorders>
              <w:top w:val="single" w:sz="4" w:space="0" w:color="auto"/>
              <w:left w:val="single" w:sz="4" w:space="0" w:color="auto"/>
              <w:bottom w:val="single" w:sz="4" w:space="0" w:color="auto"/>
              <w:right w:val="single" w:sz="4" w:space="0" w:color="auto"/>
            </w:tcBorders>
            <w:hideMark/>
          </w:tcPr>
          <w:p w:rsidR="00E2200A" w:rsidRPr="001D3F4B" w:rsidRDefault="00E2200A" w:rsidP="00451088">
            <w:pPr>
              <w:rPr>
                <w:sz w:val="24"/>
                <w:szCs w:val="24"/>
              </w:rPr>
            </w:pPr>
            <w:r w:rsidRPr="001D3F4B">
              <w:rPr>
                <w:sz w:val="24"/>
                <w:szCs w:val="24"/>
              </w:rPr>
              <w:t>2</w:t>
            </w:r>
          </w:p>
        </w:tc>
        <w:tc>
          <w:tcPr>
            <w:tcW w:w="2460" w:type="dxa"/>
            <w:tcBorders>
              <w:top w:val="single" w:sz="4" w:space="0" w:color="auto"/>
              <w:left w:val="single" w:sz="4" w:space="0" w:color="auto"/>
              <w:bottom w:val="single" w:sz="4" w:space="0" w:color="auto"/>
              <w:right w:val="single" w:sz="4" w:space="0" w:color="auto"/>
            </w:tcBorders>
            <w:hideMark/>
          </w:tcPr>
          <w:p w:rsidR="00E2200A" w:rsidRPr="001D3F4B" w:rsidRDefault="00E2200A" w:rsidP="00451088">
            <w:pPr>
              <w:rPr>
                <w:sz w:val="24"/>
                <w:szCs w:val="24"/>
              </w:rPr>
            </w:pPr>
            <w:r w:rsidRPr="001D3F4B">
              <w:rPr>
                <w:sz w:val="24"/>
                <w:szCs w:val="24"/>
              </w:rPr>
              <w:t>Неметаллы</w:t>
            </w:r>
          </w:p>
        </w:tc>
        <w:tc>
          <w:tcPr>
            <w:tcW w:w="1680" w:type="dxa"/>
            <w:tcBorders>
              <w:top w:val="single" w:sz="4" w:space="0" w:color="auto"/>
              <w:left w:val="single" w:sz="4" w:space="0" w:color="auto"/>
              <w:bottom w:val="single" w:sz="4" w:space="0" w:color="auto"/>
              <w:right w:val="single" w:sz="4" w:space="0" w:color="auto"/>
            </w:tcBorders>
            <w:hideMark/>
          </w:tcPr>
          <w:p w:rsidR="00E2200A" w:rsidRPr="001D3F4B" w:rsidRDefault="00E2200A" w:rsidP="00451088">
            <w:pPr>
              <w:rPr>
                <w:sz w:val="24"/>
                <w:szCs w:val="24"/>
              </w:rPr>
            </w:pPr>
            <w:r w:rsidRPr="001D3F4B">
              <w:rPr>
                <w:sz w:val="24"/>
                <w:szCs w:val="24"/>
              </w:rPr>
              <w:t xml:space="preserve">13/12  </w:t>
            </w:r>
          </w:p>
        </w:tc>
        <w:tc>
          <w:tcPr>
            <w:tcW w:w="2148" w:type="dxa"/>
            <w:tcBorders>
              <w:top w:val="single" w:sz="4" w:space="0" w:color="auto"/>
              <w:left w:val="single" w:sz="4" w:space="0" w:color="auto"/>
              <w:bottom w:val="single" w:sz="4" w:space="0" w:color="auto"/>
              <w:right w:val="single" w:sz="4" w:space="0" w:color="auto"/>
            </w:tcBorders>
            <w:hideMark/>
          </w:tcPr>
          <w:p w:rsidR="00E2200A" w:rsidRPr="001D3F4B" w:rsidRDefault="00E2200A" w:rsidP="00451088">
            <w:pPr>
              <w:spacing w:after="0"/>
              <w:rPr>
                <w:sz w:val="24"/>
                <w:szCs w:val="24"/>
              </w:rPr>
            </w:pPr>
          </w:p>
        </w:tc>
        <w:tc>
          <w:tcPr>
            <w:tcW w:w="1915" w:type="dxa"/>
            <w:tcBorders>
              <w:top w:val="single" w:sz="4" w:space="0" w:color="auto"/>
              <w:left w:val="single" w:sz="4" w:space="0" w:color="auto"/>
              <w:bottom w:val="single" w:sz="4" w:space="0" w:color="auto"/>
              <w:right w:val="single" w:sz="4" w:space="0" w:color="auto"/>
            </w:tcBorders>
            <w:hideMark/>
          </w:tcPr>
          <w:p w:rsidR="00E2200A" w:rsidRPr="001D3F4B" w:rsidRDefault="00E2200A" w:rsidP="00451088">
            <w:pPr>
              <w:rPr>
                <w:sz w:val="24"/>
                <w:szCs w:val="24"/>
              </w:rPr>
            </w:pPr>
            <w:r w:rsidRPr="001D3F4B">
              <w:rPr>
                <w:sz w:val="24"/>
                <w:szCs w:val="24"/>
              </w:rPr>
              <w:t>№ 2</w:t>
            </w:r>
          </w:p>
        </w:tc>
      </w:tr>
      <w:tr w:rsidR="00E2200A" w:rsidRPr="001D3F4B" w:rsidTr="00451088">
        <w:tc>
          <w:tcPr>
            <w:tcW w:w="1367" w:type="dxa"/>
            <w:tcBorders>
              <w:top w:val="single" w:sz="4" w:space="0" w:color="auto"/>
              <w:left w:val="single" w:sz="4" w:space="0" w:color="auto"/>
              <w:bottom w:val="single" w:sz="4" w:space="0" w:color="auto"/>
              <w:right w:val="single" w:sz="4" w:space="0" w:color="auto"/>
            </w:tcBorders>
            <w:hideMark/>
          </w:tcPr>
          <w:p w:rsidR="00E2200A" w:rsidRPr="001D3F4B" w:rsidRDefault="00E2200A" w:rsidP="00451088">
            <w:pPr>
              <w:rPr>
                <w:sz w:val="24"/>
                <w:szCs w:val="24"/>
              </w:rPr>
            </w:pPr>
            <w:r w:rsidRPr="001D3F4B">
              <w:rPr>
                <w:sz w:val="24"/>
                <w:szCs w:val="24"/>
              </w:rPr>
              <w:t>3</w:t>
            </w:r>
          </w:p>
        </w:tc>
        <w:tc>
          <w:tcPr>
            <w:tcW w:w="2460" w:type="dxa"/>
            <w:tcBorders>
              <w:top w:val="single" w:sz="4" w:space="0" w:color="auto"/>
              <w:left w:val="single" w:sz="4" w:space="0" w:color="auto"/>
              <w:bottom w:val="single" w:sz="4" w:space="0" w:color="auto"/>
              <w:right w:val="single" w:sz="4" w:space="0" w:color="auto"/>
            </w:tcBorders>
            <w:hideMark/>
          </w:tcPr>
          <w:p w:rsidR="00E2200A" w:rsidRPr="001D3F4B" w:rsidRDefault="00E2200A" w:rsidP="00451088">
            <w:pPr>
              <w:rPr>
                <w:sz w:val="24"/>
                <w:szCs w:val="24"/>
              </w:rPr>
            </w:pPr>
            <w:r w:rsidRPr="001D3F4B">
              <w:rPr>
                <w:sz w:val="24"/>
                <w:szCs w:val="24"/>
              </w:rPr>
              <w:t>Органические вещества</w:t>
            </w:r>
          </w:p>
        </w:tc>
        <w:tc>
          <w:tcPr>
            <w:tcW w:w="1680" w:type="dxa"/>
            <w:tcBorders>
              <w:top w:val="single" w:sz="4" w:space="0" w:color="auto"/>
              <w:left w:val="single" w:sz="4" w:space="0" w:color="auto"/>
              <w:bottom w:val="single" w:sz="4" w:space="0" w:color="auto"/>
              <w:right w:val="single" w:sz="4" w:space="0" w:color="auto"/>
            </w:tcBorders>
            <w:hideMark/>
          </w:tcPr>
          <w:p w:rsidR="00E2200A" w:rsidRPr="001D3F4B" w:rsidRDefault="00E2200A" w:rsidP="00451088">
            <w:pPr>
              <w:rPr>
                <w:sz w:val="24"/>
                <w:szCs w:val="24"/>
              </w:rPr>
            </w:pPr>
            <w:r w:rsidRPr="001D3F4B">
              <w:rPr>
                <w:sz w:val="24"/>
                <w:szCs w:val="24"/>
              </w:rPr>
              <w:t xml:space="preserve">6/6   </w:t>
            </w:r>
          </w:p>
        </w:tc>
        <w:tc>
          <w:tcPr>
            <w:tcW w:w="2148" w:type="dxa"/>
            <w:tcBorders>
              <w:top w:val="single" w:sz="4" w:space="0" w:color="auto"/>
              <w:left w:val="single" w:sz="4" w:space="0" w:color="auto"/>
              <w:bottom w:val="single" w:sz="4" w:space="0" w:color="auto"/>
              <w:right w:val="single" w:sz="4" w:space="0" w:color="auto"/>
            </w:tcBorders>
          </w:tcPr>
          <w:p w:rsidR="00E2200A" w:rsidRPr="001D3F4B" w:rsidRDefault="00E2200A" w:rsidP="00451088">
            <w:pPr>
              <w:rPr>
                <w:sz w:val="24"/>
                <w:szCs w:val="24"/>
              </w:rPr>
            </w:pPr>
          </w:p>
        </w:tc>
        <w:tc>
          <w:tcPr>
            <w:tcW w:w="1915" w:type="dxa"/>
            <w:tcBorders>
              <w:top w:val="single" w:sz="4" w:space="0" w:color="auto"/>
              <w:left w:val="single" w:sz="4" w:space="0" w:color="auto"/>
              <w:bottom w:val="single" w:sz="4" w:space="0" w:color="auto"/>
              <w:right w:val="single" w:sz="4" w:space="0" w:color="auto"/>
            </w:tcBorders>
            <w:hideMark/>
          </w:tcPr>
          <w:p w:rsidR="00E2200A" w:rsidRPr="001D3F4B" w:rsidRDefault="00E2200A" w:rsidP="00451088">
            <w:pPr>
              <w:rPr>
                <w:sz w:val="24"/>
                <w:szCs w:val="24"/>
              </w:rPr>
            </w:pPr>
            <w:r w:rsidRPr="001D3F4B">
              <w:rPr>
                <w:sz w:val="24"/>
                <w:szCs w:val="24"/>
              </w:rPr>
              <w:t>№ 3</w:t>
            </w:r>
          </w:p>
        </w:tc>
      </w:tr>
      <w:tr w:rsidR="00E2200A" w:rsidRPr="001D3F4B" w:rsidTr="00451088">
        <w:tc>
          <w:tcPr>
            <w:tcW w:w="1367" w:type="dxa"/>
            <w:tcBorders>
              <w:top w:val="single" w:sz="4" w:space="0" w:color="auto"/>
              <w:left w:val="single" w:sz="4" w:space="0" w:color="auto"/>
              <w:bottom w:val="single" w:sz="4" w:space="0" w:color="auto"/>
              <w:right w:val="single" w:sz="4" w:space="0" w:color="auto"/>
            </w:tcBorders>
            <w:hideMark/>
          </w:tcPr>
          <w:p w:rsidR="00E2200A" w:rsidRPr="001D3F4B" w:rsidRDefault="00E2200A" w:rsidP="00451088">
            <w:pPr>
              <w:rPr>
                <w:sz w:val="24"/>
                <w:szCs w:val="24"/>
              </w:rPr>
            </w:pPr>
            <w:r w:rsidRPr="001D3F4B">
              <w:rPr>
                <w:sz w:val="24"/>
                <w:szCs w:val="24"/>
              </w:rPr>
              <w:t>4</w:t>
            </w:r>
          </w:p>
        </w:tc>
        <w:tc>
          <w:tcPr>
            <w:tcW w:w="2460" w:type="dxa"/>
            <w:tcBorders>
              <w:top w:val="single" w:sz="4" w:space="0" w:color="auto"/>
              <w:left w:val="single" w:sz="4" w:space="0" w:color="auto"/>
              <w:bottom w:val="single" w:sz="4" w:space="0" w:color="auto"/>
              <w:right w:val="single" w:sz="4" w:space="0" w:color="auto"/>
            </w:tcBorders>
            <w:hideMark/>
          </w:tcPr>
          <w:p w:rsidR="00E2200A" w:rsidRPr="001D3F4B" w:rsidRDefault="00E2200A" w:rsidP="00451088">
            <w:pPr>
              <w:rPr>
                <w:sz w:val="24"/>
                <w:szCs w:val="24"/>
              </w:rPr>
            </w:pPr>
            <w:r w:rsidRPr="001D3F4B">
              <w:rPr>
                <w:sz w:val="24"/>
                <w:szCs w:val="24"/>
              </w:rPr>
              <w:t>Химия и жизнь</w:t>
            </w:r>
          </w:p>
        </w:tc>
        <w:tc>
          <w:tcPr>
            <w:tcW w:w="1680" w:type="dxa"/>
            <w:tcBorders>
              <w:top w:val="single" w:sz="4" w:space="0" w:color="auto"/>
              <w:left w:val="single" w:sz="4" w:space="0" w:color="auto"/>
              <w:bottom w:val="single" w:sz="4" w:space="0" w:color="auto"/>
              <w:right w:val="single" w:sz="4" w:space="0" w:color="auto"/>
            </w:tcBorders>
            <w:hideMark/>
          </w:tcPr>
          <w:p w:rsidR="00E2200A" w:rsidRPr="001D3F4B" w:rsidRDefault="00E2200A" w:rsidP="00451088">
            <w:pPr>
              <w:rPr>
                <w:sz w:val="24"/>
                <w:szCs w:val="24"/>
              </w:rPr>
            </w:pPr>
            <w:r w:rsidRPr="001D3F4B">
              <w:rPr>
                <w:sz w:val="24"/>
                <w:szCs w:val="24"/>
              </w:rPr>
              <w:t>1           /1</w:t>
            </w:r>
          </w:p>
        </w:tc>
        <w:tc>
          <w:tcPr>
            <w:tcW w:w="2148" w:type="dxa"/>
            <w:tcBorders>
              <w:top w:val="single" w:sz="4" w:space="0" w:color="auto"/>
              <w:left w:val="single" w:sz="4" w:space="0" w:color="auto"/>
              <w:bottom w:val="single" w:sz="4" w:space="0" w:color="auto"/>
              <w:right w:val="single" w:sz="4" w:space="0" w:color="auto"/>
            </w:tcBorders>
          </w:tcPr>
          <w:p w:rsidR="00E2200A" w:rsidRPr="001D3F4B" w:rsidRDefault="00E2200A" w:rsidP="00451088">
            <w:pPr>
              <w:rPr>
                <w:sz w:val="24"/>
                <w:szCs w:val="24"/>
              </w:rPr>
            </w:pPr>
          </w:p>
        </w:tc>
        <w:tc>
          <w:tcPr>
            <w:tcW w:w="1915" w:type="dxa"/>
            <w:tcBorders>
              <w:top w:val="single" w:sz="4" w:space="0" w:color="auto"/>
              <w:left w:val="single" w:sz="4" w:space="0" w:color="auto"/>
              <w:bottom w:val="single" w:sz="4" w:space="0" w:color="auto"/>
              <w:right w:val="single" w:sz="4" w:space="0" w:color="auto"/>
            </w:tcBorders>
          </w:tcPr>
          <w:p w:rsidR="00E2200A" w:rsidRPr="001D3F4B" w:rsidRDefault="00E2200A" w:rsidP="00451088">
            <w:pPr>
              <w:rPr>
                <w:sz w:val="24"/>
                <w:szCs w:val="24"/>
              </w:rPr>
            </w:pPr>
          </w:p>
        </w:tc>
      </w:tr>
      <w:tr w:rsidR="00E2200A" w:rsidRPr="001D3F4B" w:rsidTr="00451088">
        <w:tc>
          <w:tcPr>
            <w:tcW w:w="1367" w:type="dxa"/>
            <w:tcBorders>
              <w:top w:val="single" w:sz="4" w:space="0" w:color="auto"/>
              <w:left w:val="single" w:sz="4" w:space="0" w:color="auto"/>
              <w:bottom w:val="single" w:sz="4" w:space="0" w:color="auto"/>
              <w:right w:val="single" w:sz="4" w:space="0" w:color="auto"/>
            </w:tcBorders>
          </w:tcPr>
          <w:p w:rsidR="00E2200A" w:rsidRPr="001D3F4B" w:rsidRDefault="00E2200A" w:rsidP="00451088">
            <w:pPr>
              <w:rPr>
                <w:sz w:val="24"/>
                <w:szCs w:val="24"/>
              </w:rPr>
            </w:pPr>
          </w:p>
        </w:tc>
        <w:tc>
          <w:tcPr>
            <w:tcW w:w="2460" w:type="dxa"/>
            <w:tcBorders>
              <w:top w:val="single" w:sz="4" w:space="0" w:color="auto"/>
              <w:left w:val="single" w:sz="4" w:space="0" w:color="auto"/>
              <w:bottom w:val="single" w:sz="4" w:space="0" w:color="auto"/>
              <w:right w:val="single" w:sz="4" w:space="0" w:color="auto"/>
            </w:tcBorders>
            <w:hideMark/>
          </w:tcPr>
          <w:p w:rsidR="00E2200A" w:rsidRPr="001D3F4B" w:rsidRDefault="00E2200A" w:rsidP="00451088">
            <w:pPr>
              <w:rPr>
                <w:sz w:val="24"/>
                <w:szCs w:val="24"/>
              </w:rPr>
            </w:pPr>
            <w:r w:rsidRPr="001D3F4B">
              <w:rPr>
                <w:sz w:val="24"/>
                <w:szCs w:val="24"/>
              </w:rPr>
              <w:t>Обобщение</w:t>
            </w:r>
          </w:p>
        </w:tc>
        <w:tc>
          <w:tcPr>
            <w:tcW w:w="1680" w:type="dxa"/>
            <w:tcBorders>
              <w:top w:val="single" w:sz="4" w:space="0" w:color="auto"/>
              <w:left w:val="single" w:sz="4" w:space="0" w:color="auto"/>
              <w:bottom w:val="single" w:sz="4" w:space="0" w:color="auto"/>
              <w:right w:val="single" w:sz="4" w:space="0" w:color="auto"/>
            </w:tcBorders>
            <w:hideMark/>
          </w:tcPr>
          <w:p w:rsidR="00E2200A" w:rsidRPr="001D3F4B" w:rsidRDefault="00E2200A" w:rsidP="00451088">
            <w:pPr>
              <w:rPr>
                <w:sz w:val="24"/>
                <w:szCs w:val="24"/>
              </w:rPr>
            </w:pPr>
            <w:r w:rsidRPr="001D3F4B">
              <w:rPr>
                <w:sz w:val="24"/>
                <w:szCs w:val="24"/>
              </w:rPr>
              <w:t xml:space="preserve">2             </w:t>
            </w:r>
          </w:p>
        </w:tc>
        <w:tc>
          <w:tcPr>
            <w:tcW w:w="2148" w:type="dxa"/>
            <w:tcBorders>
              <w:top w:val="single" w:sz="4" w:space="0" w:color="auto"/>
              <w:left w:val="single" w:sz="4" w:space="0" w:color="auto"/>
              <w:bottom w:val="single" w:sz="4" w:space="0" w:color="auto"/>
              <w:right w:val="single" w:sz="4" w:space="0" w:color="auto"/>
            </w:tcBorders>
          </w:tcPr>
          <w:p w:rsidR="00E2200A" w:rsidRPr="001D3F4B" w:rsidRDefault="00E2200A" w:rsidP="00451088">
            <w:pPr>
              <w:rPr>
                <w:sz w:val="24"/>
                <w:szCs w:val="24"/>
              </w:rPr>
            </w:pPr>
          </w:p>
        </w:tc>
        <w:tc>
          <w:tcPr>
            <w:tcW w:w="1915" w:type="dxa"/>
            <w:tcBorders>
              <w:top w:val="single" w:sz="4" w:space="0" w:color="auto"/>
              <w:left w:val="single" w:sz="4" w:space="0" w:color="auto"/>
              <w:bottom w:val="single" w:sz="4" w:space="0" w:color="auto"/>
              <w:right w:val="single" w:sz="4" w:space="0" w:color="auto"/>
            </w:tcBorders>
            <w:hideMark/>
          </w:tcPr>
          <w:p w:rsidR="00E2200A" w:rsidRPr="001D3F4B" w:rsidRDefault="00E2200A" w:rsidP="00451088">
            <w:pPr>
              <w:rPr>
                <w:sz w:val="24"/>
                <w:szCs w:val="24"/>
              </w:rPr>
            </w:pPr>
            <w:r w:rsidRPr="001D3F4B">
              <w:rPr>
                <w:sz w:val="24"/>
                <w:szCs w:val="24"/>
              </w:rPr>
              <w:t>№ 4</w:t>
            </w:r>
          </w:p>
        </w:tc>
      </w:tr>
    </w:tbl>
    <w:p w:rsidR="00E2200A" w:rsidRPr="001D3F4B" w:rsidRDefault="00E2200A" w:rsidP="00E2200A">
      <w:pPr>
        <w:ind w:firstLine="709"/>
        <w:jc w:val="both"/>
        <w:rPr>
          <w:sz w:val="24"/>
          <w:szCs w:val="24"/>
        </w:rPr>
      </w:pPr>
    </w:p>
    <w:p w:rsidR="00E2200A" w:rsidRDefault="00E2200A" w:rsidP="00E2200A">
      <w:r>
        <w:rPr>
          <w:b/>
          <w:sz w:val="28"/>
          <w:szCs w:val="28"/>
        </w:rPr>
        <w:t>6.Тематическое планирование уроков химии в 9 классе на 2015 -2016  уч. год</w:t>
      </w:r>
      <w:r>
        <w:t>.</w:t>
      </w:r>
    </w:p>
    <w:p w:rsidR="00E2200A" w:rsidRDefault="00E2200A" w:rsidP="00E2200A">
      <w:pPr>
        <w:rPr>
          <w:sz w:val="28"/>
          <w:szCs w:val="28"/>
        </w:rPr>
      </w:pPr>
      <w:r>
        <w:rPr>
          <w:sz w:val="28"/>
          <w:szCs w:val="28"/>
        </w:rPr>
        <w:t>Для совместного обучения ученика с учителем</w:t>
      </w:r>
    </w:p>
    <w:p w:rsidR="00E2200A" w:rsidRDefault="00E2200A" w:rsidP="00E2200A"/>
    <w:p w:rsidR="00E2200A" w:rsidRDefault="00E2200A" w:rsidP="00E220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483"/>
        <w:gridCol w:w="1232"/>
        <w:gridCol w:w="1309"/>
        <w:gridCol w:w="1428"/>
        <w:gridCol w:w="1985"/>
        <w:gridCol w:w="1417"/>
        <w:gridCol w:w="1418"/>
        <w:gridCol w:w="1559"/>
        <w:gridCol w:w="1134"/>
      </w:tblGrid>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roofErr w:type="gramStart"/>
            <w:r>
              <w:lastRenderedPageBreak/>
              <w:t>п</w:t>
            </w:r>
            <w:proofErr w:type="gramEnd"/>
            <w:r>
              <w:t>/п</w:t>
            </w:r>
            <w:r>
              <w:rPr>
                <w:lang w:val="en-US"/>
              </w:rPr>
              <w:t xml:space="preserve"> </w:t>
            </w:r>
            <w:r>
              <w:t>дата</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Тема урока</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Кол часов</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Тип урока</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Элементы содержания</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Характеристика основных видов деятельности ученика.</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Измерители</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Эксперимент</w:t>
            </w:r>
          </w:p>
        </w:tc>
        <w:tc>
          <w:tcPr>
            <w:tcW w:w="1559" w:type="dxa"/>
            <w:tcBorders>
              <w:top w:val="single" w:sz="4" w:space="0" w:color="auto"/>
              <w:left w:val="single" w:sz="4" w:space="0" w:color="auto"/>
              <w:bottom w:val="single" w:sz="4" w:space="0" w:color="auto"/>
              <w:right w:val="single" w:sz="4" w:space="0" w:color="auto"/>
            </w:tcBorders>
            <w:hideMark/>
          </w:tcPr>
          <w:p w:rsidR="00E2200A" w:rsidRDefault="00E2200A" w:rsidP="00451088">
            <w:r>
              <w:t>Элементы дополнительного содержания</w:t>
            </w:r>
          </w:p>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Д/</w:t>
            </w:r>
            <w:proofErr w:type="gramStart"/>
            <w:r>
              <w:t>З</w:t>
            </w:r>
            <w:proofErr w:type="gramEnd"/>
          </w:p>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Характеристика химического элемента на основании его положения в ПСХЭ.</w:t>
            </w:r>
          </w:p>
          <w:p w:rsidR="00E2200A" w:rsidRDefault="00E2200A" w:rsidP="00451088">
            <w:r>
              <w:t xml:space="preserve"> Тема: Повторение курса 8 класса и введение в курс химии 9 класса-3 часа.</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Урок совершенствования</w:t>
            </w:r>
            <w:proofErr w:type="gramStart"/>
            <w:r>
              <w:t>,и</w:t>
            </w:r>
            <w:proofErr w:type="gramEnd"/>
            <w:r>
              <w:t>меющихся знаний по данной  теме.</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Классификация хим. элементов. Хим. элементы главных подгрупп ПСХЭ.</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Использовать план характеристики хим. элемента.</w:t>
            </w:r>
          </w:p>
          <w:p w:rsidR="00E2200A" w:rsidRDefault="00E2200A" w:rsidP="00451088">
            <w:r>
              <w:t>Объяснять физ. смысл порядкового номера, группы и периода, к которым элемент принадлежит. Объяснять закономерности изменения свой</w:t>
            </w:r>
            <w:proofErr w:type="gramStart"/>
            <w:r>
              <w:t>ств  в гр</w:t>
            </w:r>
            <w:proofErr w:type="gramEnd"/>
            <w:r>
              <w:t>уппах и периодах, а также свойства их оксидов и гидроксидов. Характеризовать свойства эл. по положению в ПСХЭ.</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По учебнику с. 8 № 5</w:t>
            </w:r>
          </w:p>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1 </w:t>
            </w:r>
            <w:proofErr w:type="gramStart"/>
            <w:r>
              <w:t>упр</w:t>
            </w:r>
            <w:proofErr w:type="gramEnd"/>
            <w:r>
              <w:t xml:space="preserve"> 1-3</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r>
              <w:t>2</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Переходные элементы</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Амфотерные гидроксиды; взаимодействие с растворами кислот и щелочей.</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 Объяснять понятие амфотерность.</w:t>
            </w:r>
          </w:p>
          <w:p w:rsidR="00E2200A" w:rsidRDefault="00E2200A" w:rsidP="00451088">
            <w:r>
              <w:t>Характеризовать свойства оксидов и гидроксидов цинка и алюминия.</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По учебнику с. 19 № 4-5</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Свойства гидроксидов цинка или алюминия и реакции их получения.</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2 </w:t>
            </w:r>
            <w:proofErr w:type="gramStart"/>
            <w:r>
              <w:t>упр</w:t>
            </w:r>
            <w:proofErr w:type="gramEnd"/>
            <w:r>
              <w:t xml:space="preserve"> 1-3.</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r>
              <w:t>3</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Свойства оксидов и оснований в свете ТЭД и ОВР.</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Различать оксиды  и основания с позиций ТЭД.</w:t>
            </w:r>
          </w:p>
          <w:p w:rsidR="00E2200A" w:rsidRDefault="00E2200A" w:rsidP="00451088">
            <w:r>
              <w:t>Записывать уравнения реакций ионного обмена в молекулярном и ионном виде, составлять электронный баланс для ОВР.</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По индивидуальным карточкам</w:t>
            </w:r>
          </w:p>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35-43 (по уч 8 кл)</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 </w:t>
            </w:r>
          </w:p>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4</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Металлы—9 часов.</w:t>
            </w:r>
          </w:p>
          <w:p w:rsidR="00E2200A" w:rsidRDefault="00E2200A" w:rsidP="00451088">
            <w:r>
              <w:t>Положение металлов в ПСХЭ и особенности строения их атомов. Физические свойства металлов.</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Характеристика хим. элементов металлов в ПСХЭ. Строение атомов.</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 Прогнозировать особенности строения атомов металлов и их свойств.</w:t>
            </w:r>
          </w:p>
          <w:p w:rsidR="00E2200A" w:rsidRDefault="00E2200A" w:rsidP="00451088">
            <w:r>
              <w:t>Находить металлы в ПСХЭ.</w:t>
            </w:r>
          </w:p>
          <w:p w:rsidR="00E2200A" w:rsidRDefault="00E2200A" w:rsidP="00451088">
            <w:r>
              <w:t xml:space="preserve"> Объяснять строение атомов металлов, их особенности, металлические свойства в связи со строением кристаллической решётки.</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Опрос по вопросам темы</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Коллекции образцов металлов.</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4 упр1-3 5 упр1-3 6.</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r>
              <w:t>6</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Общие понятия о коррозии металлов. Сплавы их свойства и значение.</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Урок изучения нового материала.</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Коррозия металлов.</w:t>
            </w:r>
          </w:p>
          <w:p w:rsidR="00E2200A" w:rsidRDefault="00E2200A" w:rsidP="00451088">
            <w:r>
              <w:t>Сплавы чёрные и цветные.</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Изучить понятие коррозии. Виды её, способы защиты от неё. Сплавы.  Объяснять механизмы коррозии. Описывать свойства и </w:t>
            </w:r>
            <w:r>
              <w:lastRenderedPageBreak/>
              <w:t>области применения металлических сплавов.</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Проверочная работа по хим. свойствам металлов.</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Опыт по коррозии и защите от коррозии.</w:t>
            </w:r>
          </w:p>
          <w:p w:rsidR="00E2200A" w:rsidRDefault="00E2200A" w:rsidP="00451088">
            <w:r>
              <w:t>Коллекция сплавов.</w:t>
            </w:r>
          </w:p>
        </w:tc>
        <w:tc>
          <w:tcPr>
            <w:tcW w:w="1559"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Уметь описывать условия и способы предупреждения коррозии металлов посредством различных </w:t>
            </w:r>
            <w:r>
              <w:lastRenderedPageBreak/>
              <w:t>покрытий.</w:t>
            </w:r>
          </w:p>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7 упр1-3</w:t>
            </w:r>
          </w:p>
          <w:p w:rsidR="00E2200A" w:rsidRDefault="00E2200A" w:rsidP="00451088">
            <w:r>
              <w:t>10 упр</w:t>
            </w:r>
            <w:proofErr w:type="gramStart"/>
            <w:r>
              <w:t>2</w:t>
            </w:r>
            <w:proofErr w:type="gramEnd"/>
            <w:r>
              <w:t>,6.</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r>
              <w:t>7</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Общая характеристика щелочных металлов.</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Хим. элементы 1 группы главной подгруппы: </w:t>
            </w:r>
            <w:r>
              <w:rPr>
                <w:lang w:val="en-US"/>
              </w:rPr>
              <w:t>Na</w:t>
            </w:r>
            <w:r>
              <w:t xml:space="preserve">. </w:t>
            </w:r>
            <w:r>
              <w:rPr>
                <w:lang w:val="en-US"/>
              </w:rPr>
              <w:t>K</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Определять положение щелочных металлов в ПСХЭ, их строение, зависимость свойств от строения.</w:t>
            </w:r>
          </w:p>
          <w:p w:rsidR="00E2200A" w:rsidRDefault="00E2200A" w:rsidP="00451088">
            <w:r>
              <w:t>характеризовать хим. элементы натрий и калий по положению в ПСХЭ.</w:t>
            </w:r>
          </w:p>
          <w:p w:rsidR="00E2200A" w:rsidRDefault="00E2200A" w:rsidP="00451088">
            <w:r>
              <w:t>Составлять ОВР на основе хим. свойств натрия и калия.</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Рабочая тетрадь с. 40, № 2.5,6</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Образцы щелочных металлов, их взаимодействие с водой, кислородом и неметаллами. Образцы оксидов и гидроксидов, их растворимость в воде.</w:t>
            </w:r>
          </w:p>
        </w:tc>
        <w:tc>
          <w:tcPr>
            <w:tcW w:w="1559" w:type="dxa"/>
            <w:tcBorders>
              <w:top w:val="single" w:sz="4" w:space="0" w:color="auto"/>
              <w:left w:val="single" w:sz="4" w:space="0" w:color="auto"/>
              <w:bottom w:val="single" w:sz="4" w:space="0" w:color="auto"/>
              <w:right w:val="single" w:sz="4" w:space="0" w:color="auto"/>
            </w:tcBorders>
            <w:hideMark/>
          </w:tcPr>
          <w:p w:rsidR="00E2200A" w:rsidRDefault="00E2200A" w:rsidP="00451088">
            <w:r>
              <w:t>Уметь сравнивать хим. свойства щелочных металлов с другими металлами.</w:t>
            </w:r>
          </w:p>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11 </w:t>
            </w:r>
            <w:proofErr w:type="gramStart"/>
            <w:r>
              <w:t>упр</w:t>
            </w:r>
            <w:proofErr w:type="gramEnd"/>
            <w:r>
              <w:t xml:space="preserve"> 1-2.</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r>
              <w:t>8</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Общая характеристика </w:t>
            </w:r>
            <w:r>
              <w:lastRenderedPageBreak/>
              <w:t>щелочноземельных металлов.</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Хим. элементы 2 группы </w:t>
            </w:r>
            <w:r>
              <w:lastRenderedPageBreak/>
              <w:t>главной подгруппы</w:t>
            </w:r>
            <w:proofErr w:type="gramStart"/>
            <w:r>
              <w:t>6</w:t>
            </w:r>
            <w:proofErr w:type="gramEnd"/>
            <w:r>
              <w:t xml:space="preserve"> магний, кальций.</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 xml:space="preserve">Описывать положение металлов в ПСХЭ, </w:t>
            </w:r>
            <w:r>
              <w:lastRenderedPageBreak/>
              <w:t>их строение и свойства.</w:t>
            </w:r>
          </w:p>
          <w:p w:rsidR="00E2200A" w:rsidRDefault="00E2200A" w:rsidP="00451088">
            <w:r>
              <w:t>Характеризовать элементы кальций и магний по положению в ПСХЭ, и строению атомов.</w:t>
            </w:r>
          </w:p>
          <w:p w:rsidR="00E2200A" w:rsidRDefault="00E2200A" w:rsidP="00451088">
            <w:r>
              <w:t xml:space="preserve"> Составлять уравнения с ними.</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 xml:space="preserve">К и </w:t>
            </w:r>
            <w:proofErr w:type="gramStart"/>
            <w:r>
              <w:t>ПР</w:t>
            </w:r>
            <w:proofErr w:type="gramEnd"/>
            <w:r>
              <w:t xml:space="preserve"> работы к 9 классу с. </w:t>
            </w:r>
            <w:r>
              <w:lastRenderedPageBreak/>
              <w:t>154-155</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 xml:space="preserve">Образцы щелочноземельных </w:t>
            </w:r>
            <w:r>
              <w:lastRenderedPageBreak/>
              <w:t>металлов, взаимодействие с водой, кислородом, неметаллами. Образцы оксидов и гидроксидов этих металлов, их растворимость в воде.</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12 упр</w:t>
            </w:r>
            <w:proofErr w:type="gramStart"/>
            <w:r>
              <w:t>1</w:t>
            </w:r>
            <w:proofErr w:type="gramEnd"/>
            <w:r>
              <w:t>,6.</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r>
              <w:t>9</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Алюминий, его физические и химические свойства.</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Хим. элементы главных подгрупп в ПСХЭ.</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Моделировать строение атома </w:t>
            </w:r>
            <w:r>
              <w:rPr>
                <w:lang w:val="en-US"/>
              </w:rPr>
              <w:t>Al</w:t>
            </w:r>
            <w:r>
              <w:t>, физические и особенности хим. свойств.</w:t>
            </w:r>
          </w:p>
          <w:p w:rsidR="00E2200A" w:rsidRDefault="00E2200A" w:rsidP="00451088">
            <w:r>
              <w:t xml:space="preserve"> Характеризовать алюминий по ПСХЭ и строению атома.</w:t>
            </w:r>
          </w:p>
          <w:p w:rsidR="00E2200A" w:rsidRDefault="00E2200A" w:rsidP="00451088">
            <w:r>
              <w:t xml:space="preserve"> Составлять уравнения </w:t>
            </w:r>
            <w:r>
              <w:lastRenderedPageBreak/>
              <w:t>взаимодействия с водой, гидроксидом натрия, кислотой.</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Самостоятельная работа</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Коллекция изделий из алюминия и его сплавов. Взаимодействие алюминия с растворами кислот и щелочей. Показ механическ</w:t>
            </w:r>
            <w:r>
              <w:lastRenderedPageBreak/>
              <w:t>ой прочности оксидной плёнки алюминия.</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13 упр3. 4,7.</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r>
              <w:t>10</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Железо, его физ и хим свойства.</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Железо элемент побочной подгруппы</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Изучить особенности строения железа, физ и хим. свойства железа.</w:t>
            </w:r>
          </w:p>
          <w:p w:rsidR="00E2200A" w:rsidRDefault="00E2200A" w:rsidP="00451088">
            <w:r>
              <w:t xml:space="preserve"> Составлять схему строения атома, записывать хим. свойства железа в виде ОВР с образованием соединений с различными степенями окисления.</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К и ПР к 9 классу с. 156 вариант 1,2</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Образцы сплавов железа. Горение железа в кислороде и хлоре. Взаимодействие с растворами солей, кислот. Взаимодействие с конц веществами.</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14. 13 упр 4,5.</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r>
              <w:t>11</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Обобщение и систематизация знаний по теме «Металлы»</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Урок обобщения</w:t>
            </w:r>
          </w:p>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 Обобщать знания и делать выводы о закономерностях изменений  свойств металлов в периодах и группах ПС.</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Работа по карточкам и индивидуальным заданием.</w:t>
            </w:r>
          </w:p>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Задание в тетради.</w:t>
            </w:r>
          </w:p>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r>
              <w:t>12</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Решение задач на определение выхода продукта реакции.</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Знать понятие доля, формулы для расчёта массовой и объемной доли.</w:t>
            </w:r>
          </w:p>
          <w:p w:rsidR="00E2200A" w:rsidRDefault="00E2200A" w:rsidP="00451088">
            <w:r>
              <w:t xml:space="preserve">Уметь вычислять массовую и объёмную доли выхода продукта реакции, практический объем или практическую массу по заданной </w:t>
            </w:r>
            <w:r>
              <w:lastRenderedPageBreak/>
              <w:t>доле выхода продукта</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Проводить расчётов по формулам.</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Решение задач по дидактическим карточкам.</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Повторить тему металлы. Решение задач по алгоритму.</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Задание в тетради.</w:t>
            </w:r>
          </w:p>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13</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Контрольная работа № 1 по теме «Металлы»</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Урок контроля знаний.</w:t>
            </w:r>
          </w:p>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Тема: Неметаллы-13 часов.</w:t>
            </w:r>
          </w:p>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14</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Водород</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Водород его свойства получение и применение.</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Определять строение, свойства и способы получения водорода.</w:t>
            </w:r>
          </w:p>
          <w:p w:rsidR="00E2200A" w:rsidRDefault="00E2200A" w:rsidP="00451088">
            <w:r>
              <w:t xml:space="preserve"> Объяснять его положение в ПСХЭ и строению атома.</w:t>
            </w:r>
          </w:p>
          <w:p w:rsidR="00E2200A" w:rsidRDefault="00E2200A" w:rsidP="00451088">
            <w:r>
              <w:t xml:space="preserve"> Составлять ОВР на реакциях водорода.</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Рабочая тетрадь с. 78 № 4,7.</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Получение водорода взаимодействием активных металлов с кислотами.</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17 упр 2-4.</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15</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Важнейшие </w:t>
            </w:r>
            <w:r>
              <w:lastRenderedPageBreak/>
              <w:t>соединения галогенов</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Галогеновод</w:t>
            </w:r>
            <w:r>
              <w:lastRenderedPageBreak/>
              <w:t>ородные кислоты и их соли.</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 xml:space="preserve">Описывать состав </w:t>
            </w:r>
            <w:r>
              <w:lastRenderedPageBreak/>
              <w:t>и свойства соединений галогенов. Характеризовать свойства важнейших соединений галогенов.</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 xml:space="preserve">К и ПР к 9 </w:t>
            </w:r>
            <w:r>
              <w:lastRenderedPageBreak/>
              <w:t>классу с. 160 в-1.3</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 xml:space="preserve">Получение и </w:t>
            </w:r>
            <w:r>
              <w:lastRenderedPageBreak/>
              <w:t>свойства. Образцы природных хлоридов. Качественная реакция на галогенид.</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19 20 упр </w:t>
            </w:r>
            <w:r>
              <w:lastRenderedPageBreak/>
              <w:t>1-6</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16</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Сера её физ. и хим. свойства</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Хим. элементы гл. подгрупп ПСХЭ. Сера строение атома. </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Моделировать строение атома серы, её физ и хим. свойства.</w:t>
            </w:r>
          </w:p>
          <w:p w:rsidR="00E2200A" w:rsidRDefault="00E2200A" w:rsidP="00451088">
            <w:r>
              <w:t xml:space="preserve"> Характеризовать серу по положению в ПСХЭ и строению атома. Записывать уравнения реакций серы с металлами и кислородом, другими неметаллами.</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К и ПР к 9 классу с. 161 В- 1,2</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Получение пластической серы. Взаимодействие серы с металлами, водородом и кислородом.</w:t>
            </w:r>
          </w:p>
        </w:tc>
        <w:tc>
          <w:tcPr>
            <w:tcW w:w="1559" w:type="dxa"/>
            <w:tcBorders>
              <w:top w:val="single" w:sz="4" w:space="0" w:color="auto"/>
              <w:left w:val="single" w:sz="4" w:space="0" w:color="auto"/>
              <w:bottom w:val="single" w:sz="4" w:space="0" w:color="auto"/>
              <w:right w:val="single" w:sz="4" w:space="0" w:color="auto"/>
            </w:tcBorders>
            <w:hideMark/>
          </w:tcPr>
          <w:p w:rsidR="00E2200A" w:rsidRDefault="00E2200A" w:rsidP="00451088">
            <w:r>
              <w:t>Знать физ. свойства серы, сероводорода, кач. реакции на ион серы.</w:t>
            </w:r>
          </w:p>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22 упр 2. 3, 6.</w:t>
            </w:r>
          </w:p>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17</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Оксиды серы (4 6). Серная кислота и её </w:t>
            </w:r>
            <w:r>
              <w:lastRenderedPageBreak/>
              <w:t>свойства.</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Оксиды серы, серная </w:t>
            </w:r>
            <w:r>
              <w:lastRenderedPageBreak/>
              <w:t>кислота и сероводородная и их свойства.</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 xml:space="preserve"> Записывать ОВР хим. свойств оксидов, а также </w:t>
            </w:r>
            <w:r>
              <w:lastRenderedPageBreak/>
              <w:t>знать их хим. свойства с точки зрения ТЭД кислотных оксидов.</w:t>
            </w:r>
          </w:p>
          <w:p w:rsidR="00E2200A" w:rsidRDefault="00E2200A" w:rsidP="00451088">
            <w:r>
              <w:t>Характеризовать свойства оксидов серы, записывать уравнения реакций с их участием.</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 xml:space="preserve">Рабочая тетрадь с. 96-100 № 1, </w:t>
            </w:r>
            <w:r>
              <w:lastRenderedPageBreak/>
              <w:t xml:space="preserve">3,4, 6. </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 xml:space="preserve">Получение оксида серы (4) </w:t>
            </w:r>
            <w:r>
              <w:lastRenderedPageBreak/>
              <w:t>горением серы и взаимодействием меди с конц. серной кислотой.</w:t>
            </w:r>
          </w:p>
          <w:p w:rsidR="00E2200A" w:rsidRDefault="00E2200A" w:rsidP="00451088">
            <w:r>
              <w:t>Взаимодействие оксида серы4 с водой и щелочью.</w:t>
            </w:r>
          </w:p>
          <w:p w:rsidR="00E2200A" w:rsidRDefault="00E2200A" w:rsidP="00451088">
            <w:r>
              <w:t xml:space="preserve">Обесцвечивание красок при помощи оксида серы (4). Разбавление конц. серной кислоты. Свойства серной кислоты ( разб) как типичной кислоты. Кач.  </w:t>
            </w:r>
            <w:r>
              <w:lastRenderedPageBreak/>
              <w:t>реакции на сульфат-ион. Взаимодействие конц. серной кислоты с медью. Образцы сульфатов.</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23 упр 1. 2. 5</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18</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Аммиак и его свойства</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Аммиак и его свойства.</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Изучить состав и строение молекулы, физические и хим. свойства аммиака, получение и области применения.</w:t>
            </w:r>
          </w:p>
          <w:p w:rsidR="00E2200A" w:rsidRDefault="00E2200A" w:rsidP="00451088">
            <w:r>
              <w:t>Описывать свойства и физиологическое действие аммиака на организм.</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Рабочая тетрадь с. 104 № 1-9</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Получение и собирание, распознавание растворение в воде. Взаимодействие с хлороводородом.</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25 упр1-5.</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19</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Азотная </w:t>
            </w:r>
            <w:r>
              <w:lastRenderedPageBreak/>
              <w:t>кислота и её свойства.</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Азотная </w:t>
            </w:r>
            <w:r>
              <w:lastRenderedPageBreak/>
              <w:t>кислота и её свойства.</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 xml:space="preserve">Изучить </w:t>
            </w:r>
            <w:r>
              <w:lastRenderedPageBreak/>
              <w:t>особенности хим. свойств азотной кислоты.</w:t>
            </w:r>
          </w:p>
          <w:p w:rsidR="00E2200A" w:rsidRDefault="00E2200A" w:rsidP="00451088">
            <w:r>
              <w:t xml:space="preserve"> Характеризовать свойства азот ной кислоты.</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 xml:space="preserve">Рабочая </w:t>
            </w:r>
            <w:r>
              <w:lastRenderedPageBreak/>
              <w:t>тетрадь с.108 № 1-6</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 xml:space="preserve">Хим. </w:t>
            </w:r>
            <w:r>
              <w:lastRenderedPageBreak/>
              <w:t>свойства кислоты как электролита.     Взаимодействие конц азотной кислоты и меди.</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27 упр 1-</w:t>
            </w:r>
            <w:r>
              <w:lastRenderedPageBreak/>
              <w:t>3</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20</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Фосфор, его свойства.</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Фосфор и его особенности строения и свойств.</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 Изучить строение, физ. и хим. свойства фосфора.</w:t>
            </w:r>
          </w:p>
          <w:p w:rsidR="00E2200A" w:rsidRDefault="00E2200A" w:rsidP="00451088">
            <w:r>
              <w:t xml:space="preserve"> Составлять схему строения атома с указанием числа электронов в электронных слоях, записывать уравнения реакций с участием фосфора</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К иПР к 9 классу с.165 в-1.3</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Получение белого из красного.</w:t>
            </w:r>
          </w:p>
          <w:p w:rsidR="00E2200A" w:rsidRDefault="00E2200A" w:rsidP="00451088">
            <w:r>
              <w:t>Воспламенение белого фосфора.</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28 упр1-3</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21</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Углерод, его физические и хим. </w:t>
            </w:r>
            <w:r>
              <w:lastRenderedPageBreak/>
              <w:t>свойства</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Углерод его положение в таблице и </w:t>
            </w:r>
            <w:r>
              <w:lastRenderedPageBreak/>
              <w:t>свойства.</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i/>
              </w:rPr>
            </w:pPr>
            <w:r>
              <w:rPr>
                <w:i/>
              </w:rPr>
              <w:lastRenderedPageBreak/>
              <w:t xml:space="preserve"> </w:t>
            </w:r>
            <w:r>
              <w:t xml:space="preserve">Изучить строение аллотропных соединений </w:t>
            </w:r>
            <w:r>
              <w:lastRenderedPageBreak/>
              <w:t>углерода, их физические свойства; хим. свойства углерода.   Составлять схему строения атома углерода</w:t>
            </w:r>
            <w:r>
              <w:rPr>
                <w:i/>
              </w:rPr>
              <w:t xml:space="preserve"> </w:t>
            </w:r>
            <w:r>
              <w:t>указанием</w:t>
            </w:r>
            <w:r>
              <w:rPr>
                <w:i/>
              </w:rPr>
              <w:t xml:space="preserve"> </w:t>
            </w:r>
            <w:r>
              <w:t>числа электронов в электронных слоях, опи его физические и хим.</w:t>
            </w:r>
            <w:r>
              <w:rPr>
                <w:i/>
              </w:rPr>
              <w:t xml:space="preserve"> </w:t>
            </w:r>
            <w:r>
              <w:t>свойства.</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Р,Т.с. 119, № 3 4 7</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ДО Модели кристаллических </w:t>
            </w:r>
            <w:r>
              <w:lastRenderedPageBreak/>
              <w:t>решеток алмаза и графита.</w:t>
            </w:r>
          </w:p>
          <w:p w:rsidR="00E2200A" w:rsidRDefault="00E2200A" w:rsidP="00451088">
            <w:r>
              <w:t>Адсорбция активированного угля; поглощение им растворённых или газообразных веществ.</w:t>
            </w:r>
          </w:p>
          <w:p w:rsidR="00E2200A" w:rsidRDefault="00E2200A" w:rsidP="00451088">
            <w:r>
              <w:t>Горение угля в кислороде.</w:t>
            </w:r>
          </w:p>
          <w:p w:rsidR="00E2200A" w:rsidRDefault="00E2200A" w:rsidP="00451088">
            <w:r>
              <w:t>Восстановление меди из её оксида углём.</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28 упр 1-6</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22</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Угольная кислота и её соли.</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Угольная кислота и её соли.</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Изучить состав, свойства угольной кислоты и её солей.</w:t>
            </w:r>
          </w:p>
          <w:p w:rsidR="00E2200A" w:rsidRDefault="00E2200A" w:rsidP="00451088">
            <w:r>
              <w:t xml:space="preserve"> Характеризовать свойства угольной </w:t>
            </w:r>
            <w:r>
              <w:lastRenderedPageBreak/>
              <w:t>кислоты и её солей: карбонатов и гидрокарбонатов.</w:t>
            </w:r>
          </w:p>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ЛО Знакомство с коллекцией карбонатов.</w:t>
            </w:r>
          </w:p>
          <w:p w:rsidR="00E2200A" w:rsidRDefault="00E2200A" w:rsidP="00451088">
            <w:r>
              <w:t>Качественна</w:t>
            </w:r>
            <w:r>
              <w:lastRenderedPageBreak/>
              <w:t>я реакция на карбонат-ион. Переход карбоната кальция в гидрокарбонат и обратно.</w:t>
            </w:r>
          </w:p>
        </w:tc>
        <w:tc>
          <w:tcPr>
            <w:tcW w:w="1559"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30 упр 6-8.</w:t>
            </w:r>
          </w:p>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23</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Силикатная промышленность</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Кремневая кислота и её соли.</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Изучить свойства и области применения стекла, цемента и керамики.</w:t>
            </w:r>
          </w:p>
          <w:p w:rsidR="00E2200A" w:rsidRDefault="00E2200A" w:rsidP="00451088">
            <w:r>
              <w:t>Объяснять значимость соединений кремния.</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Работа с текстом учебника</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Знакомство с коллекцией изделий из стекла, фарфора , керамики и цемента.</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31 упр5,6</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24</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Решение расчётных </w:t>
            </w:r>
            <w:r>
              <w:lastRenderedPageBreak/>
              <w:t>задач.</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Количество вещества молярный </w:t>
            </w:r>
            <w:r>
              <w:lastRenderedPageBreak/>
              <w:t>объем.</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 xml:space="preserve">Изучить формулы, выражающие связь между </w:t>
            </w:r>
            <w:r>
              <w:lastRenderedPageBreak/>
              <w:t xml:space="preserve">количеством вещества массой и объёмом. </w:t>
            </w:r>
          </w:p>
          <w:p w:rsidR="00E2200A" w:rsidRDefault="00E2200A" w:rsidP="00451088">
            <w:r>
              <w:t>Вычислять количество вещества, объём или массу по количеству вещества, объёму или массе реагентов или продуктов реакции.</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Задачники</w:t>
            </w:r>
          </w:p>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Повтор 17-31</w:t>
            </w:r>
          </w:p>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lastRenderedPageBreak/>
              <w:t>25</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Обобщение и систематизация, коррекция знаний по теме: «Химия неметаллов».</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Обобщающий урок.</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Основные теоретические вопросы по неметаллам.</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Моделироватьэлектронное строение атомов неметаллов, их свойства и свойства соединений.</w:t>
            </w:r>
          </w:p>
          <w:p w:rsidR="00E2200A" w:rsidRDefault="00E2200A" w:rsidP="00451088">
            <w:r>
              <w:t xml:space="preserve"> Применять эти знания при выполнении логических заданий.</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Работа по индивидуальным карточкам</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Знать хим. свойства и применение серы, оксида серы(4), серной кислоты, азота, аммиака, азотной кислоты, фосфора, оксида фосфора (5), </w:t>
            </w:r>
            <w:r>
              <w:lastRenderedPageBreak/>
              <w:t>фосфорной кислоты, углерода, оксида углерода (4), угольной кислоты, кремния, оксида кремния (4), кремневой кислоты.</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Повторить 17-31.</w:t>
            </w:r>
          </w:p>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lastRenderedPageBreak/>
              <w:t>26</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Контрольная работа № 2 по теме: «Неметаллы».</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Урок контроля.</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Основные теоретические вопросы по теме.</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Моделироватьэлектронное строение атомов неметаллов, их свойства и свойства их соединений.</w:t>
            </w:r>
          </w:p>
          <w:p w:rsidR="00E2200A" w:rsidRDefault="00E2200A" w:rsidP="00451088">
            <w:r>
              <w:t xml:space="preserve"> Применять эти знания на практике.</w:t>
            </w:r>
          </w:p>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Повторение.</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Тема:ор ганические соединения 6 часов</w:t>
            </w:r>
          </w:p>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w:t>
            </w:r>
          </w:p>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lastRenderedPageBreak/>
              <w:t>27</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w:t>
            </w:r>
          </w:p>
          <w:p w:rsidR="00E2200A" w:rsidRDefault="00E2200A" w:rsidP="00451088">
            <w:r>
              <w:t>Предмет орг. химии.</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Урок изучения нового материала.</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Органические вещества, причины многообразия орг. веществ.</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Изучить особенности строения орг соединений, основные положения теории Бутлерова.</w:t>
            </w:r>
          </w:p>
          <w:p w:rsidR="00E2200A" w:rsidRDefault="00E2200A" w:rsidP="00451088">
            <w:r>
              <w:t xml:space="preserve"> Объяснять многообразие орг. соединений, составлять структурные формулы.</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С. № 2</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Образцы природных и синтетических веществ.</w:t>
            </w:r>
          </w:p>
        </w:tc>
        <w:tc>
          <w:tcPr>
            <w:tcW w:w="1559" w:type="dxa"/>
            <w:tcBorders>
              <w:top w:val="single" w:sz="4" w:space="0" w:color="auto"/>
              <w:left w:val="single" w:sz="4" w:space="0" w:color="auto"/>
              <w:bottom w:val="single" w:sz="4" w:space="0" w:color="auto"/>
              <w:right w:val="single" w:sz="4" w:space="0" w:color="auto"/>
            </w:tcBorders>
            <w:hideMark/>
          </w:tcPr>
          <w:p w:rsidR="00E2200A" w:rsidRDefault="00E2200A" w:rsidP="00451088">
            <w:r>
              <w:t>Знать основные положения теории хим. строения орг. веществ.</w:t>
            </w:r>
          </w:p>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32 упр 1-3.</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28</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Алканы</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Урок изучения нового материала.</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Предельные углеводороды. Метан и его гомологи.</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Изучить состав, изомерию и номенклатуру алканов.</w:t>
            </w:r>
          </w:p>
          <w:p w:rsidR="00E2200A" w:rsidRDefault="00E2200A" w:rsidP="00451088">
            <w:r>
              <w:t xml:space="preserve"> Записывать структурные формулы важнейших представителей алканов</w:t>
            </w:r>
          </w:p>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Шаростержневая модель алканов: метана этана.</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33 упр1-3.</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lastRenderedPageBreak/>
              <w:t>29</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Непредельные углеводороды- этилен.</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Непредельные углеводороды-этилен.</w:t>
            </w:r>
          </w:p>
          <w:p w:rsidR="00E2200A" w:rsidRDefault="00E2200A" w:rsidP="00451088">
            <w:r>
              <w:t>Реакция горения, присоединения водорода, галогена, галогеноводорода, воды. Реакция полимеризации этилена.</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Изучить состав, изомерию, номенклатуру алкенов, их хим. свойства и способы получения на примере этиленпа.</w:t>
            </w:r>
          </w:p>
          <w:p w:rsidR="00E2200A" w:rsidRDefault="00E2200A" w:rsidP="00451088">
            <w:r>
              <w:t xml:space="preserve"> Называть изученные вещества по тривиальной и международной номенклатуре.</w:t>
            </w:r>
          </w:p>
          <w:p w:rsidR="00E2200A" w:rsidRDefault="00E2200A" w:rsidP="00451088">
            <w:r>
              <w:t xml:space="preserve"> Характеризовать хим. свойства алкенов.</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С. 210 № 1-3</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Получение этилена. Горение этилена. Взаимодействие его с бромной водой и раствором перманганатом калия.</w:t>
            </w:r>
          </w:p>
        </w:tc>
        <w:tc>
          <w:tcPr>
            <w:tcW w:w="1559" w:type="dxa"/>
            <w:tcBorders>
              <w:top w:val="single" w:sz="4" w:space="0" w:color="auto"/>
              <w:left w:val="single" w:sz="4" w:space="0" w:color="auto"/>
              <w:bottom w:val="single" w:sz="4" w:space="0" w:color="auto"/>
              <w:right w:val="single" w:sz="4" w:space="0" w:color="auto"/>
            </w:tcBorders>
            <w:hideMark/>
          </w:tcPr>
          <w:p w:rsidR="00E2200A" w:rsidRDefault="00E2200A" w:rsidP="00451088">
            <w:r>
              <w:t>Пространственная изомерия (геометрическая).</w:t>
            </w:r>
          </w:p>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34 упр после параграфа.</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r>
              <w:t>30</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Одноосновные предельные карбоновые кислоты на примере уксусной </w:t>
            </w:r>
            <w:r>
              <w:lastRenderedPageBreak/>
              <w:t>кислоты.</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Урок изучения нового материала</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Понятия о карбоновых кислотах.</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Изучить состав, изомерию и номенклатуру предельных карбоновых кислот, их свойства и </w:t>
            </w:r>
            <w:r>
              <w:lastRenderedPageBreak/>
              <w:t>применение.</w:t>
            </w:r>
          </w:p>
          <w:p w:rsidR="00E2200A" w:rsidRDefault="00E2200A" w:rsidP="00451088">
            <w:r>
              <w:t>Называть изученные вещества, записывать уравнения с их участием.</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РТ с. 148 № 1 2 3 4</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Типичные кислотные свойства уксуксной кислоты:взаимодействие её с металлами, </w:t>
            </w:r>
            <w:r>
              <w:lastRenderedPageBreak/>
              <w:t xml:space="preserve">оксидом металла, основанием и солью (карбонатом) </w:t>
            </w:r>
          </w:p>
        </w:tc>
        <w:tc>
          <w:tcPr>
            <w:tcW w:w="1559"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Уметь характеризовать основные хим. свойства.</w:t>
            </w:r>
          </w:p>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36 упр 2.3.</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31</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Жиры</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Уроки изучения нового материала.</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Биологические важные органические вещества жиры. Физические и хим. свойства.</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Изучить состав, свойства, получение и применение жиров.</w:t>
            </w:r>
          </w:p>
          <w:p w:rsidR="00E2200A" w:rsidRDefault="00E2200A" w:rsidP="00451088">
            <w:r>
              <w:t xml:space="preserve"> Называть изученные вещества.</w:t>
            </w:r>
          </w:p>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Образцы твердых и жидких жиров. Доказательство непредельности жидких жиров.</w:t>
            </w:r>
          </w:p>
        </w:tc>
        <w:tc>
          <w:tcPr>
            <w:tcW w:w="1559" w:type="dxa"/>
            <w:tcBorders>
              <w:top w:val="single" w:sz="4" w:space="0" w:color="auto"/>
              <w:left w:val="single" w:sz="4" w:space="0" w:color="auto"/>
              <w:bottom w:val="single" w:sz="4" w:space="0" w:color="auto"/>
              <w:right w:val="single" w:sz="4" w:space="0" w:color="auto"/>
            </w:tcBorders>
            <w:hideMark/>
          </w:tcPr>
          <w:p w:rsidR="00E2200A" w:rsidRDefault="00E2200A" w:rsidP="00451088">
            <w:r>
              <w:t>Уметь характеризовать основные хим. свойства.</w:t>
            </w:r>
          </w:p>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37 упр1,2.</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32</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Понятие об углеводах.</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Уроки изучения нового материала.</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Углеводы физические и хим. свойства. Глюкоза её свойства и значение.</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Изучить состав и классификацию, свойства и значение углеводов на примере глюкозы.</w:t>
            </w:r>
          </w:p>
          <w:p w:rsidR="00E2200A" w:rsidRDefault="00E2200A" w:rsidP="00451088">
            <w:r>
              <w:t xml:space="preserve">Записывать уравнения </w:t>
            </w:r>
            <w:r>
              <w:lastRenderedPageBreak/>
              <w:t>реакций с участием глюкозы.</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Опрос по вопросам параграфа</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Реакция серебряного зеркала, взаимодействии с гидроксидом меди (2).</w:t>
            </w:r>
          </w:p>
        </w:tc>
        <w:tc>
          <w:tcPr>
            <w:tcW w:w="1559" w:type="dxa"/>
            <w:tcBorders>
              <w:top w:val="single" w:sz="4" w:space="0" w:color="auto"/>
              <w:left w:val="single" w:sz="4" w:space="0" w:color="auto"/>
              <w:bottom w:val="single" w:sz="4" w:space="0" w:color="auto"/>
              <w:right w:val="single" w:sz="4" w:space="0" w:color="auto"/>
            </w:tcBorders>
            <w:hideMark/>
          </w:tcPr>
          <w:p w:rsidR="00E2200A" w:rsidRDefault="00E2200A" w:rsidP="00451088">
            <w:r>
              <w:t>Уметь характеризовать основные хим. свойства.</w:t>
            </w:r>
          </w:p>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39 упр2,3.</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w:t>
            </w:r>
          </w:p>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33</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Контрольная работа № 3</w:t>
            </w:r>
          </w:p>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Тема: Химия и жизнь- 1час</w:t>
            </w:r>
          </w:p>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34</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Проблемы безопасного использования веществ и хим. реакций в повседневно</w:t>
            </w:r>
            <w:r>
              <w:lastRenderedPageBreak/>
              <w:t>й жизни.</w:t>
            </w:r>
          </w:p>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Урок применения знаний и умений.</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Токсичные, горючие и взрывоопасные вещества. Бытовая химия.</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Применять  правила ТБ при использовании токсичных веществ, горючих и взрывоопасных. Грамотно обращаться с </w:t>
            </w:r>
            <w:r>
              <w:lastRenderedPageBreak/>
              <w:t>опасными веществами.</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Тестирование по правилам техники безопасности.</w:t>
            </w:r>
          </w:p>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pPr>
              <w:rPr>
                <w:b/>
              </w:rPr>
            </w:pPr>
          </w:p>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pPr>
              <w:rPr>
                <w:b/>
              </w:rPr>
            </w:pPr>
          </w:p>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w:t>
            </w:r>
          </w:p>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bl>
    <w:p w:rsidR="00E2200A" w:rsidRDefault="00E2200A" w:rsidP="00E2200A">
      <w:pPr>
        <w:pStyle w:val="a9"/>
        <w:ind w:left="1080"/>
        <w:rPr>
          <w:sz w:val="32"/>
          <w:szCs w:val="32"/>
        </w:rPr>
      </w:pPr>
    </w:p>
    <w:p w:rsidR="00E2200A" w:rsidRDefault="00E2200A" w:rsidP="00E2200A">
      <w:pPr>
        <w:rPr>
          <w:sz w:val="28"/>
          <w:szCs w:val="28"/>
        </w:rPr>
      </w:pPr>
      <w:r>
        <w:rPr>
          <w:sz w:val="28"/>
          <w:szCs w:val="28"/>
        </w:rPr>
        <w:t>Для самостоятельного изучения материала</w:t>
      </w:r>
    </w:p>
    <w:p w:rsidR="00E2200A" w:rsidRDefault="00E2200A" w:rsidP="00E2200A">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483"/>
        <w:gridCol w:w="1232"/>
        <w:gridCol w:w="1309"/>
        <w:gridCol w:w="1428"/>
        <w:gridCol w:w="1985"/>
        <w:gridCol w:w="1417"/>
        <w:gridCol w:w="1418"/>
        <w:gridCol w:w="1559"/>
        <w:gridCol w:w="1134"/>
      </w:tblGrid>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r>
              <w:t>п/п</w:t>
            </w:r>
            <w:r>
              <w:rPr>
                <w:lang w:val="en-US"/>
              </w:rPr>
              <w:t xml:space="preserve"> </w:t>
            </w:r>
            <w:r>
              <w:t>дата</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Тема урока</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Кол часов</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Тип урока</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Элементы содержания</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Характеристика основных видов деятельности ученика.</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Измерители</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Эксперимент</w:t>
            </w:r>
          </w:p>
        </w:tc>
        <w:tc>
          <w:tcPr>
            <w:tcW w:w="1559" w:type="dxa"/>
            <w:tcBorders>
              <w:top w:val="single" w:sz="4" w:space="0" w:color="auto"/>
              <w:left w:val="single" w:sz="4" w:space="0" w:color="auto"/>
              <w:bottom w:val="single" w:sz="4" w:space="0" w:color="auto"/>
              <w:right w:val="single" w:sz="4" w:space="0" w:color="auto"/>
            </w:tcBorders>
            <w:hideMark/>
          </w:tcPr>
          <w:p w:rsidR="00E2200A" w:rsidRDefault="00E2200A" w:rsidP="00451088">
            <w:r>
              <w:t>Элементы дополнительного содержания</w:t>
            </w:r>
          </w:p>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Д/З</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Тема: Повторение курса 8 класса и введение в курс химии 9 класса-3 часа.</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Характеристика хим. элемента на основании его положения в </w:t>
            </w:r>
            <w:r>
              <w:lastRenderedPageBreak/>
              <w:t>ПСХЭ.</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Урок закрепления нового материала.</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См выше. Генетические цепочки.</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Использовать план характеристики элемента, генетические </w:t>
            </w:r>
            <w:r>
              <w:lastRenderedPageBreak/>
              <w:t>ряды и связь.</w:t>
            </w:r>
          </w:p>
          <w:p w:rsidR="00E2200A" w:rsidRDefault="00E2200A" w:rsidP="00451088">
            <w:r>
              <w:t>Составлять генетические ряды металла, неметалла и переходного элемента.</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 xml:space="preserve">Работа по сборнику Контрольные и проверочные работы 9 </w:t>
            </w:r>
            <w:r>
              <w:lastRenderedPageBreak/>
              <w:t>класс с. 8 № 1,2,3,4</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 xml:space="preserve">Получение и характерные свойства основного и кислотного оксидов; </w:t>
            </w:r>
            <w:r>
              <w:lastRenderedPageBreak/>
              <w:t>основания, кислоты.</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r>
              <w:t>2</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Периодический закон и система хим. элементов.</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Периодический закон и система.</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 Формулировать закон и прогнозировать его значение. </w:t>
            </w:r>
          </w:p>
          <w:p w:rsidR="00E2200A" w:rsidRDefault="00E2200A" w:rsidP="00451088">
            <w:r>
              <w:t>Объяснять значение закона для развития науки. Пользоваться ПСХЭ.</w:t>
            </w:r>
          </w:p>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3 упр1-3.</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r>
              <w:t>3</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Свойства кислот и солей в свете ТЭД и ОВР.</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Различать понятия кислот и солей с точки зрения ТЭД.</w:t>
            </w:r>
          </w:p>
          <w:p w:rsidR="00E2200A" w:rsidRDefault="00E2200A" w:rsidP="00451088">
            <w:r>
              <w:t xml:space="preserve">Записывать уравнения ионного обмена в </w:t>
            </w:r>
            <w:r>
              <w:lastRenderedPageBreak/>
              <w:t xml:space="preserve">молекулярном и ионном виде, составлять эл баланс при написании ОВР. </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Работа по тестам</w:t>
            </w:r>
          </w:p>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35-43 (повторит по 8 классу)</w:t>
            </w:r>
          </w:p>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 xml:space="preserve"> </w:t>
            </w:r>
          </w:p>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Металлы—9 часов.</w:t>
            </w:r>
          </w:p>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4</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Хим. свойства металлов.</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Свойства простых веществ металлов.</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Описывать хим. свойства металлов.</w:t>
            </w:r>
          </w:p>
          <w:p w:rsidR="00E2200A" w:rsidRDefault="00E2200A" w:rsidP="00451088">
            <w:r>
              <w:t>Характеризовать общие хим. свойства металлов.</w:t>
            </w:r>
          </w:p>
          <w:p w:rsidR="00E2200A" w:rsidRDefault="00E2200A" w:rsidP="00451088">
            <w:r>
              <w:t xml:space="preserve"> Записывать ОВР металлов с водой, солями, кислотами,  пользоваться рядом активности металлов.</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С/Р</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Взаимодействие металлов с неметаллами и водой, с растворами кислот и солей. Горение Mg, Fe</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8 упр 1, 3.</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5</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Металлы в природе. </w:t>
            </w:r>
            <w:r>
              <w:lastRenderedPageBreak/>
              <w:t>Общие способы их получения.</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Металлы и их способы </w:t>
            </w:r>
            <w:r>
              <w:lastRenderedPageBreak/>
              <w:t>получения.</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 xml:space="preserve">Изучить основные способы </w:t>
            </w:r>
            <w:r>
              <w:lastRenderedPageBreak/>
              <w:t>получения металлов в промышленности.</w:t>
            </w:r>
          </w:p>
          <w:p w:rsidR="00E2200A" w:rsidRDefault="00E2200A" w:rsidP="00451088">
            <w:r>
              <w:t>Характеризовать реакции восстановления металлов из их оксидов.</w:t>
            </w:r>
          </w:p>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Коллекция руд. </w:t>
            </w:r>
            <w:r>
              <w:lastRenderedPageBreak/>
              <w:t>Восстановление металлов углём и водородом.</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9 упр1-5.</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r>
              <w:t>6</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Соединения щелочных металлов.</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Соединения щелочных металлов.</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Описывать основные соединения щелочных металлов, их характер, свойства и применение.</w:t>
            </w:r>
          </w:p>
          <w:p w:rsidR="00E2200A" w:rsidRDefault="00E2200A" w:rsidP="00451088">
            <w:r>
              <w:t xml:space="preserve"> Характеризовать свойства оксидов и гидроксидов щелочных металлов.</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11 у 1(б), 2</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Образцы природных соединений щелочных металлов. Распознавание солей  </w:t>
            </w:r>
            <w:r>
              <w:rPr>
                <w:lang w:val="en-US"/>
              </w:rPr>
              <w:t>Na</w:t>
            </w:r>
            <w:r>
              <w:t xml:space="preserve">, </w:t>
            </w:r>
            <w:r>
              <w:rPr>
                <w:lang w:val="en-US"/>
              </w:rPr>
              <w:t>K</w:t>
            </w:r>
            <w:r>
              <w:t xml:space="preserve"> по окраске пламени.</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11 упр 3.4.</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7</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Соединения щелочноземельных </w:t>
            </w:r>
            <w:r>
              <w:lastRenderedPageBreak/>
              <w:t>металлов.</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Соединения щелочноземельных </w:t>
            </w:r>
            <w:r>
              <w:lastRenderedPageBreak/>
              <w:t>металлов.</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 xml:space="preserve">Изучать важнейших представителей </w:t>
            </w:r>
            <w:r>
              <w:lastRenderedPageBreak/>
              <w:t>соединений.</w:t>
            </w:r>
          </w:p>
          <w:p w:rsidR="00E2200A" w:rsidRDefault="00E2200A" w:rsidP="00451088">
            <w:r>
              <w:t xml:space="preserve"> На основании знаний их хим. свойств осуществлять цепочки превращений.Характеризовать свойства оксидов и гидроксидов.</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Рабочая тетрадь с. 48 № 2.5</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Образцы природных соединений кальция. </w:t>
            </w:r>
            <w:r>
              <w:lastRenderedPageBreak/>
              <w:t>Свойства негашеной извести.</w:t>
            </w:r>
          </w:p>
        </w:tc>
        <w:tc>
          <w:tcPr>
            <w:tcW w:w="1559"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 xml:space="preserve">Знать способы смягчения </w:t>
            </w:r>
            <w:r>
              <w:lastRenderedPageBreak/>
              <w:t>воды.</w:t>
            </w:r>
          </w:p>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12 упр 5.8</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8</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Соединения алюминия</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Соединения алюминия амфотерность оксида и гидроксида.</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Изучить важнейшие соединения алюминия, амфотерный характер оксида алюминия и гидроксида алюминия, области применения.</w:t>
            </w:r>
          </w:p>
          <w:p w:rsidR="00E2200A" w:rsidRDefault="00E2200A" w:rsidP="00451088">
            <w:r>
              <w:t xml:space="preserve">Характеризовать свойства оксида и гидроксида алюминия, записывать </w:t>
            </w:r>
            <w:r>
              <w:lastRenderedPageBreak/>
              <w:t>уравнения реакций с их участием.</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13 у 1,3.</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Получение гидроксида алюминия и его амфотерность. Образцы природных соединений алюминия</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13 упр8.</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9</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Генетические цепочки железа 2 и железа 3.</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Оксиды и гидроксиды железа 2,3.</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Прогнозировать хим. свойства соединений железа 2 3, качественные реакции на ионы железа +2 и +3</w:t>
            </w:r>
          </w:p>
          <w:p w:rsidR="00E2200A" w:rsidRDefault="00E2200A" w:rsidP="00451088">
            <w:r>
              <w:t>Составлять генетические цепочки железа 2 и 3, записывать соответствующие уравнения.</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Работа по индивидуальным карточкам</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Получение и свойства гидроксидов железа 2, 3. Качественные реакции на железо +2 и +3.</w:t>
            </w:r>
          </w:p>
        </w:tc>
        <w:tc>
          <w:tcPr>
            <w:tcW w:w="1559" w:type="dxa"/>
            <w:tcBorders>
              <w:top w:val="single" w:sz="4" w:space="0" w:color="auto"/>
              <w:left w:val="single" w:sz="4" w:space="0" w:color="auto"/>
              <w:bottom w:val="single" w:sz="4" w:space="0" w:color="auto"/>
              <w:right w:val="single" w:sz="4" w:space="0" w:color="auto"/>
            </w:tcBorders>
            <w:hideMark/>
          </w:tcPr>
          <w:p w:rsidR="00E2200A" w:rsidRDefault="00E2200A" w:rsidP="00451088">
            <w:r>
              <w:t>Уметь определять соединения, содержащие ионы железа +2 и +3 с помощью кач. реакций. Уметь осуществлять цепочки превращений.</w:t>
            </w:r>
          </w:p>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14 упр 2.</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10</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Обобщение и систематизация знаний по теме </w:t>
            </w:r>
            <w:r>
              <w:lastRenderedPageBreak/>
              <w:t>«Металлы»</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Урок обобщения</w:t>
            </w:r>
          </w:p>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 Обобщать знания и делать выводы о закономерностях изменений  свойств металлов </w:t>
            </w:r>
            <w:r>
              <w:lastRenderedPageBreak/>
              <w:t>в периодах и группах ПС.</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 xml:space="preserve">Работа по карточкам и индивидуальным </w:t>
            </w:r>
            <w:r>
              <w:lastRenderedPageBreak/>
              <w:t>заданием.</w:t>
            </w:r>
          </w:p>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Задание в тетради.</w:t>
            </w:r>
          </w:p>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lastRenderedPageBreak/>
              <w:t>11</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Решение задач на определение выхода продукта реакции.</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Знать понятие доля, формулы для расчёта массовой и объемной доли.</w:t>
            </w:r>
          </w:p>
          <w:p w:rsidR="00E2200A" w:rsidRDefault="00E2200A" w:rsidP="00451088">
            <w:r>
              <w:t>Уметь вычислять массовую и объёмную доли выхода продукта реакции, практический объем или практическую массу по заданной доле выхода продукта</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Проводить расчётов по формулам.</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Решение задач по дидактическим карточкам.</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Повторить тему металлы. Решение задач по алгоритму.</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Задание в тетради.</w:t>
            </w:r>
          </w:p>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r>
              <w:t>12</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Решение тестов</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Урок контроля знаний.</w:t>
            </w:r>
          </w:p>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rPr>
                <w:b/>
              </w:rPr>
              <w:t>Тема: Неметаллы-12 часов</w:t>
            </w:r>
            <w:r>
              <w:t>.</w:t>
            </w:r>
          </w:p>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13</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 Общая характеристика неметаллов.</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Свойства простых веществ неметаллов.</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Определять положение неметаллов в ПСХЭ, особенности их строения, основные соединения, физ. свойства.</w:t>
            </w:r>
          </w:p>
          <w:p w:rsidR="00E2200A" w:rsidRDefault="00E2200A" w:rsidP="00451088">
            <w:r>
              <w:t xml:space="preserve"> Давать характеристику элементам неметаллам по положению в ПСХЭ.</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Рабочая тетрадь с. 72-75 № 1-3, 7,9.</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Ряд ЭО. Модели атомных кристаллических решеток на примере модификаций углерода и на примере молекулярных озона и кислорода. Состав воздуха.</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15 упр 1-5.</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14</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Общая характеристика галогенов.</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Хим. элементы главных подгрупп ПСХЭ: хлор, бром, йод. Строение атомов </w:t>
            </w:r>
            <w:r>
              <w:lastRenderedPageBreak/>
              <w:t>галогенов и их степени окисления.</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Описывать строение и свойства галогенов.</w:t>
            </w:r>
          </w:p>
          <w:p w:rsidR="00E2200A" w:rsidRDefault="00E2200A" w:rsidP="00451088">
            <w:r>
              <w:t xml:space="preserve">Составлять схему строения атомов галогенов с </w:t>
            </w:r>
            <w:r>
              <w:lastRenderedPageBreak/>
              <w:t>указанием числа электронов в электронных слоях. На основании строения атомов объяснять изменение свойств галогенов в группе, записывать уравнения реакций галогенов с металлами и солями.</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Рабочая тетрадь с. 79 № 1-2</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Образцы галогенов- простых веществ. Взаимодействие их с натрием и алюминием. </w:t>
            </w:r>
            <w:r>
              <w:lastRenderedPageBreak/>
              <w:t>Вытеснение хлором брома или йода из растворов солей.</w:t>
            </w:r>
          </w:p>
        </w:tc>
        <w:tc>
          <w:tcPr>
            <w:tcW w:w="1559"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Уметь записывать ОВР с галогенами и водой.</w:t>
            </w:r>
          </w:p>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18</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15</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Кислород</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Кислород и его свойства. Получение и применение.</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 Прогнозировать значении кислорода в атмосфере, при дыхании и фотосинтезе.</w:t>
            </w:r>
          </w:p>
          <w:p w:rsidR="00E2200A" w:rsidRDefault="00E2200A" w:rsidP="00451088">
            <w:r>
              <w:t xml:space="preserve">Записывать уравнения реакций кислорода с простыми и </w:t>
            </w:r>
            <w:r>
              <w:lastRenderedPageBreak/>
              <w:t>сложными веществами.</w:t>
            </w:r>
          </w:p>
          <w:p w:rsidR="00E2200A" w:rsidRDefault="00E2200A" w:rsidP="00451088">
            <w:r>
              <w:t>Изучить способы получения кислорода.</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По учебнику с. 129 № 1. 2. 8.</w:t>
            </w:r>
          </w:p>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21 упр 1.2.</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16</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Оксиды серы (4 6). Серная кислота и её свойства.</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Оксиды серы, серная кислота и сероводородная и их свойства.</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 Записывать ОВР хим. свойств оксидов, а также знать их хим. свойства с точки зрения ТЭД кислотных оксидов.</w:t>
            </w:r>
          </w:p>
          <w:p w:rsidR="00E2200A" w:rsidRDefault="00E2200A" w:rsidP="00451088">
            <w:r>
              <w:t>Характеризовать свойства оксидов серы, записывать уравнения реакций с их участием.</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Рабочая тетрадь с. 96-100 № 1, 3,4, 6. </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Получение оксида серы (4) горением серы и взаимодействием меди с конц. серной кислотой.</w:t>
            </w:r>
          </w:p>
          <w:p w:rsidR="00E2200A" w:rsidRDefault="00E2200A" w:rsidP="00451088">
            <w:r>
              <w:t>Взаимодействие оксида серы4 с водой и щелочью.</w:t>
            </w:r>
          </w:p>
          <w:p w:rsidR="00E2200A" w:rsidRDefault="00E2200A" w:rsidP="00451088">
            <w:r>
              <w:t xml:space="preserve">Обесцвечивание красок при помощи оксида серы (4). </w:t>
            </w:r>
            <w:r>
              <w:lastRenderedPageBreak/>
              <w:t>Разбавление конц. серной кислоты. Свойства серной кислоты ( разб) как типичной кислоты. Кач.  реакции на сульфат-ион. Взаимодействие конц. серной кислоты с медью. Образцы сульфатов.</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23 упр 1. 2. 5</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17</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Аммиак и его свойства</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Аммиак и его свойства.</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Изучить состав и строение молекулы, физические и хим. свойства аммиака, получение и </w:t>
            </w:r>
            <w:r>
              <w:lastRenderedPageBreak/>
              <w:t>области применения.</w:t>
            </w:r>
          </w:p>
          <w:p w:rsidR="00E2200A" w:rsidRDefault="00E2200A" w:rsidP="00451088">
            <w:r>
              <w:t>Описывать свойства и физиологическое действие аммиака на организм.</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Рабочая тетрадь с. 104 № 1-9</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Получение и собирание, распознавание растворение в воде. </w:t>
            </w:r>
            <w:r>
              <w:lastRenderedPageBreak/>
              <w:t>Взаимодействие с хлороводородом.</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25 упр1-5.</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18</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Азотная кислота и её свойства.</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Азотная кислота и её свойства.</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Изучить особенности хим. свойств азотной кислоты.</w:t>
            </w:r>
          </w:p>
          <w:p w:rsidR="00E2200A" w:rsidRDefault="00E2200A" w:rsidP="00451088">
            <w:r>
              <w:t xml:space="preserve"> Характеризовать свойства азот ной кислоты.</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Рабочая тетрадь с.108 № 1-6</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Хим. свойства кислоты как электролита.     Взаимодействие конц азотной кислоты и меди.</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27 упр 1-3</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19</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Фосфор, его свойства.</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Фосфор и его особенности строения и свойств.</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 Изучить строение, физ. и хим. свойства фосфора.</w:t>
            </w:r>
          </w:p>
          <w:p w:rsidR="00E2200A" w:rsidRDefault="00E2200A" w:rsidP="00451088">
            <w:r>
              <w:t xml:space="preserve"> Составлять схему строения атома с указанием числа электронов в </w:t>
            </w:r>
            <w:r>
              <w:lastRenderedPageBreak/>
              <w:t>электронных слоях, записывать уравнения реакций с участием фосфора</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К иПР к 9 классу с.165 в-1.3</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Получение белого из красного.</w:t>
            </w:r>
          </w:p>
          <w:p w:rsidR="00E2200A" w:rsidRDefault="00E2200A" w:rsidP="00451088">
            <w:r>
              <w:t>Воспламенение белого фосфора.</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28 упр1-3</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20</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Углерод, его физические и хим. свойства</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Углерод его положение в таблице и свойства.</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i/>
              </w:rPr>
            </w:pPr>
            <w:r>
              <w:rPr>
                <w:i/>
              </w:rPr>
              <w:t xml:space="preserve"> </w:t>
            </w:r>
            <w:r>
              <w:t>Изучить строение аллотропных соединений углерода, их физические свойства; хим. свойства углерода.   Составлять схему строения атома углерода</w:t>
            </w:r>
            <w:r>
              <w:rPr>
                <w:i/>
              </w:rPr>
              <w:t xml:space="preserve"> </w:t>
            </w:r>
            <w:r>
              <w:t>указанием</w:t>
            </w:r>
            <w:r>
              <w:rPr>
                <w:i/>
              </w:rPr>
              <w:t xml:space="preserve"> </w:t>
            </w:r>
            <w:r>
              <w:t>числа электронов в электронных слоях, опи его физические и хим.</w:t>
            </w:r>
            <w:r>
              <w:rPr>
                <w:i/>
              </w:rPr>
              <w:t xml:space="preserve"> </w:t>
            </w:r>
            <w:r>
              <w:t>свойства.</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Р,Т.с. 119, № 3 4 7</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ДО Модели кристаллических решеток алмаза и графита.</w:t>
            </w:r>
          </w:p>
          <w:p w:rsidR="00E2200A" w:rsidRDefault="00E2200A" w:rsidP="00451088">
            <w:r>
              <w:t>Адсорбция активированного угля; поглощение им растворённых или газообразных веществ.</w:t>
            </w:r>
          </w:p>
          <w:p w:rsidR="00E2200A" w:rsidRDefault="00E2200A" w:rsidP="00451088">
            <w:r>
              <w:t>Горение угля в кислороде.</w:t>
            </w:r>
          </w:p>
          <w:p w:rsidR="00E2200A" w:rsidRDefault="00E2200A" w:rsidP="00451088">
            <w:r>
              <w:t xml:space="preserve">Восстановление меди из </w:t>
            </w:r>
            <w:r>
              <w:lastRenderedPageBreak/>
              <w:t>её оксида углём.</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28 упр 1-6</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21</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Угольная кислота и её соли.</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Угольная кислота и её соли.</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Изучить состав, свойства угольной кислоты и её солей.</w:t>
            </w:r>
          </w:p>
          <w:p w:rsidR="00E2200A" w:rsidRDefault="00E2200A" w:rsidP="00451088">
            <w:r>
              <w:t xml:space="preserve"> Характеризовать свойства угольной кислоты и её солей: карбонатов и гидрокарбонатов.</w:t>
            </w:r>
          </w:p>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ЛО Знакомство с коллекцией карбонатов.</w:t>
            </w:r>
          </w:p>
          <w:p w:rsidR="00E2200A" w:rsidRDefault="00E2200A" w:rsidP="00451088">
            <w:r>
              <w:t>Качественная реакция на карбонат-ион. Переход карбоната кальция в гидрокарбонат и обратно.</w:t>
            </w:r>
          </w:p>
        </w:tc>
        <w:tc>
          <w:tcPr>
            <w:tcW w:w="1559" w:type="dxa"/>
            <w:tcBorders>
              <w:top w:val="single" w:sz="4" w:space="0" w:color="auto"/>
              <w:left w:val="single" w:sz="4" w:space="0" w:color="auto"/>
              <w:bottom w:val="single" w:sz="4" w:space="0" w:color="auto"/>
              <w:right w:val="single" w:sz="4" w:space="0" w:color="auto"/>
            </w:tcBorders>
            <w:hideMark/>
          </w:tcPr>
          <w:p w:rsidR="00E2200A" w:rsidRDefault="00E2200A" w:rsidP="00451088">
            <w:r>
              <w:t>30 упр 6-8.</w:t>
            </w:r>
          </w:p>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22</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Силикатная промышленность</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Кремневая кислота и её соли.</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Изучить свойства и области применения стекла, цемента и керамики.</w:t>
            </w:r>
          </w:p>
          <w:p w:rsidR="00E2200A" w:rsidRDefault="00E2200A" w:rsidP="00451088">
            <w:r>
              <w:t xml:space="preserve">Объяснять значимость </w:t>
            </w:r>
            <w:r>
              <w:lastRenderedPageBreak/>
              <w:t>соединений кремния.</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Работа с текстом учебника</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Знакомство с коллекцией изделий из стекла, фарфора , керамики и </w:t>
            </w:r>
            <w:r>
              <w:lastRenderedPageBreak/>
              <w:t>цемента.</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31 упр5,6</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23</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Решение расчётных задач.</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Количество вещества молярный объем.</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Изучить формулы, выражающие связь между количеством вещества массой и объёмом. </w:t>
            </w:r>
          </w:p>
          <w:p w:rsidR="00E2200A" w:rsidRDefault="00E2200A" w:rsidP="00451088">
            <w:r>
              <w:t>Вычислять количество вещества, объём или массу по количеству вещества, объёму или массе реагентов или продуктов реакции.</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Задачники</w:t>
            </w:r>
          </w:p>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Повтор 17-31</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24</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Решение тестов</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Урок контроля.</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Основные теоретические вопросы </w:t>
            </w:r>
            <w:r>
              <w:lastRenderedPageBreak/>
              <w:t>по теме.</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 xml:space="preserve">Моделировать электронное строение атомов </w:t>
            </w:r>
            <w:r>
              <w:lastRenderedPageBreak/>
              <w:t>неметаллов, их свойства и свойства их соединений.</w:t>
            </w:r>
          </w:p>
          <w:p w:rsidR="00E2200A" w:rsidRDefault="00E2200A" w:rsidP="00451088">
            <w:r>
              <w:t xml:space="preserve"> Применять эти знания на практике.</w:t>
            </w:r>
          </w:p>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Повторение.</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Тема:ор ганические соединения 6 часов</w:t>
            </w:r>
          </w:p>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25</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Строение атома углерода</w:t>
            </w:r>
          </w:p>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Особенности строения атома углерода.</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Изучить строение атома в стационарном состоянии и возбуждённом.</w:t>
            </w:r>
          </w:p>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Конспект лекции.</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26</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Хим. свойства алканов применение и нахождение в природе.</w:t>
            </w:r>
          </w:p>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Особенности хим. свойств алканов.</w:t>
            </w:r>
          </w:p>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r>
              <w:t>Записывать реакции замещения, горения, разложения.</w:t>
            </w:r>
          </w:p>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СР</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Горение метана и других представителей. Обнаружение продуктов горения. </w:t>
            </w:r>
            <w:r>
              <w:lastRenderedPageBreak/>
              <w:t>Отношение к бромной воде и раствору перманганата калия.</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Задание в тетради.</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27</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Понятие о предельных одноатомных спиртах. Глицерин.</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Урок изучения нового материала</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Спирты, их физиологическое воздействие на организм.</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Изучить состав, изомерию и номенклатуру предельных одноатомных спиртов и глицерина, их свойства.</w:t>
            </w:r>
          </w:p>
          <w:p w:rsidR="00E2200A" w:rsidRDefault="00E2200A" w:rsidP="00451088">
            <w:r>
              <w:t>Описывать свойства и физиологическое действие на организм метанола и этанола.</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С.126 № 1-3</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Образцы метанола. Этанола, глицерина, этиленгликоля. Качественная реакция на многоатомные спирты.</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35 упр2, 3.</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28</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Реакция этерификации и понятие </w:t>
            </w:r>
            <w:r>
              <w:lastRenderedPageBreak/>
              <w:t>о сложных эфирах.</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Уроки изучения нового </w:t>
            </w:r>
            <w:r>
              <w:lastRenderedPageBreak/>
              <w:t>материала</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Реакция этерификации.</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Изучить состав, свойства, получение и </w:t>
            </w:r>
            <w:r>
              <w:lastRenderedPageBreak/>
              <w:t>применение сложных эфиров.</w:t>
            </w:r>
          </w:p>
          <w:p w:rsidR="00E2200A" w:rsidRDefault="00E2200A" w:rsidP="00451088">
            <w:r>
              <w:t xml:space="preserve"> Называть изученные вещества.</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РТ с. 151 № 3</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Получение сложных эфиров: </w:t>
            </w:r>
            <w:r>
              <w:lastRenderedPageBreak/>
              <w:t>синтеза этилового эфира уксусной кислоты.</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36 упр1,3.</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29</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Понятие об аминокислотах и белках. Реакция поликонденсации.</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Уроки изучения нового материала</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Аминокислоты и белки биологически важные вещества. Состав биороль и строение.</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Изучить состав, особые свойства аминокислот и их биороль.</w:t>
            </w:r>
          </w:p>
          <w:p w:rsidR="00E2200A" w:rsidRDefault="00E2200A" w:rsidP="00451088">
            <w:r>
              <w:t>Записывать уравнения реакции поликонденсации. Обнаруживать белки по цветным реакциям.</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С.231 № 1-3</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Доказательство наличия функциональных групп в растворах аминокислот. Цветные реакции белков. Денатурация белков.</w:t>
            </w:r>
          </w:p>
        </w:tc>
        <w:tc>
          <w:tcPr>
            <w:tcW w:w="1559" w:type="dxa"/>
            <w:tcBorders>
              <w:top w:val="single" w:sz="4" w:space="0" w:color="auto"/>
              <w:left w:val="single" w:sz="4" w:space="0" w:color="auto"/>
              <w:bottom w:val="single" w:sz="4" w:space="0" w:color="auto"/>
              <w:right w:val="single" w:sz="4" w:space="0" w:color="auto"/>
            </w:tcBorders>
            <w:hideMark/>
          </w:tcPr>
          <w:p w:rsidR="00E2200A" w:rsidRDefault="00E2200A" w:rsidP="00451088">
            <w:r>
              <w:t>Уметь характеризовать основные хим. свойства.</w:t>
            </w:r>
          </w:p>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38 упр2,3.</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30</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Полимеры</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Комб.</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Понятие о полимерах. Природные, химические и синтетические </w:t>
            </w:r>
            <w:r>
              <w:lastRenderedPageBreak/>
              <w:t>полимеры.</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Изучить основные понятия химии ВМС, классификацию полимеров по их происхождению</w:t>
            </w:r>
          </w:p>
          <w:p w:rsidR="00E2200A" w:rsidRDefault="00E2200A" w:rsidP="00451088">
            <w:r>
              <w:t xml:space="preserve"> Называть </w:t>
            </w:r>
            <w:r>
              <w:lastRenderedPageBreak/>
              <w:t>изученные вещества.</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СР</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Образцы природных и химических полимеров: пластмасс и волокон. Их распознаван</w:t>
            </w:r>
            <w:r>
              <w:lastRenderedPageBreak/>
              <w:t>ие.</w:t>
            </w:r>
          </w:p>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42 упр3,4.</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31</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Решение тестов</w:t>
            </w:r>
          </w:p>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Тема: Химия и жизнь- 1час</w:t>
            </w:r>
          </w:p>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pPr>
              <w:rPr>
                <w:b/>
              </w:rPr>
            </w:pPr>
            <w:r>
              <w:rPr>
                <w:b/>
              </w:rPr>
              <w:t>32</w:t>
            </w:r>
          </w:p>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p w:rsidR="00E2200A" w:rsidRDefault="00E2200A" w:rsidP="00451088">
            <w:r>
              <w:t>Химия и здоровье. Химия и пища.</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Урок ознакомление с новым материалом.</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Лекарственные препараты.</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Иметь представление о  составе аспирина, солода, парацетамола и фенацетина, их свойствах и действия на организм, о способах безопасного применения.</w:t>
            </w:r>
          </w:p>
          <w:p w:rsidR="00E2200A" w:rsidRDefault="00E2200A" w:rsidP="00451088">
            <w:r>
              <w:t>Объяснять их влияние на организм и безопасно применять.</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Презентации по теме</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Демонстрация лекарственных препаратов.</w:t>
            </w:r>
          </w:p>
        </w:tc>
        <w:tc>
          <w:tcPr>
            <w:tcW w:w="1559" w:type="dxa"/>
            <w:tcBorders>
              <w:top w:val="single" w:sz="4" w:space="0" w:color="auto"/>
              <w:left w:val="single" w:sz="4" w:space="0" w:color="auto"/>
              <w:bottom w:val="single" w:sz="4" w:space="0" w:color="auto"/>
              <w:right w:val="single" w:sz="4" w:space="0" w:color="auto"/>
            </w:tcBorders>
            <w:hideMark/>
          </w:tcPr>
          <w:p w:rsidR="00E2200A" w:rsidRDefault="00E2200A" w:rsidP="00451088">
            <w:r>
              <w:t>История развития лекарственных препаратов. Антибиотики.</w:t>
            </w:r>
          </w:p>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Конспект по теме.</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Урок ознакомления с новым материалом.</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Калорийность белков. Жиров и углеводов. Консерванты пищевых продуктов.</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Изучить биороль и значение жиров, белков и углеводов в жизни человека; консерванты пищевых продуктов.</w:t>
            </w:r>
          </w:p>
          <w:p w:rsidR="00E2200A" w:rsidRDefault="00E2200A" w:rsidP="00451088">
            <w:r>
              <w:t>Объяснять их роль и значение.</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Презентации по теме</w:t>
            </w:r>
          </w:p>
        </w:tc>
        <w:tc>
          <w:tcPr>
            <w:tcW w:w="1418" w:type="dxa"/>
            <w:tcBorders>
              <w:top w:val="single" w:sz="4" w:space="0" w:color="auto"/>
              <w:left w:val="single" w:sz="4" w:space="0" w:color="auto"/>
              <w:bottom w:val="single" w:sz="4" w:space="0" w:color="auto"/>
              <w:right w:val="single" w:sz="4" w:space="0" w:color="auto"/>
            </w:tcBorders>
            <w:hideMark/>
          </w:tcPr>
          <w:p w:rsidR="00E2200A" w:rsidRDefault="00E2200A" w:rsidP="00451088">
            <w:r>
              <w:t>Демонстрация различных жиров растительного и животного происхождения.</w:t>
            </w:r>
          </w:p>
        </w:tc>
        <w:tc>
          <w:tcPr>
            <w:tcW w:w="1559" w:type="dxa"/>
            <w:tcBorders>
              <w:top w:val="single" w:sz="4" w:space="0" w:color="auto"/>
              <w:left w:val="single" w:sz="4" w:space="0" w:color="auto"/>
              <w:bottom w:val="single" w:sz="4" w:space="0" w:color="auto"/>
              <w:right w:val="single" w:sz="4" w:space="0" w:color="auto"/>
            </w:tcBorders>
            <w:hideMark/>
          </w:tcPr>
          <w:p w:rsidR="00E2200A" w:rsidRDefault="00E2200A" w:rsidP="00451088">
            <w:r>
              <w:t>Синтетическая пища.</w:t>
            </w:r>
          </w:p>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Конспект по теме.</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r>
              <w:t>33</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Химическое загрязнение окружающей среды и его последствия.</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Урок изучения нового материала.</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Хим. загрязнители окружающей среды.</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 Иметь представление об основных хим. загрязнителях, последствиях загрязнения.</w:t>
            </w:r>
          </w:p>
          <w:p w:rsidR="00E2200A" w:rsidRDefault="00E2200A" w:rsidP="00451088">
            <w:r>
              <w:t xml:space="preserve"> Грамотно использовать хим. вещества.</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t>Презентации по теме или сообщения</w:t>
            </w:r>
          </w:p>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Влияние мировых цен на нефть и экономику </w:t>
            </w:r>
          </w:p>
          <w:p w:rsidR="00E2200A" w:rsidRDefault="00E2200A" w:rsidP="00451088">
            <w:r>
              <w:t>России.</w:t>
            </w:r>
          </w:p>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Конспект по теме.</w:t>
            </w:r>
          </w:p>
        </w:tc>
      </w:tr>
      <w:tr w:rsidR="00E2200A" w:rsidTr="00451088">
        <w:tc>
          <w:tcPr>
            <w:tcW w:w="46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Проблемы безопасного использования веществ и хим. реакций </w:t>
            </w:r>
            <w:r>
              <w:lastRenderedPageBreak/>
              <w:t>в повседневной жизни.</w:t>
            </w:r>
          </w:p>
        </w:tc>
        <w:tc>
          <w:tcPr>
            <w:tcW w:w="1232"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Урок применения знаний и умений.</w:t>
            </w:r>
          </w:p>
        </w:tc>
        <w:tc>
          <w:tcPr>
            <w:tcW w:w="1428" w:type="dxa"/>
            <w:tcBorders>
              <w:top w:val="single" w:sz="4" w:space="0" w:color="auto"/>
              <w:left w:val="single" w:sz="4" w:space="0" w:color="auto"/>
              <w:bottom w:val="single" w:sz="4" w:space="0" w:color="auto"/>
              <w:right w:val="single" w:sz="4" w:space="0" w:color="auto"/>
            </w:tcBorders>
            <w:hideMark/>
          </w:tcPr>
          <w:p w:rsidR="00E2200A" w:rsidRDefault="00E2200A" w:rsidP="00451088">
            <w:r>
              <w:t xml:space="preserve">Токсичные, горючие и взрывоопасные вещества. </w:t>
            </w:r>
            <w:r>
              <w:lastRenderedPageBreak/>
              <w:t>Бытовая химия.</w:t>
            </w:r>
          </w:p>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 xml:space="preserve">Применять  правила ТБ при использовании токсичных веществ, горючих </w:t>
            </w:r>
            <w:r>
              <w:lastRenderedPageBreak/>
              <w:t>и взрывоопасных. Грамотно обращаться с опасными веществами.</w:t>
            </w:r>
          </w:p>
        </w:tc>
        <w:tc>
          <w:tcPr>
            <w:tcW w:w="1417"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Тестирование по правилам техники безопасност</w:t>
            </w:r>
            <w:r>
              <w:lastRenderedPageBreak/>
              <w:t>и.</w:t>
            </w:r>
          </w:p>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hideMark/>
          </w:tcPr>
          <w:p w:rsidR="00E2200A" w:rsidRDefault="00E2200A" w:rsidP="00451088">
            <w:r>
              <w:t>Конспект по теме.</w:t>
            </w:r>
          </w:p>
        </w:tc>
      </w:tr>
      <w:tr w:rsidR="00E2200A" w:rsidTr="00451088">
        <w:tc>
          <w:tcPr>
            <w:tcW w:w="468" w:type="dxa"/>
            <w:tcBorders>
              <w:top w:val="single" w:sz="4" w:space="0" w:color="auto"/>
              <w:left w:val="single" w:sz="4" w:space="0" w:color="auto"/>
              <w:bottom w:val="single" w:sz="4" w:space="0" w:color="auto"/>
              <w:right w:val="single" w:sz="4" w:space="0" w:color="auto"/>
            </w:tcBorders>
            <w:hideMark/>
          </w:tcPr>
          <w:p w:rsidR="00E2200A" w:rsidRDefault="00E2200A" w:rsidP="00451088">
            <w:r>
              <w:lastRenderedPageBreak/>
              <w:t>34</w:t>
            </w:r>
          </w:p>
        </w:tc>
        <w:tc>
          <w:tcPr>
            <w:tcW w:w="1483" w:type="dxa"/>
            <w:tcBorders>
              <w:top w:val="single" w:sz="4" w:space="0" w:color="auto"/>
              <w:left w:val="single" w:sz="4" w:space="0" w:color="auto"/>
              <w:bottom w:val="single" w:sz="4" w:space="0" w:color="auto"/>
              <w:right w:val="single" w:sz="4" w:space="0" w:color="auto"/>
            </w:tcBorders>
            <w:hideMark/>
          </w:tcPr>
          <w:p w:rsidR="00E2200A" w:rsidRDefault="00E2200A" w:rsidP="00451088">
            <w:r>
              <w:t>Решение тестов</w:t>
            </w:r>
          </w:p>
        </w:tc>
        <w:tc>
          <w:tcPr>
            <w:tcW w:w="1232" w:type="dxa"/>
            <w:tcBorders>
              <w:top w:val="single" w:sz="4" w:space="0" w:color="auto"/>
              <w:left w:val="single" w:sz="4" w:space="0" w:color="auto"/>
              <w:bottom w:val="single" w:sz="4" w:space="0" w:color="auto"/>
              <w:right w:val="single" w:sz="4" w:space="0" w:color="auto"/>
            </w:tcBorders>
            <w:hideMark/>
          </w:tcPr>
          <w:p w:rsidR="00E2200A" w:rsidRDefault="00E2200A" w:rsidP="00451088">
            <w:r>
              <w:t>1</w:t>
            </w:r>
          </w:p>
        </w:tc>
        <w:tc>
          <w:tcPr>
            <w:tcW w:w="1309" w:type="dxa"/>
            <w:tcBorders>
              <w:top w:val="single" w:sz="4" w:space="0" w:color="auto"/>
              <w:left w:val="single" w:sz="4" w:space="0" w:color="auto"/>
              <w:bottom w:val="single" w:sz="4" w:space="0" w:color="auto"/>
              <w:right w:val="single" w:sz="4" w:space="0" w:color="auto"/>
            </w:tcBorders>
            <w:hideMark/>
          </w:tcPr>
          <w:p w:rsidR="00E2200A" w:rsidRDefault="00E2200A" w:rsidP="00451088">
            <w:r>
              <w:t>Обобщение знаний по курсу неорганической химии.</w:t>
            </w:r>
          </w:p>
        </w:tc>
        <w:tc>
          <w:tcPr>
            <w:tcW w:w="142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985" w:type="dxa"/>
            <w:tcBorders>
              <w:top w:val="single" w:sz="4" w:space="0" w:color="auto"/>
              <w:left w:val="single" w:sz="4" w:space="0" w:color="auto"/>
              <w:bottom w:val="single" w:sz="4" w:space="0" w:color="auto"/>
              <w:right w:val="single" w:sz="4" w:space="0" w:color="auto"/>
            </w:tcBorders>
            <w:hideMark/>
          </w:tcPr>
          <w:p w:rsidR="00E2200A" w:rsidRDefault="00E2200A" w:rsidP="00451088">
            <w:r>
              <w:t>.</w:t>
            </w:r>
          </w:p>
        </w:tc>
        <w:tc>
          <w:tcPr>
            <w:tcW w:w="1417"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418"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559" w:type="dxa"/>
            <w:tcBorders>
              <w:top w:val="single" w:sz="4" w:space="0" w:color="auto"/>
              <w:left w:val="single" w:sz="4" w:space="0" w:color="auto"/>
              <w:bottom w:val="single" w:sz="4" w:space="0" w:color="auto"/>
              <w:right w:val="single" w:sz="4" w:space="0" w:color="auto"/>
            </w:tcBorders>
          </w:tcPr>
          <w:p w:rsidR="00E2200A" w:rsidRDefault="00E2200A" w:rsidP="00451088"/>
        </w:tc>
        <w:tc>
          <w:tcPr>
            <w:tcW w:w="1134" w:type="dxa"/>
            <w:tcBorders>
              <w:top w:val="single" w:sz="4" w:space="0" w:color="auto"/>
              <w:left w:val="single" w:sz="4" w:space="0" w:color="auto"/>
              <w:bottom w:val="single" w:sz="4" w:space="0" w:color="auto"/>
              <w:right w:val="single" w:sz="4" w:space="0" w:color="auto"/>
            </w:tcBorders>
          </w:tcPr>
          <w:p w:rsidR="00E2200A" w:rsidRDefault="00E2200A" w:rsidP="00451088"/>
        </w:tc>
      </w:tr>
    </w:tbl>
    <w:p w:rsidR="00E2200A" w:rsidRDefault="00E2200A" w:rsidP="00E2200A">
      <w:pPr>
        <w:pStyle w:val="a9"/>
        <w:ind w:left="1080"/>
        <w:rPr>
          <w:sz w:val="32"/>
          <w:szCs w:val="32"/>
        </w:rPr>
      </w:pPr>
    </w:p>
    <w:p w:rsidR="00E2200A" w:rsidRDefault="00E2200A" w:rsidP="00E2200A">
      <w:pPr>
        <w:tabs>
          <w:tab w:val="left" w:pos="311"/>
          <w:tab w:val="center" w:pos="4677"/>
        </w:tabs>
        <w:jc w:val="center"/>
        <w:rPr>
          <w:b/>
          <w:sz w:val="32"/>
          <w:szCs w:val="32"/>
          <w:u w:val="single"/>
        </w:rPr>
      </w:pPr>
      <w:r>
        <w:rPr>
          <w:b/>
          <w:sz w:val="32"/>
          <w:szCs w:val="32"/>
          <w:u w:val="single"/>
        </w:rPr>
        <w:t>6.Учебно-методическое обеспечение и материально-техническое обеспечение учебного процесса</w:t>
      </w:r>
    </w:p>
    <w:p w:rsidR="00E2200A" w:rsidRDefault="00E2200A" w:rsidP="00E2200A">
      <w:pPr>
        <w:tabs>
          <w:tab w:val="left" w:pos="311"/>
          <w:tab w:val="center" w:pos="4677"/>
        </w:tabs>
        <w:rPr>
          <w:b/>
          <w:sz w:val="32"/>
          <w:szCs w:val="32"/>
          <w:u w:val="single"/>
        </w:rPr>
      </w:pPr>
    </w:p>
    <w:p w:rsidR="00E2200A" w:rsidRPr="00516A30" w:rsidRDefault="00E2200A" w:rsidP="00E2200A">
      <w:pPr>
        <w:shd w:val="clear" w:color="auto" w:fill="FFFFFF"/>
        <w:ind w:left="1050"/>
        <w:jc w:val="both"/>
        <w:rPr>
          <w:b/>
          <w:sz w:val="28"/>
          <w:szCs w:val="28"/>
        </w:rPr>
      </w:pPr>
      <w:r w:rsidRPr="00516A30">
        <w:rPr>
          <w:b/>
          <w:bCs/>
          <w:color w:val="000000"/>
          <w:sz w:val="28"/>
          <w:szCs w:val="28"/>
        </w:rPr>
        <w:t>Учебно-методический комплект</w:t>
      </w:r>
    </w:p>
    <w:p w:rsidR="00E2200A" w:rsidRPr="00516A30" w:rsidRDefault="00E2200A" w:rsidP="00E2200A">
      <w:pPr>
        <w:numPr>
          <w:ilvl w:val="0"/>
          <w:numId w:val="1"/>
        </w:numPr>
        <w:spacing w:after="0" w:line="240" w:lineRule="auto"/>
        <w:rPr>
          <w:sz w:val="28"/>
          <w:szCs w:val="28"/>
        </w:rPr>
      </w:pPr>
      <w:r w:rsidRPr="00516A30">
        <w:rPr>
          <w:sz w:val="28"/>
          <w:szCs w:val="28"/>
        </w:rPr>
        <w:t>Примерная программа основного общего образования по химии (базовый уровень);</w:t>
      </w:r>
    </w:p>
    <w:p w:rsidR="00E2200A" w:rsidRPr="00516A30" w:rsidRDefault="00E2200A" w:rsidP="00E2200A">
      <w:pPr>
        <w:numPr>
          <w:ilvl w:val="0"/>
          <w:numId w:val="1"/>
        </w:numPr>
        <w:spacing w:after="0" w:line="240" w:lineRule="auto"/>
        <w:rPr>
          <w:sz w:val="28"/>
          <w:szCs w:val="28"/>
        </w:rPr>
      </w:pPr>
      <w:r w:rsidRPr="00516A30">
        <w:rPr>
          <w:sz w:val="28"/>
          <w:szCs w:val="28"/>
        </w:rPr>
        <w:t>Авторская  программа О.С.Габриеляна, соответствующая Федеральному компоненту Государственного стандарта общего образования и допущенная Министерством образования и науки Российской Федерации (О.С.Габриелян Программа курса химии для 8-11 классов общеобразовательных учреждений / О.С.Габриелян. – 7-е издание, переработанное и дополненное – М.: Дрофа, 2010г.).</w:t>
      </w:r>
    </w:p>
    <w:p w:rsidR="00E2200A" w:rsidRPr="00516A30" w:rsidRDefault="00E2200A" w:rsidP="00E2200A">
      <w:pPr>
        <w:numPr>
          <w:ilvl w:val="0"/>
          <w:numId w:val="1"/>
        </w:numPr>
        <w:shd w:val="clear" w:color="auto" w:fill="FFFFFF"/>
        <w:spacing w:after="0" w:line="240" w:lineRule="auto"/>
        <w:jc w:val="both"/>
        <w:rPr>
          <w:sz w:val="28"/>
          <w:szCs w:val="28"/>
        </w:rPr>
      </w:pPr>
      <w:r w:rsidRPr="00516A30">
        <w:rPr>
          <w:i/>
          <w:iCs/>
          <w:color w:val="000000"/>
          <w:sz w:val="28"/>
          <w:szCs w:val="28"/>
        </w:rPr>
        <w:t xml:space="preserve">Габриелян О. </w:t>
      </w:r>
      <w:r w:rsidRPr="00516A30">
        <w:rPr>
          <w:color w:val="000000"/>
          <w:sz w:val="28"/>
          <w:szCs w:val="28"/>
        </w:rPr>
        <w:t xml:space="preserve">С., </w:t>
      </w:r>
      <w:r w:rsidRPr="00516A30">
        <w:rPr>
          <w:i/>
          <w:iCs/>
          <w:color w:val="000000"/>
          <w:sz w:val="28"/>
          <w:szCs w:val="28"/>
        </w:rPr>
        <w:t xml:space="preserve">Остроумов И. Г. </w:t>
      </w:r>
      <w:r w:rsidRPr="00516A30">
        <w:rPr>
          <w:color w:val="000000"/>
          <w:sz w:val="28"/>
          <w:szCs w:val="28"/>
        </w:rPr>
        <w:t>Настольная книга учителя. Химия. 9 к л.: Методическое пособие. — М.: Дрофа, 2002—2003.</w:t>
      </w:r>
    </w:p>
    <w:p w:rsidR="00E2200A" w:rsidRPr="00516A30" w:rsidRDefault="00E2200A" w:rsidP="00E2200A">
      <w:pPr>
        <w:numPr>
          <w:ilvl w:val="0"/>
          <w:numId w:val="1"/>
        </w:numPr>
        <w:shd w:val="clear" w:color="auto" w:fill="FFFFFF"/>
        <w:spacing w:after="0" w:line="240" w:lineRule="auto"/>
        <w:jc w:val="both"/>
        <w:rPr>
          <w:sz w:val="28"/>
          <w:szCs w:val="28"/>
        </w:rPr>
      </w:pPr>
      <w:r w:rsidRPr="00516A30">
        <w:rPr>
          <w:color w:val="000000"/>
          <w:sz w:val="28"/>
          <w:szCs w:val="28"/>
        </w:rPr>
        <w:lastRenderedPageBreak/>
        <w:t>Химия. 9 к л.: Контрольные и проверочные работы к учебнику О. С. Габриеляна «Химия. 9» / О. С. Габриелян, П. Н. Березкин, А. А. Ушакова и др. — М.: Дрофа, 2009г.</w:t>
      </w:r>
    </w:p>
    <w:p w:rsidR="00E2200A" w:rsidRPr="00516A30" w:rsidRDefault="00E2200A" w:rsidP="00E2200A">
      <w:pPr>
        <w:numPr>
          <w:ilvl w:val="0"/>
          <w:numId w:val="1"/>
        </w:numPr>
        <w:shd w:val="clear" w:color="auto" w:fill="FFFFFF"/>
        <w:spacing w:after="0" w:line="240" w:lineRule="auto"/>
        <w:jc w:val="both"/>
        <w:rPr>
          <w:sz w:val="28"/>
          <w:szCs w:val="28"/>
        </w:rPr>
      </w:pPr>
      <w:r w:rsidRPr="00516A30">
        <w:rPr>
          <w:i/>
          <w:iCs/>
          <w:color w:val="000000"/>
          <w:sz w:val="28"/>
          <w:szCs w:val="28"/>
        </w:rPr>
        <w:t xml:space="preserve">Габриелян О. С., Остроумов И. Г. </w:t>
      </w:r>
      <w:r w:rsidRPr="00516A30">
        <w:rPr>
          <w:color w:val="000000"/>
          <w:sz w:val="28"/>
          <w:szCs w:val="28"/>
        </w:rPr>
        <w:t>Изучаем химию в 9 к л.: Дидактические материалы. — М.: Блик плюс, 2009г.</w:t>
      </w:r>
    </w:p>
    <w:p w:rsidR="00E2200A" w:rsidRPr="00516A30" w:rsidRDefault="00E2200A" w:rsidP="00E2200A">
      <w:pPr>
        <w:numPr>
          <w:ilvl w:val="0"/>
          <w:numId w:val="1"/>
        </w:numPr>
        <w:shd w:val="clear" w:color="auto" w:fill="FFFFFF"/>
        <w:spacing w:after="0" w:line="240" w:lineRule="auto"/>
        <w:jc w:val="both"/>
        <w:rPr>
          <w:sz w:val="28"/>
          <w:szCs w:val="28"/>
        </w:rPr>
      </w:pPr>
      <w:r w:rsidRPr="00516A30">
        <w:rPr>
          <w:i/>
          <w:iCs/>
          <w:color w:val="000000"/>
          <w:sz w:val="28"/>
          <w:szCs w:val="28"/>
        </w:rPr>
        <w:t xml:space="preserve">Габриелян О. </w:t>
      </w:r>
      <w:r w:rsidRPr="00516A30">
        <w:rPr>
          <w:color w:val="000000"/>
          <w:sz w:val="28"/>
          <w:szCs w:val="28"/>
        </w:rPr>
        <w:t xml:space="preserve">С., </w:t>
      </w:r>
      <w:r w:rsidRPr="00516A30">
        <w:rPr>
          <w:i/>
          <w:iCs/>
          <w:color w:val="000000"/>
          <w:sz w:val="28"/>
          <w:szCs w:val="28"/>
        </w:rPr>
        <w:t xml:space="preserve">Яшукова А. В. </w:t>
      </w:r>
      <w:r w:rsidRPr="00516A30">
        <w:rPr>
          <w:color w:val="000000"/>
          <w:sz w:val="28"/>
          <w:szCs w:val="28"/>
        </w:rPr>
        <w:t>Рабочая тетрадь. 9 к л. К учебнику О. С. Габриеляна «Химия. 9». — М.: Дрофа, 2010г.</w:t>
      </w:r>
    </w:p>
    <w:p w:rsidR="00E2200A" w:rsidRPr="00516A30" w:rsidRDefault="00E2200A" w:rsidP="00E2200A">
      <w:pPr>
        <w:numPr>
          <w:ilvl w:val="0"/>
          <w:numId w:val="1"/>
        </w:numPr>
        <w:shd w:val="clear" w:color="auto" w:fill="FFFFFF"/>
        <w:spacing w:after="0" w:line="240" w:lineRule="auto"/>
        <w:jc w:val="both"/>
        <w:rPr>
          <w:sz w:val="28"/>
          <w:szCs w:val="28"/>
        </w:rPr>
      </w:pPr>
      <w:r w:rsidRPr="00516A30">
        <w:rPr>
          <w:i/>
          <w:iCs/>
          <w:color w:val="000000"/>
          <w:sz w:val="28"/>
          <w:szCs w:val="28"/>
        </w:rPr>
        <w:t xml:space="preserve">Габриелян О. С., Воскобойникова Н. П. </w:t>
      </w:r>
      <w:r w:rsidRPr="00516A30">
        <w:rPr>
          <w:color w:val="000000"/>
          <w:sz w:val="28"/>
          <w:szCs w:val="28"/>
        </w:rPr>
        <w:t>Химия  в  тестах,   задачах,   упражнениях.   8— 9 кл. — М.: Дрофа, 2009г.</w:t>
      </w:r>
    </w:p>
    <w:p w:rsidR="00E2200A" w:rsidRPr="00516A30" w:rsidRDefault="00E2200A" w:rsidP="00E2200A">
      <w:pPr>
        <w:ind w:firstLine="708"/>
        <w:jc w:val="both"/>
        <w:rPr>
          <w:b/>
          <w:sz w:val="28"/>
          <w:szCs w:val="28"/>
        </w:rPr>
      </w:pPr>
      <w:r w:rsidRPr="00516A30">
        <w:rPr>
          <w:b/>
          <w:sz w:val="28"/>
          <w:szCs w:val="28"/>
        </w:rPr>
        <w:t>Литература для учителя:</w:t>
      </w:r>
    </w:p>
    <w:p w:rsidR="00E2200A" w:rsidRPr="00516A30" w:rsidRDefault="00E2200A" w:rsidP="0052234F">
      <w:pPr>
        <w:numPr>
          <w:ilvl w:val="0"/>
          <w:numId w:val="4"/>
        </w:numPr>
        <w:tabs>
          <w:tab w:val="num" w:pos="360"/>
        </w:tabs>
        <w:spacing w:after="0" w:line="240" w:lineRule="auto"/>
        <w:ind w:hanging="1080"/>
        <w:jc w:val="both"/>
        <w:rPr>
          <w:sz w:val="28"/>
          <w:szCs w:val="28"/>
        </w:rPr>
      </w:pPr>
      <w:r w:rsidRPr="00516A30">
        <w:rPr>
          <w:sz w:val="28"/>
          <w:szCs w:val="28"/>
        </w:rPr>
        <w:t>Программа О.С.Габриеляна «Программа курса химии для 8-11 классов общеобразовательных школ», М.: «Дрофа», 2010г</w:t>
      </w:r>
    </w:p>
    <w:p w:rsidR="00E2200A" w:rsidRPr="00516A30" w:rsidRDefault="00E2200A" w:rsidP="0052234F">
      <w:pPr>
        <w:numPr>
          <w:ilvl w:val="0"/>
          <w:numId w:val="4"/>
        </w:numPr>
        <w:tabs>
          <w:tab w:val="num" w:pos="360"/>
        </w:tabs>
        <w:spacing w:after="0" w:line="240" w:lineRule="auto"/>
        <w:ind w:hanging="1080"/>
        <w:jc w:val="both"/>
        <w:rPr>
          <w:sz w:val="28"/>
          <w:szCs w:val="28"/>
        </w:rPr>
      </w:pPr>
      <w:r w:rsidRPr="00516A30">
        <w:rPr>
          <w:sz w:val="28"/>
          <w:szCs w:val="28"/>
        </w:rPr>
        <w:t>О.С.Габриелян «Примерное тематическое планирование уроков химии», 2006г</w:t>
      </w:r>
    </w:p>
    <w:p w:rsidR="00E2200A" w:rsidRPr="00516A30" w:rsidRDefault="00E2200A" w:rsidP="0052234F">
      <w:pPr>
        <w:numPr>
          <w:ilvl w:val="0"/>
          <w:numId w:val="4"/>
        </w:numPr>
        <w:tabs>
          <w:tab w:val="num" w:pos="360"/>
        </w:tabs>
        <w:spacing w:after="0" w:line="240" w:lineRule="auto"/>
        <w:ind w:hanging="1080"/>
        <w:jc w:val="both"/>
        <w:rPr>
          <w:sz w:val="28"/>
          <w:szCs w:val="28"/>
        </w:rPr>
      </w:pPr>
      <w:r w:rsidRPr="00516A30">
        <w:rPr>
          <w:sz w:val="28"/>
          <w:szCs w:val="28"/>
        </w:rPr>
        <w:t>О.С.Габриелян «Настольная книга учителя химии», М., «Блик и К», 2007г</w:t>
      </w:r>
    </w:p>
    <w:p w:rsidR="00E2200A" w:rsidRPr="00516A30" w:rsidRDefault="00E2200A" w:rsidP="00E2200A">
      <w:pPr>
        <w:ind w:firstLine="708"/>
        <w:jc w:val="both"/>
        <w:rPr>
          <w:b/>
          <w:sz w:val="28"/>
          <w:szCs w:val="28"/>
        </w:rPr>
      </w:pPr>
      <w:r w:rsidRPr="00516A30">
        <w:rPr>
          <w:b/>
          <w:sz w:val="28"/>
          <w:szCs w:val="28"/>
        </w:rPr>
        <w:t>Литература для учащихся:</w:t>
      </w:r>
    </w:p>
    <w:p w:rsidR="00E2200A" w:rsidRPr="00516A30" w:rsidRDefault="00E2200A" w:rsidP="0052234F">
      <w:pPr>
        <w:numPr>
          <w:ilvl w:val="0"/>
          <w:numId w:val="5"/>
        </w:numPr>
        <w:tabs>
          <w:tab w:val="num" w:pos="540"/>
        </w:tabs>
        <w:spacing w:after="0" w:line="240" w:lineRule="auto"/>
        <w:ind w:left="540" w:hanging="540"/>
        <w:jc w:val="both"/>
        <w:rPr>
          <w:sz w:val="28"/>
          <w:szCs w:val="28"/>
        </w:rPr>
      </w:pPr>
      <w:r w:rsidRPr="00516A30">
        <w:rPr>
          <w:sz w:val="28"/>
          <w:szCs w:val="28"/>
        </w:rPr>
        <w:t>О.С.Габриелян «Химия, 9 класс», М., 2009 г</w:t>
      </w:r>
    </w:p>
    <w:p w:rsidR="00E2200A" w:rsidRPr="00516A30" w:rsidRDefault="00E2200A" w:rsidP="0052234F">
      <w:pPr>
        <w:numPr>
          <w:ilvl w:val="0"/>
          <w:numId w:val="5"/>
        </w:numPr>
        <w:tabs>
          <w:tab w:val="num" w:pos="540"/>
        </w:tabs>
        <w:spacing w:after="0" w:line="240" w:lineRule="auto"/>
        <w:ind w:left="540" w:hanging="540"/>
        <w:jc w:val="both"/>
        <w:rPr>
          <w:sz w:val="28"/>
          <w:szCs w:val="28"/>
        </w:rPr>
      </w:pPr>
      <w:r w:rsidRPr="00516A30">
        <w:rPr>
          <w:sz w:val="28"/>
          <w:szCs w:val="28"/>
        </w:rPr>
        <w:t>О.С.Габриелян «Мы изучаем химию, 9 класс», М., 2009г</w:t>
      </w:r>
    </w:p>
    <w:p w:rsidR="00E2200A" w:rsidRPr="00516A30" w:rsidRDefault="00E2200A" w:rsidP="00E2200A">
      <w:pPr>
        <w:rPr>
          <w:sz w:val="28"/>
          <w:szCs w:val="28"/>
        </w:rPr>
      </w:pPr>
    </w:p>
    <w:p w:rsidR="00E2200A" w:rsidRPr="00516A30" w:rsidRDefault="00E2200A" w:rsidP="00E2200A">
      <w:pPr>
        <w:rPr>
          <w:b/>
          <w:sz w:val="28"/>
          <w:szCs w:val="28"/>
        </w:rPr>
      </w:pPr>
      <w:r w:rsidRPr="00516A30">
        <w:rPr>
          <w:b/>
          <w:sz w:val="28"/>
          <w:szCs w:val="28"/>
        </w:rPr>
        <w:t xml:space="preserve">         Дополнительная литература: </w:t>
      </w:r>
    </w:p>
    <w:p w:rsidR="00E2200A" w:rsidRPr="00516A30" w:rsidRDefault="00E2200A" w:rsidP="00E2200A">
      <w:pPr>
        <w:rPr>
          <w:sz w:val="28"/>
          <w:szCs w:val="28"/>
        </w:rPr>
      </w:pPr>
      <w:r w:rsidRPr="00516A30">
        <w:rPr>
          <w:sz w:val="28"/>
          <w:szCs w:val="28"/>
        </w:rPr>
        <w:t>Энциклопедический словарь юного химика.</w:t>
      </w:r>
    </w:p>
    <w:p w:rsidR="00E2200A" w:rsidRPr="00516A30" w:rsidRDefault="00E2200A" w:rsidP="00E2200A">
      <w:pPr>
        <w:rPr>
          <w:sz w:val="28"/>
          <w:szCs w:val="28"/>
        </w:rPr>
      </w:pPr>
      <w:r w:rsidRPr="00516A30">
        <w:rPr>
          <w:sz w:val="28"/>
          <w:szCs w:val="28"/>
        </w:rPr>
        <w:t>Дидактический материал.</w:t>
      </w:r>
    </w:p>
    <w:p w:rsidR="00E2200A" w:rsidRPr="00516A30" w:rsidRDefault="00E2200A" w:rsidP="00E2200A">
      <w:pPr>
        <w:rPr>
          <w:b/>
          <w:sz w:val="28"/>
          <w:szCs w:val="28"/>
        </w:rPr>
      </w:pPr>
      <w:r w:rsidRPr="00516A30">
        <w:rPr>
          <w:b/>
          <w:sz w:val="28"/>
          <w:szCs w:val="28"/>
        </w:rPr>
        <w:t xml:space="preserve">           Медиаресурсы: </w:t>
      </w:r>
    </w:p>
    <w:p w:rsidR="00E2200A" w:rsidRPr="00516A30" w:rsidRDefault="00E2200A" w:rsidP="0052234F">
      <w:pPr>
        <w:numPr>
          <w:ilvl w:val="0"/>
          <w:numId w:val="2"/>
        </w:numPr>
        <w:spacing w:after="0" w:line="240" w:lineRule="auto"/>
        <w:rPr>
          <w:sz w:val="28"/>
          <w:szCs w:val="28"/>
        </w:rPr>
      </w:pPr>
      <w:r w:rsidRPr="00516A30">
        <w:rPr>
          <w:sz w:val="28"/>
          <w:szCs w:val="28"/>
        </w:rPr>
        <w:t xml:space="preserve">Единые образовательные ресурсы с  сайта  </w:t>
      </w:r>
      <w:r w:rsidRPr="00516A30">
        <w:rPr>
          <w:sz w:val="28"/>
          <w:szCs w:val="28"/>
          <w:lang w:val="en-US"/>
        </w:rPr>
        <w:t>www</w:t>
      </w:r>
      <w:r w:rsidRPr="00516A30">
        <w:rPr>
          <w:sz w:val="28"/>
          <w:szCs w:val="28"/>
        </w:rPr>
        <w:t xml:space="preserve">. </w:t>
      </w:r>
      <w:r w:rsidRPr="00516A30">
        <w:rPr>
          <w:sz w:val="28"/>
          <w:szCs w:val="28"/>
          <w:lang w:val="en-US"/>
        </w:rPr>
        <w:t>school</w:t>
      </w:r>
      <w:r w:rsidRPr="00516A30">
        <w:rPr>
          <w:sz w:val="28"/>
          <w:szCs w:val="28"/>
        </w:rPr>
        <w:t>-</w:t>
      </w:r>
      <w:r w:rsidRPr="00516A30">
        <w:rPr>
          <w:sz w:val="28"/>
          <w:szCs w:val="28"/>
          <w:lang w:val="en-US"/>
        </w:rPr>
        <w:t>coolection</w:t>
      </w:r>
      <w:r w:rsidRPr="00516A30">
        <w:rPr>
          <w:sz w:val="28"/>
          <w:szCs w:val="28"/>
        </w:rPr>
        <w:t>.</w:t>
      </w:r>
      <w:r w:rsidRPr="00516A30">
        <w:rPr>
          <w:sz w:val="28"/>
          <w:szCs w:val="28"/>
          <w:lang w:val="en-US"/>
        </w:rPr>
        <w:t>edu</w:t>
      </w:r>
      <w:r w:rsidRPr="00516A30">
        <w:rPr>
          <w:sz w:val="28"/>
          <w:szCs w:val="28"/>
        </w:rPr>
        <w:t>.</w:t>
      </w:r>
      <w:r w:rsidRPr="00516A30">
        <w:rPr>
          <w:sz w:val="28"/>
          <w:szCs w:val="28"/>
          <w:lang w:val="en-US"/>
        </w:rPr>
        <w:t>ru</w:t>
      </w:r>
    </w:p>
    <w:p w:rsidR="00E2200A" w:rsidRPr="00516A30" w:rsidRDefault="00E2200A" w:rsidP="00E2200A">
      <w:pPr>
        <w:rPr>
          <w:sz w:val="28"/>
          <w:szCs w:val="28"/>
        </w:rPr>
      </w:pPr>
      <w:r w:rsidRPr="00516A30">
        <w:rPr>
          <w:sz w:val="28"/>
          <w:szCs w:val="28"/>
        </w:rPr>
        <w:t xml:space="preserve"> (единой коллекции образовательных ресурсов)</w:t>
      </w:r>
    </w:p>
    <w:p w:rsidR="00E2200A" w:rsidRPr="00516A30" w:rsidRDefault="00E2200A" w:rsidP="0052234F">
      <w:pPr>
        <w:numPr>
          <w:ilvl w:val="0"/>
          <w:numId w:val="2"/>
        </w:numPr>
        <w:spacing w:after="0" w:line="240" w:lineRule="auto"/>
        <w:rPr>
          <w:sz w:val="28"/>
          <w:szCs w:val="28"/>
        </w:rPr>
      </w:pPr>
      <w:r w:rsidRPr="00516A30">
        <w:rPr>
          <w:sz w:val="28"/>
          <w:szCs w:val="28"/>
          <w:lang w:val="en-US"/>
        </w:rPr>
        <w:lastRenderedPageBreak/>
        <w:t>CD</w:t>
      </w:r>
      <w:r w:rsidRPr="00516A30">
        <w:rPr>
          <w:sz w:val="28"/>
          <w:szCs w:val="28"/>
        </w:rPr>
        <w:t xml:space="preserve"> «Неорганическая химия», издательство «Учитель»</w:t>
      </w:r>
    </w:p>
    <w:p w:rsidR="00E2200A" w:rsidRPr="00516A30" w:rsidRDefault="00E2200A" w:rsidP="0052234F">
      <w:pPr>
        <w:numPr>
          <w:ilvl w:val="0"/>
          <w:numId w:val="2"/>
        </w:numPr>
        <w:spacing w:after="0" w:line="240" w:lineRule="auto"/>
        <w:rPr>
          <w:sz w:val="28"/>
          <w:szCs w:val="28"/>
        </w:rPr>
      </w:pPr>
      <w:r w:rsidRPr="00516A30">
        <w:rPr>
          <w:sz w:val="28"/>
          <w:szCs w:val="28"/>
          <w:lang w:val="en-US"/>
        </w:rPr>
        <w:t>CD</w:t>
      </w:r>
      <w:r w:rsidRPr="00516A30">
        <w:rPr>
          <w:sz w:val="28"/>
          <w:szCs w:val="28"/>
        </w:rPr>
        <w:t xml:space="preserve"> «Органическая химия», издательство «Учитель»</w:t>
      </w:r>
    </w:p>
    <w:p w:rsidR="00E2200A" w:rsidRPr="00516A30" w:rsidRDefault="00E2200A" w:rsidP="0052234F">
      <w:pPr>
        <w:numPr>
          <w:ilvl w:val="0"/>
          <w:numId w:val="2"/>
        </w:numPr>
        <w:spacing w:after="0" w:line="240" w:lineRule="auto"/>
        <w:rPr>
          <w:sz w:val="28"/>
          <w:szCs w:val="28"/>
        </w:rPr>
      </w:pPr>
      <w:r w:rsidRPr="00516A30">
        <w:rPr>
          <w:sz w:val="28"/>
          <w:szCs w:val="28"/>
          <w:lang w:val="en-US"/>
        </w:rPr>
        <w:t>CD</w:t>
      </w:r>
      <w:r w:rsidRPr="00516A30">
        <w:rPr>
          <w:sz w:val="28"/>
          <w:szCs w:val="28"/>
        </w:rPr>
        <w:t xml:space="preserve"> «Общая химия», издательство «Учитель»</w:t>
      </w:r>
    </w:p>
    <w:p w:rsidR="00E2200A" w:rsidRPr="00516A30" w:rsidRDefault="00E2200A" w:rsidP="0052234F">
      <w:pPr>
        <w:numPr>
          <w:ilvl w:val="0"/>
          <w:numId w:val="2"/>
        </w:numPr>
        <w:spacing w:after="0" w:line="240" w:lineRule="auto"/>
        <w:rPr>
          <w:sz w:val="28"/>
          <w:szCs w:val="28"/>
        </w:rPr>
      </w:pPr>
      <w:r w:rsidRPr="00516A30">
        <w:rPr>
          <w:sz w:val="28"/>
          <w:szCs w:val="28"/>
          <w:lang w:val="en-US"/>
        </w:rPr>
        <w:t>CD</w:t>
      </w:r>
      <w:r w:rsidRPr="00516A30">
        <w:rPr>
          <w:sz w:val="28"/>
          <w:szCs w:val="28"/>
        </w:rPr>
        <w:t xml:space="preserve"> «Химия элементов», издательство «Учитель»</w:t>
      </w:r>
    </w:p>
    <w:p w:rsidR="00E2200A" w:rsidRPr="00516A30" w:rsidRDefault="00E2200A" w:rsidP="0052234F">
      <w:pPr>
        <w:numPr>
          <w:ilvl w:val="0"/>
          <w:numId w:val="2"/>
        </w:numPr>
        <w:spacing w:after="0" w:line="240" w:lineRule="auto"/>
        <w:rPr>
          <w:sz w:val="28"/>
          <w:szCs w:val="28"/>
        </w:rPr>
      </w:pPr>
      <w:r w:rsidRPr="00516A30">
        <w:rPr>
          <w:sz w:val="28"/>
          <w:szCs w:val="28"/>
        </w:rPr>
        <w:t>Химия. Просвещение «Неорганическая химия»,. 8 класс. (на 2-х дисках)</w:t>
      </w:r>
    </w:p>
    <w:p w:rsidR="00E2200A" w:rsidRPr="00516A30" w:rsidRDefault="00E2200A" w:rsidP="0052234F">
      <w:pPr>
        <w:numPr>
          <w:ilvl w:val="0"/>
          <w:numId w:val="2"/>
        </w:numPr>
        <w:spacing w:after="0" w:line="240" w:lineRule="auto"/>
        <w:rPr>
          <w:sz w:val="28"/>
          <w:szCs w:val="28"/>
        </w:rPr>
      </w:pPr>
      <w:r w:rsidRPr="00516A30">
        <w:rPr>
          <w:sz w:val="28"/>
          <w:szCs w:val="28"/>
        </w:rPr>
        <w:t>Химия (8-11 класс). Виртуальная лаборатория (учебное электронное издание).</w:t>
      </w:r>
    </w:p>
    <w:p w:rsidR="00E2200A" w:rsidRPr="00516A30" w:rsidRDefault="00E2200A" w:rsidP="00E2200A">
      <w:pPr>
        <w:ind w:left="1050"/>
        <w:rPr>
          <w:sz w:val="28"/>
          <w:szCs w:val="28"/>
        </w:rPr>
      </w:pPr>
    </w:p>
    <w:p w:rsidR="00E2200A" w:rsidRPr="00516A30" w:rsidRDefault="00E2200A" w:rsidP="00E2200A">
      <w:pPr>
        <w:tabs>
          <w:tab w:val="left" w:pos="311"/>
          <w:tab w:val="center" w:pos="4677"/>
        </w:tabs>
        <w:rPr>
          <w:sz w:val="28"/>
          <w:szCs w:val="28"/>
        </w:rPr>
      </w:pPr>
    </w:p>
    <w:p w:rsidR="00E2200A" w:rsidRPr="00516A30" w:rsidRDefault="00E2200A" w:rsidP="00E2200A">
      <w:pPr>
        <w:tabs>
          <w:tab w:val="left" w:pos="311"/>
          <w:tab w:val="center" w:pos="4677"/>
        </w:tabs>
        <w:rPr>
          <w:b/>
          <w:sz w:val="28"/>
          <w:szCs w:val="28"/>
          <w:u w:val="single"/>
        </w:rPr>
      </w:pPr>
      <w:r w:rsidRPr="00516A30">
        <w:rPr>
          <w:b/>
          <w:sz w:val="28"/>
          <w:szCs w:val="28"/>
          <w:u w:val="single"/>
        </w:rPr>
        <w:t>Материально-техническое и информационно-техническое обеспечение:</w:t>
      </w:r>
    </w:p>
    <w:p w:rsidR="00E2200A" w:rsidRPr="00516A30" w:rsidRDefault="00E2200A" w:rsidP="0052234F">
      <w:pPr>
        <w:numPr>
          <w:ilvl w:val="0"/>
          <w:numId w:val="3"/>
        </w:numPr>
        <w:tabs>
          <w:tab w:val="left" w:pos="311"/>
        </w:tabs>
        <w:spacing w:after="0" w:line="240" w:lineRule="auto"/>
        <w:rPr>
          <w:sz w:val="28"/>
          <w:szCs w:val="28"/>
        </w:rPr>
      </w:pPr>
      <w:r w:rsidRPr="00516A30">
        <w:rPr>
          <w:sz w:val="28"/>
          <w:szCs w:val="28"/>
        </w:rPr>
        <w:t>Специализированный класс химии (лаборантская, вытяжной шкаф, специализированные столы, немеловая доска).</w:t>
      </w:r>
    </w:p>
    <w:p w:rsidR="00E2200A" w:rsidRPr="00516A30" w:rsidRDefault="00E2200A" w:rsidP="0052234F">
      <w:pPr>
        <w:numPr>
          <w:ilvl w:val="0"/>
          <w:numId w:val="3"/>
        </w:numPr>
        <w:tabs>
          <w:tab w:val="left" w:pos="311"/>
        </w:tabs>
        <w:spacing w:after="0" w:line="240" w:lineRule="auto"/>
        <w:rPr>
          <w:sz w:val="28"/>
          <w:szCs w:val="28"/>
        </w:rPr>
      </w:pPr>
      <w:r w:rsidRPr="00516A30">
        <w:rPr>
          <w:sz w:val="28"/>
          <w:szCs w:val="28"/>
        </w:rPr>
        <w:t xml:space="preserve">Стенды: </w:t>
      </w:r>
    </w:p>
    <w:p w:rsidR="00E2200A" w:rsidRPr="00516A30" w:rsidRDefault="00E2200A" w:rsidP="00E2200A">
      <w:pPr>
        <w:tabs>
          <w:tab w:val="left" w:pos="311"/>
        </w:tabs>
        <w:ind w:left="1080"/>
        <w:rPr>
          <w:sz w:val="28"/>
          <w:szCs w:val="28"/>
        </w:rPr>
      </w:pPr>
      <w:r w:rsidRPr="00516A30">
        <w:rPr>
          <w:sz w:val="28"/>
          <w:szCs w:val="28"/>
        </w:rPr>
        <w:t>-«Периодическая система Д.И. Менделеева»</w:t>
      </w:r>
    </w:p>
    <w:p w:rsidR="00E2200A" w:rsidRPr="00516A30" w:rsidRDefault="00E2200A" w:rsidP="00E2200A">
      <w:pPr>
        <w:tabs>
          <w:tab w:val="left" w:pos="311"/>
        </w:tabs>
        <w:ind w:left="1080"/>
        <w:rPr>
          <w:sz w:val="28"/>
          <w:szCs w:val="28"/>
        </w:rPr>
      </w:pPr>
      <w:r w:rsidRPr="00516A30">
        <w:rPr>
          <w:sz w:val="28"/>
          <w:szCs w:val="28"/>
        </w:rPr>
        <w:t>-«Таблица растворимости»</w:t>
      </w:r>
    </w:p>
    <w:p w:rsidR="00E2200A" w:rsidRPr="00516A30" w:rsidRDefault="00E2200A" w:rsidP="00E2200A">
      <w:pPr>
        <w:tabs>
          <w:tab w:val="left" w:pos="311"/>
        </w:tabs>
        <w:ind w:left="1080"/>
        <w:rPr>
          <w:sz w:val="28"/>
          <w:szCs w:val="28"/>
        </w:rPr>
      </w:pPr>
      <w:r w:rsidRPr="00516A30">
        <w:rPr>
          <w:sz w:val="28"/>
          <w:szCs w:val="28"/>
        </w:rPr>
        <w:t>-«Классификация неорганических веществ»</w:t>
      </w:r>
    </w:p>
    <w:p w:rsidR="00E2200A" w:rsidRPr="00516A30" w:rsidRDefault="00E2200A" w:rsidP="00E2200A">
      <w:pPr>
        <w:tabs>
          <w:tab w:val="left" w:pos="311"/>
        </w:tabs>
        <w:ind w:left="1080"/>
        <w:rPr>
          <w:sz w:val="28"/>
          <w:szCs w:val="28"/>
        </w:rPr>
      </w:pPr>
      <w:r w:rsidRPr="00516A30">
        <w:rPr>
          <w:sz w:val="28"/>
          <w:szCs w:val="28"/>
        </w:rPr>
        <w:t>-«Основные единицы измерения в системе СИ»</w:t>
      </w:r>
    </w:p>
    <w:p w:rsidR="00E2200A" w:rsidRPr="00516A30" w:rsidRDefault="00E2200A" w:rsidP="00E2200A">
      <w:pPr>
        <w:tabs>
          <w:tab w:val="left" w:pos="311"/>
        </w:tabs>
        <w:ind w:left="1080"/>
        <w:rPr>
          <w:sz w:val="28"/>
          <w:szCs w:val="28"/>
        </w:rPr>
      </w:pPr>
      <w:r w:rsidRPr="00516A30">
        <w:rPr>
          <w:sz w:val="28"/>
          <w:szCs w:val="28"/>
        </w:rPr>
        <w:t>-«Индикаторы»</w:t>
      </w:r>
    </w:p>
    <w:p w:rsidR="00E2200A" w:rsidRPr="00516A30" w:rsidRDefault="00E2200A" w:rsidP="00E2200A">
      <w:pPr>
        <w:tabs>
          <w:tab w:val="left" w:pos="311"/>
        </w:tabs>
        <w:ind w:left="1080"/>
        <w:rPr>
          <w:sz w:val="28"/>
          <w:szCs w:val="28"/>
        </w:rPr>
      </w:pPr>
      <w:r w:rsidRPr="00516A30">
        <w:rPr>
          <w:sz w:val="28"/>
          <w:szCs w:val="28"/>
        </w:rPr>
        <w:t>-«Техника безопасности»</w:t>
      </w:r>
    </w:p>
    <w:p w:rsidR="00E2200A" w:rsidRPr="00516A30" w:rsidRDefault="00E2200A" w:rsidP="00E2200A">
      <w:pPr>
        <w:tabs>
          <w:tab w:val="left" w:pos="311"/>
        </w:tabs>
        <w:ind w:left="1080"/>
        <w:rPr>
          <w:sz w:val="28"/>
          <w:szCs w:val="28"/>
        </w:rPr>
      </w:pPr>
      <w:r w:rsidRPr="00516A30">
        <w:rPr>
          <w:sz w:val="28"/>
          <w:szCs w:val="28"/>
        </w:rPr>
        <w:t>-Портреты ученых-химиков</w:t>
      </w:r>
    </w:p>
    <w:p w:rsidR="00E2200A" w:rsidRPr="00516A30" w:rsidRDefault="00E2200A" w:rsidP="00E2200A">
      <w:pPr>
        <w:tabs>
          <w:tab w:val="left" w:pos="311"/>
        </w:tabs>
        <w:rPr>
          <w:sz w:val="28"/>
          <w:szCs w:val="28"/>
        </w:rPr>
      </w:pPr>
      <w:r w:rsidRPr="00516A30">
        <w:rPr>
          <w:sz w:val="28"/>
          <w:szCs w:val="28"/>
        </w:rPr>
        <w:tab/>
      </w:r>
      <w:r w:rsidRPr="00516A30">
        <w:rPr>
          <w:sz w:val="28"/>
          <w:szCs w:val="28"/>
        </w:rPr>
        <w:tab/>
        <w:t>3. Химическое оборудование и реактивы.</w:t>
      </w:r>
    </w:p>
    <w:p w:rsidR="00E2200A" w:rsidRPr="00516A30" w:rsidRDefault="00E2200A" w:rsidP="00E2200A">
      <w:pPr>
        <w:tabs>
          <w:tab w:val="left" w:pos="311"/>
        </w:tabs>
        <w:rPr>
          <w:sz w:val="28"/>
          <w:szCs w:val="28"/>
        </w:rPr>
      </w:pPr>
      <w:r w:rsidRPr="00516A30">
        <w:rPr>
          <w:sz w:val="28"/>
          <w:szCs w:val="28"/>
        </w:rPr>
        <w:lastRenderedPageBreak/>
        <w:tab/>
      </w:r>
      <w:r w:rsidRPr="00516A30">
        <w:rPr>
          <w:sz w:val="28"/>
          <w:szCs w:val="28"/>
        </w:rPr>
        <w:tab/>
        <w:t>4. Противопожарная сигнализация.</w:t>
      </w:r>
    </w:p>
    <w:p w:rsidR="00E2200A" w:rsidRPr="00516A30" w:rsidRDefault="00E2200A" w:rsidP="00E2200A">
      <w:pPr>
        <w:tabs>
          <w:tab w:val="left" w:pos="311"/>
        </w:tabs>
        <w:rPr>
          <w:sz w:val="28"/>
          <w:szCs w:val="28"/>
        </w:rPr>
      </w:pPr>
      <w:r w:rsidRPr="00516A30">
        <w:rPr>
          <w:sz w:val="28"/>
          <w:szCs w:val="28"/>
        </w:rPr>
        <w:tab/>
      </w:r>
      <w:r w:rsidRPr="00516A30">
        <w:rPr>
          <w:sz w:val="28"/>
          <w:szCs w:val="28"/>
        </w:rPr>
        <w:tab/>
        <w:t xml:space="preserve">5. Интерактивное оборудование компьютерного класса, интернет ресурсы и </w:t>
      </w:r>
      <w:r w:rsidRPr="00516A30">
        <w:rPr>
          <w:sz w:val="28"/>
          <w:szCs w:val="28"/>
          <w:lang w:val="en-US"/>
        </w:rPr>
        <w:t>CD</w:t>
      </w:r>
      <w:r w:rsidRPr="00516A30">
        <w:rPr>
          <w:sz w:val="28"/>
          <w:szCs w:val="28"/>
        </w:rPr>
        <w:t xml:space="preserve">    диски.</w:t>
      </w:r>
    </w:p>
    <w:p w:rsidR="00E2200A" w:rsidRPr="00516A30" w:rsidRDefault="00E2200A" w:rsidP="00E2200A">
      <w:pPr>
        <w:ind w:left="786"/>
        <w:rPr>
          <w:sz w:val="28"/>
          <w:szCs w:val="28"/>
        </w:rPr>
      </w:pPr>
      <w:r w:rsidRPr="00516A30">
        <w:rPr>
          <w:sz w:val="28"/>
          <w:szCs w:val="28"/>
        </w:rPr>
        <w:t>экранно-звуковые пособия: видеофильмы- 5 штук; видеоролики фосфор, сера, фтор, кремний.</w:t>
      </w:r>
    </w:p>
    <w:p w:rsidR="00E2200A" w:rsidRPr="00516A30" w:rsidRDefault="00E2200A" w:rsidP="00E2200A">
      <w:pPr>
        <w:ind w:left="786"/>
        <w:rPr>
          <w:sz w:val="28"/>
          <w:szCs w:val="28"/>
        </w:rPr>
      </w:pPr>
      <w:r w:rsidRPr="00516A30">
        <w:rPr>
          <w:sz w:val="28"/>
          <w:szCs w:val="28"/>
        </w:rPr>
        <w:t>технические средства обучения: телевизор, дивидиплейер , видеомагнитофон, компьютер;</w:t>
      </w:r>
    </w:p>
    <w:p w:rsidR="00E2200A" w:rsidRPr="00516A30" w:rsidRDefault="00E2200A" w:rsidP="00E2200A">
      <w:pPr>
        <w:ind w:left="786"/>
        <w:rPr>
          <w:sz w:val="28"/>
          <w:szCs w:val="28"/>
        </w:rPr>
      </w:pPr>
      <w:r w:rsidRPr="00516A30">
        <w:rPr>
          <w:sz w:val="28"/>
          <w:szCs w:val="28"/>
        </w:rPr>
        <w:t>цифровые образовательные ресурсы: презентации по урокам-30 штук;</w:t>
      </w:r>
    </w:p>
    <w:p w:rsidR="00E2200A" w:rsidRPr="00516A30" w:rsidRDefault="00E2200A" w:rsidP="00E2200A">
      <w:pPr>
        <w:ind w:left="786"/>
        <w:rPr>
          <w:sz w:val="28"/>
          <w:szCs w:val="28"/>
        </w:rPr>
      </w:pPr>
      <w:r w:rsidRPr="00516A30">
        <w:rPr>
          <w:sz w:val="28"/>
          <w:szCs w:val="28"/>
        </w:rPr>
        <w:t>наличие учебно-практического и лабораторного оборудования для осуществления учебного процесса по органической и неорганической химии;</w:t>
      </w:r>
    </w:p>
    <w:p w:rsidR="00E2200A" w:rsidRPr="00516A30" w:rsidRDefault="00E2200A" w:rsidP="00E2200A">
      <w:pPr>
        <w:ind w:left="786"/>
        <w:rPr>
          <w:sz w:val="28"/>
          <w:szCs w:val="28"/>
        </w:rPr>
      </w:pPr>
      <w:r w:rsidRPr="00516A30">
        <w:rPr>
          <w:sz w:val="28"/>
          <w:szCs w:val="28"/>
        </w:rPr>
        <w:t>демонстрационные пособия: коллекции органических и неорганических веществ. учебные таблицы, раздаточный дидактический материал, пособия по технике безопасности, учебные таблицы.</w:t>
      </w:r>
    </w:p>
    <w:p w:rsidR="00E2200A" w:rsidRPr="00516A30" w:rsidRDefault="00E2200A" w:rsidP="00E2200A">
      <w:pPr>
        <w:ind w:left="786"/>
        <w:rPr>
          <w:sz w:val="28"/>
          <w:szCs w:val="28"/>
        </w:rPr>
      </w:pPr>
    </w:p>
    <w:p w:rsidR="00E2200A" w:rsidRPr="00516A30" w:rsidRDefault="00E2200A" w:rsidP="00E2200A">
      <w:pPr>
        <w:ind w:left="360"/>
        <w:rPr>
          <w:b/>
          <w:sz w:val="28"/>
          <w:szCs w:val="28"/>
        </w:rPr>
      </w:pPr>
      <w:r w:rsidRPr="00516A30">
        <w:rPr>
          <w:b/>
          <w:sz w:val="28"/>
          <w:szCs w:val="28"/>
        </w:rPr>
        <w:t>7.Результаты освоения учебного курса и система  их оценки</w:t>
      </w:r>
    </w:p>
    <w:p w:rsidR="00E2200A" w:rsidRPr="00516A30" w:rsidRDefault="00E2200A" w:rsidP="00E2200A">
      <w:pPr>
        <w:shd w:val="clear" w:color="auto" w:fill="FFFFFF"/>
        <w:autoSpaceDE w:val="0"/>
        <w:autoSpaceDN w:val="0"/>
        <w:adjustRightInd w:val="0"/>
        <w:ind w:firstLine="709"/>
        <w:rPr>
          <w:sz w:val="28"/>
          <w:szCs w:val="28"/>
        </w:rPr>
      </w:pPr>
      <w:r w:rsidRPr="00516A30">
        <w:rPr>
          <w:b/>
          <w:bCs/>
          <w:sz w:val="28"/>
          <w:szCs w:val="28"/>
        </w:rPr>
        <w:t>Требования к уровню подготовки выпускников</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b/>
          <w:bCs/>
          <w:i/>
          <w:iCs/>
          <w:sz w:val="28"/>
          <w:szCs w:val="28"/>
        </w:rPr>
        <w:t>Соблюдать правила:</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i/>
          <w:iCs/>
          <w:sz w:val="28"/>
          <w:szCs w:val="28"/>
        </w:rPr>
        <w:t xml:space="preserve">— </w:t>
      </w:r>
      <w:r w:rsidRPr="00516A30">
        <w:rPr>
          <w:sz w:val="28"/>
          <w:szCs w:val="28"/>
        </w:rPr>
        <w:t>техники безопасности при обращении с химиче</w:t>
      </w:r>
      <w:r w:rsidRPr="00516A30">
        <w:rPr>
          <w:sz w:val="28"/>
          <w:szCs w:val="28"/>
        </w:rPr>
        <w:softHyphen/>
        <w:t>ской посудой и лабораторным оборудованием (пробир</w:t>
      </w:r>
      <w:r w:rsidRPr="00516A30">
        <w:rPr>
          <w:sz w:val="28"/>
          <w:szCs w:val="28"/>
        </w:rPr>
        <w:softHyphen/>
        <w:t>ками, химическими стаканами, воронкой, лабораторным штативом, спиртовкой); растворами кислот, щелочей,</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негашеной известью, водородом, метаном, бензином, ядохимикатами, минеральными удобрениями;</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личного поведения, способствующего защите ок</w:t>
      </w:r>
      <w:r w:rsidRPr="00516A30">
        <w:rPr>
          <w:sz w:val="28"/>
          <w:szCs w:val="28"/>
        </w:rPr>
        <w:softHyphen/>
        <w:t>ружающей среды от загрязнения;</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lastRenderedPageBreak/>
        <w:t>— оказания помощи пострадавшим от неумелого об</w:t>
      </w:r>
      <w:r w:rsidRPr="00516A30">
        <w:rPr>
          <w:sz w:val="28"/>
          <w:szCs w:val="28"/>
        </w:rPr>
        <w:softHyphen/>
        <w:t xml:space="preserve">ращения с веществами.                                        </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b/>
          <w:bCs/>
          <w:i/>
          <w:iCs/>
          <w:sz w:val="28"/>
          <w:szCs w:val="28"/>
        </w:rPr>
        <w:t>Проводить:</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нагревание, отстаивание, фильтрование и выпа</w:t>
      </w:r>
      <w:r w:rsidRPr="00516A30">
        <w:rPr>
          <w:sz w:val="28"/>
          <w:szCs w:val="28"/>
        </w:rPr>
        <w:softHyphen/>
        <w:t>ривание;</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опыты по получению и собиранию кислорода, оксида углерода (</w:t>
      </w:r>
      <w:r w:rsidRPr="00516A30">
        <w:rPr>
          <w:sz w:val="28"/>
          <w:szCs w:val="28"/>
          <w:lang w:val="en-US"/>
        </w:rPr>
        <w:t>IV</w:t>
      </w:r>
      <w:r w:rsidRPr="00516A30">
        <w:rPr>
          <w:sz w:val="28"/>
          <w:szCs w:val="28"/>
        </w:rPr>
        <w:t>), водорода;</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распознавание кислорода, водорода, углекислого газа, растворов кислот и щелочей, хлорид-, сульфат- и карбонат-ионов;</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изготовление моделей молекул веществ (Н</w:t>
      </w:r>
      <w:r w:rsidRPr="00516A30">
        <w:rPr>
          <w:sz w:val="28"/>
          <w:szCs w:val="28"/>
          <w:vertAlign w:val="subscript"/>
        </w:rPr>
        <w:t>2</w:t>
      </w:r>
      <w:r w:rsidRPr="00516A30">
        <w:rPr>
          <w:sz w:val="28"/>
          <w:szCs w:val="28"/>
        </w:rPr>
        <w:t>0, С0</w:t>
      </w:r>
      <w:r w:rsidRPr="00516A30">
        <w:rPr>
          <w:sz w:val="28"/>
          <w:szCs w:val="28"/>
          <w:vertAlign w:val="subscript"/>
        </w:rPr>
        <w:t>2</w:t>
      </w:r>
      <w:r w:rsidRPr="00516A30">
        <w:rPr>
          <w:sz w:val="28"/>
          <w:szCs w:val="28"/>
        </w:rPr>
        <w:t>, НС1, СН</w:t>
      </w:r>
      <w:r w:rsidRPr="00516A30">
        <w:rPr>
          <w:sz w:val="28"/>
          <w:szCs w:val="28"/>
          <w:vertAlign w:val="subscript"/>
        </w:rPr>
        <w:t>4</w:t>
      </w:r>
      <w:r w:rsidRPr="00516A30">
        <w:rPr>
          <w:sz w:val="28"/>
          <w:szCs w:val="28"/>
        </w:rPr>
        <w:t>, С</w:t>
      </w:r>
      <w:r w:rsidRPr="00516A30">
        <w:rPr>
          <w:sz w:val="28"/>
          <w:szCs w:val="28"/>
          <w:vertAlign w:val="subscript"/>
        </w:rPr>
        <w:t>2</w:t>
      </w:r>
      <w:r w:rsidRPr="00516A30">
        <w:rPr>
          <w:sz w:val="28"/>
          <w:szCs w:val="28"/>
        </w:rPr>
        <w:t>Н</w:t>
      </w:r>
      <w:r w:rsidRPr="00516A30">
        <w:rPr>
          <w:sz w:val="28"/>
          <w:szCs w:val="28"/>
          <w:vertAlign w:val="subscript"/>
        </w:rPr>
        <w:t>6</w:t>
      </w:r>
      <w:r w:rsidRPr="00516A30">
        <w:rPr>
          <w:sz w:val="28"/>
          <w:szCs w:val="28"/>
        </w:rPr>
        <w:t>, С</w:t>
      </w:r>
      <w:r w:rsidRPr="00516A30">
        <w:rPr>
          <w:sz w:val="28"/>
          <w:szCs w:val="28"/>
          <w:vertAlign w:val="subscript"/>
        </w:rPr>
        <w:t>2</w:t>
      </w:r>
      <w:r w:rsidRPr="00516A30">
        <w:rPr>
          <w:sz w:val="28"/>
          <w:szCs w:val="28"/>
        </w:rPr>
        <w:t>Н</w:t>
      </w:r>
      <w:r w:rsidRPr="00516A30">
        <w:rPr>
          <w:sz w:val="28"/>
          <w:szCs w:val="28"/>
          <w:vertAlign w:val="subscript"/>
        </w:rPr>
        <w:t>4</w:t>
      </w:r>
      <w:r w:rsidRPr="00516A30">
        <w:rPr>
          <w:sz w:val="28"/>
          <w:szCs w:val="28"/>
        </w:rPr>
        <w:t>, С</w:t>
      </w:r>
      <w:r w:rsidRPr="00516A30">
        <w:rPr>
          <w:sz w:val="28"/>
          <w:szCs w:val="28"/>
          <w:vertAlign w:val="subscript"/>
        </w:rPr>
        <w:t>2</w:t>
      </w:r>
      <w:r w:rsidRPr="00516A30">
        <w:rPr>
          <w:sz w:val="28"/>
          <w:szCs w:val="28"/>
        </w:rPr>
        <w:t>Н</w:t>
      </w:r>
      <w:r w:rsidRPr="00516A30">
        <w:rPr>
          <w:sz w:val="28"/>
          <w:szCs w:val="28"/>
          <w:vertAlign w:val="subscript"/>
        </w:rPr>
        <w:t>2</w:t>
      </w:r>
      <w:r w:rsidRPr="00516A30">
        <w:rPr>
          <w:sz w:val="28"/>
          <w:szCs w:val="28"/>
        </w:rPr>
        <w:t>, СН</w:t>
      </w:r>
      <w:r w:rsidRPr="00516A30">
        <w:rPr>
          <w:sz w:val="28"/>
          <w:szCs w:val="28"/>
          <w:vertAlign w:val="subscript"/>
        </w:rPr>
        <w:t>3</w:t>
      </w:r>
      <w:r w:rsidRPr="00516A30">
        <w:rPr>
          <w:sz w:val="28"/>
          <w:szCs w:val="28"/>
        </w:rPr>
        <w:t>ОН, С</w:t>
      </w:r>
      <w:r w:rsidRPr="00516A30">
        <w:rPr>
          <w:sz w:val="28"/>
          <w:szCs w:val="28"/>
          <w:vertAlign w:val="subscript"/>
        </w:rPr>
        <w:t>2</w:t>
      </w:r>
      <w:r w:rsidRPr="00516A30">
        <w:rPr>
          <w:sz w:val="28"/>
          <w:szCs w:val="28"/>
        </w:rPr>
        <w:t>Н</w:t>
      </w:r>
      <w:r w:rsidRPr="00516A30">
        <w:rPr>
          <w:sz w:val="28"/>
          <w:szCs w:val="28"/>
          <w:vertAlign w:val="subscript"/>
        </w:rPr>
        <w:t>5</w:t>
      </w:r>
      <w:r w:rsidRPr="00516A30">
        <w:rPr>
          <w:sz w:val="28"/>
          <w:szCs w:val="28"/>
        </w:rPr>
        <w:t>ОН, СН</w:t>
      </w:r>
      <w:r w:rsidRPr="00516A30">
        <w:rPr>
          <w:sz w:val="28"/>
          <w:szCs w:val="28"/>
          <w:vertAlign w:val="subscript"/>
        </w:rPr>
        <w:t>3</w:t>
      </w:r>
      <w:r w:rsidRPr="00516A30">
        <w:rPr>
          <w:sz w:val="28"/>
          <w:szCs w:val="28"/>
        </w:rPr>
        <w:t>СООН);</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вычисления: а) массовой доли химического эле</w:t>
      </w:r>
      <w:r w:rsidRPr="00516A30">
        <w:rPr>
          <w:sz w:val="28"/>
          <w:szCs w:val="28"/>
        </w:rPr>
        <w:softHyphen/>
        <w:t>мента по формуле вещества, б) количества' вещества (массы) по количеству вещества (массе) одного из всту</w:t>
      </w:r>
      <w:r w:rsidRPr="00516A30">
        <w:rPr>
          <w:sz w:val="28"/>
          <w:szCs w:val="28"/>
        </w:rPr>
        <w:softHyphen/>
        <w:t>пивших в реакцию или полученных веществ, в) массо</w:t>
      </w:r>
      <w:r w:rsidRPr="00516A30">
        <w:rPr>
          <w:sz w:val="28"/>
          <w:szCs w:val="28"/>
        </w:rPr>
        <w:softHyphen/>
        <w:t>вой доли растворенного вещества.</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b/>
          <w:bCs/>
          <w:i/>
          <w:iCs/>
          <w:sz w:val="28"/>
          <w:szCs w:val="28"/>
        </w:rPr>
        <w:t>Называть:</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химический элемент по его символу;</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вещества по их химическим формулам;</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свойства неорганических и органических веществ;</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функциональные группы органических веществ;</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признаки и условия осуществления химических реакций;</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факторы, влияющие на скорость химической ре</w:t>
      </w:r>
      <w:r w:rsidRPr="00516A30">
        <w:rPr>
          <w:sz w:val="28"/>
          <w:szCs w:val="28"/>
        </w:rPr>
        <w:softHyphen/>
        <w:t>акции;</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lastRenderedPageBreak/>
        <w:t>— типы химических реакций;</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биологически важные органические соединения (углеводы, жиры, белки).</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b/>
          <w:bCs/>
          <w:i/>
          <w:iCs/>
          <w:sz w:val="28"/>
          <w:szCs w:val="28"/>
        </w:rPr>
        <w:t>Определять:</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простые и сложные вещества;</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принадлежность веществ к определенному классу;</w:t>
      </w:r>
    </w:p>
    <w:p w:rsidR="00E2200A" w:rsidRPr="00516A30" w:rsidRDefault="00E2200A" w:rsidP="00E2200A">
      <w:pPr>
        <w:ind w:firstLine="709"/>
        <w:jc w:val="both"/>
        <w:rPr>
          <w:sz w:val="28"/>
          <w:szCs w:val="28"/>
        </w:rPr>
      </w:pPr>
      <w:r w:rsidRPr="00516A30">
        <w:rPr>
          <w:sz w:val="28"/>
          <w:szCs w:val="28"/>
        </w:rPr>
        <w:t>—  валентность и (или) степень окисления химиче</w:t>
      </w:r>
      <w:r w:rsidRPr="00516A30">
        <w:rPr>
          <w:sz w:val="28"/>
          <w:szCs w:val="28"/>
        </w:rPr>
        <w:softHyphen/>
        <w:t>ских элементов в бинарных соединениях;</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вид химической связи между атомами в типичных случаях: а) щелочной металл — галоген, б) водород — типичные неметаллы, в) в молекулах простых веществ;</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тип химической реакции: а) по числу и составу исходных веществ и продуктов реакции, б) по характе</w:t>
      </w:r>
      <w:r w:rsidRPr="00516A30">
        <w:rPr>
          <w:sz w:val="28"/>
          <w:szCs w:val="28"/>
        </w:rPr>
        <w:softHyphen/>
        <w:t>ру теплового эффекта, в) по изменению степеней окис</w:t>
      </w:r>
      <w:r w:rsidRPr="00516A30">
        <w:rPr>
          <w:sz w:val="28"/>
          <w:szCs w:val="28"/>
        </w:rPr>
        <w:softHyphen/>
        <w:t>ления химических элементов.</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b/>
          <w:bCs/>
          <w:i/>
          <w:iCs/>
          <w:sz w:val="28"/>
          <w:szCs w:val="28"/>
        </w:rPr>
        <w:t>Составлять:</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i/>
          <w:iCs/>
          <w:sz w:val="28"/>
          <w:szCs w:val="28"/>
        </w:rPr>
        <w:t xml:space="preserve">—  </w:t>
      </w:r>
      <w:r w:rsidRPr="00516A30">
        <w:rPr>
          <w:sz w:val="28"/>
          <w:szCs w:val="28"/>
        </w:rPr>
        <w:t>формулы неорганических соединений (по валент</w:t>
      </w:r>
      <w:r w:rsidRPr="00516A30">
        <w:rPr>
          <w:sz w:val="28"/>
          <w:szCs w:val="28"/>
        </w:rPr>
        <w:softHyphen/>
        <w:t>ности химических элементов или степени окисления);</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молекулярные, структурные формулы органиче</w:t>
      </w:r>
      <w:r w:rsidRPr="00516A30">
        <w:rPr>
          <w:sz w:val="28"/>
          <w:szCs w:val="28"/>
        </w:rPr>
        <w:softHyphen/>
        <w:t>ских веществ;</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схемы распределения электронов в атомах хими</w:t>
      </w:r>
      <w:r w:rsidRPr="00516A30">
        <w:rPr>
          <w:sz w:val="28"/>
          <w:szCs w:val="28"/>
        </w:rPr>
        <w:softHyphen/>
        <w:t>ческих элементов с порядковыми номерами 1—20;</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уравнения химических реакций различных типов;</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уравнения электролитической диссоциации кис</w:t>
      </w:r>
      <w:r w:rsidRPr="00516A30">
        <w:rPr>
          <w:sz w:val="28"/>
          <w:szCs w:val="28"/>
        </w:rPr>
        <w:softHyphen/>
        <w:t>лот, оснований, солей;</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lastRenderedPageBreak/>
        <w:t>—  полные и сокращенные ионные уравнения реак</w:t>
      </w:r>
      <w:r w:rsidRPr="00516A30">
        <w:rPr>
          <w:sz w:val="28"/>
          <w:szCs w:val="28"/>
        </w:rPr>
        <w:softHyphen/>
        <w:t xml:space="preserve">ций обмена.  </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b/>
          <w:bCs/>
          <w:i/>
          <w:iCs/>
          <w:sz w:val="28"/>
          <w:szCs w:val="28"/>
        </w:rPr>
        <w:t>Характеризовать:</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i/>
          <w:iCs/>
          <w:sz w:val="28"/>
          <w:szCs w:val="28"/>
        </w:rPr>
        <w:t xml:space="preserve">—  </w:t>
      </w:r>
      <w:r w:rsidRPr="00516A30">
        <w:rPr>
          <w:sz w:val="28"/>
          <w:szCs w:val="28"/>
        </w:rPr>
        <w:t>качественный и количественный состав вещества;</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химические элементы малых периодов, а также калий и кальций по положению в периодической сис</w:t>
      </w:r>
      <w:r w:rsidRPr="00516A30">
        <w:rPr>
          <w:sz w:val="28"/>
          <w:szCs w:val="28"/>
        </w:rPr>
        <w:softHyphen/>
        <w:t>теме Д. И. Менделеева и строению их атомов;</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свойства высших оксидов элементов с порядко</w:t>
      </w:r>
      <w:r w:rsidRPr="00516A30">
        <w:rPr>
          <w:sz w:val="28"/>
          <w:szCs w:val="28"/>
        </w:rPr>
        <w:softHyphen/>
        <w:t>выми номерами 1—20, а также соответствующих им кислот и оснований;</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химические свойства органических и неорганиче</w:t>
      </w:r>
      <w:r w:rsidRPr="00516A30">
        <w:rPr>
          <w:sz w:val="28"/>
          <w:szCs w:val="28"/>
        </w:rPr>
        <w:softHyphen/>
        <w:t>ских веществ;</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химическое загрязнение окружающей среды как следствие производственных процессов (на примере производства серной кислоты) и неправильного ис</w:t>
      </w:r>
      <w:r w:rsidRPr="00516A30">
        <w:rPr>
          <w:sz w:val="28"/>
          <w:szCs w:val="28"/>
        </w:rPr>
        <w:softHyphen/>
        <w:t>пользования веществ в быту, сельском хозяйстве;</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способы защиты окружающей среды от загрязнений;</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строение и общие свойства металлов;</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связь между составом, строением, свойствами ве</w:t>
      </w:r>
      <w:r w:rsidRPr="00516A30">
        <w:rPr>
          <w:sz w:val="28"/>
          <w:szCs w:val="28"/>
        </w:rPr>
        <w:softHyphen/>
        <w:t>ществ и их применением;                                          *</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области практического применения полиэтилена, металлических сплавов (чугун, сталь, дюралюминий), силикатных материалов (стекло, цемент);</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свойства и физиологическое действие на орга</w:t>
      </w:r>
      <w:r w:rsidRPr="00516A30">
        <w:rPr>
          <w:sz w:val="28"/>
          <w:szCs w:val="28"/>
        </w:rPr>
        <w:softHyphen/>
        <w:t>низм оксида углерода (</w:t>
      </w:r>
      <w:r w:rsidRPr="00516A30">
        <w:rPr>
          <w:sz w:val="28"/>
          <w:szCs w:val="28"/>
          <w:lang w:val="en-US"/>
        </w:rPr>
        <w:t>II</w:t>
      </w:r>
      <w:r w:rsidRPr="00516A30">
        <w:rPr>
          <w:sz w:val="28"/>
          <w:szCs w:val="28"/>
        </w:rPr>
        <w:t>), аммиака, хлора, озона, рту</w:t>
      </w:r>
      <w:r w:rsidRPr="00516A30">
        <w:rPr>
          <w:sz w:val="28"/>
          <w:szCs w:val="28"/>
        </w:rPr>
        <w:softHyphen/>
        <w:t>ти, этилового спирта, бензина;</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lastRenderedPageBreak/>
        <w:t>— состав и применение веществ: пищевой соды, медного купороса, йода (спиртовой раствор), глюкозы, сахарозы, крахмала и клетчатки;</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круговороты углерода, кислорода, азота в природе Земли (по схемам).</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b/>
          <w:bCs/>
          <w:i/>
          <w:iCs/>
          <w:sz w:val="28"/>
          <w:szCs w:val="28"/>
        </w:rPr>
        <w:t>Объяснять:</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физический смысл порядкового (атомного) номе</w:t>
      </w:r>
      <w:r w:rsidRPr="00516A30">
        <w:rPr>
          <w:sz w:val="28"/>
          <w:szCs w:val="28"/>
        </w:rPr>
        <w:softHyphen/>
        <w:t>ра химического элемента, номеров группы и периода, к которым он принадлежит в периодической системе Д. И. Менделеева;</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закономерности изменения свойств химических элементов малых периодов и главных подгрупп;</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причины сходства и различия в строении атомов химических элементов одного периода и одной главной подгруппы периодической системы Д. И. Менделеева;</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причины многообразия веществ;</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сущность процессов окисления и восстановления;</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условия горения и способы его прекращения;</w:t>
      </w:r>
    </w:p>
    <w:p w:rsidR="00E2200A" w:rsidRPr="00516A30" w:rsidRDefault="00E2200A" w:rsidP="00E2200A">
      <w:pPr>
        <w:shd w:val="clear" w:color="auto" w:fill="FFFFFF"/>
        <w:autoSpaceDE w:val="0"/>
        <w:autoSpaceDN w:val="0"/>
        <w:adjustRightInd w:val="0"/>
        <w:ind w:firstLine="709"/>
        <w:jc w:val="both"/>
        <w:rPr>
          <w:sz w:val="28"/>
          <w:szCs w:val="28"/>
        </w:rPr>
      </w:pPr>
      <w:r w:rsidRPr="00516A30">
        <w:rPr>
          <w:sz w:val="28"/>
          <w:szCs w:val="28"/>
        </w:rPr>
        <w:t>—  сущность реакций ионного обмена;</w:t>
      </w:r>
    </w:p>
    <w:p w:rsidR="00E2200A" w:rsidRPr="00516A30" w:rsidRDefault="00E2200A" w:rsidP="00E2200A">
      <w:pPr>
        <w:rPr>
          <w:b/>
          <w:sz w:val="28"/>
          <w:szCs w:val="28"/>
        </w:rPr>
      </w:pPr>
      <w:r w:rsidRPr="00516A30">
        <w:rPr>
          <w:sz w:val="28"/>
          <w:szCs w:val="28"/>
        </w:rPr>
        <w:t>—  зависимость свойств веществ от вида химической связи.</w:t>
      </w:r>
      <w:r w:rsidRPr="00516A30">
        <w:rPr>
          <w:b/>
          <w:sz w:val="28"/>
          <w:szCs w:val="28"/>
        </w:rPr>
        <w:t xml:space="preserve"> </w:t>
      </w:r>
    </w:p>
    <w:p w:rsidR="00E2200A" w:rsidRPr="00516A30" w:rsidRDefault="00E2200A" w:rsidP="00E2200A">
      <w:pPr>
        <w:rPr>
          <w:sz w:val="28"/>
          <w:szCs w:val="28"/>
        </w:rPr>
      </w:pPr>
      <w:r w:rsidRPr="00516A30">
        <w:rPr>
          <w:b/>
          <w:sz w:val="28"/>
          <w:szCs w:val="28"/>
        </w:rPr>
        <w:t>Критерии и нормы устного ответа по химии</w:t>
      </w:r>
      <w:r w:rsidRPr="00516A30">
        <w:rPr>
          <w:sz w:val="28"/>
          <w:szCs w:val="28"/>
        </w:rPr>
        <w:t>.</w:t>
      </w:r>
      <w:r w:rsidRPr="00516A30">
        <w:rPr>
          <w:b/>
          <w:sz w:val="28"/>
          <w:szCs w:val="28"/>
        </w:rPr>
        <w:t xml:space="preserve"> </w:t>
      </w:r>
    </w:p>
    <w:p w:rsidR="00E2200A" w:rsidRPr="00516A30" w:rsidRDefault="00E2200A" w:rsidP="00E2200A">
      <w:pPr>
        <w:rPr>
          <w:b/>
          <w:sz w:val="28"/>
          <w:szCs w:val="28"/>
        </w:rPr>
      </w:pPr>
      <w:r w:rsidRPr="00516A30">
        <w:rPr>
          <w:sz w:val="28"/>
          <w:szCs w:val="28"/>
        </w:rPr>
        <w:t xml:space="preserve"> </w:t>
      </w:r>
      <w:r w:rsidRPr="00516A30">
        <w:rPr>
          <w:b/>
          <w:sz w:val="28"/>
          <w:szCs w:val="28"/>
        </w:rPr>
        <w:t>Оценка знаний на 5</w:t>
      </w:r>
    </w:p>
    <w:p w:rsidR="00E2200A" w:rsidRPr="00516A30" w:rsidRDefault="00E2200A" w:rsidP="00E2200A">
      <w:pPr>
        <w:rPr>
          <w:sz w:val="28"/>
          <w:szCs w:val="28"/>
        </w:rPr>
      </w:pPr>
      <w:r w:rsidRPr="00516A30">
        <w:rPr>
          <w:sz w:val="28"/>
          <w:szCs w:val="28"/>
        </w:rPr>
        <w:lastRenderedPageBreak/>
        <w:t xml:space="preserve"> 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rsidR="00E2200A" w:rsidRPr="00516A30" w:rsidRDefault="00E2200A" w:rsidP="00E2200A">
      <w:pPr>
        <w:rPr>
          <w:sz w:val="28"/>
          <w:szCs w:val="28"/>
        </w:rPr>
      </w:pPr>
      <w:r w:rsidRPr="00516A30">
        <w:rPr>
          <w:sz w:val="28"/>
          <w:szCs w:val="28"/>
        </w:rPr>
        <w:t xml:space="preserve">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ранее приобретенных знаний) и внутрипредметные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 применяет систему условных обозначений при ведении записей, сопровождающих ответ; использует для доказательства выводы из наблюдений и опытов.</w:t>
      </w:r>
    </w:p>
    <w:p w:rsidR="00E2200A" w:rsidRPr="00516A30" w:rsidRDefault="00E2200A" w:rsidP="00E2200A">
      <w:pPr>
        <w:rPr>
          <w:sz w:val="28"/>
          <w:szCs w:val="28"/>
        </w:rPr>
      </w:pPr>
      <w:r w:rsidRPr="00516A30">
        <w:rPr>
          <w:sz w:val="28"/>
          <w:szCs w:val="28"/>
        </w:rPr>
        <w:t xml:space="preserve"> 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rsidR="00E2200A" w:rsidRPr="00516A30" w:rsidRDefault="00E2200A" w:rsidP="00E2200A">
      <w:pPr>
        <w:rPr>
          <w:b/>
          <w:sz w:val="28"/>
          <w:szCs w:val="28"/>
        </w:rPr>
      </w:pPr>
      <w:r w:rsidRPr="00516A30">
        <w:rPr>
          <w:b/>
          <w:sz w:val="28"/>
          <w:szCs w:val="28"/>
        </w:rPr>
        <w:t xml:space="preserve"> Оценка «4» ставится, если ученик:</w:t>
      </w:r>
    </w:p>
    <w:p w:rsidR="00E2200A" w:rsidRPr="00516A30" w:rsidRDefault="00E2200A" w:rsidP="00E2200A">
      <w:pPr>
        <w:rPr>
          <w:sz w:val="28"/>
          <w:szCs w:val="28"/>
        </w:rPr>
      </w:pPr>
      <w:r w:rsidRPr="00516A30">
        <w:rPr>
          <w:sz w:val="28"/>
          <w:szCs w:val="28"/>
        </w:rPr>
        <w:t xml:space="preserve"> 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из наблюдений и опытов; </w:t>
      </w:r>
      <w:r w:rsidRPr="00516A30">
        <w:rPr>
          <w:sz w:val="28"/>
          <w:szCs w:val="28"/>
        </w:rPr>
        <w:lastRenderedPageBreak/>
        <w:t>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E2200A" w:rsidRPr="00516A30" w:rsidRDefault="00E2200A" w:rsidP="00E2200A">
      <w:pPr>
        <w:rPr>
          <w:sz w:val="28"/>
          <w:szCs w:val="28"/>
        </w:rPr>
      </w:pPr>
      <w:r w:rsidRPr="00516A30">
        <w:rPr>
          <w:sz w:val="28"/>
          <w:szCs w:val="28"/>
        </w:rPr>
        <w:t xml:space="preserve">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rsidR="00E2200A" w:rsidRPr="00516A30" w:rsidRDefault="00E2200A" w:rsidP="00E2200A">
      <w:pPr>
        <w:rPr>
          <w:sz w:val="28"/>
          <w:szCs w:val="28"/>
        </w:rPr>
      </w:pPr>
      <w:r w:rsidRPr="00516A30">
        <w:rPr>
          <w:sz w:val="28"/>
          <w:szCs w:val="28"/>
        </w:rPr>
        <w:t xml:space="preserve"> 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rsidR="00E2200A" w:rsidRPr="00516A30" w:rsidRDefault="00E2200A" w:rsidP="00E2200A">
      <w:pPr>
        <w:rPr>
          <w:b/>
          <w:sz w:val="28"/>
          <w:szCs w:val="28"/>
        </w:rPr>
      </w:pPr>
      <w:r w:rsidRPr="00516A30">
        <w:rPr>
          <w:b/>
          <w:sz w:val="28"/>
          <w:szCs w:val="28"/>
        </w:rPr>
        <w:t xml:space="preserve"> Оценка «3» ставится, если ученик:</w:t>
      </w:r>
    </w:p>
    <w:p w:rsidR="00E2200A" w:rsidRPr="00516A30" w:rsidRDefault="00E2200A" w:rsidP="00E2200A">
      <w:pPr>
        <w:rPr>
          <w:sz w:val="28"/>
          <w:szCs w:val="28"/>
        </w:rPr>
      </w:pPr>
    </w:p>
    <w:p w:rsidR="00E2200A" w:rsidRPr="00516A30" w:rsidRDefault="00E2200A" w:rsidP="00E2200A">
      <w:pPr>
        <w:rPr>
          <w:sz w:val="28"/>
          <w:szCs w:val="28"/>
        </w:rPr>
      </w:pPr>
      <w:r w:rsidRPr="00516A30">
        <w:rPr>
          <w:sz w:val="28"/>
          <w:szCs w:val="28"/>
        </w:rPr>
        <w:t xml:space="preserve"> 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не систематизировано, фрагментарно, не всегда последовательно.</w:t>
      </w:r>
    </w:p>
    <w:p w:rsidR="00E2200A" w:rsidRPr="00516A30" w:rsidRDefault="00E2200A" w:rsidP="00E2200A">
      <w:pPr>
        <w:rPr>
          <w:sz w:val="28"/>
          <w:szCs w:val="28"/>
        </w:rPr>
      </w:pPr>
      <w:r w:rsidRPr="00516A30">
        <w:rPr>
          <w:sz w:val="28"/>
          <w:szCs w:val="28"/>
        </w:rPr>
        <w:t xml:space="preserve"> Показывает недостаточную  сформированность отдельных знаний и умений; выводы и обобщения аргументирует слабо, допускает в них ошибки.</w:t>
      </w:r>
    </w:p>
    <w:p w:rsidR="00E2200A" w:rsidRPr="00516A30" w:rsidRDefault="00E2200A" w:rsidP="00E2200A">
      <w:pPr>
        <w:rPr>
          <w:sz w:val="28"/>
          <w:szCs w:val="28"/>
        </w:rPr>
      </w:pPr>
      <w:r w:rsidRPr="00516A30">
        <w:rPr>
          <w:sz w:val="28"/>
          <w:szCs w:val="28"/>
        </w:rPr>
        <w:t xml:space="preserve"> 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опытов или допустил ошибки при их изложении.</w:t>
      </w:r>
    </w:p>
    <w:p w:rsidR="00E2200A" w:rsidRPr="00516A30" w:rsidRDefault="00E2200A" w:rsidP="00E2200A">
      <w:pPr>
        <w:rPr>
          <w:sz w:val="28"/>
          <w:szCs w:val="28"/>
        </w:rPr>
      </w:pPr>
      <w:r w:rsidRPr="00516A30">
        <w:rPr>
          <w:sz w:val="28"/>
          <w:szCs w:val="28"/>
        </w:rPr>
        <w:lastRenderedPageBreak/>
        <w:t xml:space="preserve">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rsidR="00E2200A" w:rsidRPr="00516A30" w:rsidRDefault="00E2200A" w:rsidP="00E2200A">
      <w:pPr>
        <w:rPr>
          <w:sz w:val="28"/>
          <w:szCs w:val="28"/>
        </w:rPr>
      </w:pPr>
      <w:r w:rsidRPr="00516A30">
        <w:rPr>
          <w:sz w:val="28"/>
          <w:szCs w:val="28"/>
        </w:rPr>
        <w:t xml:space="preserve">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rsidR="00E2200A" w:rsidRPr="00516A30" w:rsidRDefault="00E2200A" w:rsidP="00E2200A">
      <w:pPr>
        <w:rPr>
          <w:sz w:val="28"/>
          <w:szCs w:val="28"/>
        </w:rPr>
      </w:pPr>
      <w:r w:rsidRPr="00516A30">
        <w:rPr>
          <w:sz w:val="28"/>
          <w:szCs w:val="28"/>
        </w:rPr>
        <w:t xml:space="preserve">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p>
    <w:p w:rsidR="00E2200A" w:rsidRPr="00516A30" w:rsidRDefault="00E2200A" w:rsidP="00E2200A">
      <w:pPr>
        <w:rPr>
          <w:b/>
          <w:sz w:val="28"/>
          <w:szCs w:val="28"/>
        </w:rPr>
      </w:pPr>
      <w:r w:rsidRPr="00516A30">
        <w:rPr>
          <w:b/>
          <w:sz w:val="28"/>
          <w:szCs w:val="28"/>
        </w:rPr>
        <w:t xml:space="preserve"> Оценка «2» ставится, если ученик:</w:t>
      </w:r>
    </w:p>
    <w:p w:rsidR="00E2200A" w:rsidRPr="00516A30" w:rsidRDefault="00E2200A" w:rsidP="00E2200A">
      <w:pPr>
        <w:rPr>
          <w:sz w:val="28"/>
          <w:szCs w:val="28"/>
        </w:rPr>
      </w:pPr>
      <w:r w:rsidRPr="00516A30">
        <w:rPr>
          <w:sz w:val="28"/>
          <w:szCs w:val="28"/>
        </w:rPr>
        <w:t xml:space="preserve"> Не усвоил и не раскрыл основное содержание материала; не делает выводов и обобщений.</w:t>
      </w:r>
    </w:p>
    <w:p w:rsidR="00E2200A" w:rsidRPr="00516A30" w:rsidRDefault="00E2200A" w:rsidP="00E2200A">
      <w:pPr>
        <w:rPr>
          <w:sz w:val="28"/>
          <w:szCs w:val="28"/>
        </w:rPr>
      </w:pPr>
      <w:r w:rsidRPr="00516A30">
        <w:rPr>
          <w:sz w:val="28"/>
          <w:szCs w:val="28"/>
        </w:rPr>
        <w:t xml:space="preserve">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w:t>
      </w:r>
    </w:p>
    <w:p w:rsidR="00E2200A" w:rsidRPr="00516A30" w:rsidRDefault="00E2200A" w:rsidP="00E2200A">
      <w:pPr>
        <w:rPr>
          <w:sz w:val="28"/>
          <w:szCs w:val="28"/>
        </w:rPr>
      </w:pPr>
      <w:r w:rsidRPr="00516A30">
        <w:rPr>
          <w:sz w:val="28"/>
          <w:szCs w:val="28"/>
        </w:rPr>
        <w:t xml:space="preserve"> При ответе (на один вопрос) допускает более двух грубых ошибок, которые не может исправить даже при помощи учителя.</w:t>
      </w:r>
    </w:p>
    <w:p w:rsidR="00E2200A" w:rsidRPr="00516A30" w:rsidRDefault="00E2200A" w:rsidP="00E2200A">
      <w:pPr>
        <w:rPr>
          <w:sz w:val="28"/>
          <w:szCs w:val="28"/>
        </w:rPr>
      </w:pPr>
      <w:r w:rsidRPr="00516A30">
        <w:rPr>
          <w:sz w:val="28"/>
          <w:szCs w:val="28"/>
        </w:rPr>
        <w:t xml:space="preserve"> Не может ответить ни на один их поставленных вопросов.</w:t>
      </w:r>
    </w:p>
    <w:p w:rsidR="00E2200A" w:rsidRPr="00516A30" w:rsidRDefault="00E2200A" w:rsidP="00E2200A">
      <w:pPr>
        <w:rPr>
          <w:sz w:val="28"/>
          <w:szCs w:val="28"/>
        </w:rPr>
      </w:pPr>
      <w:r w:rsidRPr="00516A30">
        <w:rPr>
          <w:sz w:val="28"/>
          <w:szCs w:val="28"/>
        </w:rPr>
        <w:t>Полностью не усвоил материал.</w:t>
      </w:r>
    </w:p>
    <w:p w:rsidR="00E2200A" w:rsidRPr="00516A30" w:rsidRDefault="00E2200A" w:rsidP="00E2200A">
      <w:pPr>
        <w:rPr>
          <w:sz w:val="28"/>
          <w:szCs w:val="28"/>
        </w:rPr>
      </w:pPr>
    </w:p>
    <w:p w:rsidR="00E2200A" w:rsidRPr="00516A30" w:rsidRDefault="00E2200A" w:rsidP="00E2200A">
      <w:pPr>
        <w:rPr>
          <w:b/>
          <w:sz w:val="28"/>
          <w:szCs w:val="28"/>
        </w:rPr>
      </w:pPr>
      <w:r w:rsidRPr="00516A30">
        <w:rPr>
          <w:b/>
          <w:sz w:val="28"/>
          <w:szCs w:val="28"/>
        </w:rPr>
        <w:t>Оценка выполнения практических (лабораторных) работ, опытов по  химии, биологии:</w:t>
      </w:r>
    </w:p>
    <w:p w:rsidR="00E2200A" w:rsidRPr="00516A30" w:rsidRDefault="00E2200A" w:rsidP="00E2200A">
      <w:pPr>
        <w:rPr>
          <w:b/>
          <w:sz w:val="28"/>
          <w:szCs w:val="28"/>
        </w:rPr>
      </w:pPr>
      <w:r w:rsidRPr="00516A30">
        <w:rPr>
          <w:sz w:val="28"/>
          <w:szCs w:val="28"/>
        </w:rPr>
        <w:lastRenderedPageBreak/>
        <w:t xml:space="preserve"> </w:t>
      </w:r>
      <w:r w:rsidRPr="00516A30">
        <w:rPr>
          <w:b/>
          <w:sz w:val="28"/>
          <w:szCs w:val="28"/>
        </w:rPr>
        <w:t>Оценка «5» ставится, если ученик:</w:t>
      </w:r>
    </w:p>
    <w:p w:rsidR="00E2200A" w:rsidRPr="00516A30" w:rsidRDefault="00E2200A" w:rsidP="00E2200A">
      <w:pPr>
        <w:rPr>
          <w:sz w:val="28"/>
          <w:szCs w:val="28"/>
        </w:rPr>
      </w:pPr>
      <w:r w:rsidRPr="00516A30">
        <w:rPr>
          <w:sz w:val="28"/>
          <w:szCs w:val="28"/>
        </w:rPr>
        <w:t xml:space="preserve"> Правильно определил цель опыта и выполнил работу в полном объеме с соблюдением необходимой последовательности проведения опытов и измерений.</w:t>
      </w:r>
    </w:p>
    <w:p w:rsidR="00E2200A" w:rsidRPr="00516A30" w:rsidRDefault="00E2200A" w:rsidP="00E2200A">
      <w:pPr>
        <w:rPr>
          <w:sz w:val="28"/>
          <w:szCs w:val="28"/>
        </w:rPr>
      </w:pPr>
      <w:r w:rsidRPr="00516A30">
        <w:rPr>
          <w:sz w:val="28"/>
          <w:szCs w:val="28"/>
        </w:rPr>
        <w:t xml:space="preserve"> 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w:t>
      </w:r>
    </w:p>
    <w:p w:rsidR="00E2200A" w:rsidRPr="00516A30" w:rsidRDefault="00E2200A" w:rsidP="00E2200A">
      <w:pPr>
        <w:rPr>
          <w:sz w:val="28"/>
          <w:szCs w:val="28"/>
        </w:rPr>
      </w:pPr>
    </w:p>
    <w:p w:rsidR="00E2200A" w:rsidRPr="00516A30" w:rsidRDefault="00E2200A" w:rsidP="00E2200A">
      <w:pPr>
        <w:rPr>
          <w:sz w:val="28"/>
          <w:szCs w:val="28"/>
        </w:rPr>
      </w:pPr>
      <w:r w:rsidRPr="00516A30">
        <w:rPr>
          <w:sz w:val="28"/>
          <w:szCs w:val="28"/>
        </w:rPr>
        <w:t xml:space="preserve"> Научно грамотно, логично описал наблюдения и сформировал выводы из опыта. В представленном отчете правильно и аккуратно выполнил все записи, таблицы, рисунки, чертежи, графики, вычисления и сделал выводы.</w:t>
      </w:r>
    </w:p>
    <w:p w:rsidR="00E2200A" w:rsidRPr="00516A30" w:rsidRDefault="00E2200A" w:rsidP="00E2200A">
      <w:pPr>
        <w:rPr>
          <w:sz w:val="28"/>
          <w:szCs w:val="28"/>
        </w:rPr>
      </w:pPr>
      <w:r w:rsidRPr="00516A30">
        <w:rPr>
          <w:sz w:val="28"/>
          <w:szCs w:val="28"/>
        </w:rPr>
        <w:t xml:space="preserve"> Правильно выполнил анализ погрешностей (9-11 классы).</w:t>
      </w:r>
    </w:p>
    <w:p w:rsidR="00E2200A" w:rsidRPr="00516A30" w:rsidRDefault="00E2200A" w:rsidP="00E2200A">
      <w:pPr>
        <w:rPr>
          <w:sz w:val="28"/>
          <w:szCs w:val="28"/>
        </w:rPr>
      </w:pPr>
      <w:r w:rsidRPr="00516A30">
        <w:rPr>
          <w:sz w:val="28"/>
          <w:szCs w:val="28"/>
        </w:rPr>
        <w:t xml:space="preserve"> Проявляет организационно-трудовые умения (поддерживает чистоту рабочего места и порядок на столе, экономно использует расходные материалы).</w:t>
      </w:r>
    </w:p>
    <w:p w:rsidR="00E2200A" w:rsidRPr="00516A30" w:rsidRDefault="00E2200A" w:rsidP="00E2200A">
      <w:pPr>
        <w:rPr>
          <w:sz w:val="28"/>
          <w:szCs w:val="28"/>
        </w:rPr>
      </w:pPr>
      <w:r w:rsidRPr="00516A30">
        <w:rPr>
          <w:sz w:val="28"/>
          <w:szCs w:val="28"/>
        </w:rPr>
        <w:t xml:space="preserve"> Эксперимент осуществляет по плану с учетом техники безопасности и правил работы с материалами и оборудованием.</w:t>
      </w:r>
    </w:p>
    <w:p w:rsidR="00E2200A" w:rsidRPr="00516A30" w:rsidRDefault="00E2200A" w:rsidP="00E2200A">
      <w:pPr>
        <w:rPr>
          <w:sz w:val="28"/>
          <w:szCs w:val="28"/>
        </w:rPr>
      </w:pPr>
      <w:r w:rsidRPr="00516A30">
        <w:rPr>
          <w:b/>
          <w:sz w:val="28"/>
          <w:szCs w:val="28"/>
        </w:rPr>
        <w:t>Оценка «4» ставится, если ученик выполнил требования к оценке «5», но</w:t>
      </w:r>
      <w:r w:rsidRPr="00516A30">
        <w:rPr>
          <w:sz w:val="28"/>
          <w:szCs w:val="28"/>
        </w:rPr>
        <w:t>:</w:t>
      </w:r>
    </w:p>
    <w:p w:rsidR="00E2200A" w:rsidRPr="00516A30" w:rsidRDefault="00E2200A" w:rsidP="00E2200A">
      <w:pPr>
        <w:rPr>
          <w:sz w:val="28"/>
          <w:szCs w:val="28"/>
        </w:rPr>
      </w:pPr>
      <w:r w:rsidRPr="00516A30">
        <w:rPr>
          <w:sz w:val="28"/>
          <w:szCs w:val="28"/>
        </w:rPr>
        <w:t xml:space="preserve"> Опыт проводил в условиях, не обеспечивающих достаточной точности измерений.</w:t>
      </w:r>
    </w:p>
    <w:p w:rsidR="00E2200A" w:rsidRPr="00516A30" w:rsidRDefault="00E2200A" w:rsidP="00E2200A">
      <w:pPr>
        <w:rPr>
          <w:sz w:val="28"/>
          <w:szCs w:val="28"/>
        </w:rPr>
      </w:pPr>
      <w:r w:rsidRPr="00516A30">
        <w:rPr>
          <w:sz w:val="28"/>
          <w:szCs w:val="28"/>
        </w:rPr>
        <w:t xml:space="preserve"> Было допущено два – три недочета или более одной грубой ошибки и одного недочета.</w:t>
      </w:r>
    </w:p>
    <w:p w:rsidR="00E2200A" w:rsidRPr="00516A30" w:rsidRDefault="00E2200A" w:rsidP="00E2200A">
      <w:pPr>
        <w:rPr>
          <w:sz w:val="28"/>
          <w:szCs w:val="28"/>
        </w:rPr>
      </w:pPr>
      <w:r w:rsidRPr="00516A30">
        <w:rPr>
          <w:sz w:val="28"/>
          <w:szCs w:val="28"/>
        </w:rPr>
        <w:t xml:space="preserve"> Эксперимент проведен не полностью или в описании наблюдений из опыта ученик допустил неточности, выводы сделал неполные.</w:t>
      </w:r>
    </w:p>
    <w:p w:rsidR="00E2200A" w:rsidRPr="00516A30" w:rsidRDefault="00E2200A" w:rsidP="00E2200A">
      <w:pPr>
        <w:rPr>
          <w:b/>
          <w:sz w:val="28"/>
          <w:szCs w:val="28"/>
        </w:rPr>
      </w:pPr>
      <w:r w:rsidRPr="00516A30">
        <w:rPr>
          <w:b/>
          <w:sz w:val="28"/>
          <w:szCs w:val="28"/>
        </w:rPr>
        <w:lastRenderedPageBreak/>
        <w:t xml:space="preserve"> Оценка «3» ставится, если ученик:</w:t>
      </w:r>
    </w:p>
    <w:p w:rsidR="00E2200A" w:rsidRPr="00516A30" w:rsidRDefault="00E2200A" w:rsidP="00E2200A">
      <w:pPr>
        <w:rPr>
          <w:sz w:val="28"/>
          <w:szCs w:val="28"/>
        </w:rPr>
      </w:pPr>
      <w:r w:rsidRPr="00516A30">
        <w:rPr>
          <w:sz w:val="28"/>
          <w:szCs w:val="28"/>
        </w:rPr>
        <w:t xml:space="preserve"> 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w:t>
      </w:r>
    </w:p>
    <w:p w:rsidR="00E2200A" w:rsidRPr="00516A30" w:rsidRDefault="00E2200A" w:rsidP="00E2200A">
      <w:pPr>
        <w:rPr>
          <w:sz w:val="28"/>
          <w:szCs w:val="28"/>
        </w:rPr>
      </w:pPr>
      <w:r w:rsidRPr="00516A30">
        <w:rPr>
          <w:sz w:val="28"/>
          <w:szCs w:val="28"/>
        </w:rPr>
        <w:t xml:space="preserve"> Подбор оборудования, объектов, материалов, а также работы по началу опыта провел с помощью учителя; или в ходе проведения опыта и измерений опыта были допущены ошибки в описании наблюдений, формулировании выводов.</w:t>
      </w:r>
    </w:p>
    <w:p w:rsidR="00E2200A" w:rsidRPr="00516A30" w:rsidRDefault="00E2200A" w:rsidP="00E2200A">
      <w:pPr>
        <w:rPr>
          <w:sz w:val="28"/>
          <w:szCs w:val="28"/>
        </w:rPr>
      </w:pPr>
      <w:r w:rsidRPr="00516A30">
        <w:rPr>
          <w:sz w:val="28"/>
          <w:szCs w:val="28"/>
        </w:rPr>
        <w:t xml:space="preserve"> 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(в записях единиц, измерениях, в вычислениях, графиках, таблицах, схемах, анализе погрешностей и т.д.) не принципиального для данной работы характера, но повлиявших на результат выполнения; не выполнен совсем или выполнен неверно анализ погрешностей (9-11 классы);</w:t>
      </w:r>
    </w:p>
    <w:p w:rsidR="00E2200A" w:rsidRPr="00516A30" w:rsidRDefault="00E2200A" w:rsidP="00E2200A">
      <w:pPr>
        <w:rPr>
          <w:sz w:val="28"/>
          <w:szCs w:val="28"/>
        </w:rPr>
      </w:pPr>
      <w:r w:rsidRPr="00516A30">
        <w:rPr>
          <w:sz w:val="28"/>
          <w:szCs w:val="28"/>
        </w:rPr>
        <w:t xml:space="preserve"> 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w:t>
      </w:r>
    </w:p>
    <w:p w:rsidR="00E2200A" w:rsidRPr="00516A30" w:rsidRDefault="00E2200A" w:rsidP="00E2200A">
      <w:pPr>
        <w:rPr>
          <w:b/>
          <w:sz w:val="28"/>
          <w:szCs w:val="28"/>
        </w:rPr>
      </w:pPr>
      <w:r w:rsidRPr="00516A30">
        <w:rPr>
          <w:b/>
          <w:sz w:val="28"/>
          <w:szCs w:val="28"/>
        </w:rPr>
        <w:t xml:space="preserve"> Оценка «2» ставится, если ученик:</w:t>
      </w:r>
    </w:p>
    <w:p w:rsidR="00E2200A" w:rsidRPr="00516A30" w:rsidRDefault="00E2200A" w:rsidP="00E2200A">
      <w:pPr>
        <w:rPr>
          <w:sz w:val="28"/>
          <w:szCs w:val="28"/>
        </w:rPr>
      </w:pPr>
      <w:r w:rsidRPr="00516A30">
        <w:rPr>
          <w:sz w:val="28"/>
          <w:szCs w:val="28"/>
        </w:rPr>
        <w:t xml:space="preserve"> 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w:t>
      </w:r>
    </w:p>
    <w:p w:rsidR="00E2200A" w:rsidRPr="00516A30" w:rsidRDefault="00E2200A" w:rsidP="00E2200A">
      <w:pPr>
        <w:rPr>
          <w:sz w:val="28"/>
          <w:szCs w:val="28"/>
        </w:rPr>
      </w:pPr>
      <w:r w:rsidRPr="00516A30">
        <w:rPr>
          <w:sz w:val="28"/>
          <w:szCs w:val="28"/>
        </w:rPr>
        <w:t xml:space="preserve"> Опыты, измерения, вычисления, наблюдения производились неправильно.</w:t>
      </w:r>
    </w:p>
    <w:p w:rsidR="00E2200A" w:rsidRPr="00516A30" w:rsidRDefault="00E2200A" w:rsidP="00E2200A">
      <w:pPr>
        <w:rPr>
          <w:sz w:val="28"/>
          <w:szCs w:val="28"/>
        </w:rPr>
      </w:pPr>
      <w:r w:rsidRPr="00516A30">
        <w:rPr>
          <w:sz w:val="28"/>
          <w:szCs w:val="28"/>
        </w:rPr>
        <w:t xml:space="preserve"> В ходе работы и в отчете обнаружились в совокупности все недостатки, отмеченные в требованиях к оценке «3».</w:t>
      </w:r>
    </w:p>
    <w:p w:rsidR="00E2200A" w:rsidRPr="00516A30" w:rsidRDefault="00E2200A" w:rsidP="00E2200A">
      <w:pPr>
        <w:rPr>
          <w:sz w:val="28"/>
          <w:szCs w:val="28"/>
        </w:rPr>
      </w:pPr>
      <w:r w:rsidRPr="00516A30">
        <w:rPr>
          <w:sz w:val="28"/>
          <w:szCs w:val="28"/>
        </w:rPr>
        <w:lastRenderedPageBreak/>
        <w:t xml:space="preserve"> 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rsidR="00E2200A" w:rsidRPr="00516A30" w:rsidRDefault="00E2200A" w:rsidP="00E2200A">
      <w:pPr>
        <w:rPr>
          <w:b/>
          <w:sz w:val="28"/>
          <w:szCs w:val="28"/>
        </w:rPr>
      </w:pPr>
      <w:r w:rsidRPr="00516A30">
        <w:rPr>
          <w:b/>
          <w:sz w:val="28"/>
          <w:szCs w:val="28"/>
        </w:rPr>
        <w:t xml:space="preserve"> Оценка умений проводить наблюдения по и химии</w:t>
      </w:r>
    </w:p>
    <w:p w:rsidR="00E2200A" w:rsidRPr="00516A30" w:rsidRDefault="00E2200A" w:rsidP="00E2200A">
      <w:pPr>
        <w:rPr>
          <w:b/>
          <w:sz w:val="28"/>
          <w:szCs w:val="28"/>
        </w:rPr>
      </w:pPr>
      <w:r w:rsidRPr="00516A30">
        <w:rPr>
          <w:b/>
          <w:sz w:val="28"/>
          <w:szCs w:val="28"/>
        </w:rPr>
        <w:t>Оценка «5» ставится, если ученик:</w:t>
      </w:r>
    </w:p>
    <w:p w:rsidR="00E2200A" w:rsidRPr="00516A30" w:rsidRDefault="00E2200A" w:rsidP="00E2200A">
      <w:pPr>
        <w:rPr>
          <w:sz w:val="28"/>
          <w:szCs w:val="28"/>
        </w:rPr>
      </w:pPr>
      <w:r w:rsidRPr="00516A30">
        <w:rPr>
          <w:sz w:val="28"/>
          <w:szCs w:val="28"/>
        </w:rPr>
        <w:t xml:space="preserve"> Правильно по заданию учителя провел наблюдение.</w:t>
      </w:r>
    </w:p>
    <w:p w:rsidR="00E2200A" w:rsidRPr="00516A30" w:rsidRDefault="00E2200A" w:rsidP="00E2200A">
      <w:pPr>
        <w:rPr>
          <w:sz w:val="28"/>
          <w:szCs w:val="28"/>
        </w:rPr>
      </w:pPr>
      <w:r w:rsidRPr="00516A30">
        <w:rPr>
          <w:sz w:val="28"/>
          <w:szCs w:val="28"/>
        </w:rPr>
        <w:t xml:space="preserve"> Выделил существенные признаки у наблюдаемого объекта (процесса).</w:t>
      </w:r>
    </w:p>
    <w:p w:rsidR="00E2200A" w:rsidRPr="00516A30" w:rsidRDefault="00E2200A" w:rsidP="00E2200A">
      <w:pPr>
        <w:rPr>
          <w:sz w:val="28"/>
          <w:szCs w:val="28"/>
        </w:rPr>
      </w:pPr>
      <w:r w:rsidRPr="00516A30">
        <w:rPr>
          <w:sz w:val="28"/>
          <w:szCs w:val="28"/>
        </w:rPr>
        <w:t xml:space="preserve"> Логично, научно грамотно оформил результаты наблюдений и выводы.</w:t>
      </w:r>
    </w:p>
    <w:p w:rsidR="00E2200A" w:rsidRPr="00516A30" w:rsidRDefault="00E2200A" w:rsidP="00E2200A">
      <w:pPr>
        <w:rPr>
          <w:b/>
          <w:sz w:val="28"/>
          <w:szCs w:val="28"/>
        </w:rPr>
      </w:pPr>
      <w:r w:rsidRPr="00516A30">
        <w:rPr>
          <w:b/>
          <w:sz w:val="28"/>
          <w:szCs w:val="28"/>
        </w:rPr>
        <w:t>Оценка «4» ставится, если ученик:</w:t>
      </w:r>
    </w:p>
    <w:p w:rsidR="00E2200A" w:rsidRPr="00516A30" w:rsidRDefault="00E2200A" w:rsidP="00E2200A">
      <w:pPr>
        <w:rPr>
          <w:sz w:val="28"/>
          <w:szCs w:val="28"/>
        </w:rPr>
      </w:pPr>
      <w:r w:rsidRPr="00516A30">
        <w:rPr>
          <w:sz w:val="28"/>
          <w:szCs w:val="28"/>
        </w:rPr>
        <w:t xml:space="preserve"> Правильно по заданию учителя провел наблюдение.</w:t>
      </w:r>
    </w:p>
    <w:p w:rsidR="00E2200A" w:rsidRPr="00516A30" w:rsidRDefault="00E2200A" w:rsidP="00E2200A">
      <w:pPr>
        <w:rPr>
          <w:sz w:val="28"/>
          <w:szCs w:val="28"/>
        </w:rPr>
      </w:pPr>
      <w:r w:rsidRPr="00516A30">
        <w:rPr>
          <w:sz w:val="28"/>
          <w:szCs w:val="28"/>
        </w:rPr>
        <w:t xml:space="preserve"> При выделении существенных признаков у наблюдаемого объекта (процесса) назвал второстепенное.</w:t>
      </w:r>
    </w:p>
    <w:p w:rsidR="00E2200A" w:rsidRPr="00516A30" w:rsidRDefault="00E2200A" w:rsidP="00E2200A">
      <w:pPr>
        <w:rPr>
          <w:sz w:val="28"/>
          <w:szCs w:val="28"/>
        </w:rPr>
      </w:pPr>
      <w:r w:rsidRPr="00516A30">
        <w:rPr>
          <w:sz w:val="28"/>
          <w:szCs w:val="28"/>
        </w:rPr>
        <w:t xml:space="preserve"> Допустил небрежность в оформлении наблюдений и выводов.</w:t>
      </w:r>
    </w:p>
    <w:p w:rsidR="00E2200A" w:rsidRPr="00516A30" w:rsidRDefault="00E2200A" w:rsidP="00E2200A">
      <w:pPr>
        <w:rPr>
          <w:b/>
          <w:sz w:val="28"/>
          <w:szCs w:val="28"/>
        </w:rPr>
      </w:pPr>
      <w:r w:rsidRPr="00516A30">
        <w:rPr>
          <w:b/>
          <w:sz w:val="28"/>
          <w:szCs w:val="28"/>
        </w:rPr>
        <w:t>Оценка «3» ставится, если ученик:</w:t>
      </w:r>
    </w:p>
    <w:p w:rsidR="00E2200A" w:rsidRPr="00516A30" w:rsidRDefault="00E2200A" w:rsidP="00E2200A">
      <w:pPr>
        <w:rPr>
          <w:sz w:val="28"/>
          <w:szCs w:val="28"/>
        </w:rPr>
      </w:pPr>
      <w:r w:rsidRPr="00516A30">
        <w:rPr>
          <w:sz w:val="28"/>
          <w:szCs w:val="28"/>
        </w:rPr>
        <w:t xml:space="preserve"> Допустил неточности и 1-2 ошибки в проведении наблюдений по заданию учителя.</w:t>
      </w:r>
    </w:p>
    <w:p w:rsidR="00E2200A" w:rsidRPr="00516A30" w:rsidRDefault="00E2200A" w:rsidP="00E2200A">
      <w:pPr>
        <w:rPr>
          <w:sz w:val="28"/>
          <w:szCs w:val="28"/>
        </w:rPr>
      </w:pPr>
      <w:r w:rsidRPr="00516A30">
        <w:rPr>
          <w:sz w:val="28"/>
          <w:szCs w:val="28"/>
        </w:rPr>
        <w:t xml:space="preserve"> При выделении существенных признаков у наблюдаемого объекта (процесса) выделил лишь некоторые.</w:t>
      </w:r>
    </w:p>
    <w:p w:rsidR="00E2200A" w:rsidRPr="00516A30" w:rsidRDefault="00E2200A" w:rsidP="00E2200A">
      <w:pPr>
        <w:rPr>
          <w:sz w:val="28"/>
          <w:szCs w:val="28"/>
        </w:rPr>
      </w:pPr>
      <w:r w:rsidRPr="00516A30">
        <w:rPr>
          <w:sz w:val="28"/>
          <w:szCs w:val="28"/>
        </w:rPr>
        <w:t xml:space="preserve"> Допустил 1-2 ошибки в оформлении наблюдений и выводов.</w:t>
      </w:r>
    </w:p>
    <w:p w:rsidR="00E2200A" w:rsidRPr="00516A30" w:rsidRDefault="00E2200A" w:rsidP="00E2200A">
      <w:pPr>
        <w:rPr>
          <w:b/>
          <w:sz w:val="28"/>
          <w:szCs w:val="28"/>
        </w:rPr>
      </w:pPr>
      <w:r w:rsidRPr="00516A30">
        <w:rPr>
          <w:b/>
          <w:sz w:val="28"/>
          <w:szCs w:val="28"/>
        </w:rPr>
        <w:lastRenderedPageBreak/>
        <w:t>Оценка «2» ставится, если ученик:</w:t>
      </w:r>
    </w:p>
    <w:p w:rsidR="00E2200A" w:rsidRPr="00516A30" w:rsidRDefault="00E2200A" w:rsidP="00E2200A">
      <w:pPr>
        <w:rPr>
          <w:sz w:val="28"/>
          <w:szCs w:val="28"/>
        </w:rPr>
      </w:pPr>
      <w:r w:rsidRPr="00516A30">
        <w:rPr>
          <w:sz w:val="28"/>
          <w:szCs w:val="28"/>
        </w:rPr>
        <w:t xml:space="preserve"> Допустил 3-4 ошибки в проведении наблюдений по заданию учителя.</w:t>
      </w:r>
    </w:p>
    <w:p w:rsidR="00E2200A" w:rsidRPr="00516A30" w:rsidRDefault="00E2200A" w:rsidP="00E2200A">
      <w:pPr>
        <w:rPr>
          <w:sz w:val="28"/>
          <w:szCs w:val="28"/>
        </w:rPr>
      </w:pPr>
      <w:r w:rsidRPr="00516A30">
        <w:rPr>
          <w:sz w:val="28"/>
          <w:szCs w:val="28"/>
        </w:rPr>
        <w:t xml:space="preserve"> Неправильно выделил признаки наблюдаемого объекта (процесса).</w:t>
      </w:r>
    </w:p>
    <w:p w:rsidR="00E2200A" w:rsidRPr="00516A30" w:rsidRDefault="00E2200A" w:rsidP="00E2200A">
      <w:pPr>
        <w:rPr>
          <w:sz w:val="28"/>
          <w:szCs w:val="28"/>
        </w:rPr>
      </w:pPr>
      <w:r w:rsidRPr="00516A30">
        <w:rPr>
          <w:sz w:val="28"/>
          <w:szCs w:val="28"/>
        </w:rPr>
        <w:t xml:space="preserve"> Допустил 3-4 ошибки в оформлении наблюдений и выводов.</w:t>
      </w:r>
    </w:p>
    <w:p w:rsidR="00E2200A" w:rsidRPr="00516A30" w:rsidRDefault="00E2200A" w:rsidP="0052234F">
      <w:pPr>
        <w:pStyle w:val="a9"/>
        <w:numPr>
          <w:ilvl w:val="0"/>
          <w:numId w:val="3"/>
        </w:numPr>
        <w:rPr>
          <w:sz w:val="28"/>
          <w:szCs w:val="28"/>
        </w:rPr>
      </w:pPr>
      <w:r w:rsidRPr="00516A30">
        <w:rPr>
          <w:sz w:val="28"/>
          <w:szCs w:val="28"/>
        </w:rPr>
        <w:t>Не владеет умением проводить наблюдение.</w:t>
      </w:r>
    </w:p>
    <w:p w:rsidR="00E2200A" w:rsidRDefault="00E2200A" w:rsidP="00E2200A">
      <w:pPr>
        <w:rPr>
          <w:sz w:val="28"/>
          <w:szCs w:val="28"/>
        </w:rPr>
      </w:pPr>
    </w:p>
    <w:p w:rsidR="00E2200A" w:rsidRDefault="00E2200A" w:rsidP="00E2200A">
      <w:pPr>
        <w:rPr>
          <w:sz w:val="28"/>
          <w:szCs w:val="28"/>
        </w:rPr>
      </w:pPr>
    </w:p>
    <w:p w:rsidR="00E2200A" w:rsidRDefault="00E2200A" w:rsidP="00E2200A">
      <w:pPr>
        <w:rPr>
          <w:sz w:val="28"/>
          <w:szCs w:val="28"/>
        </w:rPr>
      </w:pPr>
    </w:p>
    <w:p w:rsidR="00E2200A" w:rsidRDefault="00E2200A" w:rsidP="00E2200A">
      <w:pPr>
        <w:rPr>
          <w:sz w:val="28"/>
          <w:szCs w:val="28"/>
        </w:rPr>
      </w:pPr>
    </w:p>
    <w:p w:rsidR="00E2200A" w:rsidRDefault="00E2200A" w:rsidP="00E2200A">
      <w:pPr>
        <w:rPr>
          <w:sz w:val="28"/>
          <w:szCs w:val="28"/>
        </w:rPr>
      </w:pPr>
    </w:p>
    <w:p w:rsidR="00E2200A" w:rsidRDefault="00E2200A" w:rsidP="00E2200A">
      <w:pPr>
        <w:rPr>
          <w:sz w:val="28"/>
          <w:szCs w:val="28"/>
        </w:rPr>
      </w:pPr>
    </w:p>
    <w:p w:rsidR="00E2200A" w:rsidRDefault="00E2200A" w:rsidP="00E2200A">
      <w:pPr>
        <w:rPr>
          <w:sz w:val="28"/>
          <w:szCs w:val="28"/>
        </w:rPr>
      </w:pPr>
    </w:p>
    <w:p w:rsidR="00E2200A" w:rsidRPr="00516A30" w:rsidRDefault="00E2200A" w:rsidP="00E2200A">
      <w:pPr>
        <w:rPr>
          <w:sz w:val="28"/>
          <w:szCs w:val="28"/>
        </w:rPr>
      </w:pPr>
    </w:p>
    <w:p w:rsidR="00E2200A" w:rsidRPr="00516A30" w:rsidRDefault="00E2200A" w:rsidP="00E2200A">
      <w:pPr>
        <w:rPr>
          <w:sz w:val="28"/>
          <w:szCs w:val="28"/>
        </w:rPr>
      </w:pPr>
    </w:p>
    <w:p w:rsidR="00E2200A" w:rsidRPr="00516A30" w:rsidRDefault="00E2200A" w:rsidP="00E2200A">
      <w:pPr>
        <w:rPr>
          <w:sz w:val="28"/>
          <w:szCs w:val="28"/>
        </w:rPr>
      </w:pPr>
    </w:p>
    <w:p w:rsidR="00E2200A" w:rsidRPr="00516A30" w:rsidRDefault="00E2200A" w:rsidP="00E2200A">
      <w:pPr>
        <w:rPr>
          <w:sz w:val="28"/>
          <w:szCs w:val="28"/>
        </w:rPr>
      </w:pPr>
    </w:p>
    <w:p w:rsidR="00E2200A" w:rsidRPr="00516A30" w:rsidRDefault="00E2200A" w:rsidP="00E2200A">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E2200A" w:rsidRPr="00516A30" w:rsidTr="00451088">
        <w:tc>
          <w:tcPr>
            <w:tcW w:w="4785" w:type="dxa"/>
          </w:tcPr>
          <w:p w:rsidR="00E2200A" w:rsidRPr="00516A30" w:rsidRDefault="00E2200A" w:rsidP="00451088">
            <w:pPr>
              <w:spacing w:after="0" w:line="240" w:lineRule="auto"/>
              <w:jc w:val="center"/>
              <w:rPr>
                <w:rFonts w:ascii="Times New Roman" w:hAnsi="Times New Roman"/>
                <w:sz w:val="28"/>
                <w:szCs w:val="28"/>
              </w:rPr>
            </w:pPr>
            <w:r w:rsidRPr="00516A30">
              <w:rPr>
                <w:rFonts w:ascii="Times New Roman" w:hAnsi="Times New Roman"/>
                <w:sz w:val="28"/>
                <w:szCs w:val="28"/>
              </w:rPr>
              <w:t>СОГЛАСОВАНО</w:t>
            </w:r>
          </w:p>
          <w:p w:rsidR="00E2200A" w:rsidRPr="00516A30" w:rsidRDefault="00E2200A" w:rsidP="00451088">
            <w:pPr>
              <w:spacing w:after="0" w:line="240" w:lineRule="auto"/>
              <w:jc w:val="center"/>
              <w:rPr>
                <w:rFonts w:ascii="Times New Roman" w:hAnsi="Times New Roman"/>
                <w:sz w:val="28"/>
                <w:szCs w:val="28"/>
              </w:rPr>
            </w:pPr>
            <w:r w:rsidRPr="00516A30">
              <w:rPr>
                <w:rFonts w:ascii="Times New Roman" w:hAnsi="Times New Roman"/>
                <w:sz w:val="28"/>
                <w:szCs w:val="28"/>
              </w:rPr>
              <w:t>Протокол заседания</w:t>
            </w:r>
          </w:p>
          <w:p w:rsidR="00E2200A" w:rsidRPr="00516A30" w:rsidRDefault="00E2200A" w:rsidP="00451088">
            <w:pPr>
              <w:spacing w:after="0" w:line="240" w:lineRule="auto"/>
              <w:jc w:val="center"/>
              <w:rPr>
                <w:rFonts w:ascii="Times New Roman" w:hAnsi="Times New Roman"/>
                <w:sz w:val="28"/>
                <w:szCs w:val="28"/>
              </w:rPr>
            </w:pPr>
            <w:r w:rsidRPr="00516A30">
              <w:rPr>
                <w:rFonts w:ascii="Times New Roman" w:hAnsi="Times New Roman"/>
                <w:sz w:val="28"/>
                <w:szCs w:val="28"/>
              </w:rPr>
              <w:t>методического совета</w:t>
            </w:r>
          </w:p>
          <w:p w:rsidR="00E2200A" w:rsidRPr="00516A30" w:rsidRDefault="00E2200A" w:rsidP="00451088">
            <w:pPr>
              <w:spacing w:after="0" w:line="240" w:lineRule="auto"/>
              <w:jc w:val="center"/>
              <w:rPr>
                <w:rFonts w:ascii="Times New Roman" w:hAnsi="Times New Roman"/>
                <w:spacing w:val="-2"/>
                <w:sz w:val="28"/>
                <w:szCs w:val="28"/>
              </w:rPr>
            </w:pPr>
            <w:r w:rsidRPr="00516A30">
              <w:rPr>
                <w:rFonts w:ascii="Times New Roman" w:hAnsi="Times New Roman"/>
                <w:spacing w:val="-2"/>
                <w:sz w:val="28"/>
                <w:szCs w:val="28"/>
              </w:rPr>
              <w:t>МБОУ «Школа № 32»</w:t>
            </w:r>
          </w:p>
          <w:p w:rsidR="00E2200A" w:rsidRPr="00516A30" w:rsidRDefault="00E2200A" w:rsidP="00451088">
            <w:pPr>
              <w:spacing w:after="0" w:line="240" w:lineRule="auto"/>
              <w:jc w:val="center"/>
              <w:rPr>
                <w:rFonts w:ascii="Times New Roman" w:hAnsi="Times New Roman"/>
                <w:sz w:val="28"/>
                <w:szCs w:val="28"/>
              </w:rPr>
            </w:pPr>
            <w:r w:rsidRPr="00516A30">
              <w:rPr>
                <w:rFonts w:ascii="Times New Roman" w:hAnsi="Times New Roman"/>
                <w:sz w:val="28"/>
                <w:szCs w:val="28"/>
              </w:rPr>
              <w:t xml:space="preserve">от 29.08.  </w:t>
            </w:r>
            <w:smartTag w:uri="urn:schemas-microsoft-com:office:smarttags" w:element="metricconverter">
              <w:smartTagPr>
                <w:attr w:name="ProductID" w:val="2015 г"/>
              </w:smartTagPr>
              <w:r w:rsidRPr="00516A30">
                <w:rPr>
                  <w:rFonts w:ascii="Times New Roman" w:hAnsi="Times New Roman"/>
                  <w:sz w:val="28"/>
                  <w:szCs w:val="28"/>
                </w:rPr>
                <w:t>2015 г</w:t>
              </w:r>
            </w:smartTag>
            <w:r w:rsidRPr="00516A30">
              <w:rPr>
                <w:rFonts w:ascii="Times New Roman" w:hAnsi="Times New Roman"/>
                <w:sz w:val="28"/>
                <w:szCs w:val="28"/>
              </w:rPr>
              <w:t>. № 1</w:t>
            </w:r>
          </w:p>
          <w:p w:rsidR="00E2200A" w:rsidRPr="00516A30" w:rsidRDefault="00E2200A" w:rsidP="00451088">
            <w:pPr>
              <w:spacing w:after="0" w:line="240" w:lineRule="auto"/>
              <w:jc w:val="center"/>
              <w:rPr>
                <w:rFonts w:ascii="Times New Roman" w:hAnsi="Times New Roman"/>
                <w:sz w:val="28"/>
                <w:szCs w:val="28"/>
              </w:rPr>
            </w:pPr>
            <w:r w:rsidRPr="00516A30">
              <w:rPr>
                <w:rFonts w:ascii="Times New Roman" w:hAnsi="Times New Roman"/>
                <w:sz w:val="28"/>
                <w:szCs w:val="28"/>
              </w:rPr>
              <w:t>__________   Лепёхина Т.В.</w:t>
            </w:r>
          </w:p>
          <w:p w:rsidR="00E2200A" w:rsidRPr="00516A30" w:rsidRDefault="00E2200A" w:rsidP="00451088">
            <w:pPr>
              <w:spacing w:after="0" w:line="240" w:lineRule="auto"/>
              <w:jc w:val="center"/>
              <w:rPr>
                <w:rFonts w:ascii="Times New Roman" w:hAnsi="Times New Roman"/>
                <w:sz w:val="28"/>
                <w:szCs w:val="28"/>
              </w:rPr>
            </w:pPr>
            <w:r w:rsidRPr="00516A30">
              <w:rPr>
                <w:rFonts w:ascii="Times New Roman" w:hAnsi="Times New Roman"/>
                <w:sz w:val="28"/>
                <w:szCs w:val="28"/>
              </w:rPr>
              <w:t>руководитель МС</w:t>
            </w:r>
          </w:p>
          <w:p w:rsidR="00E2200A" w:rsidRPr="00516A30" w:rsidRDefault="00E2200A" w:rsidP="00451088">
            <w:pPr>
              <w:spacing w:after="0" w:line="240" w:lineRule="auto"/>
              <w:jc w:val="center"/>
              <w:rPr>
                <w:rFonts w:ascii="Times New Roman" w:hAnsi="Times New Roman"/>
                <w:sz w:val="28"/>
                <w:szCs w:val="28"/>
              </w:rPr>
            </w:pPr>
          </w:p>
          <w:p w:rsidR="00E2200A" w:rsidRPr="00516A30" w:rsidRDefault="00E2200A" w:rsidP="00451088">
            <w:pPr>
              <w:spacing w:after="0" w:line="240" w:lineRule="auto"/>
              <w:jc w:val="center"/>
              <w:rPr>
                <w:rFonts w:ascii="Times New Roman" w:hAnsi="Times New Roman"/>
                <w:sz w:val="28"/>
                <w:szCs w:val="28"/>
              </w:rPr>
            </w:pPr>
          </w:p>
          <w:p w:rsidR="00E2200A" w:rsidRPr="00516A30" w:rsidRDefault="00E2200A" w:rsidP="00451088">
            <w:pPr>
              <w:spacing w:after="0" w:line="240" w:lineRule="auto"/>
              <w:jc w:val="center"/>
              <w:rPr>
                <w:rFonts w:ascii="Times New Roman" w:hAnsi="Times New Roman"/>
                <w:sz w:val="28"/>
                <w:szCs w:val="28"/>
              </w:rPr>
            </w:pPr>
          </w:p>
        </w:tc>
        <w:tc>
          <w:tcPr>
            <w:tcW w:w="4786" w:type="dxa"/>
          </w:tcPr>
          <w:p w:rsidR="00E2200A" w:rsidRPr="00516A30" w:rsidRDefault="00E2200A" w:rsidP="00451088">
            <w:pPr>
              <w:spacing w:after="0" w:line="240" w:lineRule="auto"/>
              <w:jc w:val="center"/>
              <w:rPr>
                <w:rFonts w:ascii="Times New Roman" w:hAnsi="Times New Roman"/>
                <w:sz w:val="28"/>
                <w:szCs w:val="28"/>
              </w:rPr>
            </w:pPr>
            <w:r w:rsidRPr="00516A30">
              <w:rPr>
                <w:rFonts w:ascii="Times New Roman" w:hAnsi="Times New Roman"/>
                <w:sz w:val="28"/>
                <w:szCs w:val="28"/>
              </w:rPr>
              <w:t>СОГЛАСОВАНО</w:t>
            </w:r>
          </w:p>
          <w:p w:rsidR="00E2200A" w:rsidRPr="00516A30" w:rsidRDefault="00E2200A" w:rsidP="00451088">
            <w:pPr>
              <w:spacing w:after="0" w:line="240" w:lineRule="auto"/>
              <w:jc w:val="center"/>
              <w:rPr>
                <w:rFonts w:ascii="Times New Roman" w:hAnsi="Times New Roman"/>
                <w:sz w:val="28"/>
                <w:szCs w:val="28"/>
              </w:rPr>
            </w:pPr>
          </w:p>
          <w:p w:rsidR="00E2200A" w:rsidRPr="00516A30" w:rsidRDefault="00E2200A" w:rsidP="00451088">
            <w:pPr>
              <w:spacing w:after="0" w:line="240" w:lineRule="auto"/>
              <w:jc w:val="center"/>
              <w:rPr>
                <w:rFonts w:ascii="Times New Roman" w:hAnsi="Times New Roman"/>
                <w:sz w:val="28"/>
                <w:szCs w:val="28"/>
              </w:rPr>
            </w:pPr>
            <w:r w:rsidRPr="00516A30">
              <w:rPr>
                <w:rFonts w:ascii="Times New Roman" w:hAnsi="Times New Roman"/>
                <w:sz w:val="28"/>
                <w:szCs w:val="28"/>
              </w:rPr>
              <w:t>Заместитель директора по УВР</w:t>
            </w:r>
          </w:p>
          <w:p w:rsidR="00E2200A" w:rsidRPr="00516A30" w:rsidRDefault="00E2200A" w:rsidP="00451088">
            <w:pPr>
              <w:spacing w:after="0" w:line="240" w:lineRule="auto"/>
              <w:jc w:val="center"/>
              <w:rPr>
                <w:rFonts w:ascii="Times New Roman" w:hAnsi="Times New Roman"/>
                <w:sz w:val="28"/>
                <w:szCs w:val="28"/>
              </w:rPr>
            </w:pPr>
          </w:p>
          <w:p w:rsidR="00E2200A" w:rsidRPr="00516A30" w:rsidRDefault="00E2200A" w:rsidP="00451088">
            <w:pPr>
              <w:spacing w:after="0" w:line="240" w:lineRule="auto"/>
              <w:jc w:val="center"/>
              <w:rPr>
                <w:rFonts w:ascii="Times New Roman" w:hAnsi="Times New Roman"/>
                <w:sz w:val="28"/>
                <w:szCs w:val="28"/>
              </w:rPr>
            </w:pPr>
            <w:r w:rsidRPr="00516A30">
              <w:rPr>
                <w:rFonts w:ascii="Times New Roman" w:hAnsi="Times New Roman"/>
                <w:sz w:val="28"/>
                <w:szCs w:val="28"/>
              </w:rPr>
              <w:t>____________   Полуян Е.В.</w:t>
            </w:r>
          </w:p>
          <w:p w:rsidR="00E2200A" w:rsidRPr="00516A30" w:rsidRDefault="00E2200A" w:rsidP="00451088">
            <w:pPr>
              <w:spacing w:after="0" w:line="240" w:lineRule="auto"/>
              <w:jc w:val="center"/>
              <w:rPr>
                <w:rFonts w:ascii="Times New Roman" w:hAnsi="Times New Roman"/>
                <w:sz w:val="28"/>
                <w:szCs w:val="28"/>
              </w:rPr>
            </w:pPr>
            <w:r w:rsidRPr="00516A30">
              <w:rPr>
                <w:rFonts w:ascii="Times New Roman" w:hAnsi="Times New Roman"/>
                <w:sz w:val="28"/>
                <w:szCs w:val="28"/>
              </w:rPr>
              <w:t>29.08.    2015 год</w:t>
            </w:r>
          </w:p>
          <w:p w:rsidR="00E2200A" w:rsidRPr="00516A30" w:rsidRDefault="00E2200A" w:rsidP="00451088">
            <w:pPr>
              <w:spacing w:after="0" w:line="240" w:lineRule="auto"/>
              <w:jc w:val="center"/>
              <w:rPr>
                <w:rFonts w:ascii="Times New Roman" w:hAnsi="Times New Roman"/>
                <w:sz w:val="28"/>
                <w:szCs w:val="28"/>
              </w:rPr>
            </w:pPr>
            <w:r w:rsidRPr="00516A30">
              <w:rPr>
                <w:rFonts w:ascii="Times New Roman" w:hAnsi="Times New Roman"/>
                <w:sz w:val="28"/>
                <w:szCs w:val="28"/>
              </w:rPr>
              <w:t>дата</w:t>
            </w:r>
          </w:p>
          <w:p w:rsidR="00E2200A" w:rsidRPr="00516A30" w:rsidRDefault="00E2200A" w:rsidP="00451088">
            <w:pPr>
              <w:spacing w:after="0" w:line="240" w:lineRule="auto"/>
              <w:jc w:val="center"/>
              <w:rPr>
                <w:rFonts w:ascii="Times New Roman" w:hAnsi="Times New Roman"/>
                <w:sz w:val="28"/>
                <w:szCs w:val="28"/>
              </w:rPr>
            </w:pPr>
          </w:p>
        </w:tc>
      </w:tr>
    </w:tbl>
    <w:p w:rsidR="00BB08B8" w:rsidRDefault="00BB08B8"/>
    <w:p w:rsidR="00706A4B" w:rsidRDefault="00706A4B"/>
    <w:p w:rsidR="00706A4B" w:rsidRDefault="00706A4B"/>
    <w:p w:rsidR="00706A4B" w:rsidRDefault="00706A4B"/>
    <w:p w:rsidR="00706A4B" w:rsidRDefault="00706A4B"/>
    <w:p w:rsidR="00706A4B" w:rsidRDefault="00706A4B"/>
    <w:p w:rsidR="00706A4B" w:rsidRDefault="00706A4B"/>
    <w:p w:rsidR="00706A4B" w:rsidRDefault="00706A4B"/>
    <w:p w:rsidR="00706A4B" w:rsidRDefault="00706A4B"/>
    <w:p w:rsidR="00706A4B" w:rsidRDefault="00706A4B"/>
    <w:p w:rsidR="00706A4B" w:rsidRDefault="00706A4B"/>
    <w:p w:rsidR="00706A4B" w:rsidRDefault="00706A4B"/>
    <w:p w:rsidR="00706A4B" w:rsidRDefault="00706A4B" w:rsidP="00706A4B">
      <w:pPr>
        <w:pStyle w:val="2"/>
        <w:widowControl w:val="0"/>
        <w:tabs>
          <w:tab w:val="num" w:pos="720"/>
          <w:tab w:val="left" w:pos="851"/>
        </w:tabs>
        <w:ind w:left="432" w:firstLine="0"/>
        <w:jc w:val="both"/>
        <w:rPr>
          <w:spacing w:val="-2"/>
          <w:sz w:val="28"/>
          <w:szCs w:val="28"/>
        </w:rPr>
      </w:pPr>
      <w:r>
        <w:rPr>
          <w:spacing w:val="-2"/>
          <w:sz w:val="28"/>
          <w:szCs w:val="28"/>
        </w:rPr>
        <w:t xml:space="preserve">муниципальное бюджетное общеобразовательное учреждение </w:t>
      </w:r>
    </w:p>
    <w:p w:rsidR="00706A4B" w:rsidRDefault="00706A4B" w:rsidP="00706A4B">
      <w:pPr>
        <w:pStyle w:val="2"/>
        <w:widowControl w:val="0"/>
        <w:tabs>
          <w:tab w:val="num" w:pos="720"/>
          <w:tab w:val="left" w:pos="851"/>
        </w:tabs>
        <w:ind w:left="432" w:firstLine="0"/>
        <w:jc w:val="both"/>
        <w:rPr>
          <w:spacing w:val="-2"/>
          <w:sz w:val="28"/>
          <w:szCs w:val="28"/>
        </w:rPr>
      </w:pPr>
      <w:r>
        <w:rPr>
          <w:spacing w:val="-2"/>
          <w:sz w:val="28"/>
          <w:szCs w:val="28"/>
        </w:rPr>
        <w:t>города Ростова-на-Дону «Школа № 32 имени «Молодой гвардии»</w:t>
      </w:r>
    </w:p>
    <w:p w:rsidR="00706A4B" w:rsidRDefault="00706A4B" w:rsidP="00706A4B">
      <w:pPr>
        <w:pStyle w:val="2"/>
        <w:widowControl w:val="0"/>
        <w:tabs>
          <w:tab w:val="num" w:pos="720"/>
          <w:tab w:val="left" w:pos="851"/>
        </w:tabs>
        <w:ind w:left="432" w:firstLine="0"/>
        <w:jc w:val="both"/>
        <w:rPr>
          <w:spacing w:val="-2"/>
          <w:sz w:val="28"/>
          <w:szCs w:val="28"/>
        </w:rPr>
      </w:pPr>
    </w:p>
    <w:p w:rsidR="00706A4B" w:rsidRDefault="00706A4B" w:rsidP="00706A4B">
      <w:pPr>
        <w:pStyle w:val="2"/>
        <w:widowControl w:val="0"/>
        <w:tabs>
          <w:tab w:val="num" w:pos="720"/>
          <w:tab w:val="left" w:pos="851"/>
        </w:tabs>
        <w:ind w:left="432" w:firstLine="0"/>
        <w:jc w:val="both"/>
        <w:rPr>
          <w:spacing w:val="-2"/>
          <w:sz w:val="28"/>
          <w:szCs w:val="28"/>
        </w:rPr>
      </w:pPr>
    </w:p>
    <w:p w:rsidR="00706A4B" w:rsidRDefault="00706A4B" w:rsidP="00706A4B">
      <w:pPr>
        <w:spacing w:after="0"/>
        <w:jc w:val="right"/>
        <w:rPr>
          <w:rFonts w:ascii="Times New Roman" w:hAnsi="Times New Roman"/>
          <w:sz w:val="28"/>
          <w:szCs w:val="28"/>
        </w:rPr>
      </w:pPr>
      <w:r>
        <w:rPr>
          <w:rFonts w:ascii="Times New Roman" w:hAnsi="Times New Roman"/>
          <w:sz w:val="28"/>
          <w:szCs w:val="28"/>
        </w:rPr>
        <w:t xml:space="preserve">                                                                           «Утверждаю»</w:t>
      </w:r>
    </w:p>
    <w:p w:rsidR="00706A4B" w:rsidRDefault="00706A4B" w:rsidP="00706A4B">
      <w:pPr>
        <w:spacing w:after="0"/>
        <w:jc w:val="right"/>
        <w:rPr>
          <w:rFonts w:ascii="Times New Roman" w:hAnsi="Times New Roman"/>
          <w:sz w:val="28"/>
          <w:szCs w:val="28"/>
        </w:rPr>
      </w:pPr>
      <w:r>
        <w:rPr>
          <w:rFonts w:ascii="Times New Roman" w:hAnsi="Times New Roman"/>
          <w:sz w:val="28"/>
          <w:szCs w:val="28"/>
        </w:rPr>
        <w:t xml:space="preserve">                                                                           Директор </w:t>
      </w:r>
      <w:r>
        <w:rPr>
          <w:rFonts w:ascii="Times New Roman" w:hAnsi="Times New Roman"/>
          <w:spacing w:val="-2"/>
          <w:sz w:val="28"/>
          <w:szCs w:val="28"/>
        </w:rPr>
        <w:t>МБОУ «Школа № 32»</w:t>
      </w:r>
    </w:p>
    <w:p w:rsidR="00706A4B" w:rsidRDefault="00706A4B" w:rsidP="00706A4B">
      <w:pPr>
        <w:spacing w:after="0"/>
        <w:jc w:val="right"/>
        <w:rPr>
          <w:rFonts w:ascii="Times New Roman" w:hAnsi="Times New Roman"/>
          <w:sz w:val="28"/>
          <w:szCs w:val="28"/>
        </w:rPr>
      </w:pPr>
      <w:r>
        <w:rPr>
          <w:rFonts w:ascii="Times New Roman" w:hAnsi="Times New Roman"/>
          <w:sz w:val="28"/>
          <w:szCs w:val="28"/>
        </w:rPr>
        <w:t>Приказ  от  31.08.2015 года № 330</w:t>
      </w:r>
    </w:p>
    <w:p w:rsidR="00706A4B" w:rsidRDefault="00706A4B" w:rsidP="00706A4B">
      <w:pPr>
        <w:spacing w:after="0"/>
        <w:jc w:val="right"/>
        <w:rPr>
          <w:rFonts w:ascii="Times New Roman" w:hAnsi="Times New Roman"/>
          <w:sz w:val="28"/>
          <w:szCs w:val="28"/>
        </w:rPr>
      </w:pPr>
      <w:r>
        <w:rPr>
          <w:rFonts w:ascii="Times New Roman" w:hAnsi="Times New Roman"/>
          <w:sz w:val="28"/>
          <w:szCs w:val="28"/>
        </w:rPr>
        <w:t>___________ Филиппова О.В.</w:t>
      </w:r>
    </w:p>
    <w:p w:rsidR="00706A4B" w:rsidRDefault="00706A4B" w:rsidP="00706A4B">
      <w:pPr>
        <w:spacing w:after="0"/>
        <w:jc w:val="center"/>
        <w:rPr>
          <w:rFonts w:ascii="Times New Roman" w:hAnsi="Times New Roman"/>
          <w:sz w:val="28"/>
          <w:szCs w:val="28"/>
        </w:rPr>
      </w:pPr>
    </w:p>
    <w:p w:rsidR="00706A4B" w:rsidRDefault="00706A4B" w:rsidP="00706A4B">
      <w:pPr>
        <w:spacing w:after="0"/>
        <w:jc w:val="center"/>
        <w:rPr>
          <w:rFonts w:ascii="Times New Roman" w:hAnsi="Times New Roman"/>
          <w:sz w:val="28"/>
          <w:szCs w:val="28"/>
        </w:rPr>
      </w:pPr>
    </w:p>
    <w:p w:rsidR="00706A4B" w:rsidRDefault="00706A4B" w:rsidP="00706A4B">
      <w:pPr>
        <w:spacing w:after="0"/>
        <w:jc w:val="center"/>
        <w:rPr>
          <w:rFonts w:ascii="Times New Roman" w:hAnsi="Times New Roman"/>
          <w:b/>
          <w:sz w:val="28"/>
          <w:szCs w:val="28"/>
        </w:rPr>
      </w:pPr>
      <w:r>
        <w:rPr>
          <w:rFonts w:ascii="Times New Roman" w:hAnsi="Times New Roman"/>
          <w:b/>
          <w:sz w:val="28"/>
          <w:szCs w:val="28"/>
        </w:rPr>
        <w:t>РАБОЧАЯ ПРОГРАММА</w:t>
      </w:r>
    </w:p>
    <w:p w:rsidR="00706A4B" w:rsidRDefault="00706A4B" w:rsidP="00706A4B">
      <w:pPr>
        <w:spacing w:after="0"/>
        <w:jc w:val="center"/>
        <w:rPr>
          <w:rFonts w:ascii="Times New Roman" w:hAnsi="Times New Roman"/>
          <w:b/>
          <w:sz w:val="28"/>
          <w:szCs w:val="28"/>
        </w:rPr>
      </w:pPr>
    </w:p>
    <w:p w:rsidR="00706A4B" w:rsidRDefault="00706A4B" w:rsidP="00706A4B">
      <w:pPr>
        <w:spacing w:after="0"/>
        <w:jc w:val="center"/>
        <w:rPr>
          <w:rFonts w:ascii="Times New Roman" w:hAnsi="Times New Roman"/>
          <w:b/>
          <w:sz w:val="28"/>
          <w:szCs w:val="28"/>
        </w:rPr>
      </w:pPr>
      <w:r>
        <w:rPr>
          <w:rFonts w:ascii="Times New Roman" w:hAnsi="Times New Roman"/>
          <w:b/>
          <w:sz w:val="28"/>
          <w:szCs w:val="28"/>
        </w:rPr>
        <w:t>по  ОБЖ</w:t>
      </w:r>
    </w:p>
    <w:p w:rsidR="00706A4B" w:rsidRDefault="00706A4B" w:rsidP="00706A4B">
      <w:pPr>
        <w:spacing w:after="0"/>
        <w:jc w:val="center"/>
        <w:rPr>
          <w:rFonts w:ascii="Times New Roman" w:hAnsi="Times New Roman"/>
          <w:b/>
          <w:sz w:val="28"/>
          <w:szCs w:val="28"/>
        </w:rPr>
      </w:pPr>
      <w:r>
        <w:rPr>
          <w:rFonts w:ascii="Times New Roman" w:hAnsi="Times New Roman"/>
          <w:b/>
          <w:sz w:val="28"/>
          <w:szCs w:val="28"/>
        </w:rPr>
        <w:t>основного общего образования</w:t>
      </w:r>
    </w:p>
    <w:p w:rsidR="00706A4B" w:rsidRDefault="00706A4B" w:rsidP="00706A4B">
      <w:pPr>
        <w:spacing w:after="0"/>
        <w:jc w:val="center"/>
        <w:rPr>
          <w:rFonts w:ascii="Times New Roman" w:hAnsi="Times New Roman"/>
          <w:b/>
          <w:sz w:val="28"/>
          <w:szCs w:val="28"/>
        </w:rPr>
      </w:pPr>
      <w:r>
        <w:rPr>
          <w:rFonts w:ascii="Times New Roman" w:hAnsi="Times New Roman"/>
          <w:b/>
          <w:sz w:val="28"/>
          <w:szCs w:val="28"/>
        </w:rPr>
        <w:t xml:space="preserve"> для домашнего обучения</w:t>
      </w:r>
    </w:p>
    <w:p w:rsidR="00706A4B" w:rsidRDefault="00706A4B" w:rsidP="00706A4B">
      <w:pPr>
        <w:spacing w:after="0"/>
        <w:jc w:val="center"/>
        <w:rPr>
          <w:rFonts w:ascii="Times New Roman" w:hAnsi="Times New Roman"/>
          <w:sz w:val="28"/>
          <w:szCs w:val="28"/>
        </w:rPr>
      </w:pPr>
      <w:r>
        <w:rPr>
          <w:rFonts w:ascii="Times New Roman" w:hAnsi="Times New Roman"/>
          <w:b/>
          <w:sz w:val="28"/>
          <w:szCs w:val="28"/>
        </w:rPr>
        <w:t xml:space="preserve"> 7 класс</w:t>
      </w:r>
    </w:p>
    <w:p w:rsidR="00706A4B" w:rsidRDefault="00706A4B" w:rsidP="00706A4B">
      <w:pPr>
        <w:spacing w:after="0"/>
        <w:rPr>
          <w:rFonts w:ascii="Times New Roman" w:hAnsi="Times New Roman"/>
          <w:sz w:val="28"/>
          <w:szCs w:val="28"/>
        </w:rPr>
      </w:pPr>
      <w:r>
        <w:rPr>
          <w:rFonts w:ascii="Times New Roman" w:hAnsi="Times New Roman"/>
          <w:sz w:val="28"/>
          <w:szCs w:val="28"/>
        </w:rPr>
        <w:t>Количество часов  -34</w:t>
      </w:r>
    </w:p>
    <w:p w:rsidR="00706A4B" w:rsidRDefault="00706A4B" w:rsidP="00706A4B">
      <w:pPr>
        <w:spacing w:after="0"/>
        <w:rPr>
          <w:rFonts w:ascii="Times New Roman" w:hAnsi="Times New Roman"/>
          <w:sz w:val="28"/>
          <w:szCs w:val="28"/>
        </w:rPr>
      </w:pPr>
      <w:r>
        <w:rPr>
          <w:rFonts w:ascii="Times New Roman" w:hAnsi="Times New Roman"/>
          <w:sz w:val="28"/>
          <w:szCs w:val="28"/>
        </w:rPr>
        <w:t>Учитель Ефремова Марина Олеговна</w:t>
      </w:r>
    </w:p>
    <w:p w:rsidR="00706A4B" w:rsidRDefault="00706A4B" w:rsidP="00706A4B">
      <w:pPr>
        <w:shd w:val="clear" w:color="auto" w:fill="FFFFFF"/>
        <w:spacing w:after="150" w:line="336" w:lineRule="atLeast"/>
        <w:rPr>
          <w:rFonts w:ascii="Helvetica" w:eastAsia="Times New Roman" w:hAnsi="Helvetica" w:cs="Helvetica"/>
          <w:b/>
          <w:color w:val="333333"/>
          <w:sz w:val="21"/>
          <w:szCs w:val="21"/>
        </w:rPr>
      </w:pPr>
      <w:proofErr w:type="gramStart"/>
      <w:r>
        <w:rPr>
          <w:rFonts w:ascii="Helvetica" w:eastAsia="Times New Roman" w:hAnsi="Helvetica" w:cs="Helvetica"/>
          <w:b/>
          <w:color w:val="333333"/>
          <w:sz w:val="21"/>
          <w:szCs w:val="21"/>
        </w:rPr>
        <w:t>Рабочая программа по «Основам безопасности жизнедеятельности» (разработана в соответствии с требованиями Федерального государственного образовательного стандарта основного общего образования, утвержденного Министерством образования и науки Российской Федерации от 17 декабря 2010 года № 1897 и Примерной программой, подготовленной в рамках проекта «Разработка, апробация и внедрение федеральных государственных стандартов общего образования второго поколения») составлена на основе федерального государственного образовательного стандарта, учебного плана, примерной программы</w:t>
      </w:r>
      <w:proofErr w:type="gramEnd"/>
      <w:r>
        <w:rPr>
          <w:rFonts w:ascii="Helvetica" w:eastAsia="Times New Roman" w:hAnsi="Helvetica" w:cs="Helvetica"/>
          <w:b/>
          <w:color w:val="333333"/>
          <w:sz w:val="21"/>
          <w:szCs w:val="21"/>
        </w:rPr>
        <w:t xml:space="preserve"> основного общего образования по Основам безопасности жизнедеятельности, с учетом авторской программы В. Н. Латчука (руководитель), С. К. Миронова, С. Н. Вангородского, М. А. Ульяновой.</w:t>
      </w:r>
    </w:p>
    <w:p w:rsidR="00706A4B" w:rsidRDefault="00706A4B" w:rsidP="00706A4B">
      <w:pPr>
        <w:jc w:val="center"/>
        <w:rPr>
          <w:b/>
          <w:sz w:val="32"/>
          <w:szCs w:val="32"/>
        </w:rPr>
      </w:pPr>
      <w:r>
        <w:rPr>
          <w:b/>
          <w:sz w:val="32"/>
          <w:szCs w:val="32"/>
        </w:rPr>
        <w:lastRenderedPageBreak/>
        <w:t>1.Пояснительная записка</w:t>
      </w:r>
    </w:p>
    <w:p w:rsidR="00706A4B" w:rsidRDefault="00706A4B" w:rsidP="00706A4B">
      <w:pPr>
        <w:shd w:val="clear" w:color="auto" w:fill="FFFFFF"/>
        <w:tabs>
          <w:tab w:val="left" w:pos="634"/>
        </w:tabs>
        <w:spacing w:line="298" w:lineRule="exact"/>
        <w:jc w:val="both"/>
        <w:rPr>
          <w:spacing w:val="-1"/>
          <w:sz w:val="24"/>
          <w:szCs w:val="24"/>
        </w:rPr>
      </w:pPr>
      <w:r>
        <w:rPr>
          <w:spacing w:val="-1"/>
          <w:sz w:val="24"/>
          <w:szCs w:val="24"/>
        </w:rPr>
        <w:t>Рабочая программа по «Основам Безопасности жизнедеятельности» 7 класс.</w:t>
      </w:r>
    </w:p>
    <w:p w:rsidR="00706A4B" w:rsidRDefault="00706A4B" w:rsidP="00706A4B">
      <w:pPr>
        <w:pStyle w:val="stylet1"/>
        <w:spacing w:before="0" w:beforeAutospacing="0" w:after="0" w:afterAutospacing="0"/>
        <w:rPr>
          <w:color w:val="000000"/>
        </w:rPr>
      </w:pPr>
      <w:r>
        <w:t xml:space="preserve"> Программа рассчитана на 35 часов(1 час в неделю).</w:t>
      </w:r>
      <w:r>
        <w:rPr>
          <w:color w:val="000000"/>
        </w:rPr>
        <w:t xml:space="preserve"> Она составлена на основе Закона Российской Федерации  «Об образовании в Российской Федерации» от 29.12.12 г. № 273 </w:t>
      </w:r>
      <w:proofErr w:type="gramStart"/>
      <w:r>
        <w:rPr>
          <w:color w:val="000000"/>
        </w:rPr>
        <w:t xml:space="preserve">( </w:t>
      </w:r>
      <w:proofErr w:type="gramEnd"/>
      <w:r>
        <w:rPr>
          <w:color w:val="000000"/>
        </w:rPr>
        <w:t xml:space="preserve">гл.1, </w:t>
      </w:r>
      <w:r>
        <w:rPr>
          <w:rFonts w:eastAsia="HiddenHorzOCR"/>
        </w:rPr>
        <w:t xml:space="preserve">ст. 2 п. 9, гл. 2, ст. </w:t>
      </w:r>
      <w:r>
        <w:rPr>
          <w:color w:val="000000"/>
        </w:rPr>
        <w:t>12 п.5, п.7 и ст.13, п.3);</w:t>
      </w:r>
    </w:p>
    <w:p w:rsidR="00706A4B" w:rsidRDefault="00706A4B" w:rsidP="00706A4B">
      <w:pPr>
        <w:pStyle w:val="stylet1"/>
        <w:spacing w:before="0" w:beforeAutospacing="0" w:after="0" w:afterAutospacing="0"/>
        <w:rPr>
          <w:bCs/>
        </w:rPr>
      </w:pPr>
      <w:r>
        <w:rPr>
          <w:color w:val="000000"/>
        </w:rPr>
        <w:t xml:space="preserve">- </w:t>
      </w:r>
      <w:r>
        <w:rPr>
          <w:bCs/>
        </w:rPr>
        <w:t>Приказа</w:t>
      </w:r>
      <w:r>
        <w:rPr>
          <w:rFonts w:eastAsia="+mn-ea"/>
          <w:bCs/>
        </w:rPr>
        <w:t xml:space="preserve">  </w:t>
      </w:r>
      <w:r>
        <w:rPr>
          <w:rFonts w:eastAsia="+mn-ea"/>
        </w:rPr>
        <w:t xml:space="preserve">№ 610  </w:t>
      </w:r>
      <w:r>
        <w:t>от</w:t>
      </w:r>
      <w:r>
        <w:rPr>
          <w:rFonts w:eastAsia="+mn-ea"/>
        </w:rPr>
        <w:t xml:space="preserve">  14.07.</w:t>
      </w:r>
      <w:r>
        <w:t xml:space="preserve"> </w:t>
      </w:r>
      <w:r>
        <w:rPr>
          <w:rFonts w:eastAsia="+mn-ea"/>
        </w:rPr>
        <w:t>2011</w:t>
      </w:r>
      <w:r>
        <w:t xml:space="preserve"> г.</w:t>
      </w:r>
      <w:r>
        <w:rPr>
          <w:rFonts w:eastAsia="+mn-ea"/>
          <w:b/>
          <w:bCs/>
        </w:rPr>
        <w:t xml:space="preserve"> </w:t>
      </w:r>
      <w:r>
        <w:rPr>
          <w:bCs/>
        </w:rPr>
        <w:t xml:space="preserve">Минобразования  РО «Об утверждении Примерного </w:t>
      </w:r>
      <w:r>
        <w:rPr>
          <w:rFonts w:eastAsia="Calibri"/>
          <w:bCs/>
          <w:lang w:eastAsia="en-US"/>
        </w:rPr>
        <w:t xml:space="preserve">регионального </w:t>
      </w:r>
      <w:r>
        <w:rPr>
          <w:rFonts w:eastAsia="+mn-ea"/>
          <w:bCs/>
        </w:rPr>
        <w:t>положения о рабочей программе учебных курсов, предметов, дисциплин (модулей)</w:t>
      </w:r>
      <w:r>
        <w:rPr>
          <w:bCs/>
        </w:rPr>
        <w:t>»</w:t>
      </w:r>
      <w:r>
        <w:rPr>
          <w:rFonts w:eastAsia="+mn-ea"/>
        </w:rPr>
        <w:t>;</w:t>
      </w:r>
      <w:r>
        <w:rPr>
          <w:bCs/>
        </w:rPr>
        <w:t xml:space="preserve"> </w:t>
      </w:r>
    </w:p>
    <w:p w:rsidR="00706A4B" w:rsidRDefault="00706A4B" w:rsidP="00706A4B">
      <w:pPr>
        <w:pStyle w:val="stylet1"/>
        <w:spacing w:before="0" w:beforeAutospacing="0" w:after="0" w:afterAutospacing="0"/>
        <w:rPr>
          <w:rFonts w:eastAsia="+mn-ea"/>
        </w:rPr>
      </w:pPr>
      <w:r>
        <w:rPr>
          <w:bCs/>
        </w:rPr>
        <w:t>-Приказа № 296 от 25.04.2013 г. Минобразования  РО</w:t>
      </w:r>
      <w:r>
        <w:rPr>
          <w:rFonts w:eastAsia="+mn-ea"/>
        </w:rPr>
        <w:t xml:space="preserve"> « Об утверждении примерного учебного плана РО на 2015-2016 учебный  год»;</w:t>
      </w:r>
    </w:p>
    <w:p w:rsidR="00706A4B" w:rsidRDefault="00706A4B" w:rsidP="00706A4B">
      <w:pPr>
        <w:pStyle w:val="stylet1"/>
        <w:spacing w:before="0" w:beforeAutospacing="0" w:after="0" w:afterAutospacing="0"/>
        <w:rPr>
          <w:color w:val="000000"/>
        </w:rPr>
      </w:pPr>
      <w:r>
        <w:rPr>
          <w:rFonts w:eastAsia="+mn-ea"/>
        </w:rPr>
        <w:t xml:space="preserve">- </w:t>
      </w:r>
      <w:r>
        <w:rPr>
          <w:color w:val="000000"/>
        </w:rPr>
        <w:t xml:space="preserve">Приказа Минобрнауки  России от 01.02.2012 №74 «О внесении изменений в </w:t>
      </w:r>
      <w:r>
        <w:rPr>
          <w:color w:val="000000"/>
          <w:spacing w:val="1"/>
        </w:rPr>
        <w:t xml:space="preserve">федеральный базисный учебный план и примерные учебные планы для </w:t>
      </w:r>
      <w:r>
        <w:rPr>
          <w:color w:val="000000"/>
          <w:spacing w:val="10"/>
        </w:rPr>
        <w:t xml:space="preserve">образовательных учреждений РФ, реализующих программы общего </w:t>
      </w:r>
      <w:r>
        <w:rPr>
          <w:color w:val="000000"/>
          <w:spacing w:val="17"/>
        </w:rPr>
        <w:t xml:space="preserve">образования, утвержденные приказом Министерства образования РФ </w:t>
      </w:r>
      <w:r>
        <w:rPr>
          <w:color w:val="000000"/>
        </w:rPr>
        <w:t xml:space="preserve">от 09.03.2004 № 1312»; </w:t>
      </w:r>
    </w:p>
    <w:p w:rsidR="00706A4B" w:rsidRDefault="00706A4B" w:rsidP="00706A4B">
      <w:pPr>
        <w:pStyle w:val="stylet1"/>
        <w:spacing w:before="0" w:beforeAutospacing="0" w:after="0" w:afterAutospacing="0"/>
        <w:rPr>
          <w:color w:val="000000"/>
        </w:rPr>
      </w:pPr>
      <w:r>
        <w:rPr>
          <w:color w:val="000000"/>
        </w:rPr>
        <w:t xml:space="preserve">-Базисного учебного плана  общеобразовательных учреждений РФ, утвержденного приказом Министерства образования и науки РФ от 09.03.2004 года №1312; </w:t>
      </w:r>
    </w:p>
    <w:p w:rsidR="00706A4B" w:rsidRDefault="00706A4B" w:rsidP="00706A4B">
      <w:pPr>
        <w:tabs>
          <w:tab w:val="num" w:pos="0"/>
        </w:tabs>
        <w:spacing w:before="30" w:after="30"/>
        <w:rPr>
          <w:rFonts w:eastAsia="Calibri"/>
          <w:color w:val="000000"/>
          <w:sz w:val="24"/>
          <w:szCs w:val="24"/>
        </w:rPr>
      </w:pPr>
      <w:r>
        <w:rPr>
          <w:rFonts w:eastAsia="Calibri"/>
          <w:color w:val="000000"/>
          <w:sz w:val="24"/>
          <w:szCs w:val="24"/>
        </w:rPr>
        <w:t>-Учебного плана  МБОУ СОШ №32имени «Молодой гвардии» на 2015 - 2016 учебный год;</w:t>
      </w:r>
    </w:p>
    <w:p w:rsidR="00706A4B" w:rsidRDefault="00706A4B" w:rsidP="00706A4B">
      <w:pPr>
        <w:tabs>
          <w:tab w:val="num" w:pos="0"/>
        </w:tabs>
        <w:spacing w:before="30" w:after="30"/>
        <w:rPr>
          <w:rFonts w:eastAsia="Calibri"/>
          <w:color w:val="000000"/>
          <w:sz w:val="24"/>
          <w:szCs w:val="24"/>
        </w:rPr>
      </w:pPr>
      <w:r>
        <w:rPr>
          <w:rFonts w:eastAsia="Calibri"/>
          <w:color w:val="000000"/>
          <w:sz w:val="24"/>
          <w:szCs w:val="24"/>
        </w:rPr>
        <w:t>-Федерального перечня учебников, утвержденных, рекомендованных (допущенных) к использованию в   образовательном процессе в образовательных учреждениях, реализующих программы общего образования в 2015-2016 учебном году;</w:t>
      </w:r>
    </w:p>
    <w:p w:rsidR="00706A4B" w:rsidRDefault="00706A4B" w:rsidP="00706A4B">
      <w:pPr>
        <w:tabs>
          <w:tab w:val="num" w:pos="0"/>
        </w:tabs>
        <w:spacing w:before="30" w:after="30"/>
        <w:rPr>
          <w:rFonts w:eastAsia="Calibri"/>
          <w:color w:val="000000"/>
          <w:sz w:val="24"/>
          <w:szCs w:val="24"/>
        </w:rPr>
      </w:pPr>
      <w:r>
        <w:rPr>
          <w:rFonts w:eastAsia="Calibri"/>
          <w:color w:val="000000"/>
          <w:sz w:val="24"/>
          <w:szCs w:val="24"/>
        </w:rPr>
        <w:t>- Примерной программы по ОБЖ</w:t>
      </w:r>
    </w:p>
    <w:p w:rsidR="00706A4B" w:rsidRDefault="00706A4B" w:rsidP="00706A4B">
      <w:pPr>
        <w:rPr>
          <w:rFonts w:eastAsia="Calibri"/>
          <w:color w:val="000000"/>
          <w:sz w:val="24"/>
          <w:szCs w:val="24"/>
        </w:rPr>
      </w:pPr>
      <w:r>
        <w:rPr>
          <w:sz w:val="24"/>
          <w:szCs w:val="24"/>
        </w:rPr>
        <w:t xml:space="preserve">-Годового календарного графика </w:t>
      </w:r>
      <w:r>
        <w:rPr>
          <w:rFonts w:eastAsia="Calibri"/>
          <w:color w:val="000000"/>
          <w:sz w:val="24"/>
          <w:szCs w:val="24"/>
        </w:rPr>
        <w:t xml:space="preserve">  МБОУ СОШ №32имени «Молодой гвардии» на 2015- 2016 учебный год;</w:t>
      </w:r>
    </w:p>
    <w:p w:rsidR="00706A4B" w:rsidRDefault="00706A4B" w:rsidP="00706A4B">
      <w:pPr>
        <w:shd w:val="clear" w:color="auto" w:fill="FFFFFF"/>
        <w:autoSpaceDE w:val="0"/>
        <w:autoSpaceDN w:val="0"/>
        <w:adjustRightInd w:val="0"/>
        <w:ind w:firstLine="709"/>
        <w:jc w:val="both"/>
        <w:rPr>
          <w:rFonts w:eastAsia="Calibri"/>
          <w:color w:val="000000"/>
          <w:sz w:val="24"/>
          <w:szCs w:val="24"/>
        </w:rPr>
      </w:pPr>
      <w:r>
        <w:rPr>
          <w:rFonts w:eastAsia="Calibri"/>
          <w:color w:val="000000"/>
          <w:sz w:val="24"/>
          <w:szCs w:val="24"/>
        </w:rPr>
        <w:t>-Расписания уроков МБОУ СОШ №32 имени «Молодой гвардии» на 2015 - 2016 учебный год;</w:t>
      </w:r>
    </w:p>
    <w:p w:rsidR="00706A4B" w:rsidRDefault="00706A4B" w:rsidP="00706A4B">
      <w:pPr>
        <w:autoSpaceDE w:val="0"/>
        <w:autoSpaceDN w:val="0"/>
        <w:adjustRightInd w:val="0"/>
        <w:jc w:val="both"/>
        <w:rPr>
          <w:sz w:val="24"/>
          <w:szCs w:val="24"/>
        </w:rPr>
      </w:pPr>
      <w:r>
        <w:rPr>
          <w:sz w:val="24"/>
          <w:szCs w:val="24"/>
        </w:rPr>
        <w:t>Для реализации программного содержания используется:</w:t>
      </w:r>
    </w:p>
    <w:p w:rsidR="00706A4B" w:rsidRDefault="00706A4B" w:rsidP="00706A4B">
      <w:pPr>
        <w:shd w:val="clear" w:color="auto" w:fill="FFFFFF"/>
        <w:ind w:firstLine="180"/>
        <w:rPr>
          <w:sz w:val="24"/>
          <w:szCs w:val="24"/>
        </w:rPr>
      </w:pPr>
      <w:r>
        <w:rPr>
          <w:i/>
          <w:sz w:val="24"/>
          <w:szCs w:val="24"/>
        </w:rPr>
        <w:t>С. Н. Вангородский, М. И. Кузнецов, В. Н. Латчук, В. В. Марков</w:t>
      </w:r>
      <w:r>
        <w:rPr>
          <w:sz w:val="24"/>
          <w:szCs w:val="24"/>
        </w:rPr>
        <w:t>. Основы безопасности жизнедеятельности. 7 класс: учебник для общеобразовательных учреждений /— М.: Дрофа, 2008.</w:t>
      </w:r>
    </w:p>
    <w:p w:rsidR="00706A4B" w:rsidRDefault="00706A4B" w:rsidP="00706A4B">
      <w:pPr>
        <w:shd w:val="clear" w:color="auto" w:fill="FFFFFF"/>
        <w:ind w:firstLine="180"/>
        <w:rPr>
          <w:sz w:val="24"/>
          <w:szCs w:val="24"/>
        </w:rPr>
      </w:pPr>
      <w:r>
        <w:rPr>
          <w:i/>
          <w:iCs/>
          <w:sz w:val="24"/>
          <w:szCs w:val="24"/>
        </w:rPr>
        <w:t xml:space="preserve">Латчук В. Н., Марков В. В. </w:t>
      </w:r>
      <w:r>
        <w:rPr>
          <w:sz w:val="24"/>
          <w:szCs w:val="24"/>
        </w:rPr>
        <w:t>Основы безопас</w:t>
      </w:r>
      <w:r>
        <w:rPr>
          <w:sz w:val="24"/>
          <w:szCs w:val="24"/>
        </w:rPr>
        <w:softHyphen/>
        <w:t>ности жизнедеятельности. 7 класс: методическое по</w:t>
      </w:r>
      <w:r>
        <w:rPr>
          <w:sz w:val="24"/>
          <w:szCs w:val="24"/>
        </w:rPr>
        <w:softHyphen/>
        <w:t>собие. — М.: Дрофа, 2007.</w:t>
      </w:r>
    </w:p>
    <w:p w:rsidR="00706A4B" w:rsidRDefault="00706A4B" w:rsidP="00706A4B">
      <w:pPr>
        <w:shd w:val="clear" w:color="auto" w:fill="FFFFFF"/>
        <w:ind w:firstLine="180"/>
        <w:rPr>
          <w:sz w:val="24"/>
          <w:szCs w:val="24"/>
        </w:rPr>
      </w:pPr>
      <w:r>
        <w:rPr>
          <w:i/>
          <w:iCs/>
          <w:sz w:val="24"/>
          <w:szCs w:val="24"/>
        </w:rPr>
        <w:t xml:space="preserve">Миронов С. К. </w:t>
      </w:r>
      <w:r>
        <w:rPr>
          <w:sz w:val="24"/>
          <w:szCs w:val="24"/>
        </w:rPr>
        <w:t>Основы безопасности жизнеде</w:t>
      </w:r>
      <w:r>
        <w:rPr>
          <w:sz w:val="24"/>
          <w:szCs w:val="24"/>
        </w:rPr>
        <w:softHyphen/>
        <w:t>ятельности. Методические рекомендации по исполь</w:t>
      </w:r>
      <w:r>
        <w:rPr>
          <w:sz w:val="24"/>
          <w:szCs w:val="24"/>
        </w:rPr>
        <w:softHyphen/>
        <w:t>зованию учебников в учебном процессе, организован</w:t>
      </w:r>
      <w:r>
        <w:rPr>
          <w:sz w:val="24"/>
          <w:szCs w:val="24"/>
        </w:rPr>
        <w:softHyphen/>
        <w:t>ном в соответствии с новым образовательным стан</w:t>
      </w:r>
      <w:r>
        <w:rPr>
          <w:sz w:val="24"/>
          <w:szCs w:val="24"/>
        </w:rPr>
        <w:softHyphen/>
        <w:t>дартом. — М.: Дрофа, 2007.</w:t>
      </w:r>
    </w:p>
    <w:p w:rsidR="00706A4B" w:rsidRDefault="00706A4B" w:rsidP="00706A4B">
      <w:pPr>
        <w:autoSpaceDE w:val="0"/>
        <w:autoSpaceDN w:val="0"/>
        <w:adjustRightInd w:val="0"/>
        <w:jc w:val="both"/>
        <w:rPr>
          <w:sz w:val="24"/>
          <w:szCs w:val="24"/>
        </w:rPr>
      </w:pPr>
      <w:r>
        <w:rPr>
          <w:sz w:val="24"/>
          <w:szCs w:val="24"/>
        </w:rPr>
        <w:lastRenderedPageBreak/>
        <w:t>В.Н. Латчук, В.В. Марков, М.П. Фролов «Основы безопасности жизнедеятельности» Дидактические материалы - М.: Дрофа, 2007.</w:t>
      </w:r>
    </w:p>
    <w:p w:rsidR="00706A4B" w:rsidRDefault="00706A4B" w:rsidP="00706A4B">
      <w:pPr>
        <w:tabs>
          <w:tab w:val="left" w:pos="1540"/>
        </w:tabs>
        <w:rPr>
          <w:sz w:val="24"/>
          <w:szCs w:val="24"/>
        </w:rPr>
      </w:pPr>
      <w:r>
        <w:rPr>
          <w:sz w:val="24"/>
          <w:szCs w:val="24"/>
        </w:rPr>
        <w:t xml:space="preserve"> Журнал «Основы безопасности жизни»</w:t>
      </w:r>
    </w:p>
    <w:p w:rsidR="00706A4B" w:rsidRDefault="00706A4B" w:rsidP="00706A4B">
      <w:pPr>
        <w:tabs>
          <w:tab w:val="left" w:pos="1540"/>
        </w:tabs>
        <w:rPr>
          <w:sz w:val="24"/>
          <w:szCs w:val="24"/>
        </w:rPr>
      </w:pPr>
      <w:r>
        <w:rPr>
          <w:sz w:val="24"/>
          <w:szCs w:val="24"/>
        </w:rPr>
        <w:t>Журнал «Основы безопасности жизнедеятельности»</w:t>
      </w:r>
    </w:p>
    <w:p w:rsidR="00706A4B" w:rsidRDefault="00706A4B" w:rsidP="00706A4B">
      <w:pPr>
        <w:shd w:val="clear" w:color="auto" w:fill="FFFFFF"/>
        <w:tabs>
          <w:tab w:val="left" w:pos="403"/>
        </w:tabs>
        <w:spacing w:line="298" w:lineRule="exact"/>
        <w:rPr>
          <w:b/>
          <w:sz w:val="24"/>
          <w:szCs w:val="24"/>
        </w:rPr>
      </w:pPr>
      <w:r>
        <w:rPr>
          <w:b/>
          <w:sz w:val="24"/>
          <w:szCs w:val="24"/>
        </w:rPr>
        <w:t>2.Характеристика особенностей  программы:</w:t>
      </w:r>
    </w:p>
    <w:p w:rsidR="00706A4B" w:rsidRDefault="00706A4B" w:rsidP="00706A4B">
      <w:pPr>
        <w:autoSpaceDE w:val="0"/>
        <w:autoSpaceDN w:val="0"/>
        <w:adjustRightInd w:val="0"/>
        <w:ind w:firstLine="360"/>
        <w:jc w:val="both"/>
        <w:rPr>
          <w:sz w:val="24"/>
          <w:szCs w:val="24"/>
        </w:rPr>
      </w:pPr>
      <w:r>
        <w:rPr>
          <w:sz w:val="24"/>
          <w:szCs w:val="24"/>
        </w:rPr>
        <w:t xml:space="preserve">Рабочая программа разработана на основе авторской программы  «Основы безопасности жизнедеятельности», разработанной В.Н. Латчуком (руководитель),  С.К. Мироновым, С.Н. Вангородским и в соответствии  с федеральным компонентом  Государственного стандарта среднего общего образования. </w:t>
      </w:r>
    </w:p>
    <w:p w:rsidR="00706A4B" w:rsidRDefault="00706A4B" w:rsidP="00706A4B">
      <w:pPr>
        <w:autoSpaceDE w:val="0"/>
        <w:autoSpaceDN w:val="0"/>
        <w:adjustRightInd w:val="0"/>
        <w:ind w:firstLine="360"/>
        <w:jc w:val="both"/>
        <w:rPr>
          <w:sz w:val="24"/>
          <w:szCs w:val="24"/>
        </w:rPr>
      </w:pPr>
      <w:r>
        <w:rPr>
          <w:sz w:val="24"/>
          <w:szCs w:val="24"/>
        </w:rPr>
        <w:t xml:space="preserve">В настоящей  рабочей программе реализованы требования федеральных законов: </w:t>
      </w:r>
    </w:p>
    <w:p w:rsidR="00706A4B" w:rsidRDefault="00706A4B" w:rsidP="00706A4B">
      <w:pPr>
        <w:autoSpaceDE w:val="0"/>
        <w:autoSpaceDN w:val="0"/>
        <w:adjustRightInd w:val="0"/>
        <w:ind w:firstLine="360"/>
        <w:jc w:val="both"/>
        <w:rPr>
          <w:sz w:val="24"/>
          <w:szCs w:val="24"/>
        </w:rPr>
      </w:pPr>
      <w:r>
        <w:rPr>
          <w:sz w:val="24"/>
          <w:szCs w:val="24"/>
        </w:rPr>
        <w:t>– «О защите населения и территорий от чрезвычайных ситуаций природного и техногенного характера»;</w:t>
      </w:r>
    </w:p>
    <w:p w:rsidR="00706A4B" w:rsidRDefault="00706A4B" w:rsidP="00706A4B">
      <w:pPr>
        <w:autoSpaceDE w:val="0"/>
        <w:autoSpaceDN w:val="0"/>
        <w:adjustRightInd w:val="0"/>
        <w:ind w:firstLine="360"/>
        <w:jc w:val="both"/>
        <w:rPr>
          <w:sz w:val="24"/>
          <w:szCs w:val="24"/>
        </w:rPr>
      </w:pPr>
      <w:r>
        <w:rPr>
          <w:sz w:val="24"/>
          <w:szCs w:val="24"/>
        </w:rPr>
        <w:t>– «Об охране окружающей природной среды»;</w:t>
      </w:r>
    </w:p>
    <w:p w:rsidR="00706A4B" w:rsidRDefault="00706A4B" w:rsidP="00706A4B">
      <w:pPr>
        <w:autoSpaceDE w:val="0"/>
        <w:autoSpaceDN w:val="0"/>
        <w:adjustRightInd w:val="0"/>
        <w:ind w:firstLine="360"/>
        <w:jc w:val="both"/>
        <w:rPr>
          <w:sz w:val="24"/>
          <w:szCs w:val="24"/>
        </w:rPr>
      </w:pPr>
      <w:r>
        <w:rPr>
          <w:sz w:val="24"/>
          <w:szCs w:val="24"/>
        </w:rPr>
        <w:t>– «О пожарной безопасности»;</w:t>
      </w:r>
    </w:p>
    <w:p w:rsidR="00706A4B" w:rsidRDefault="00706A4B" w:rsidP="00706A4B">
      <w:pPr>
        <w:autoSpaceDE w:val="0"/>
        <w:autoSpaceDN w:val="0"/>
        <w:adjustRightInd w:val="0"/>
        <w:ind w:firstLine="360"/>
        <w:jc w:val="both"/>
        <w:rPr>
          <w:sz w:val="24"/>
          <w:szCs w:val="24"/>
        </w:rPr>
      </w:pPr>
      <w:r>
        <w:rPr>
          <w:sz w:val="24"/>
          <w:szCs w:val="24"/>
        </w:rPr>
        <w:t>– «О гражданской обороне»;</w:t>
      </w:r>
    </w:p>
    <w:p w:rsidR="00706A4B" w:rsidRDefault="00706A4B" w:rsidP="00706A4B">
      <w:pPr>
        <w:autoSpaceDE w:val="0"/>
        <w:autoSpaceDN w:val="0"/>
        <w:adjustRightInd w:val="0"/>
        <w:ind w:firstLine="360"/>
        <w:jc w:val="both"/>
        <w:rPr>
          <w:sz w:val="24"/>
          <w:szCs w:val="24"/>
        </w:rPr>
      </w:pPr>
      <w:r>
        <w:rPr>
          <w:sz w:val="24"/>
          <w:szCs w:val="24"/>
        </w:rPr>
        <w:t>– «О безопасности дорожного движения» и др.</w:t>
      </w:r>
    </w:p>
    <w:p w:rsidR="00706A4B" w:rsidRDefault="00706A4B" w:rsidP="00706A4B">
      <w:pPr>
        <w:shd w:val="clear" w:color="auto" w:fill="FFFFFF"/>
        <w:ind w:firstLine="180"/>
        <w:rPr>
          <w:sz w:val="24"/>
          <w:szCs w:val="24"/>
        </w:rPr>
      </w:pPr>
      <w:r>
        <w:rPr>
          <w:i/>
          <w:sz w:val="24"/>
          <w:szCs w:val="24"/>
        </w:rPr>
        <w:t>В программе представлены два раздела, в каждом из которых выделены образовательные линии.</w:t>
      </w:r>
      <w:r>
        <w:rPr>
          <w:sz w:val="24"/>
          <w:szCs w:val="24"/>
        </w:rPr>
        <w:t xml:space="preserve"> </w:t>
      </w:r>
    </w:p>
    <w:p w:rsidR="00706A4B" w:rsidRDefault="00706A4B" w:rsidP="00706A4B">
      <w:pPr>
        <w:shd w:val="clear" w:color="auto" w:fill="FFFFFF"/>
        <w:ind w:firstLine="180"/>
        <w:rPr>
          <w:sz w:val="24"/>
          <w:szCs w:val="24"/>
        </w:rPr>
      </w:pPr>
      <w:r>
        <w:rPr>
          <w:sz w:val="24"/>
          <w:szCs w:val="24"/>
        </w:rPr>
        <w:t xml:space="preserve">Раздел </w:t>
      </w:r>
      <w:r>
        <w:rPr>
          <w:sz w:val="24"/>
          <w:szCs w:val="24"/>
          <w:lang w:val="en-US"/>
        </w:rPr>
        <w:t>I</w:t>
      </w:r>
      <w:r>
        <w:rPr>
          <w:sz w:val="24"/>
          <w:szCs w:val="24"/>
        </w:rPr>
        <w:t xml:space="preserve"> «Безопасность и защита человека в среде обитания» включает темы: «Правила бе</w:t>
      </w:r>
      <w:r>
        <w:rPr>
          <w:sz w:val="24"/>
          <w:szCs w:val="24"/>
        </w:rPr>
        <w:softHyphen/>
        <w:t>зопасного поведения в природной среде», «Прави</w:t>
      </w:r>
      <w:r>
        <w:rPr>
          <w:sz w:val="24"/>
          <w:szCs w:val="24"/>
        </w:rPr>
        <w:softHyphen/>
        <w:t>ла безопасного поведения в чрезвычайных ситуаци</w:t>
      </w:r>
      <w:r>
        <w:rPr>
          <w:sz w:val="24"/>
          <w:szCs w:val="24"/>
        </w:rPr>
        <w:softHyphen/>
        <w:t>ях», «Государственная система защиты и обеспече</w:t>
      </w:r>
      <w:r>
        <w:rPr>
          <w:sz w:val="24"/>
          <w:szCs w:val="24"/>
        </w:rPr>
        <w:softHyphen/>
        <w:t>ния безопасности населения».</w:t>
      </w:r>
    </w:p>
    <w:p w:rsidR="00706A4B" w:rsidRDefault="00706A4B" w:rsidP="00706A4B">
      <w:pPr>
        <w:shd w:val="clear" w:color="auto" w:fill="FFFFFF"/>
        <w:ind w:firstLine="180"/>
        <w:rPr>
          <w:sz w:val="24"/>
          <w:szCs w:val="24"/>
        </w:rPr>
      </w:pPr>
      <w:r>
        <w:rPr>
          <w:sz w:val="24"/>
          <w:szCs w:val="24"/>
        </w:rPr>
        <w:t xml:space="preserve">Раздел </w:t>
      </w:r>
      <w:r>
        <w:rPr>
          <w:sz w:val="24"/>
          <w:szCs w:val="24"/>
          <w:lang w:val="en-US"/>
        </w:rPr>
        <w:t>II</w:t>
      </w:r>
      <w:r>
        <w:rPr>
          <w:sz w:val="24"/>
          <w:szCs w:val="24"/>
        </w:rPr>
        <w:t xml:space="preserve"> «Основы медицинских знаний и здорово</w:t>
      </w:r>
      <w:r>
        <w:rPr>
          <w:sz w:val="24"/>
          <w:szCs w:val="24"/>
        </w:rPr>
        <w:softHyphen/>
        <w:t>го образа жизни» предусматривает изучение тем: «Ос</w:t>
      </w:r>
      <w:r>
        <w:rPr>
          <w:sz w:val="24"/>
          <w:szCs w:val="24"/>
        </w:rPr>
        <w:softHyphen/>
        <w:t>новы медицинских знаний» и «Основы здорового об</w:t>
      </w:r>
      <w:r>
        <w:rPr>
          <w:sz w:val="24"/>
          <w:szCs w:val="24"/>
        </w:rPr>
        <w:softHyphen/>
        <w:t>раза жизни».</w:t>
      </w:r>
    </w:p>
    <w:p w:rsidR="00706A4B" w:rsidRDefault="00706A4B" w:rsidP="00706A4B">
      <w:pPr>
        <w:pStyle w:val="20"/>
        <w:spacing w:line="240" w:lineRule="auto"/>
        <w:jc w:val="both"/>
      </w:pPr>
      <w:r>
        <w:lastRenderedPageBreak/>
        <w:t>Учебные вопросы распределены с учетом возраста учащихся. Большее количество часов отводится на изучение ЧС природного характера, у учащихся должны быть выработаны навыки по оказанию первой медицинской помощи; заложены осознания возможности здорового образа жизни. Все эти знания должны помочь учащимся в обеспечении сохранности жизни и здоровья.</w:t>
      </w:r>
    </w:p>
    <w:p w:rsidR="00706A4B" w:rsidRDefault="00706A4B" w:rsidP="00706A4B">
      <w:pPr>
        <w:pStyle w:val="20"/>
        <w:spacing w:line="240" w:lineRule="auto"/>
        <w:jc w:val="both"/>
      </w:pPr>
    </w:p>
    <w:p w:rsidR="00706A4B" w:rsidRDefault="00706A4B" w:rsidP="00706A4B">
      <w:pPr>
        <w:pStyle w:val="20"/>
        <w:rPr>
          <w:b/>
        </w:rPr>
      </w:pPr>
      <w:r>
        <w:rPr>
          <w:b/>
        </w:rPr>
        <w:t>Цели и задачи курса:</w:t>
      </w:r>
    </w:p>
    <w:p w:rsidR="00706A4B" w:rsidRDefault="00706A4B" w:rsidP="0052234F">
      <w:pPr>
        <w:pStyle w:val="20"/>
        <w:numPr>
          <w:ilvl w:val="0"/>
          <w:numId w:val="6"/>
        </w:numPr>
        <w:spacing w:after="0" w:line="240" w:lineRule="auto"/>
        <w:jc w:val="both"/>
      </w:pPr>
      <w:r>
        <w:t>Изучение и освоение основ здорового образа жизни;</w:t>
      </w:r>
    </w:p>
    <w:p w:rsidR="00706A4B" w:rsidRDefault="00706A4B" w:rsidP="0052234F">
      <w:pPr>
        <w:pStyle w:val="20"/>
        <w:numPr>
          <w:ilvl w:val="0"/>
          <w:numId w:val="6"/>
        </w:numPr>
        <w:spacing w:after="0" w:line="240" w:lineRule="auto"/>
        <w:jc w:val="both"/>
      </w:pPr>
      <w:r>
        <w:t>Изучение в комплексе современных проблем безопасности и жизнедеятельности, формирующее у учащихся целостное миропонимание и социально-значимую ценностную ориентацию личности;</w:t>
      </w:r>
    </w:p>
    <w:p w:rsidR="00706A4B" w:rsidRDefault="00706A4B" w:rsidP="0052234F">
      <w:pPr>
        <w:pStyle w:val="20"/>
        <w:numPr>
          <w:ilvl w:val="0"/>
          <w:numId w:val="6"/>
        </w:numPr>
        <w:spacing w:after="0" w:line="240" w:lineRule="auto"/>
        <w:jc w:val="both"/>
      </w:pPr>
      <w:r>
        <w:t>Ознакомление с опасностями, угрожающими человеку в современной повседневной жизни, в опасных и чрезвычайных ситуациях природного характера;</w:t>
      </w:r>
    </w:p>
    <w:p w:rsidR="00706A4B" w:rsidRDefault="00706A4B" w:rsidP="0052234F">
      <w:pPr>
        <w:pStyle w:val="20"/>
        <w:numPr>
          <w:ilvl w:val="0"/>
          <w:numId w:val="6"/>
        </w:numPr>
        <w:spacing w:after="0" w:line="240" w:lineRule="auto"/>
        <w:jc w:val="both"/>
      </w:pPr>
      <w:r>
        <w:t>Изучение и освоение основ медицинских знаний и правил оказания первой медицинской помощи в опасных и чрезвычайных ситуациях.</w:t>
      </w:r>
    </w:p>
    <w:p w:rsidR="00706A4B" w:rsidRDefault="00706A4B" w:rsidP="0052234F">
      <w:pPr>
        <w:pStyle w:val="20"/>
        <w:numPr>
          <w:ilvl w:val="0"/>
          <w:numId w:val="6"/>
        </w:numPr>
        <w:spacing w:after="0" w:line="240" w:lineRule="auto"/>
        <w:jc w:val="both"/>
      </w:pPr>
    </w:p>
    <w:p w:rsidR="00706A4B" w:rsidRDefault="00706A4B" w:rsidP="00706A4B">
      <w:pPr>
        <w:pStyle w:val="20"/>
        <w:rPr>
          <w:b/>
        </w:rPr>
      </w:pPr>
      <w:r>
        <w:rPr>
          <w:b/>
        </w:rPr>
        <w:t>Главная задача курса 7 класса –</w:t>
      </w:r>
    </w:p>
    <w:p w:rsidR="00706A4B" w:rsidRDefault="00706A4B" w:rsidP="00706A4B">
      <w:pPr>
        <w:pStyle w:val="20"/>
        <w:spacing w:line="240" w:lineRule="auto"/>
        <w:ind w:firstLine="709"/>
        <w:jc w:val="both"/>
      </w:pPr>
      <w:r>
        <w:t>Дать учащимся навыки выживания в опасных ситуациях, возникающих в повседневной жизни: в чрезвычайной ситуации природного характера; по оказанию первой медицинской помощи при травмах; основам здорового образа жизни.</w:t>
      </w:r>
    </w:p>
    <w:p w:rsidR="00706A4B" w:rsidRDefault="00706A4B" w:rsidP="00706A4B">
      <w:pPr>
        <w:tabs>
          <w:tab w:val="left" w:pos="1540"/>
        </w:tabs>
        <w:ind w:firstLine="720"/>
        <w:rPr>
          <w:sz w:val="24"/>
          <w:szCs w:val="24"/>
        </w:rPr>
      </w:pPr>
    </w:p>
    <w:p w:rsidR="00706A4B" w:rsidRDefault="00706A4B" w:rsidP="00706A4B">
      <w:pPr>
        <w:tabs>
          <w:tab w:val="left" w:pos="1540"/>
        </w:tabs>
        <w:rPr>
          <w:b/>
          <w:sz w:val="24"/>
          <w:szCs w:val="24"/>
        </w:rPr>
      </w:pPr>
      <w:r>
        <w:rPr>
          <w:b/>
          <w:sz w:val="24"/>
          <w:szCs w:val="24"/>
        </w:rPr>
        <w:t>Межпредметные связи:</w:t>
      </w:r>
    </w:p>
    <w:p w:rsidR="00706A4B" w:rsidRDefault="00706A4B" w:rsidP="00706A4B">
      <w:pPr>
        <w:shd w:val="clear" w:color="auto" w:fill="FFFFFF"/>
        <w:ind w:firstLine="180"/>
        <w:rPr>
          <w:sz w:val="24"/>
          <w:szCs w:val="24"/>
        </w:rPr>
      </w:pPr>
      <w:r>
        <w:rPr>
          <w:sz w:val="24"/>
          <w:szCs w:val="24"/>
        </w:rPr>
        <w:t>География, биология.</w:t>
      </w:r>
    </w:p>
    <w:p w:rsidR="00706A4B" w:rsidRDefault="00706A4B" w:rsidP="00706A4B">
      <w:pPr>
        <w:shd w:val="clear" w:color="auto" w:fill="FFFFFF"/>
        <w:ind w:firstLine="180"/>
        <w:rPr>
          <w:b/>
          <w:sz w:val="24"/>
          <w:szCs w:val="24"/>
        </w:rPr>
      </w:pPr>
      <w:r>
        <w:rPr>
          <w:b/>
          <w:sz w:val="24"/>
          <w:szCs w:val="24"/>
        </w:rPr>
        <w:t xml:space="preserve"> 4.Содержание программы</w:t>
      </w:r>
    </w:p>
    <w:p w:rsidR="00706A4B" w:rsidRDefault="00706A4B" w:rsidP="00706A4B">
      <w:pPr>
        <w:shd w:val="clear" w:color="auto" w:fill="FFFFFF"/>
        <w:ind w:firstLine="180"/>
        <w:rPr>
          <w:b/>
          <w:sz w:val="24"/>
          <w:szCs w:val="24"/>
        </w:rPr>
      </w:pPr>
      <w:r>
        <w:rPr>
          <w:b/>
          <w:sz w:val="24"/>
          <w:szCs w:val="24"/>
        </w:rPr>
        <w:t>Безопасность и защита человека в чрезвычайных ситуациях. (20ч)</w:t>
      </w:r>
    </w:p>
    <w:p w:rsidR="00706A4B" w:rsidRDefault="00706A4B" w:rsidP="00706A4B">
      <w:pPr>
        <w:shd w:val="clear" w:color="auto" w:fill="FFFFFF"/>
        <w:ind w:left="10"/>
        <w:rPr>
          <w:sz w:val="24"/>
          <w:szCs w:val="24"/>
        </w:rPr>
      </w:pPr>
      <w:r>
        <w:rPr>
          <w:sz w:val="24"/>
          <w:szCs w:val="24"/>
        </w:rPr>
        <w:t>Землетрясения и их характеристика. Происхож</w:t>
      </w:r>
      <w:r>
        <w:rPr>
          <w:sz w:val="24"/>
          <w:szCs w:val="24"/>
        </w:rPr>
        <w:softHyphen/>
        <w:t>дение землетрясений, причины их возникнове</w:t>
      </w:r>
      <w:r>
        <w:rPr>
          <w:sz w:val="24"/>
          <w:szCs w:val="24"/>
        </w:rPr>
        <w:softHyphen/>
        <w:t>ния и последствия. Меры по снижению потерь от последствий землетрясений. Правила безо</w:t>
      </w:r>
      <w:r>
        <w:rPr>
          <w:sz w:val="24"/>
          <w:szCs w:val="24"/>
        </w:rPr>
        <w:softHyphen/>
        <w:t>пасного поведения при заблаговременном опо</w:t>
      </w:r>
      <w:r>
        <w:rPr>
          <w:sz w:val="24"/>
          <w:szCs w:val="24"/>
        </w:rPr>
        <w:softHyphen/>
        <w:t>вещении о землетрясении, во время и после землетрясения.</w:t>
      </w:r>
    </w:p>
    <w:p w:rsidR="00706A4B" w:rsidRDefault="00706A4B" w:rsidP="00706A4B">
      <w:pPr>
        <w:shd w:val="clear" w:color="auto" w:fill="FFFFFF"/>
        <w:ind w:right="10"/>
        <w:rPr>
          <w:sz w:val="24"/>
          <w:szCs w:val="24"/>
        </w:rPr>
      </w:pPr>
      <w:r>
        <w:rPr>
          <w:sz w:val="24"/>
          <w:szCs w:val="24"/>
        </w:rPr>
        <w:lastRenderedPageBreak/>
        <w:t>Вулканы и их характеристика. Причины извер</w:t>
      </w:r>
      <w:r>
        <w:rPr>
          <w:sz w:val="24"/>
          <w:szCs w:val="24"/>
        </w:rPr>
        <w:softHyphen/>
        <w:t>жения вулканов и их последствия. Правила бе</w:t>
      </w:r>
      <w:r>
        <w:rPr>
          <w:sz w:val="24"/>
          <w:szCs w:val="24"/>
        </w:rPr>
        <w:softHyphen/>
        <w:t>зопасного поведения при извержении вулканов. Оползни, сели, обвалы, лавины и их характери</w:t>
      </w:r>
      <w:r>
        <w:rPr>
          <w:sz w:val="24"/>
          <w:szCs w:val="24"/>
        </w:rPr>
        <w:softHyphen/>
        <w:t>стика. Происхождение оползней, селей, обва</w:t>
      </w:r>
      <w:r>
        <w:rPr>
          <w:sz w:val="24"/>
          <w:szCs w:val="24"/>
        </w:rPr>
        <w:softHyphen/>
        <w:t>лов, лавин, причины их возникновения и по</w:t>
      </w:r>
      <w:r>
        <w:rPr>
          <w:sz w:val="24"/>
          <w:szCs w:val="24"/>
        </w:rPr>
        <w:softHyphen/>
        <w:t>следствия. Меры по снижению потерь от послед</w:t>
      </w:r>
      <w:r>
        <w:rPr>
          <w:sz w:val="24"/>
          <w:szCs w:val="24"/>
        </w:rPr>
        <w:softHyphen/>
        <w:t>ствий оползней, селей, обвалов и лавин. Прави</w:t>
      </w:r>
      <w:r>
        <w:rPr>
          <w:sz w:val="24"/>
          <w:szCs w:val="24"/>
        </w:rPr>
        <w:softHyphen/>
        <w:t>ла безопасного поведения при заблаговременном оповещении об угрозе схода селя, оползня, обва</w:t>
      </w:r>
      <w:r>
        <w:rPr>
          <w:sz w:val="24"/>
          <w:szCs w:val="24"/>
        </w:rPr>
        <w:softHyphen/>
        <w:t>ла. Правила безопасного поведения во время и</w:t>
      </w:r>
    </w:p>
    <w:p w:rsidR="00706A4B" w:rsidRDefault="00706A4B" w:rsidP="00706A4B">
      <w:pPr>
        <w:shd w:val="clear" w:color="auto" w:fill="FFFFFF"/>
        <w:ind w:left="29"/>
        <w:rPr>
          <w:sz w:val="24"/>
          <w:szCs w:val="24"/>
        </w:rPr>
      </w:pPr>
      <w:r>
        <w:rPr>
          <w:sz w:val="24"/>
          <w:szCs w:val="24"/>
        </w:rPr>
        <w:t>после схода селя, оползня, обвала, а также безо</w:t>
      </w:r>
      <w:r>
        <w:rPr>
          <w:sz w:val="24"/>
          <w:szCs w:val="24"/>
        </w:rPr>
        <w:softHyphen/>
        <w:t>пасного выхода из зоны стихийного бедствия. Ураганы, бури, смерчи и их характеристика. Происхождение ураганов, смерчей, бурь, причи</w:t>
      </w:r>
      <w:r>
        <w:rPr>
          <w:sz w:val="24"/>
          <w:szCs w:val="24"/>
        </w:rPr>
        <w:softHyphen/>
        <w:t>ны их возникновения. Меры по снижению по</w:t>
      </w:r>
      <w:r>
        <w:rPr>
          <w:sz w:val="24"/>
          <w:szCs w:val="24"/>
        </w:rPr>
        <w:softHyphen/>
        <w:t>терь от последствий ураганов, бурь, смерчей. Правила безопасного поведения при заблаговре</w:t>
      </w:r>
      <w:r>
        <w:rPr>
          <w:sz w:val="24"/>
          <w:szCs w:val="24"/>
        </w:rPr>
        <w:softHyphen/>
        <w:t>менном оповещении о приближении урагана, бури, смерча. Правила безопасного поведения во время и после ураганов, бури, смерча. Наводнения и их характеристика. Происхожде</w:t>
      </w:r>
      <w:r>
        <w:rPr>
          <w:sz w:val="24"/>
          <w:szCs w:val="24"/>
        </w:rPr>
        <w:softHyphen/>
        <w:t>ние наводнений, причины их возникновения и последствия. Меры по снижению потерь от по</w:t>
      </w:r>
      <w:r>
        <w:rPr>
          <w:sz w:val="24"/>
          <w:szCs w:val="24"/>
        </w:rPr>
        <w:softHyphen/>
        <w:t>следствий наводнений. Правила безопасного по</w:t>
      </w:r>
      <w:r>
        <w:rPr>
          <w:sz w:val="24"/>
          <w:szCs w:val="24"/>
        </w:rPr>
        <w:softHyphen/>
        <w:t>ведения при заблаговременном оповещении о наводнениях, во время и после наводнений. Цунами и их характеристика. Происхождение цунами, причины их возникновения и последст</w:t>
      </w:r>
      <w:r>
        <w:rPr>
          <w:sz w:val="24"/>
          <w:szCs w:val="24"/>
        </w:rPr>
        <w:softHyphen/>
        <w:t>вия. Меры по снижению потерь от последствий цунами. Правила безопасного поведения при за</w:t>
      </w:r>
      <w:r>
        <w:rPr>
          <w:sz w:val="24"/>
          <w:szCs w:val="24"/>
        </w:rPr>
        <w:softHyphen/>
        <w:t>благовременном оповещении о цунами, во время прихода и после цунами Природные пожары (лесные, торфяные, степ</w:t>
      </w:r>
      <w:r>
        <w:rPr>
          <w:sz w:val="24"/>
          <w:szCs w:val="24"/>
        </w:rPr>
        <w:softHyphen/>
        <w:t>ные) и их характеристика. Происхождение при</w:t>
      </w:r>
      <w:r>
        <w:rPr>
          <w:sz w:val="24"/>
          <w:szCs w:val="24"/>
        </w:rPr>
        <w:softHyphen/>
        <w:t>родных пожаров, причины их возникновения и последствия. Меры по снижению потерь от по</w:t>
      </w:r>
      <w:r>
        <w:rPr>
          <w:sz w:val="24"/>
          <w:szCs w:val="24"/>
        </w:rPr>
        <w:softHyphen/>
        <w:t>следствий природных пожаров. Правила безо</w:t>
      </w:r>
      <w:r>
        <w:rPr>
          <w:sz w:val="24"/>
          <w:szCs w:val="24"/>
        </w:rPr>
        <w:softHyphen/>
        <w:t>пасного поведения при возникновении природ</w:t>
      </w:r>
      <w:r>
        <w:rPr>
          <w:sz w:val="24"/>
          <w:szCs w:val="24"/>
        </w:rPr>
        <w:softHyphen/>
        <w:t>ных пожаров. Правила безопасного поведения в зоне лесных пожаров и тушение лесного пожара в лесу.</w:t>
      </w:r>
    </w:p>
    <w:p w:rsidR="00706A4B" w:rsidRDefault="00706A4B" w:rsidP="00706A4B">
      <w:pPr>
        <w:shd w:val="clear" w:color="auto" w:fill="FFFFFF"/>
        <w:ind w:left="19" w:right="10"/>
        <w:rPr>
          <w:sz w:val="24"/>
          <w:szCs w:val="24"/>
        </w:rPr>
      </w:pPr>
      <w:r>
        <w:rPr>
          <w:sz w:val="24"/>
          <w:szCs w:val="24"/>
        </w:rPr>
        <w:t>Психологические основы выживания в чрезвы</w:t>
      </w:r>
      <w:r>
        <w:rPr>
          <w:sz w:val="24"/>
          <w:szCs w:val="24"/>
        </w:rPr>
        <w:softHyphen/>
        <w:t>чайных ситуациях природного характера. Осо</w:t>
      </w:r>
      <w:r>
        <w:rPr>
          <w:sz w:val="24"/>
          <w:szCs w:val="24"/>
        </w:rPr>
        <w:softHyphen/>
        <w:t>бенности психологических процессов до, во вре</w:t>
      </w:r>
      <w:r>
        <w:rPr>
          <w:sz w:val="24"/>
          <w:szCs w:val="24"/>
        </w:rPr>
        <w:softHyphen/>
        <w:t>мя и после стихийных бедствий. Рекомендации по психологической подготовке к безопасному поведению в чрезвычайных ситуациях природ</w:t>
      </w:r>
      <w:r>
        <w:rPr>
          <w:sz w:val="24"/>
          <w:szCs w:val="24"/>
        </w:rPr>
        <w:softHyphen/>
        <w:t>ного характера.</w:t>
      </w:r>
    </w:p>
    <w:p w:rsidR="00706A4B" w:rsidRDefault="00706A4B" w:rsidP="00706A4B">
      <w:pPr>
        <w:shd w:val="clear" w:color="auto" w:fill="FFFFFF"/>
        <w:ind w:right="19"/>
        <w:rPr>
          <w:sz w:val="24"/>
          <w:szCs w:val="24"/>
        </w:rPr>
      </w:pPr>
      <w:r>
        <w:rPr>
          <w:sz w:val="24"/>
          <w:szCs w:val="24"/>
        </w:rPr>
        <w:t>Обучение способам оповещения населения о чрезвычайных ситуациях в городах, населен</w:t>
      </w:r>
      <w:r>
        <w:rPr>
          <w:sz w:val="24"/>
          <w:szCs w:val="24"/>
        </w:rPr>
        <w:softHyphen/>
        <w:t>ных пунктах и на промышленных предприяти</w:t>
      </w:r>
      <w:r>
        <w:rPr>
          <w:sz w:val="24"/>
          <w:szCs w:val="24"/>
        </w:rPr>
        <w:softHyphen/>
        <w:t>ях. Сигнал - «Внимание всем!» Речевая инфор</w:t>
      </w:r>
      <w:r>
        <w:rPr>
          <w:sz w:val="24"/>
          <w:szCs w:val="24"/>
        </w:rPr>
        <w:softHyphen/>
        <w:t>мация, передаваемая по радио, приемнику, те</w:t>
      </w:r>
      <w:r>
        <w:rPr>
          <w:sz w:val="24"/>
          <w:szCs w:val="24"/>
        </w:rPr>
        <w:softHyphen/>
        <w:t>левизору, о чрезвычайных ситуациях мирного времени.</w:t>
      </w:r>
    </w:p>
    <w:p w:rsidR="00706A4B" w:rsidRDefault="00706A4B" w:rsidP="00706A4B">
      <w:pPr>
        <w:shd w:val="clear" w:color="auto" w:fill="FFFFFF"/>
        <w:ind w:left="5" w:right="10"/>
        <w:rPr>
          <w:sz w:val="24"/>
          <w:szCs w:val="24"/>
        </w:rPr>
      </w:pPr>
      <w:r>
        <w:rPr>
          <w:sz w:val="24"/>
          <w:szCs w:val="24"/>
        </w:rPr>
        <w:t>Обучение правилам эвакуации населения. Орга</w:t>
      </w:r>
      <w:r>
        <w:rPr>
          <w:sz w:val="24"/>
          <w:szCs w:val="24"/>
        </w:rPr>
        <w:softHyphen/>
        <w:t>низация и проведение эвакуации</w:t>
      </w:r>
    </w:p>
    <w:p w:rsidR="00706A4B" w:rsidRDefault="00706A4B" w:rsidP="00706A4B">
      <w:pPr>
        <w:shd w:val="clear" w:color="auto" w:fill="FFFFFF"/>
        <w:ind w:left="5" w:right="10"/>
        <w:rPr>
          <w:b/>
          <w:sz w:val="24"/>
          <w:szCs w:val="24"/>
        </w:rPr>
      </w:pPr>
      <w:r>
        <w:rPr>
          <w:sz w:val="24"/>
          <w:szCs w:val="24"/>
        </w:rPr>
        <w:t xml:space="preserve">. </w:t>
      </w:r>
      <w:r>
        <w:rPr>
          <w:b/>
          <w:sz w:val="24"/>
          <w:szCs w:val="24"/>
        </w:rPr>
        <w:t>Основы медицинских знаний и правила оказания первой медицинской помощи (6ч)</w:t>
      </w:r>
    </w:p>
    <w:p w:rsidR="00706A4B" w:rsidRDefault="00706A4B" w:rsidP="00706A4B">
      <w:pPr>
        <w:shd w:val="clear" w:color="auto" w:fill="FFFFFF"/>
        <w:rPr>
          <w:sz w:val="24"/>
          <w:szCs w:val="24"/>
        </w:rPr>
      </w:pPr>
      <w:r>
        <w:rPr>
          <w:sz w:val="24"/>
          <w:szCs w:val="24"/>
        </w:rPr>
        <w:t>Перевязочные средства. Характеристика перевязочного материала.</w:t>
      </w:r>
    </w:p>
    <w:p w:rsidR="00706A4B" w:rsidRDefault="00706A4B" w:rsidP="00706A4B">
      <w:pPr>
        <w:shd w:val="clear" w:color="auto" w:fill="FFFFFF"/>
        <w:rPr>
          <w:sz w:val="24"/>
          <w:szCs w:val="24"/>
        </w:rPr>
      </w:pPr>
      <w:r>
        <w:rPr>
          <w:sz w:val="24"/>
          <w:szCs w:val="24"/>
        </w:rPr>
        <w:lastRenderedPageBreak/>
        <w:t>Отработка навыков наложения повязок на верхнюю конечность.</w:t>
      </w:r>
    </w:p>
    <w:p w:rsidR="00706A4B" w:rsidRDefault="00706A4B" w:rsidP="00706A4B">
      <w:pPr>
        <w:shd w:val="clear" w:color="auto" w:fill="FFFFFF"/>
        <w:rPr>
          <w:sz w:val="24"/>
          <w:szCs w:val="24"/>
        </w:rPr>
      </w:pPr>
      <w:r>
        <w:rPr>
          <w:sz w:val="24"/>
          <w:szCs w:val="24"/>
        </w:rPr>
        <w:t>Отработка навыков наложения повязок на нижнюю конечность.</w:t>
      </w:r>
    </w:p>
    <w:p w:rsidR="00706A4B" w:rsidRDefault="00706A4B" w:rsidP="00706A4B">
      <w:pPr>
        <w:shd w:val="clear" w:color="auto" w:fill="FFFFFF"/>
        <w:rPr>
          <w:sz w:val="24"/>
          <w:szCs w:val="24"/>
        </w:rPr>
      </w:pPr>
      <w:r>
        <w:rPr>
          <w:sz w:val="24"/>
          <w:szCs w:val="24"/>
        </w:rPr>
        <w:t>Первая медицинская помощь при переломах.</w:t>
      </w:r>
    </w:p>
    <w:p w:rsidR="00706A4B" w:rsidRDefault="00706A4B" w:rsidP="00706A4B">
      <w:pPr>
        <w:shd w:val="clear" w:color="auto" w:fill="FFFFFF"/>
        <w:rPr>
          <w:sz w:val="24"/>
          <w:szCs w:val="24"/>
        </w:rPr>
      </w:pPr>
      <w:r>
        <w:rPr>
          <w:sz w:val="24"/>
          <w:szCs w:val="24"/>
        </w:rPr>
        <w:t>Транспортная иммобилизация. Правила и способы транспортировки пострадавших.</w:t>
      </w:r>
    </w:p>
    <w:p w:rsidR="00706A4B" w:rsidRDefault="00706A4B" w:rsidP="00706A4B">
      <w:pPr>
        <w:shd w:val="clear" w:color="auto" w:fill="FFFFFF"/>
        <w:rPr>
          <w:b/>
          <w:sz w:val="24"/>
          <w:szCs w:val="24"/>
        </w:rPr>
      </w:pPr>
      <w:r>
        <w:rPr>
          <w:b/>
          <w:sz w:val="24"/>
          <w:szCs w:val="24"/>
        </w:rPr>
        <w:t>Основы здорового образа жизни (5ч)</w:t>
      </w:r>
    </w:p>
    <w:p w:rsidR="00706A4B" w:rsidRDefault="00706A4B" w:rsidP="00706A4B">
      <w:pPr>
        <w:shd w:val="clear" w:color="auto" w:fill="FFFFFF"/>
        <w:rPr>
          <w:sz w:val="24"/>
          <w:szCs w:val="24"/>
        </w:rPr>
      </w:pPr>
      <w:r>
        <w:rPr>
          <w:sz w:val="24"/>
          <w:szCs w:val="24"/>
        </w:rPr>
        <w:t>Режим труда и отдыха необходимое условие жизни, обеспечивающее сохранение и укрепление здоровья. Умственная и физическая работоспособность.  Профилактика переутомления и содержание режима дня.</w:t>
      </w:r>
    </w:p>
    <w:p w:rsidR="00706A4B" w:rsidRDefault="00706A4B" w:rsidP="00706A4B">
      <w:pPr>
        <w:shd w:val="clear" w:color="auto" w:fill="FFFFFF"/>
        <w:rPr>
          <w:sz w:val="24"/>
          <w:szCs w:val="24"/>
        </w:rPr>
      </w:pPr>
      <w:r>
        <w:rPr>
          <w:sz w:val="24"/>
          <w:szCs w:val="24"/>
        </w:rPr>
        <w:t>Особенности половой функции мужчин и женщин. Поведение в период полового созревания. Знания о любви и дружбе.</w:t>
      </w:r>
    </w:p>
    <w:p w:rsidR="00706A4B" w:rsidRDefault="00706A4B" w:rsidP="00706A4B">
      <w:pPr>
        <w:shd w:val="clear" w:color="auto" w:fill="FFFFFF"/>
        <w:ind w:left="77"/>
        <w:rPr>
          <w:sz w:val="24"/>
          <w:szCs w:val="24"/>
        </w:rPr>
      </w:pPr>
      <w:r>
        <w:rPr>
          <w:sz w:val="24"/>
          <w:szCs w:val="24"/>
        </w:rPr>
        <w:t>Беременность. Знания о нарушениях в развитии репродуктивной системы.</w:t>
      </w:r>
    </w:p>
    <w:p w:rsidR="00706A4B" w:rsidRDefault="00706A4B" w:rsidP="00706A4B">
      <w:pPr>
        <w:shd w:val="clear" w:color="auto" w:fill="FFFFFF"/>
        <w:rPr>
          <w:sz w:val="24"/>
          <w:szCs w:val="24"/>
        </w:rPr>
      </w:pPr>
      <w:r>
        <w:rPr>
          <w:sz w:val="24"/>
          <w:szCs w:val="24"/>
        </w:rPr>
        <w:t>Глубокое осмысление роли половых отношений в формировании репродуктивной функции девушек и юношей.</w:t>
      </w:r>
    </w:p>
    <w:p w:rsidR="00706A4B" w:rsidRDefault="00706A4B" w:rsidP="00706A4B">
      <w:pPr>
        <w:shd w:val="clear" w:color="auto" w:fill="FFFFFF"/>
        <w:rPr>
          <w:b/>
          <w:sz w:val="24"/>
          <w:szCs w:val="24"/>
        </w:rPr>
      </w:pPr>
      <w:r>
        <w:rPr>
          <w:b/>
          <w:sz w:val="24"/>
          <w:szCs w:val="24"/>
        </w:rPr>
        <w:t>Закрепление практических навыков по пройденным темам (4ч)</w:t>
      </w:r>
    </w:p>
    <w:p w:rsidR="00706A4B" w:rsidRDefault="00706A4B" w:rsidP="00706A4B">
      <w:pPr>
        <w:autoSpaceDE w:val="0"/>
        <w:autoSpaceDN w:val="0"/>
        <w:adjustRightInd w:val="0"/>
        <w:rPr>
          <w:b/>
          <w:bCs/>
          <w:caps/>
          <w:sz w:val="24"/>
          <w:szCs w:val="24"/>
        </w:rPr>
      </w:pPr>
      <w:r>
        <w:rPr>
          <w:b/>
          <w:bCs/>
          <w:caps/>
          <w:sz w:val="24"/>
          <w:szCs w:val="24"/>
        </w:rPr>
        <w:t xml:space="preserve">4. Место предмета: </w:t>
      </w:r>
      <w:r>
        <w:rPr>
          <w:bCs/>
          <w:caps/>
          <w:sz w:val="24"/>
          <w:szCs w:val="24"/>
        </w:rPr>
        <w:t>35 часов за год, 1 час в неделю</w:t>
      </w:r>
      <w:r>
        <w:rPr>
          <w:b/>
          <w:bCs/>
          <w:caps/>
          <w:sz w:val="24"/>
          <w:szCs w:val="24"/>
        </w:rPr>
        <w:t>.</w:t>
      </w:r>
    </w:p>
    <w:p w:rsidR="00706A4B" w:rsidRDefault="00706A4B" w:rsidP="00706A4B">
      <w:pPr>
        <w:autoSpaceDE w:val="0"/>
        <w:autoSpaceDN w:val="0"/>
        <w:adjustRightInd w:val="0"/>
        <w:rPr>
          <w:b/>
          <w:bCs/>
          <w:caps/>
          <w:sz w:val="24"/>
          <w:szCs w:val="24"/>
        </w:rPr>
      </w:pPr>
    </w:p>
    <w:p w:rsidR="00706A4B" w:rsidRDefault="00706A4B" w:rsidP="00706A4B">
      <w:pPr>
        <w:autoSpaceDE w:val="0"/>
        <w:autoSpaceDN w:val="0"/>
        <w:adjustRightInd w:val="0"/>
        <w:rPr>
          <w:b/>
          <w:bCs/>
          <w:caps/>
          <w:sz w:val="24"/>
          <w:szCs w:val="24"/>
        </w:rPr>
      </w:pPr>
      <w:r>
        <w:rPr>
          <w:b/>
          <w:bCs/>
          <w:caps/>
          <w:sz w:val="24"/>
          <w:szCs w:val="24"/>
        </w:rPr>
        <w:t>5. Тематическое планирование</w:t>
      </w:r>
    </w:p>
    <w:p w:rsidR="00706A4B" w:rsidRDefault="00706A4B" w:rsidP="00706A4B">
      <w:pPr>
        <w:autoSpaceDE w:val="0"/>
        <w:autoSpaceDN w:val="0"/>
        <w:adjustRightInd w:val="0"/>
        <w:rPr>
          <w:b/>
          <w:bCs/>
          <w:caps/>
          <w:sz w:val="24"/>
          <w:szCs w:val="24"/>
        </w:rPr>
      </w:pPr>
    </w:p>
    <w:tbl>
      <w:tblPr>
        <w:tblStyle w:val="ac"/>
        <w:tblW w:w="0" w:type="auto"/>
        <w:tblLook w:val="04A0" w:firstRow="1" w:lastRow="0" w:firstColumn="1" w:lastColumn="0" w:noHBand="0" w:noVBand="1"/>
      </w:tblPr>
      <w:tblGrid>
        <w:gridCol w:w="10573"/>
        <w:gridCol w:w="4213"/>
      </w:tblGrid>
      <w:tr w:rsidR="00706A4B" w:rsidTr="00706A4B">
        <w:tc>
          <w:tcPr>
            <w:tcW w:w="105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6A4B" w:rsidRDefault="00706A4B">
            <w:pPr>
              <w:autoSpaceDE w:val="0"/>
              <w:autoSpaceDN w:val="0"/>
              <w:adjustRightInd w:val="0"/>
              <w:jc w:val="center"/>
              <w:rPr>
                <w:b/>
                <w:bCs/>
                <w:caps/>
                <w:sz w:val="24"/>
                <w:szCs w:val="24"/>
              </w:rPr>
            </w:pPr>
            <w:r>
              <w:rPr>
                <w:b/>
                <w:bCs/>
                <w:caps/>
                <w:sz w:val="24"/>
                <w:szCs w:val="24"/>
              </w:rPr>
              <w:t>Название темы</w:t>
            </w:r>
          </w:p>
        </w:tc>
        <w:tc>
          <w:tcPr>
            <w:tcW w:w="42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6A4B" w:rsidRDefault="00706A4B">
            <w:pPr>
              <w:autoSpaceDE w:val="0"/>
              <w:autoSpaceDN w:val="0"/>
              <w:adjustRightInd w:val="0"/>
              <w:jc w:val="center"/>
              <w:rPr>
                <w:b/>
                <w:bCs/>
                <w:caps/>
                <w:sz w:val="24"/>
                <w:szCs w:val="24"/>
              </w:rPr>
            </w:pPr>
            <w:r>
              <w:rPr>
                <w:b/>
                <w:bCs/>
                <w:caps/>
                <w:sz w:val="24"/>
                <w:szCs w:val="24"/>
              </w:rPr>
              <w:t>Количество часов</w:t>
            </w:r>
          </w:p>
        </w:tc>
      </w:tr>
      <w:tr w:rsidR="00706A4B" w:rsidTr="00706A4B">
        <w:tc>
          <w:tcPr>
            <w:tcW w:w="10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6A4B" w:rsidRDefault="00706A4B">
            <w:pPr>
              <w:pStyle w:val="a9"/>
              <w:shd w:val="clear" w:color="auto" w:fill="FFFFFF"/>
              <w:ind w:left="540"/>
              <w:rPr>
                <w:rFonts w:eastAsia="Times New Roman"/>
                <w:b/>
                <w:sz w:val="24"/>
                <w:szCs w:val="24"/>
              </w:rPr>
            </w:pPr>
            <w:r>
              <w:rPr>
                <w:b/>
                <w:sz w:val="24"/>
                <w:szCs w:val="24"/>
              </w:rPr>
              <w:t>Безопасность и защита человека в чрезвычайных ситуациях</w:t>
            </w:r>
          </w:p>
          <w:p w:rsidR="00706A4B" w:rsidRDefault="00706A4B">
            <w:pPr>
              <w:shd w:val="clear" w:color="auto" w:fill="FFFFFF"/>
              <w:ind w:firstLine="180"/>
              <w:rPr>
                <w:b/>
                <w:bCs/>
                <w:caps/>
                <w:sz w:val="24"/>
                <w:szCs w:val="24"/>
              </w:rPr>
            </w:pPr>
          </w:p>
        </w:tc>
        <w:tc>
          <w:tcPr>
            <w:tcW w:w="42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6A4B" w:rsidRDefault="00706A4B">
            <w:pPr>
              <w:autoSpaceDE w:val="0"/>
              <w:autoSpaceDN w:val="0"/>
              <w:adjustRightInd w:val="0"/>
              <w:jc w:val="center"/>
              <w:rPr>
                <w:b/>
                <w:bCs/>
                <w:caps/>
                <w:sz w:val="24"/>
                <w:szCs w:val="24"/>
              </w:rPr>
            </w:pPr>
            <w:r>
              <w:rPr>
                <w:b/>
                <w:bCs/>
                <w:caps/>
                <w:sz w:val="24"/>
                <w:szCs w:val="24"/>
              </w:rPr>
              <w:t>20 ч</w:t>
            </w:r>
          </w:p>
        </w:tc>
      </w:tr>
      <w:tr w:rsidR="00706A4B" w:rsidTr="00706A4B">
        <w:tc>
          <w:tcPr>
            <w:tcW w:w="10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6A4B" w:rsidRDefault="00706A4B">
            <w:pPr>
              <w:shd w:val="clear" w:color="auto" w:fill="FFFFFF"/>
              <w:ind w:left="5" w:right="10"/>
              <w:rPr>
                <w:b/>
                <w:sz w:val="24"/>
                <w:szCs w:val="24"/>
              </w:rPr>
            </w:pPr>
            <w:r>
              <w:rPr>
                <w:sz w:val="24"/>
                <w:szCs w:val="24"/>
              </w:rPr>
              <w:t xml:space="preserve"> </w:t>
            </w:r>
            <w:r>
              <w:rPr>
                <w:b/>
                <w:sz w:val="24"/>
                <w:szCs w:val="24"/>
              </w:rPr>
              <w:t xml:space="preserve">Основы медицинских знаний и правила оказания первой медицинской помощи </w:t>
            </w:r>
          </w:p>
          <w:p w:rsidR="00706A4B" w:rsidRDefault="00706A4B">
            <w:pPr>
              <w:shd w:val="clear" w:color="auto" w:fill="FFFFFF"/>
              <w:rPr>
                <w:b/>
                <w:bCs/>
                <w:caps/>
                <w:sz w:val="24"/>
                <w:szCs w:val="24"/>
              </w:rPr>
            </w:pPr>
          </w:p>
        </w:tc>
        <w:tc>
          <w:tcPr>
            <w:tcW w:w="42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6A4B" w:rsidRDefault="00706A4B">
            <w:pPr>
              <w:autoSpaceDE w:val="0"/>
              <w:autoSpaceDN w:val="0"/>
              <w:adjustRightInd w:val="0"/>
              <w:jc w:val="center"/>
              <w:rPr>
                <w:b/>
                <w:bCs/>
                <w:caps/>
                <w:sz w:val="24"/>
                <w:szCs w:val="24"/>
              </w:rPr>
            </w:pPr>
            <w:r>
              <w:rPr>
                <w:b/>
                <w:bCs/>
                <w:caps/>
                <w:sz w:val="24"/>
                <w:szCs w:val="24"/>
              </w:rPr>
              <w:t>6 ч</w:t>
            </w:r>
          </w:p>
        </w:tc>
      </w:tr>
      <w:tr w:rsidR="00706A4B" w:rsidTr="00706A4B">
        <w:tc>
          <w:tcPr>
            <w:tcW w:w="10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6A4B" w:rsidRDefault="00706A4B">
            <w:pPr>
              <w:shd w:val="clear" w:color="auto" w:fill="FFFFFF"/>
              <w:rPr>
                <w:b/>
                <w:sz w:val="24"/>
                <w:szCs w:val="24"/>
              </w:rPr>
            </w:pPr>
            <w:r>
              <w:rPr>
                <w:b/>
                <w:sz w:val="24"/>
                <w:szCs w:val="24"/>
              </w:rPr>
              <w:lastRenderedPageBreak/>
              <w:t xml:space="preserve">Основы здорового образа жизни </w:t>
            </w:r>
          </w:p>
          <w:p w:rsidR="00706A4B" w:rsidRDefault="00706A4B">
            <w:pPr>
              <w:autoSpaceDE w:val="0"/>
              <w:autoSpaceDN w:val="0"/>
              <w:adjustRightInd w:val="0"/>
              <w:rPr>
                <w:b/>
                <w:bCs/>
                <w:caps/>
                <w:sz w:val="24"/>
                <w:szCs w:val="24"/>
              </w:rPr>
            </w:pPr>
          </w:p>
        </w:tc>
        <w:tc>
          <w:tcPr>
            <w:tcW w:w="42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6A4B" w:rsidRDefault="00706A4B">
            <w:pPr>
              <w:autoSpaceDE w:val="0"/>
              <w:autoSpaceDN w:val="0"/>
              <w:adjustRightInd w:val="0"/>
              <w:jc w:val="center"/>
              <w:rPr>
                <w:b/>
                <w:bCs/>
                <w:caps/>
                <w:sz w:val="24"/>
                <w:szCs w:val="24"/>
              </w:rPr>
            </w:pPr>
            <w:r>
              <w:rPr>
                <w:b/>
                <w:bCs/>
                <w:caps/>
                <w:sz w:val="24"/>
                <w:szCs w:val="24"/>
              </w:rPr>
              <w:t>5 ч</w:t>
            </w:r>
          </w:p>
        </w:tc>
      </w:tr>
      <w:tr w:rsidR="00706A4B" w:rsidTr="00706A4B">
        <w:tc>
          <w:tcPr>
            <w:tcW w:w="10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6A4B" w:rsidRDefault="00706A4B">
            <w:pPr>
              <w:autoSpaceDE w:val="0"/>
              <w:autoSpaceDN w:val="0"/>
              <w:adjustRightInd w:val="0"/>
              <w:jc w:val="center"/>
              <w:rPr>
                <w:b/>
                <w:bCs/>
                <w:caps/>
                <w:sz w:val="24"/>
                <w:szCs w:val="24"/>
              </w:rPr>
            </w:pPr>
          </w:p>
        </w:tc>
        <w:tc>
          <w:tcPr>
            <w:tcW w:w="42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6A4B" w:rsidRDefault="00706A4B">
            <w:pPr>
              <w:autoSpaceDE w:val="0"/>
              <w:autoSpaceDN w:val="0"/>
              <w:adjustRightInd w:val="0"/>
              <w:rPr>
                <w:b/>
                <w:bCs/>
                <w:caps/>
                <w:sz w:val="24"/>
                <w:szCs w:val="24"/>
              </w:rPr>
            </w:pPr>
          </w:p>
        </w:tc>
      </w:tr>
      <w:tr w:rsidR="00706A4B" w:rsidTr="00706A4B">
        <w:tc>
          <w:tcPr>
            <w:tcW w:w="10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6A4B" w:rsidRDefault="00706A4B">
            <w:pPr>
              <w:shd w:val="clear" w:color="auto" w:fill="FFFFFF"/>
              <w:rPr>
                <w:b/>
                <w:sz w:val="24"/>
                <w:szCs w:val="24"/>
              </w:rPr>
            </w:pPr>
            <w:r>
              <w:rPr>
                <w:b/>
                <w:sz w:val="24"/>
                <w:szCs w:val="24"/>
              </w:rPr>
              <w:t xml:space="preserve">Закрепление практических навыков по пройденным темам </w:t>
            </w:r>
          </w:p>
          <w:p w:rsidR="00706A4B" w:rsidRDefault="00706A4B">
            <w:pPr>
              <w:autoSpaceDE w:val="0"/>
              <w:autoSpaceDN w:val="0"/>
              <w:adjustRightInd w:val="0"/>
              <w:rPr>
                <w:b/>
                <w:bCs/>
                <w:caps/>
                <w:sz w:val="24"/>
                <w:szCs w:val="24"/>
              </w:rPr>
            </w:pPr>
          </w:p>
        </w:tc>
        <w:tc>
          <w:tcPr>
            <w:tcW w:w="42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6A4B" w:rsidRDefault="00706A4B">
            <w:pPr>
              <w:autoSpaceDE w:val="0"/>
              <w:autoSpaceDN w:val="0"/>
              <w:adjustRightInd w:val="0"/>
              <w:jc w:val="center"/>
              <w:rPr>
                <w:b/>
                <w:bCs/>
                <w:caps/>
                <w:sz w:val="24"/>
                <w:szCs w:val="24"/>
              </w:rPr>
            </w:pPr>
            <w:r>
              <w:rPr>
                <w:b/>
                <w:bCs/>
                <w:caps/>
                <w:sz w:val="24"/>
                <w:szCs w:val="24"/>
              </w:rPr>
              <w:t>4ч</w:t>
            </w:r>
          </w:p>
        </w:tc>
      </w:tr>
      <w:tr w:rsidR="00706A4B" w:rsidTr="00706A4B">
        <w:tc>
          <w:tcPr>
            <w:tcW w:w="10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6A4B" w:rsidRDefault="00706A4B">
            <w:pPr>
              <w:autoSpaceDE w:val="0"/>
              <w:autoSpaceDN w:val="0"/>
              <w:adjustRightInd w:val="0"/>
              <w:rPr>
                <w:b/>
                <w:bCs/>
                <w:caps/>
                <w:sz w:val="24"/>
                <w:szCs w:val="24"/>
              </w:rPr>
            </w:pPr>
          </w:p>
        </w:tc>
        <w:tc>
          <w:tcPr>
            <w:tcW w:w="42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6A4B" w:rsidRDefault="00706A4B">
            <w:pPr>
              <w:autoSpaceDE w:val="0"/>
              <w:autoSpaceDN w:val="0"/>
              <w:adjustRightInd w:val="0"/>
              <w:jc w:val="center"/>
              <w:rPr>
                <w:b/>
                <w:bCs/>
                <w:caps/>
                <w:sz w:val="24"/>
                <w:szCs w:val="24"/>
              </w:rPr>
            </w:pPr>
          </w:p>
        </w:tc>
      </w:tr>
      <w:tr w:rsidR="00706A4B" w:rsidTr="00706A4B">
        <w:tc>
          <w:tcPr>
            <w:tcW w:w="105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6A4B" w:rsidRDefault="00706A4B">
            <w:pPr>
              <w:autoSpaceDE w:val="0"/>
              <w:autoSpaceDN w:val="0"/>
              <w:adjustRightInd w:val="0"/>
              <w:rPr>
                <w:b/>
                <w:bCs/>
                <w:caps/>
                <w:sz w:val="24"/>
                <w:szCs w:val="24"/>
              </w:rPr>
            </w:pPr>
            <w:r>
              <w:rPr>
                <w:b/>
                <w:bCs/>
                <w:caps/>
                <w:sz w:val="24"/>
                <w:szCs w:val="24"/>
              </w:rPr>
              <w:t>Итого</w:t>
            </w:r>
          </w:p>
        </w:tc>
        <w:tc>
          <w:tcPr>
            <w:tcW w:w="42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6A4B" w:rsidRDefault="00706A4B">
            <w:pPr>
              <w:autoSpaceDE w:val="0"/>
              <w:autoSpaceDN w:val="0"/>
              <w:adjustRightInd w:val="0"/>
              <w:jc w:val="center"/>
              <w:rPr>
                <w:b/>
                <w:bCs/>
                <w:caps/>
                <w:sz w:val="24"/>
                <w:szCs w:val="24"/>
              </w:rPr>
            </w:pPr>
            <w:r>
              <w:rPr>
                <w:b/>
                <w:bCs/>
                <w:caps/>
                <w:sz w:val="24"/>
                <w:szCs w:val="24"/>
              </w:rPr>
              <w:t>35 ч</w:t>
            </w:r>
          </w:p>
        </w:tc>
      </w:tr>
    </w:tbl>
    <w:p w:rsidR="00706A4B" w:rsidRDefault="00706A4B" w:rsidP="00706A4B">
      <w:pPr>
        <w:shd w:val="clear" w:color="auto" w:fill="FFFFFF"/>
        <w:rPr>
          <w:b/>
          <w:sz w:val="24"/>
          <w:szCs w:val="24"/>
        </w:rPr>
      </w:pPr>
    </w:p>
    <w:p w:rsidR="00706A4B" w:rsidRDefault="00706A4B" w:rsidP="00706A4B">
      <w:pPr>
        <w:autoSpaceDE w:val="0"/>
        <w:autoSpaceDN w:val="0"/>
        <w:adjustRightInd w:val="0"/>
        <w:rPr>
          <w:b/>
          <w:bCs/>
          <w:caps/>
          <w:sz w:val="24"/>
          <w:szCs w:val="24"/>
        </w:rPr>
      </w:pPr>
      <w:r>
        <w:rPr>
          <w:b/>
          <w:bCs/>
          <w:caps/>
          <w:sz w:val="24"/>
          <w:szCs w:val="24"/>
        </w:rPr>
        <w:t>6.развёрнутое календарно-тематическое планирование</w:t>
      </w: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706A4B" w:rsidTr="00706A4B">
        <w:trPr>
          <w:trHeight w:val="760"/>
        </w:trPr>
        <w:tc>
          <w:tcPr>
            <w:tcW w:w="438" w:type="dxa"/>
            <w:vMerge w:val="restart"/>
            <w:tcBorders>
              <w:top w:val="single" w:sz="6" w:space="0" w:color="000000"/>
              <w:left w:val="single" w:sz="6" w:space="0" w:color="000000"/>
              <w:bottom w:val="single" w:sz="6" w:space="0" w:color="000000"/>
              <w:right w:val="single" w:sz="6" w:space="0" w:color="000000"/>
            </w:tcBorders>
            <w:vAlign w:val="center"/>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w:t>
            </w:r>
            <w:r>
              <w:rPr>
                <w:sz w:val="24"/>
                <w:szCs w:val="24"/>
              </w:rPr>
              <w:br/>
            </w:r>
            <w:proofErr w:type="gramStart"/>
            <w:r>
              <w:rPr>
                <w:sz w:val="24"/>
                <w:szCs w:val="24"/>
              </w:rPr>
              <w:t>п</w:t>
            </w:r>
            <w:proofErr w:type="gramEnd"/>
            <w:r>
              <w:rPr>
                <w:sz w:val="24"/>
                <w:szCs w:val="24"/>
              </w:rPr>
              <w:t>/п</w:t>
            </w:r>
          </w:p>
        </w:tc>
        <w:tc>
          <w:tcPr>
            <w:tcW w:w="1026" w:type="dxa"/>
            <w:vMerge w:val="restart"/>
            <w:tcBorders>
              <w:top w:val="single" w:sz="6" w:space="0" w:color="000000"/>
              <w:left w:val="single" w:sz="6" w:space="0" w:color="000000"/>
              <w:bottom w:val="single" w:sz="6" w:space="0" w:color="000000"/>
              <w:right w:val="single" w:sz="6" w:space="0" w:color="000000"/>
            </w:tcBorders>
            <w:vAlign w:val="center"/>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 xml:space="preserve">Наименование </w:t>
            </w:r>
          </w:p>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раздела программы</w:t>
            </w:r>
          </w:p>
        </w:tc>
        <w:tc>
          <w:tcPr>
            <w:tcW w:w="1961" w:type="dxa"/>
            <w:vMerge w:val="restart"/>
            <w:tcBorders>
              <w:top w:val="single" w:sz="6" w:space="0" w:color="000000"/>
              <w:left w:val="single" w:sz="6" w:space="0" w:color="000000"/>
              <w:bottom w:val="single" w:sz="6" w:space="0" w:color="000000"/>
              <w:right w:val="single" w:sz="6" w:space="0" w:color="000000"/>
            </w:tcBorders>
            <w:vAlign w:val="center"/>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Тема урока</w:t>
            </w:r>
          </w:p>
        </w:tc>
        <w:tc>
          <w:tcPr>
            <w:tcW w:w="735" w:type="dxa"/>
            <w:vMerge w:val="restart"/>
            <w:tcBorders>
              <w:top w:val="single" w:sz="6" w:space="0" w:color="000000"/>
              <w:left w:val="single" w:sz="6" w:space="0" w:color="000000"/>
              <w:bottom w:val="single" w:sz="6" w:space="0" w:color="000000"/>
              <w:right w:val="single" w:sz="6" w:space="0" w:color="000000"/>
            </w:tcBorders>
            <w:vAlign w:val="center"/>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 xml:space="preserve">Кол-во </w:t>
            </w:r>
            <w:proofErr w:type="gramStart"/>
            <w:r>
              <w:rPr>
                <w:sz w:val="24"/>
                <w:szCs w:val="24"/>
              </w:rPr>
              <w:t>ча-сов</w:t>
            </w:r>
            <w:proofErr w:type="gramEnd"/>
          </w:p>
        </w:tc>
        <w:tc>
          <w:tcPr>
            <w:tcW w:w="997" w:type="dxa"/>
            <w:vMerge w:val="restart"/>
            <w:tcBorders>
              <w:top w:val="single" w:sz="6" w:space="0" w:color="000000"/>
              <w:left w:val="single" w:sz="6" w:space="0" w:color="000000"/>
              <w:bottom w:val="single" w:sz="6" w:space="0" w:color="000000"/>
              <w:right w:val="single" w:sz="6" w:space="0" w:color="000000"/>
            </w:tcBorders>
            <w:vAlign w:val="center"/>
            <w:hideMark/>
          </w:tcPr>
          <w:p w:rsidR="00706A4B" w:rsidRDefault="00706A4B">
            <w:pPr>
              <w:tabs>
                <w:tab w:val="center" w:pos="4155"/>
                <w:tab w:val="right" w:pos="8310"/>
              </w:tabs>
              <w:autoSpaceDE w:val="0"/>
              <w:autoSpaceDN w:val="0"/>
              <w:adjustRightInd w:val="0"/>
              <w:spacing w:line="252" w:lineRule="auto"/>
              <w:ind w:left="-105" w:right="-105"/>
              <w:jc w:val="center"/>
              <w:rPr>
                <w:sz w:val="24"/>
                <w:szCs w:val="24"/>
              </w:rPr>
            </w:pPr>
            <w:r>
              <w:rPr>
                <w:sz w:val="24"/>
                <w:szCs w:val="24"/>
              </w:rPr>
              <w:t xml:space="preserve">Тип </w:t>
            </w:r>
            <w:r>
              <w:rPr>
                <w:sz w:val="24"/>
                <w:szCs w:val="24"/>
              </w:rPr>
              <w:br/>
              <w:t>урока</w:t>
            </w:r>
          </w:p>
        </w:tc>
        <w:tc>
          <w:tcPr>
            <w:tcW w:w="2251" w:type="dxa"/>
            <w:vMerge w:val="restart"/>
            <w:tcBorders>
              <w:top w:val="single" w:sz="6" w:space="0" w:color="000000"/>
              <w:left w:val="single" w:sz="6" w:space="0" w:color="000000"/>
              <w:bottom w:val="single" w:sz="6" w:space="0" w:color="000000"/>
              <w:right w:val="single" w:sz="6" w:space="0" w:color="000000"/>
            </w:tcBorders>
            <w:vAlign w:val="center"/>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 xml:space="preserve">Элементы </w:t>
            </w:r>
            <w:r>
              <w:rPr>
                <w:sz w:val="24"/>
                <w:szCs w:val="24"/>
              </w:rPr>
              <w:br/>
              <w:t>содержания</w:t>
            </w:r>
          </w:p>
        </w:tc>
        <w:tc>
          <w:tcPr>
            <w:tcW w:w="2376" w:type="dxa"/>
            <w:vMerge w:val="restart"/>
            <w:tcBorders>
              <w:top w:val="single" w:sz="6" w:space="0" w:color="000000"/>
              <w:left w:val="single" w:sz="6" w:space="0" w:color="000000"/>
              <w:bottom w:val="single" w:sz="6" w:space="0" w:color="000000"/>
              <w:right w:val="single" w:sz="6" w:space="0" w:color="000000"/>
            </w:tcBorders>
            <w:vAlign w:val="center"/>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Требования к уровню подготовки учащихся</w:t>
            </w:r>
          </w:p>
        </w:tc>
        <w:tc>
          <w:tcPr>
            <w:tcW w:w="1410" w:type="dxa"/>
            <w:vMerge w:val="restart"/>
            <w:tcBorders>
              <w:top w:val="single" w:sz="6" w:space="0" w:color="000000"/>
              <w:left w:val="single" w:sz="6" w:space="0" w:color="000000"/>
              <w:bottom w:val="single" w:sz="6" w:space="0" w:color="000000"/>
              <w:right w:val="single" w:sz="6" w:space="0" w:color="000000"/>
            </w:tcBorders>
            <w:vAlign w:val="center"/>
            <w:hideMark/>
          </w:tcPr>
          <w:p w:rsidR="00706A4B" w:rsidRDefault="00706A4B">
            <w:pPr>
              <w:tabs>
                <w:tab w:val="center" w:pos="4155"/>
                <w:tab w:val="right" w:pos="8310"/>
              </w:tabs>
              <w:autoSpaceDE w:val="0"/>
              <w:autoSpaceDN w:val="0"/>
              <w:adjustRightInd w:val="0"/>
              <w:spacing w:line="252" w:lineRule="auto"/>
              <w:ind w:left="-105" w:right="-105"/>
              <w:jc w:val="center"/>
              <w:rPr>
                <w:sz w:val="24"/>
                <w:szCs w:val="24"/>
              </w:rPr>
            </w:pPr>
            <w:r>
              <w:rPr>
                <w:sz w:val="24"/>
                <w:szCs w:val="24"/>
              </w:rPr>
              <w:t xml:space="preserve">Вид </w:t>
            </w:r>
            <w:r>
              <w:rPr>
                <w:sz w:val="24"/>
                <w:szCs w:val="24"/>
              </w:rPr>
              <w:br/>
              <w:t>контроля</w:t>
            </w:r>
          </w:p>
        </w:tc>
        <w:tc>
          <w:tcPr>
            <w:tcW w:w="1961" w:type="dxa"/>
            <w:vMerge w:val="restart"/>
            <w:tcBorders>
              <w:top w:val="single" w:sz="6" w:space="0" w:color="000000"/>
              <w:left w:val="single" w:sz="6" w:space="0" w:color="000000"/>
              <w:bottom w:val="single" w:sz="6" w:space="0" w:color="000000"/>
              <w:right w:val="single" w:sz="6" w:space="0" w:color="000000"/>
            </w:tcBorders>
            <w:vAlign w:val="center"/>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Средства обучения</w:t>
            </w:r>
          </w:p>
        </w:tc>
        <w:tc>
          <w:tcPr>
            <w:tcW w:w="1263" w:type="dxa"/>
            <w:vMerge w:val="restart"/>
            <w:tcBorders>
              <w:top w:val="single" w:sz="6" w:space="0" w:color="000000"/>
              <w:left w:val="single" w:sz="6" w:space="0" w:color="000000"/>
              <w:bottom w:val="single" w:sz="6" w:space="0" w:color="000000"/>
              <w:right w:val="single" w:sz="6" w:space="0" w:color="000000"/>
            </w:tcBorders>
            <w:vAlign w:val="center"/>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Домашнее задание</w:t>
            </w:r>
          </w:p>
        </w:tc>
        <w:tc>
          <w:tcPr>
            <w:tcW w:w="1287" w:type="dxa"/>
            <w:gridSpan w:val="2"/>
            <w:tcBorders>
              <w:top w:val="single" w:sz="6" w:space="0" w:color="000000"/>
              <w:left w:val="single" w:sz="6" w:space="0" w:color="000000"/>
              <w:bottom w:val="single" w:sz="4" w:space="0" w:color="auto"/>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 xml:space="preserve">Дата </w:t>
            </w:r>
            <w:proofErr w:type="gramStart"/>
            <w:r>
              <w:rPr>
                <w:sz w:val="24"/>
                <w:szCs w:val="24"/>
              </w:rPr>
              <w:t>проведен</w:t>
            </w:r>
            <w:proofErr w:type="gramEnd"/>
          </w:p>
        </w:tc>
      </w:tr>
      <w:tr w:rsidR="00706A4B" w:rsidTr="00706A4B">
        <w:trPr>
          <w:trHeight w:val="560"/>
        </w:trPr>
        <w:tc>
          <w:tcPr>
            <w:tcW w:w="438" w:type="dxa"/>
            <w:vMerge/>
            <w:tcBorders>
              <w:top w:val="single" w:sz="6" w:space="0" w:color="000000"/>
              <w:left w:val="single" w:sz="6" w:space="0" w:color="000000"/>
              <w:bottom w:val="single" w:sz="6" w:space="0" w:color="000000"/>
              <w:right w:val="single" w:sz="6" w:space="0" w:color="000000"/>
            </w:tcBorders>
            <w:vAlign w:val="center"/>
            <w:hideMark/>
          </w:tcPr>
          <w:p w:rsidR="00706A4B" w:rsidRDefault="00706A4B">
            <w:pPr>
              <w:spacing w:after="0" w:line="240" w:lineRule="auto"/>
              <w:rPr>
                <w:sz w:val="24"/>
                <w:szCs w:val="24"/>
              </w:rPr>
            </w:pP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706A4B" w:rsidRDefault="00706A4B">
            <w:pPr>
              <w:spacing w:after="0" w:line="240" w:lineRule="auto"/>
              <w:rPr>
                <w:sz w:val="24"/>
                <w:szCs w:val="24"/>
              </w:rPr>
            </w:pPr>
          </w:p>
        </w:tc>
        <w:tc>
          <w:tcPr>
            <w:tcW w:w="14241" w:type="dxa"/>
            <w:vMerge/>
            <w:tcBorders>
              <w:top w:val="single" w:sz="6" w:space="0" w:color="000000"/>
              <w:left w:val="single" w:sz="6" w:space="0" w:color="000000"/>
              <w:bottom w:val="single" w:sz="6" w:space="0" w:color="000000"/>
              <w:right w:val="single" w:sz="6" w:space="0" w:color="000000"/>
            </w:tcBorders>
            <w:vAlign w:val="center"/>
            <w:hideMark/>
          </w:tcPr>
          <w:p w:rsidR="00706A4B" w:rsidRDefault="00706A4B">
            <w:pPr>
              <w:spacing w:after="0" w:line="240" w:lineRule="auto"/>
              <w:rPr>
                <w:sz w:val="24"/>
                <w:szCs w:val="24"/>
              </w:rPr>
            </w:pPr>
          </w:p>
        </w:tc>
        <w:tc>
          <w:tcPr>
            <w:tcW w:w="735" w:type="dxa"/>
            <w:vMerge/>
            <w:tcBorders>
              <w:top w:val="single" w:sz="6" w:space="0" w:color="000000"/>
              <w:left w:val="single" w:sz="6" w:space="0" w:color="000000"/>
              <w:bottom w:val="single" w:sz="6" w:space="0" w:color="000000"/>
              <w:right w:val="single" w:sz="6" w:space="0" w:color="000000"/>
            </w:tcBorders>
            <w:vAlign w:val="center"/>
            <w:hideMark/>
          </w:tcPr>
          <w:p w:rsidR="00706A4B" w:rsidRDefault="00706A4B">
            <w:pPr>
              <w:spacing w:after="0" w:line="240" w:lineRule="auto"/>
              <w:rPr>
                <w:sz w:val="24"/>
                <w:szCs w:val="24"/>
              </w:rPr>
            </w:pPr>
          </w:p>
        </w:tc>
        <w:tc>
          <w:tcPr>
            <w:tcW w:w="997" w:type="dxa"/>
            <w:vMerge/>
            <w:tcBorders>
              <w:top w:val="single" w:sz="6" w:space="0" w:color="000000"/>
              <w:left w:val="single" w:sz="6" w:space="0" w:color="000000"/>
              <w:bottom w:val="single" w:sz="6" w:space="0" w:color="000000"/>
              <w:right w:val="single" w:sz="6" w:space="0" w:color="000000"/>
            </w:tcBorders>
            <w:vAlign w:val="center"/>
            <w:hideMark/>
          </w:tcPr>
          <w:p w:rsidR="00706A4B" w:rsidRDefault="00706A4B">
            <w:pPr>
              <w:spacing w:after="0" w:line="240" w:lineRule="auto"/>
              <w:rPr>
                <w:sz w:val="24"/>
                <w:szCs w:val="24"/>
              </w:rPr>
            </w:pPr>
          </w:p>
        </w:tc>
        <w:tc>
          <w:tcPr>
            <w:tcW w:w="2251" w:type="dxa"/>
            <w:vMerge/>
            <w:tcBorders>
              <w:top w:val="single" w:sz="6" w:space="0" w:color="000000"/>
              <w:left w:val="single" w:sz="6" w:space="0" w:color="000000"/>
              <w:bottom w:val="single" w:sz="6" w:space="0" w:color="000000"/>
              <w:right w:val="single" w:sz="6" w:space="0" w:color="000000"/>
            </w:tcBorders>
            <w:vAlign w:val="center"/>
            <w:hideMark/>
          </w:tcPr>
          <w:p w:rsidR="00706A4B" w:rsidRDefault="00706A4B">
            <w:pPr>
              <w:spacing w:after="0" w:line="240" w:lineRule="auto"/>
              <w:rPr>
                <w:sz w:val="24"/>
                <w:szCs w:val="24"/>
              </w:rPr>
            </w:pPr>
          </w:p>
        </w:tc>
        <w:tc>
          <w:tcPr>
            <w:tcW w:w="2376" w:type="dxa"/>
            <w:vMerge/>
            <w:tcBorders>
              <w:top w:val="single" w:sz="6" w:space="0" w:color="000000"/>
              <w:left w:val="single" w:sz="6" w:space="0" w:color="000000"/>
              <w:bottom w:val="single" w:sz="6" w:space="0" w:color="000000"/>
              <w:right w:val="single" w:sz="6" w:space="0" w:color="000000"/>
            </w:tcBorders>
            <w:vAlign w:val="center"/>
            <w:hideMark/>
          </w:tcPr>
          <w:p w:rsidR="00706A4B" w:rsidRDefault="00706A4B">
            <w:pPr>
              <w:spacing w:after="0" w:line="240" w:lineRule="auto"/>
              <w:rPr>
                <w:sz w:val="24"/>
                <w:szCs w:val="24"/>
              </w:rPr>
            </w:pPr>
          </w:p>
        </w:tc>
        <w:tc>
          <w:tcPr>
            <w:tcW w:w="1410" w:type="dxa"/>
            <w:vMerge/>
            <w:tcBorders>
              <w:top w:val="single" w:sz="6" w:space="0" w:color="000000"/>
              <w:left w:val="single" w:sz="6" w:space="0" w:color="000000"/>
              <w:bottom w:val="single" w:sz="6" w:space="0" w:color="000000"/>
              <w:right w:val="single" w:sz="6" w:space="0" w:color="000000"/>
            </w:tcBorders>
            <w:vAlign w:val="center"/>
            <w:hideMark/>
          </w:tcPr>
          <w:p w:rsidR="00706A4B" w:rsidRDefault="00706A4B">
            <w:pPr>
              <w:spacing w:after="0" w:line="240" w:lineRule="auto"/>
              <w:rPr>
                <w:sz w:val="24"/>
                <w:szCs w:val="24"/>
              </w:rPr>
            </w:pPr>
          </w:p>
        </w:tc>
        <w:tc>
          <w:tcPr>
            <w:tcW w:w="1961" w:type="dxa"/>
            <w:vMerge/>
            <w:tcBorders>
              <w:top w:val="single" w:sz="6" w:space="0" w:color="000000"/>
              <w:left w:val="single" w:sz="6" w:space="0" w:color="000000"/>
              <w:bottom w:val="single" w:sz="6" w:space="0" w:color="000000"/>
              <w:right w:val="single" w:sz="6" w:space="0" w:color="000000"/>
            </w:tcBorders>
            <w:vAlign w:val="center"/>
            <w:hideMark/>
          </w:tcPr>
          <w:p w:rsidR="00706A4B" w:rsidRDefault="00706A4B">
            <w:pPr>
              <w:spacing w:after="0" w:line="240" w:lineRule="auto"/>
              <w:rPr>
                <w:sz w:val="24"/>
                <w:szCs w:val="24"/>
              </w:rPr>
            </w:pPr>
          </w:p>
        </w:tc>
        <w:tc>
          <w:tcPr>
            <w:tcW w:w="1263" w:type="dxa"/>
            <w:vMerge/>
            <w:tcBorders>
              <w:top w:val="single" w:sz="6" w:space="0" w:color="000000"/>
              <w:left w:val="single" w:sz="6" w:space="0" w:color="000000"/>
              <w:bottom w:val="single" w:sz="6" w:space="0" w:color="000000"/>
              <w:right w:val="single" w:sz="6" w:space="0" w:color="000000"/>
            </w:tcBorders>
            <w:vAlign w:val="center"/>
            <w:hideMark/>
          </w:tcPr>
          <w:p w:rsidR="00706A4B" w:rsidRDefault="00706A4B">
            <w:pPr>
              <w:spacing w:after="0" w:line="240" w:lineRule="auto"/>
              <w:rPr>
                <w:sz w:val="24"/>
                <w:szCs w:val="24"/>
              </w:rPr>
            </w:pPr>
          </w:p>
        </w:tc>
        <w:tc>
          <w:tcPr>
            <w:tcW w:w="696" w:type="dxa"/>
            <w:tcBorders>
              <w:top w:val="single" w:sz="4" w:space="0" w:color="auto"/>
              <w:left w:val="single" w:sz="6" w:space="0" w:color="000000"/>
              <w:bottom w:val="single" w:sz="6" w:space="0" w:color="000000"/>
              <w:right w:val="single" w:sz="4" w:space="0" w:color="auto"/>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план</w:t>
            </w:r>
          </w:p>
        </w:tc>
        <w:tc>
          <w:tcPr>
            <w:tcW w:w="591" w:type="dxa"/>
            <w:tcBorders>
              <w:top w:val="single" w:sz="4" w:space="0" w:color="auto"/>
              <w:left w:val="single" w:sz="4" w:space="0" w:color="auto"/>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факт</w:t>
            </w:r>
          </w:p>
        </w:tc>
      </w:tr>
      <w:tr w:rsidR="00706A4B" w:rsidTr="00706A4B">
        <w:tc>
          <w:tcPr>
            <w:tcW w:w="438"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w:t>
            </w:r>
          </w:p>
        </w:tc>
        <w:tc>
          <w:tcPr>
            <w:tcW w:w="102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2</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3</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4</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ind w:left="-105" w:right="-105"/>
              <w:jc w:val="center"/>
              <w:rPr>
                <w:sz w:val="24"/>
                <w:szCs w:val="24"/>
              </w:rPr>
            </w:pPr>
            <w:r>
              <w:rPr>
                <w:sz w:val="24"/>
                <w:szCs w:val="24"/>
              </w:rPr>
              <w:t>5</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6</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7</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ind w:left="-105" w:right="-105"/>
              <w:jc w:val="center"/>
              <w:rPr>
                <w:sz w:val="24"/>
                <w:szCs w:val="24"/>
              </w:rPr>
            </w:pPr>
            <w:r>
              <w:rPr>
                <w:sz w:val="24"/>
                <w:szCs w:val="24"/>
              </w:rPr>
              <w:t>8</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9</w:t>
            </w:r>
          </w:p>
        </w:tc>
        <w:tc>
          <w:tcPr>
            <w:tcW w:w="1263"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10</w:t>
            </w:r>
          </w:p>
        </w:tc>
        <w:tc>
          <w:tcPr>
            <w:tcW w:w="696" w:type="dxa"/>
            <w:tcBorders>
              <w:top w:val="single" w:sz="6" w:space="0" w:color="000000"/>
              <w:left w:val="single" w:sz="6" w:space="0" w:color="000000"/>
              <w:bottom w:val="single" w:sz="6" w:space="0" w:color="000000"/>
              <w:right w:val="single" w:sz="4" w:space="0" w:color="auto"/>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11</w:t>
            </w:r>
          </w:p>
        </w:tc>
        <w:tc>
          <w:tcPr>
            <w:tcW w:w="591" w:type="dxa"/>
            <w:tcBorders>
              <w:top w:val="single" w:sz="6" w:space="0" w:color="000000"/>
              <w:left w:val="single" w:sz="4" w:space="0" w:color="auto"/>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12</w:t>
            </w:r>
          </w:p>
        </w:tc>
      </w:tr>
      <w:tr w:rsidR="00706A4B" w:rsidTr="00706A4B">
        <w:tc>
          <w:tcPr>
            <w:tcW w:w="438" w:type="dxa"/>
            <w:tcBorders>
              <w:top w:val="single" w:sz="6" w:space="0" w:color="000000"/>
              <w:left w:val="single" w:sz="6" w:space="0" w:color="000000"/>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64" w:lineRule="auto"/>
              <w:jc w:val="center"/>
              <w:rPr>
                <w:sz w:val="24"/>
                <w:szCs w:val="24"/>
              </w:rPr>
            </w:pPr>
          </w:p>
        </w:tc>
        <w:tc>
          <w:tcPr>
            <w:tcW w:w="1026" w:type="dxa"/>
            <w:vMerge w:val="restart"/>
            <w:tcBorders>
              <w:top w:val="single" w:sz="6" w:space="0" w:color="000000"/>
              <w:left w:val="single" w:sz="6" w:space="0" w:color="000000"/>
              <w:bottom w:val="single" w:sz="6" w:space="0" w:color="000000"/>
              <w:right w:val="single" w:sz="6" w:space="0" w:color="000000"/>
            </w:tcBorders>
            <w:textDirection w:val="btLr"/>
            <w:hideMark/>
          </w:tcPr>
          <w:p w:rsidR="00706A4B" w:rsidRDefault="00706A4B">
            <w:pPr>
              <w:tabs>
                <w:tab w:val="center" w:pos="4155"/>
                <w:tab w:val="right" w:pos="8310"/>
              </w:tabs>
              <w:autoSpaceDE w:val="0"/>
              <w:autoSpaceDN w:val="0"/>
              <w:adjustRightInd w:val="0"/>
              <w:spacing w:line="264" w:lineRule="auto"/>
              <w:ind w:left="113" w:right="113"/>
              <w:rPr>
                <w:b/>
                <w:bCs/>
                <w:sz w:val="24"/>
                <w:szCs w:val="24"/>
              </w:rPr>
            </w:pPr>
            <w:r>
              <w:rPr>
                <w:b/>
                <w:sz w:val="24"/>
                <w:szCs w:val="24"/>
              </w:rPr>
              <w:t>Раздел 1.</w:t>
            </w:r>
            <w:r>
              <w:rPr>
                <w:sz w:val="24"/>
                <w:szCs w:val="24"/>
              </w:rPr>
              <w:t xml:space="preserve"> Безопасность и защита человека в чрезвычайных ситуациях</w:t>
            </w: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64" w:lineRule="auto"/>
              <w:rPr>
                <w:sz w:val="24"/>
                <w:szCs w:val="24"/>
              </w:rPr>
            </w:pPr>
            <w:r>
              <w:rPr>
                <w:b/>
                <w:sz w:val="24"/>
                <w:szCs w:val="24"/>
              </w:rPr>
              <w:t>Глава 1.</w:t>
            </w:r>
            <w:r>
              <w:rPr>
                <w:sz w:val="24"/>
                <w:szCs w:val="24"/>
              </w:rPr>
              <w:t xml:space="preserve"> Чрезвычайные ситуа</w:t>
            </w:r>
            <w:r>
              <w:rPr>
                <w:sz w:val="24"/>
                <w:szCs w:val="24"/>
              </w:rPr>
              <w:softHyphen/>
              <w:t>ции природного характера.</w:t>
            </w:r>
          </w:p>
        </w:tc>
      </w:tr>
      <w:tr w:rsidR="00706A4B" w:rsidTr="00706A4B">
        <w:trPr>
          <w:trHeight w:val="319"/>
        </w:trPr>
        <w:tc>
          <w:tcPr>
            <w:tcW w:w="438"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64" w:lineRule="auto"/>
              <w:jc w:val="center"/>
              <w:rPr>
                <w:sz w:val="24"/>
                <w:szCs w:val="24"/>
              </w:rPr>
            </w:pPr>
            <w:r>
              <w:rPr>
                <w:sz w:val="24"/>
                <w:szCs w:val="24"/>
              </w:rPr>
              <w:t>1</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706A4B" w:rsidRDefault="00706A4B">
            <w:pPr>
              <w:spacing w:after="0" w:line="240" w:lineRule="auto"/>
              <w:rPr>
                <w:b/>
                <w:bCs/>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64" w:lineRule="auto"/>
              <w:rPr>
                <w:sz w:val="24"/>
                <w:szCs w:val="24"/>
              </w:rPr>
            </w:pPr>
            <w:r>
              <w:rPr>
                <w:sz w:val="24"/>
                <w:szCs w:val="24"/>
              </w:rPr>
              <w:t>Чрезвычайные ситуа</w:t>
            </w:r>
            <w:r>
              <w:rPr>
                <w:sz w:val="24"/>
                <w:szCs w:val="24"/>
              </w:rPr>
              <w:softHyphen/>
              <w:t>ции природного характера.</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6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6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64" w:lineRule="auto"/>
              <w:rPr>
                <w:sz w:val="24"/>
                <w:szCs w:val="24"/>
              </w:rPr>
            </w:pPr>
            <w:r>
              <w:rPr>
                <w:sz w:val="24"/>
                <w:szCs w:val="24"/>
              </w:rPr>
              <w:t xml:space="preserve">Опасные природные явления и стихийные бедствия на территории России. Классификация чрезвычайных ситуаций </w:t>
            </w:r>
            <w:r>
              <w:rPr>
                <w:sz w:val="24"/>
                <w:szCs w:val="24"/>
              </w:rPr>
              <w:lastRenderedPageBreak/>
              <w:t>природного характера.</w:t>
            </w:r>
          </w:p>
        </w:tc>
        <w:tc>
          <w:tcPr>
            <w:tcW w:w="2376" w:type="dxa"/>
            <w:tcBorders>
              <w:top w:val="single" w:sz="6" w:space="0" w:color="000000"/>
              <w:left w:val="single" w:sz="6" w:space="0" w:color="000000"/>
              <w:bottom w:val="single" w:sz="6" w:space="0" w:color="000000"/>
              <w:right w:val="single" w:sz="6" w:space="0" w:color="000000"/>
            </w:tcBorders>
            <w:vAlign w:val="center"/>
            <w:hideMark/>
          </w:tcPr>
          <w:p w:rsidR="00706A4B" w:rsidRDefault="00706A4B">
            <w:pPr>
              <w:tabs>
                <w:tab w:val="center" w:pos="4155"/>
                <w:tab w:val="right" w:pos="8310"/>
              </w:tabs>
              <w:autoSpaceDE w:val="0"/>
              <w:autoSpaceDN w:val="0"/>
              <w:adjustRightInd w:val="0"/>
              <w:spacing w:line="264" w:lineRule="auto"/>
              <w:rPr>
                <w:sz w:val="24"/>
                <w:szCs w:val="24"/>
              </w:rPr>
            </w:pPr>
            <w:r>
              <w:rPr>
                <w:sz w:val="24"/>
                <w:szCs w:val="24"/>
              </w:rPr>
              <w:lastRenderedPageBreak/>
              <w:t>Знать возможные чрезвычайные ситуации природного характера, наиболее вероятные для района проживания.</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64"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64"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64" w:lineRule="auto"/>
              <w:rPr>
                <w:sz w:val="24"/>
                <w:szCs w:val="24"/>
              </w:rPr>
            </w:pPr>
            <w:r>
              <w:rPr>
                <w:sz w:val="24"/>
                <w:szCs w:val="24"/>
              </w:rPr>
              <w:t>Раздел 1</w:t>
            </w:r>
          </w:p>
          <w:p w:rsidR="00706A4B" w:rsidRDefault="00706A4B">
            <w:pPr>
              <w:tabs>
                <w:tab w:val="center" w:pos="4155"/>
                <w:tab w:val="right" w:pos="8310"/>
              </w:tabs>
              <w:autoSpaceDE w:val="0"/>
              <w:autoSpaceDN w:val="0"/>
              <w:adjustRightInd w:val="0"/>
              <w:spacing w:line="264" w:lineRule="auto"/>
              <w:rPr>
                <w:sz w:val="24"/>
                <w:szCs w:val="24"/>
              </w:rPr>
            </w:pPr>
            <w:r>
              <w:rPr>
                <w:sz w:val="24"/>
                <w:szCs w:val="24"/>
              </w:rPr>
              <w:t>Глава 1</w:t>
            </w: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6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64" w:lineRule="auto"/>
              <w:rPr>
                <w:sz w:val="24"/>
                <w:szCs w:val="24"/>
              </w:rPr>
            </w:pPr>
          </w:p>
        </w:tc>
      </w:tr>
      <w:tr w:rsidR="00706A4B" w:rsidTr="00706A4B">
        <w:tc>
          <w:tcPr>
            <w:tcW w:w="438" w:type="dxa"/>
            <w:tcBorders>
              <w:top w:val="single" w:sz="6" w:space="0" w:color="000000"/>
              <w:left w:val="single" w:sz="6" w:space="0" w:color="000000"/>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64" w:lineRule="auto"/>
              <w:jc w:val="center"/>
              <w:rPr>
                <w:sz w:val="24"/>
                <w:szCs w:val="24"/>
              </w:rPr>
            </w:pP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706A4B" w:rsidRDefault="00706A4B">
            <w:pPr>
              <w:spacing w:after="0" w:line="240" w:lineRule="auto"/>
              <w:rPr>
                <w:b/>
                <w:bCs/>
                <w:sz w:val="24"/>
                <w:szCs w:val="24"/>
              </w:rPr>
            </w:pP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64" w:lineRule="auto"/>
              <w:rPr>
                <w:sz w:val="24"/>
                <w:szCs w:val="24"/>
              </w:rPr>
            </w:pPr>
            <w:r>
              <w:rPr>
                <w:sz w:val="24"/>
                <w:szCs w:val="24"/>
              </w:rPr>
              <w:t>Глава 2. Землетрясения.</w:t>
            </w:r>
          </w:p>
        </w:tc>
      </w:tr>
      <w:tr w:rsidR="00706A4B" w:rsidTr="00706A4B">
        <w:tc>
          <w:tcPr>
            <w:tcW w:w="438"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64" w:lineRule="auto"/>
              <w:jc w:val="center"/>
              <w:rPr>
                <w:sz w:val="24"/>
                <w:szCs w:val="24"/>
              </w:rPr>
            </w:pPr>
            <w:r>
              <w:rPr>
                <w:sz w:val="24"/>
                <w:szCs w:val="24"/>
              </w:rPr>
              <w:t>2</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706A4B" w:rsidRDefault="00706A4B">
            <w:pPr>
              <w:spacing w:after="0" w:line="240" w:lineRule="auto"/>
              <w:rPr>
                <w:b/>
                <w:bCs/>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64" w:lineRule="auto"/>
              <w:rPr>
                <w:sz w:val="24"/>
                <w:szCs w:val="24"/>
              </w:rPr>
            </w:pPr>
            <w:r>
              <w:rPr>
                <w:sz w:val="24"/>
                <w:szCs w:val="24"/>
              </w:rPr>
              <w:t>Происхождение земле</w:t>
            </w:r>
            <w:r>
              <w:rPr>
                <w:sz w:val="24"/>
                <w:szCs w:val="24"/>
              </w:rPr>
              <w:softHyphen/>
              <w:t>трясений. Как оценивают землетря</w:t>
            </w:r>
            <w:r>
              <w:rPr>
                <w:sz w:val="24"/>
                <w:szCs w:val="24"/>
              </w:rPr>
              <w:softHyphen/>
              <w:t>сения.</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6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6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64" w:lineRule="auto"/>
              <w:rPr>
                <w:sz w:val="24"/>
                <w:szCs w:val="24"/>
              </w:rPr>
            </w:pPr>
            <w:r>
              <w:rPr>
                <w:sz w:val="24"/>
                <w:szCs w:val="24"/>
              </w:rPr>
              <w:t>Происхождение землетрясений.  Сейсмические пояса. Причины землетрясений. Классификация землетрясений. Шкала Меркали. Магнитуда по Рихтеру.</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64" w:lineRule="auto"/>
              <w:rPr>
                <w:sz w:val="24"/>
                <w:szCs w:val="24"/>
              </w:rPr>
            </w:pPr>
            <w:r>
              <w:rPr>
                <w:sz w:val="24"/>
                <w:szCs w:val="24"/>
              </w:rPr>
              <w:t>Знать: причины возникновения землетрясений; сейсмически опасные районы России.</w:t>
            </w:r>
          </w:p>
          <w:p w:rsidR="00706A4B" w:rsidRDefault="00706A4B">
            <w:pPr>
              <w:tabs>
                <w:tab w:val="center" w:pos="4155"/>
                <w:tab w:val="right" w:pos="8310"/>
              </w:tabs>
              <w:autoSpaceDE w:val="0"/>
              <w:autoSpaceDN w:val="0"/>
              <w:adjustRightInd w:val="0"/>
              <w:spacing w:line="264" w:lineRule="auto"/>
              <w:rPr>
                <w:sz w:val="24"/>
                <w:szCs w:val="24"/>
              </w:rPr>
            </w:pPr>
            <w:r>
              <w:rPr>
                <w:sz w:val="24"/>
                <w:szCs w:val="24"/>
              </w:rPr>
              <w:t>Уметь оценивать землетрясения по степени разрушений.</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64"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64" w:lineRule="auto"/>
              <w:rPr>
                <w:sz w:val="24"/>
                <w:szCs w:val="24"/>
              </w:rPr>
            </w:pPr>
            <w:r>
              <w:rPr>
                <w:sz w:val="24"/>
                <w:szCs w:val="24"/>
              </w:rPr>
              <w:t xml:space="preserve">Видеофильм </w:t>
            </w:r>
          </w:p>
        </w:tc>
        <w:tc>
          <w:tcPr>
            <w:tcW w:w="1263"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64" w:lineRule="auto"/>
              <w:rPr>
                <w:sz w:val="24"/>
                <w:szCs w:val="24"/>
              </w:rPr>
            </w:pPr>
            <w:r>
              <w:rPr>
                <w:sz w:val="24"/>
                <w:szCs w:val="24"/>
              </w:rPr>
              <w:t>Раздел 1</w:t>
            </w:r>
          </w:p>
          <w:p w:rsidR="00706A4B" w:rsidRDefault="00706A4B">
            <w:pPr>
              <w:tabs>
                <w:tab w:val="center" w:pos="4155"/>
                <w:tab w:val="right" w:pos="8310"/>
              </w:tabs>
              <w:autoSpaceDE w:val="0"/>
              <w:autoSpaceDN w:val="0"/>
              <w:adjustRightInd w:val="0"/>
              <w:spacing w:line="264" w:lineRule="auto"/>
              <w:rPr>
                <w:sz w:val="24"/>
                <w:szCs w:val="24"/>
              </w:rPr>
            </w:pPr>
            <w:r>
              <w:rPr>
                <w:sz w:val="24"/>
                <w:szCs w:val="24"/>
              </w:rPr>
              <w:t>П.2.1</w:t>
            </w:r>
          </w:p>
          <w:p w:rsidR="00706A4B" w:rsidRDefault="00706A4B">
            <w:pPr>
              <w:tabs>
                <w:tab w:val="center" w:pos="4155"/>
                <w:tab w:val="right" w:pos="8310"/>
              </w:tabs>
              <w:autoSpaceDE w:val="0"/>
              <w:autoSpaceDN w:val="0"/>
              <w:adjustRightInd w:val="0"/>
              <w:spacing w:line="264" w:lineRule="auto"/>
              <w:rPr>
                <w:sz w:val="24"/>
                <w:szCs w:val="24"/>
              </w:rPr>
            </w:pPr>
            <w:r>
              <w:rPr>
                <w:sz w:val="24"/>
                <w:szCs w:val="24"/>
              </w:rPr>
              <w:t>П.2.2</w:t>
            </w: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6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64" w:lineRule="auto"/>
              <w:rPr>
                <w:sz w:val="24"/>
                <w:szCs w:val="24"/>
              </w:rPr>
            </w:pPr>
          </w:p>
        </w:tc>
      </w:tr>
    </w:tbl>
    <w:p w:rsidR="00706A4B" w:rsidRDefault="00706A4B" w:rsidP="00706A4B">
      <w:pPr>
        <w:autoSpaceDE w:val="0"/>
        <w:autoSpaceDN w:val="0"/>
        <w:adjustRightInd w:val="0"/>
        <w:spacing w:after="120" w:line="252" w:lineRule="auto"/>
        <w:rPr>
          <w:i/>
          <w:iCs/>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706A4B" w:rsidTr="00706A4B">
        <w:tc>
          <w:tcPr>
            <w:tcW w:w="438"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3</w:t>
            </w:r>
          </w:p>
        </w:tc>
        <w:tc>
          <w:tcPr>
            <w:tcW w:w="1026" w:type="dxa"/>
            <w:vMerge w:val="restart"/>
            <w:tcBorders>
              <w:top w:val="single" w:sz="6" w:space="0" w:color="000000"/>
              <w:left w:val="single" w:sz="6" w:space="0" w:color="000000"/>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Последствия землетрясе</w:t>
            </w:r>
            <w:r>
              <w:rPr>
                <w:sz w:val="24"/>
                <w:szCs w:val="24"/>
              </w:rPr>
              <w:softHyphen/>
              <w:t>ний. Меры по уменьшению по</w:t>
            </w:r>
            <w:r>
              <w:rPr>
                <w:sz w:val="24"/>
                <w:szCs w:val="24"/>
              </w:rPr>
              <w:softHyphen/>
              <w:t>терь от землетрясений.</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Последствия землетрясений. Меры по уменьшению потерь от землетрясений.</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Знать основные мероприятия по защите населения от землетрясений и их последствия.</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Иметь представление о последствиях землетрясений.</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 xml:space="preserve">Владеть навыками выполнения </w:t>
            </w:r>
            <w:r>
              <w:rPr>
                <w:sz w:val="24"/>
                <w:szCs w:val="24"/>
              </w:rPr>
              <w:lastRenderedPageBreak/>
              <w:t>мероприятий по защите от землетрясений.</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lastRenderedPageBreak/>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Раздел</w:t>
            </w:r>
            <w:proofErr w:type="gramStart"/>
            <w:r>
              <w:rPr>
                <w:sz w:val="24"/>
                <w:szCs w:val="24"/>
              </w:rPr>
              <w:t>1</w:t>
            </w:r>
            <w:proofErr w:type="gramEnd"/>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П.2.3.</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П.2.4.</w:t>
            </w: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r w:rsidR="00706A4B" w:rsidTr="00706A4B">
        <w:tc>
          <w:tcPr>
            <w:tcW w:w="438"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lastRenderedPageBreak/>
              <w:t>4</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706A4B" w:rsidRDefault="00706A4B">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Правила безопасного по</w:t>
            </w:r>
            <w:r>
              <w:rPr>
                <w:sz w:val="24"/>
                <w:szCs w:val="24"/>
              </w:rPr>
              <w:softHyphen/>
              <w:t>ведения при землетрясениях.</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 xml:space="preserve">Комбинированный </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Правила безопасного поведения при заблаговременном оповещении о землетрясении. Безопасные места для укрытия в здании. Правила безопасного поведения во время внезапного землетрясения.</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Знать: способы оповещения о землетрясении и правила безопасного поведения; основные мероприятия по защите населения от землетрясений.</w:t>
            </w:r>
          </w:p>
          <w:p w:rsidR="00706A4B" w:rsidRDefault="00706A4B">
            <w:pPr>
              <w:tabs>
                <w:tab w:val="center" w:pos="4155"/>
                <w:tab w:val="right" w:pos="8310"/>
              </w:tabs>
              <w:autoSpaceDE w:val="0"/>
              <w:autoSpaceDN w:val="0"/>
              <w:adjustRightInd w:val="0"/>
              <w:rPr>
                <w:sz w:val="24"/>
                <w:szCs w:val="24"/>
              </w:rPr>
            </w:pPr>
            <w:r>
              <w:rPr>
                <w:sz w:val="24"/>
                <w:szCs w:val="24"/>
              </w:rPr>
              <w:t>Уметь: эвакуироваться из здания при землетрясении; правильно вести себя, оказавшись в завале.</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Раздел 1</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П.2.5.</w:t>
            </w:r>
          </w:p>
          <w:p w:rsidR="00706A4B" w:rsidRDefault="00706A4B">
            <w:pPr>
              <w:tabs>
                <w:tab w:val="center" w:pos="4155"/>
                <w:tab w:val="right" w:pos="8310"/>
              </w:tabs>
              <w:autoSpaceDE w:val="0"/>
              <w:autoSpaceDN w:val="0"/>
              <w:adjustRightInd w:val="0"/>
              <w:spacing w:line="252" w:lineRule="auto"/>
              <w:rPr>
                <w:sz w:val="24"/>
                <w:szCs w:val="24"/>
              </w:rPr>
            </w:pP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bl>
    <w:p w:rsidR="00706A4B" w:rsidRDefault="00706A4B" w:rsidP="00706A4B">
      <w:pPr>
        <w:rPr>
          <w:b/>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706A4B" w:rsidTr="00706A4B">
        <w:tc>
          <w:tcPr>
            <w:tcW w:w="438" w:type="dxa"/>
            <w:tcBorders>
              <w:top w:val="single" w:sz="6" w:space="0" w:color="000000"/>
              <w:left w:val="single" w:sz="6" w:space="0" w:color="000000"/>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jc w:val="center"/>
              <w:rPr>
                <w:sz w:val="24"/>
                <w:szCs w:val="24"/>
              </w:rPr>
            </w:pPr>
          </w:p>
        </w:tc>
        <w:tc>
          <w:tcPr>
            <w:tcW w:w="1026" w:type="dxa"/>
            <w:vMerge w:val="restart"/>
            <w:tcBorders>
              <w:top w:val="single" w:sz="6" w:space="0" w:color="000000"/>
              <w:left w:val="single" w:sz="6" w:space="0" w:color="000000"/>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Глава 3. Вулканы.</w:t>
            </w:r>
          </w:p>
        </w:tc>
      </w:tr>
      <w:tr w:rsidR="00706A4B" w:rsidTr="00706A4B">
        <w:tc>
          <w:tcPr>
            <w:tcW w:w="438"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5</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706A4B" w:rsidRDefault="00706A4B">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widowControl w:val="0"/>
              <w:shd w:val="clear" w:color="auto" w:fill="FFFFFF"/>
              <w:tabs>
                <w:tab w:val="left" w:pos="379"/>
              </w:tabs>
              <w:autoSpaceDE w:val="0"/>
              <w:autoSpaceDN w:val="0"/>
              <w:adjustRightInd w:val="0"/>
              <w:rPr>
                <w:sz w:val="24"/>
                <w:szCs w:val="24"/>
              </w:rPr>
            </w:pPr>
            <w:r>
              <w:rPr>
                <w:sz w:val="24"/>
                <w:szCs w:val="24"/>
              </w:rPr>
              <w:t>Происхождение и виды вулканов.</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lastRenderedPageBreak/>
              <w:t>Последствия извержения вулканов.</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lastRenderedPageBreak/>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 xml:space="preserve">Историческая справка. Происхождение и </w:t>
            </w:r>
            <w:r>
              <w:rPr>
                <w:sz w:val="24"/>
                <w:szCs w:val="24"/>
              </w:rPr>
              <w:lastRenderedPageBreak/>
              <w:t>виды вулканов. Последствия извержения вулканов. Палящая туча. Лава. Палящая лавина.</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lastRenderedPageBreak/>
              <w:t xml:space="preserve">Знать, что собой представляет «палящая туча» и чем </w:t>
            </w:r>
            <w:r>
              <w:rPr>
                <w:sz w:val="24"/>
                <w:szCs w:val="24"/>
              </w:rPr>
              <w:lastRenderedPageBreak/>
              <w:t xml:space="preserve">она опасна для человека. </w:t>
            </w:r>
          </w:p>
          <w:p w:rsidR="00706A4B" w:rsidRDefault="00706A4B">
            <w:pPr>
              <w:tabs>
                <w:tab w:val="center" w:pos="4155"/>
                <w:tab w:val="right" w:pos="8310"/>
              </w:tabs>
              <w:autoSpaceDE w:val="0"/>
              <w:autoSpaceDN w:val="0"/>
              <w:adjustRightInd w:val="0"/>
              <w:rPr>
                <w:sz w:val="24"/>
                <w:szCs w:val="24"/>
              </w:rPr>
            </w:pPr>
            <w:r>
              <w:rPr>
                <w:sz w:val="24"/>
                <w:szCs w:val="24"/>
              </w:rPr>
              <w:t>Иметь представление о последствиях извержения вулканов.</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lastRenderedPageBreak/>
              <w:t>Тест (15мин)</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презентация</w:t>
            </w:r>
          </w:p>
        </w:tc>
        <w:tc>
          <w:tcPr>
            <w:tcW w:w="1263"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Раздел</w:t>
            </w:r>
            <w:proofErr w:type="gramStart"/>
            <w:r>
              <w:rPr>
                <w:sz w:val="24"/>
                <w:szCs w:val="24"/>
              </w:rPr>
              <w:t>1</w:t>
            </w:r>
            <w:proofErr w:type="gramEnd"/>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П.3.1.</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lastRenderedPageBreak/>
              <w:t>П.3.2.</w:t>
            </w: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r w:rsidR="00706A4B" w:rsidTr="00706A4B">
        <w:tc>
          <w:tcPr>
            <w:tcW w:w="438"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lastRenderedPageBreak/>
              <w:t>6</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706A4B" w:rsidRDefault="00706A4B">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Меры по уменьшению по</w:t>
            </w:r>
            <w:r>
              <w:rPr>
                <w:sz w:val="24"/>
                <w:szCs w:val="24"/>
              </w:rPr>
              <w:softHyphen/>
              <w:t>терь от извержения вулканов.</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Меры по уменьшению потерь от извержений вулканов. Правила поведения во время извержения вулканов.</w:t>
            </w:r>
          </w:p>
          <w:p w:rsidR="00706A4B" w:rsidRDefault="00706A4B">
            <w:pPr>
              <w:rPr>
                <w:sz w:val="24"/>
                <w:szCs w:val="24"/>
              </w:rPr>
            </w:pP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Знать основные мероприятия по защите населения от извержения вулканов.</w:t>
            </w:r>
          </w:p>
          <w:p w:rsidR="00706A4B" w:rsidRDefault="00706A4B">
            <w:pPr>
              <w:tabs>
                <w:tab w:val="center" w:pos="4155"/>
                <w:tab w:val="right" w:pos="8310"/>
              </w:tabs>
              <w:autoSpaceDE w:val="0"/>
              <w:autoSpaceDN w:val="0"/>
              <w:adjustRightInd w:val="0"/>
              <w:rPr>
                <w:sz w:val="24"/>
                <w:szCs w:val="24"/>
              </w:rPr>
            </w:pPr>
            <w:r>
              <w:rPr>
                <w:sz w:val="24"/>
                <w:szCs w:val="24"/>
              </w:rPr>
              <w:t>Владеть навыками выполнения мероприятий по защите от извержения вулканов.</w:t>
            </w:r>
          </w:p>
          <w:p w:rsidR="00706A4B" w:rsidRDefault="00706A4B">
            <w:pPr>
              <w:tabs>
                <w:tab w:val="center" w:pos="4155"/>
                <w:tab w:val="right" w:pos="8310"/>
              </w:tabs>
              <w:autoSpaceDE w:val="0"/>
              <w:autoSpaceDN w:val="0"/>
              <w:adjustRightInd w:val="0"/>
              <w:rPr>
                <w:sz w:val="24"/>
                <w:szCs w:val="24"/>
              </w:rPr>
            </w:pPr>
            <w:r>
              <w:rPr>
                <w:sz w:val="24"/>
                <w:szCs w:val="24"/>
              </w:rPr>
              <w:t>Уметь защищать органы дыхания в случае извержения вулкана.</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Раздел 1</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П.3.3.</w:t>
            </w: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bl>
    <w:p w:rsidR="00706A4B" w:rsidRDefault="00706A4B" w:rsidP="00706A4B">
      <w:pPr>
        <w:rPr>
          <w:b/>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706A4B" w:rsidTr="00706A4B">
        <w:tc>
          <w:tcPr>
            <w:tcW w:w="438" w:type="dxa"/>
            <w:tcBorders>
              <w:top w:val="single" w:sz="6" w:space="0" w:color="000000"/>
              <w:left w:val="single" w:sz="6" w:space="0" w:color="000000"/>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jc w:val="center"/>
              <w:rPr>
                <w:sz w:val="24"/>
                <w:szCs w:val="24"/>
              </w:rPr>
            </w:pPr>
          </w:p>
        </w:tc>
        <w:tc>
          <w:tcPr>
            <w:tcW w:w="1026" w:type="dxa"/>
            <w:vMerge w:val="restart"/>
            <w:tcBorders>
              <w:top w:val="single" w:sz="6" w:space="0" w:color="000000"/>
              <w:left w:val="single" w:sz="6" w:space="0" w:color="000000"/>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Глава 4. Оползни, сели, обва</w:t>
            </w:r>
            <w:r>
              <w:rPr>
                <w:sz w:val="24"/>
                <w:szCs w:val="24"/>
              </w:rPr>
              <w:softHyphen/>
              <w:t>лы.</w:t>
            </w:r>
          </w:p>
        </w:tc>
      </w:tr>
      <w:tr w:rsidR="00706A4B" w:rsidTr="00706A4B">
        <w:tc>
          <w:tcPr>
            <w:tcW w:w="438"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7</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706A4B" w:rsidRDefault="00706A4B">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Оползни. Сели (селевые потоки).</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Классификация оползней (по масштабу; по месту образования; по мощности). Понятие сели. Классификация селей (по составу переносимого твердого материала; по мощности; по высоте истока).</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Знать основные причины образования оползней и селей.</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Тест (10мин)</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презентация</w:t>
            </w:r>
          </w:p>
        </w:tc>
        <w:tc>
          <w:tcPr>
            <w:tcW w:w="1263"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Раздел</w:t>
            </w:r>
            <w:proofErr w:type="gramStart"/>
            <w:r>
              <w:rPr>
                <w:sz w:val="24"/>
                <w:szCs w:val="24"/>
              </w:rPr>
              <w:t>1</w:t>
            </w:r>
            <w:proofErr w:type="gramEnd"/>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П.4.1.</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П.4.2.</w:t>
            </w: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r w:rsidR="00706A4B" w:rsidTr="00706A4B">
        <w:tc>
          <w:tcPr>
            <w:tcW w:w="438"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8</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706A4B" w:rsidRDefault="00706A4B">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Обвалы. Снежные лавины.</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rPr>
                <w:sz w:val="24"/>
                <w:szCs w:val="24"/>
              </w:rPr>
            </w:pPr>
            <w:r>
              <w:rPr>
                <w:sz w:val="24"/>
                <w:szCs w:val="24"/>
              </w:rPr>
              <w:t xml:space="preserve">Понятие обвала. Классификация обвалов (по </w:t>
            </w:r>
            <w:proofErr w:type="gramStart"/>
            <w:r>
              <w:rPr>
                <w:sz w:val="24"/>
                <w:szCs w:val="24"/>
              </w:rPr>
              <w:t>мощно-сти</w:t>
            </w:r>
            <w:proofErr w:type="gramEnd"/>
            <w:r>
              <w:rPr>
                <w:sz w:val="24"/>
                <w:szCs w:val="24"/>
              </w:rPr>
              <w:t xml:space="preserve">, по масштабу). Понятие лавины. Причины </w:t>
            </w:r>
            <w:proofErr w:type="gramStart"/>
            <w:r>
              <w:rPr>
                <w:sz w:val="24"/>
                <w:szCs w:val="24"/>
              </w:rPr>
              <w:t>возникнове-ния</w:t>
            </w:r>
            <w:proofErr w:type="gramEnd"/>
            <w:r>
              <w:rPr>
                <w:sz w:val="24"/>
                <w:szCs w:val="24"/>
              </w:rPr>
              <w:t xml:space="preserve"> снежных лавин.</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 xml:space="preserve">Знать основные причины обвалов, снежных лавин. </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индивидуальный</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презентация</w:t>
            </w:r>
          </w:p>
        </w:tc>
        <w:tc>
          <w:tcPr>
            <w:tcW w:w="1263"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Раздел 1</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 4.3.</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 4.4.</w:t>
            </w: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bl>
    <w:p w:rsidR="00706A4B" w:rsidRDefault="00706A4B" w:rsidP="00706A4B">
      <w:pPr>
        <w:rPr>
          <w:b/>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706A4B" w:rsidTr="00706A4B">
        <w:tc>
          <w:tcPr>
            <w:tcW w:w="438"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lastRenderedPageBreak/>
              <w:t>9</w:t>
            </w:r>
          </w:p>
        </w:tc>
        <w:tc>
          <w:tcPr>
            <w:tcW w:w="1026" w:type="dxa"/>
            <w:vMerge w:val="restart"/>
            <w:tcBorders>
              <w:top w:val="single" w:sz="6" w:space="0" w:color="000000"/>
              <w:left w:val="single" w:sz="6" w:space="0" w:color="000000"/>
              <w:bottom w:val="single" w:sz="6" w:space="0" w:color="000000"/>
              <w:right w:val="single" w:sz="6" w:space="0" w:color="000000"/>
            </w:tcBorders>
            <w:vAlign w:val="center"/>
          </w:tcPr>
          <w:p w:rsidR="00706A4B" w:rsidRDefault="00706A4B">
            <w:pPr>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Последствия оползней, селей, обвалов и лавин и меры по уменьшению ущерба от них. Правила безопасного по</w:t>
            </w:r>
            <w:r>
              <w:rPr>
                <w:sz w:val="24"/>
                <w:szCs w:val="24"/>
              </w:rPr>
              <w:softHyphen/>
              <w:t>ведения при угрозе и сходе оползней, селей, обвалов и ла</w:t>
            </w:r>
            <w:r>
              <w:rPr>
                <w:sz w:val="24"/>
                <w:szCs w:val="24"/>
              </w:rPr>
              <w:softHyphen/>
              <w:t>вин.</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Последствия оползней, селей, обвалов и лавин и меры по уменьшению ущерба от них. Правила безопасного по</w:t>
            </w:r>
            <w:r>
              <w:rPr>
                <w:sz w:val="24"/>
                <w:szCs w:val="24"/>
              </w:rPr>
              <w:softHyphen/>
              <w:t>ведения при угрозе и сходе оползней, селей, обвалов и ла</w:t>
            </w:r>
            <w:r>
              <w:rPr>
                <w:sz w:val="24"/>
                <w:szCs w:val="24"/>
              </w:rPr>
              <w:softHyphen/>
              <w:t>вин. Правила поведения при внезапном сходе селя, оползня, лавины, обвала.</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Знать: способы оповещения об угрозе оползней, селей, обвалов, снежных лавин; основные мероприятия по защите населения от оползней, селей, обвалов, снежных лавин и их последствий.</w:t>
            </w:r>
          </w:p>
          <w:p w:rsidR="00706A4B" w:rsidRDefault="00706A4B">
            <w:pPr>
              <w:tabs>
                <w:tab w:val="center" w:pos="4155"/>
                <w:tab w:val="right" w:pos="8310"/>
              </w:tabs>
              <w:autoSpaceDE w:val="0"/>
              <w:autoSpaceDN w:val="0"/>
              <w:adjustRightInd w:val="0"/>
              <w:rPr>
                <w:sz w:val="24"/>
                <w:szCs w:val="24"/>
              </w:rPr>
            </w:pPr>
            <w:r>
              <w:rPr>
                <w:sz w:val="24"/>
                <w:szCs w:val="24"/>
              </w:rPr>
              <w:t xml:space="preserve">Владеть навыками выполнения мероприятий по защите от оползней, селей, обвалов и снежных лавин. </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Раздел 1.</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 4.5.</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П.4.6.</w:t>
            </w: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r w:rsidR="00706A4B" w:rsidTr="00706A4B">
        <w:tc>
          <w:tcPr>
            <w:tcW w:w="438" w:type="dxa"/>
            <w:tcBorders>
              <w:top w:val="single" w:sz="6" w:space="0" w:color="000000"/>
              <w:left w:val="single" w:sz="6" w:space="0" w:color="000000"/>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jc w:val="center"/>
              <w:rPr>
                <w:sz w:val="24"/>
                <w:szCs w:val="24"/>
              </w:rPr>
            </w:pP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706A4B" w:rsidRDefault="00706A4B">
            <w:pPr>
              <w:spacing w:after="0" w:line="240" w:lineRule="auto"/>
              <w:rPr>
                <w:sz w:val="24"/>
                <w:szCs w:val="24"/>
              </w:rPr>
            </w:pP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706A4B" w:rsidRDefault="00706A4B">
            <w:pPr>
              <w:rPr>
                <w:sz w:val="24"/>
                <w:szCs w:val="24"/>
              </w:rPr>
            </w:pPr>
            <w:r>
              <w:rPr>
                <w:sz w:val="24"/>
                <w:szCs w:val="24"/>
              </w:rPr>
              <w:t>Глава 5. Ураганы, бури, смер</w:t>
            </w:r>
            <w:r>
              <w:rPr>
                <w:sz w:val="24"/>
                <w:szCs w:val="24"/>
              </w:rPr>
              <w:softHyphen/>
              <w:t>чи.</w:t>
            </w:r>
          </w:p>
        </w:tc>
      </w:tr>
      <w:tr w:rsidR="00706A4B" w:rsidTr="00706A4B">
        <w:tc>
          <w:tcPr>
            <w:tcW w:w="438"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10</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706A4B" w:rsidRDefault="00706A4B">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Происхождение и виды ураганов, бурь, смерчей.</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rPr>
                <w:sz w:val="24"/>
                <w:szCs w:val="24"/>
              </w:rPr>
            </w:pPr>
            <w:r>
              <w:rPr>
                <w:sz w:val="24"/>
                <w:szCs w:val="24"/>
              </w:rPr>
              <w:t xml:space="preserve">Циклон. Шкала Бофорта. Области зарождения тропических циклонов. Ураган. </w:t>
            </w:r>
            <w:r>
              <w:rPr>
                <w:sz w:val="24"/>
                <w:szCs w:val="24"/>
              </w:rPr>
              <w:lastRenderedPageBreak/>
              <w:t>Классификация ураганов. Буря. Классификация бурь. Классификация смерчей</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lastRenderedPageBreak/>
              <w:t>Знать где зарождаются ураганы, как образуется смерч.</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Тест (10мин)</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презентация</w:t>
            </w:r>
          </w:p>
        </w:tc>
        <w:tc>
          <w:tcPr>
            <w:tcW w:w="1263"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Раздел 1.</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П.5.1.</w:t>
            </w: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bl>
    <w:p w:rsidR="00706A4B" w:rsidRDefault="00706A4B" w:rsidP="00706A4B">
      <w:pPr>
        <w:rPr>
          <w:b/>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706A4B" w:rsidTr="00706A4B">
        <w:tc>
          <w:tcPr>
            <w:tcW w:w="438"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11</w:t>
            </w:r>
          </w:p>
        </w:tc>
        <w:tc>
          <w:tcPr>
            <w:tcW w:w="1026" w:type="dxa"/>
            <w:vMerge w:val="restart"/>
            <w:tcBorders>
              <w:top w:val="single" w:sz="6" w:space="0" w:color="000000"/>
              <w:left w:val="single" w:sz="6" w:space="0" w:color="000000"/>
              <w:bottom w:val="single" w:sz="6" w:space="0" w:color="000000"/>
              <w:right w:val="single" w:sz="6" w:space="0" w:color="000000"/>
            </w:tcBorders>
            <w:vAlign w:val="center"/>
          </w:tcPr>
          <w:p w:rsidR="00706A4B" w:rsidRDefault="00706A4B">
            <w:pPr>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Последствия ураганов, бурь, смерчей.</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 xml:space="preserve">Зарождение урагана. Опасность урагана. Последствия ураганов. Последствие бурь (снежных, пыльных). Разрушительная сила смерча. </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Иметь представление о последствиях ураганов, бурь и смерчей.</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Видеофильм</w:t>
            </w:r>
          </w:p>
        </w:tc>
        <w:tc>
          <w:tcPr>
            <w:tcW w:w="1263"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 xml:space="preserve"> Раздел 1.</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 5.2.</w:t>
            </w: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r w:rsidR="00706A4B" w:rsidTr="00706A4B">
        <w:tc>
          <w:tcPr>
            <w:tcW w:w="438"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12</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706A4B" w:rsidRDefault="00706A4B">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Меры по уменьшению ущерба от ураганов, бурь, смерчей. Правила безопасного по</w:t>
            </w:r>
            <w:r>
              <w:rPr>
                <w:sz w:val="24"/>
                <w:szCs w:val="24"/>
              </w:rPr>
              <w:softHyphen/>
              <w:t xml:space="preserve">ведения при </w:t>
            </w:r>
            <w:r>
              <w:rPr>
                <w:sz w:val="24"/>
                <w:szCs w:val="24"/>
              </w:rPr>
              <w:lastRenderedPageBreak/>
              <w:t>угрозе и во время ураганов, бурь и смерчей.</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lastRenderedPageBreak/>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 xml:space="preserve">Меры по уменьшению ущерба от ураганов, бурь, смерчей. Оповещение населения об угрозе ураганов, бурь, </w:t>
            </w:r>
            <w:r>
              <w:rPr>
                <w:sz w:val="24"/>
                <w:szCs w:val="24"/>
              </w:rPr>
              <w:lastRenderedPageBreak/>
              <w:t xml:space="preserve">смерчей. Правила поведения при заблаговременном оповещении об угрозе ураганов, бурь, смерчей. </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lastRenderedPageBreak/>
              <w:t xml:space="preserve">Знать: способы оповещения об ураганах, бурях, смерчах; основные мероприятия по защите населения от ураганов, бурь, </w:t>
            </w:r>
            <w:r>
              <w:rPr>
                <w:sz w:val="24"/>
                <w:szCs w:val="24"/>
              </w:rPr>
              <w:lastRenderedPageBreak/>
              <w:t>смерчей и их последствий.</w:t>
            </w:r>
          </w:p>
          <w:p w:rsidR="00706A4B" w:rsidRDefault="00706A4B">
            <w:pPr>
              <w:tabs>
                <w:tab w:val="center" w:pos="4155"/>
                <w:tab w:val="right" w:pos="8310"/>
              </w:tabs>
              <w:autoSpaceDE w:val="0"/>
              <w:autoSpaceDN w:val="0"/>
              <w:adjustRightInd w:val="0"/>
              <w:rPr>
                <w:sz w:val="24"/>
                <w:szCs w:val="24"/>
              </w:rPr>
            </w:pPr>
            <w:r>
              <w:rPr>
                <w:sz w:val="24"/>
                <w:szCs w:val="24"/>
              </w:rPr>
              <w:t>Владеть навыками выполнения мероприятий по защите от ураганов, бурь, смерчей.</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lastRenderedPageBreak/>
              <w:t>Тест (10мин)</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Раздел 1.</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П.5.3.</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 5.4.</w:t>
            </w: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bl>
    <w:p w:rsidR="00706A4B" w:rsidRDefault="00706A4B" w:rsidP="00706A4B">
      <w:pPr>
        <w:rPr>
          <w:b/>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706A4B" w:rsidTr="00706A4B">
        <w:tc>
          <w:tcPr>
            <w:tcW w:w="438" w:type="dxa"/>
            <w:tcBorders>
              <w:top w:val="single" w:sz="6" w:space="0" w:color="000000"/>
              <w:left w:val="single" w:sz="6" w:space="0" w:color="000000"/>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jc w:val="center"/>
              <w:rPr>
                <w:sz w:val="24"/>
                <w:szCs w:val="24"/>
              </w:rPr>
            </w:pPr>
          </w:p>
        </w:tc>
        <w:tc>
          <w:tcPr>
            <w:tcW w:w="1026" w:type="dxa"/>
            <w:vMerge w:val="restart"/>
            <w:tcBorders>
              <w:top w:val="single" w:sz="6" w:space="0" w:color="000000"/>
              <w:left w:val="single" w:sz="6" w:space="0" w:color="000000"/>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Глава 6. Наводнения.</w:t>
            </w:r>
          </w:p>
        </w:tc>
      </w:tr>
      <w:tr w:rsidR="00706A4B" w:rsidTr="00706A4B">
        <w:tc>
          <w:tcPr>
            <w:tcW w:w="438"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13</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706A4B" w:rsidRDefault="00706A4B">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widowControl w:val="0"/>
              <w:shd w:val="clear" w:color="auto" w:fill="FFFFFF"/>
              <w:tabs>
                <w:tab w:val="left" w:pos="403"/>
              </w:tabs>
              <w:autoSpaceDE w:val="0"/>
              <w:autoSpaceDN w:val="0"/>
              <w:adjustRightInd w:val="0"/>
              <w:rPr>
                <w:sz w:val="24"/>
                <w:szCs w:val="24"/>
              </w:rPr>
            </w:pPr>
            <w:r>
              <w:rPr>
                <w:sz w:val="24"/>
                <w:szCs w:val="24"/>
              </w:rPr>
              <w:t>Происхождение и виды наводнений.</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Последствия наводнений.</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 xml:space="preserve">Происхождение и виды наводнений. Причины </w:t>
            </w:r>
            <w:proofErr w:type="gramStart"/>
            <w:r>
              <w:rPr>
                <w:sz w:val="24"/>
                <w:szCs w:val="24"/>
              </w:rPr>
              <w:t>возникно-вения</w:t>
            </w:r>
            <w:proofErr w:type="gramEnd"/>
            <w:r>
              <w:rPr>
                <w:sz w:val="24"/>
                <w:szCs w:val="24"/>
              </w:rPr>
              <w:t xml:space="preserve"> наводнений. Классификация наводнений. Последствие наводнений (затопление, подтопление).</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Знать способы оповещения о наводнениях.</w:t>
            </w:r>
          </w:p>
          <w:p w:rsidR="00706A4B" w:rsidRDefault="00706A4B">
            <w:pPr>
              <w:tabs>
                <w:tab w:val="center" w:pos="4155"/>
                <w:tab w:val="right" w:pos="8310"/>
              </w:tabs>
              <w:autoSpaceDE w:val="0"/>
              <w:autoSpaceDN w:val="0"/>
              <w:adjustRightInd w:val="0"/>
              <w:rPr>
                <w:sz w:val="24"/>
                <w:szCs w:val="24"/>
              </w:rPr>
            </w:pPr>
            <w:r>
              <w:rPr>
                <w:sz w:val="24"/>
                <w:szCs w:val="24"/>
              </w:rPr>
              <w:t>Иметь представление о последствиях наводнений.</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Тест (10мин)</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Видеофильм</w:t>
            </w:r>
          </w:p>
        </w:tc>
        <w:tc>
          <w:tcPr>
            <w:tcW w:w="1263"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Раздел 1.</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П.6.1.</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П.6.2.</w:t>
            </w: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r w:rsidR="00706A4B" w:rsidTr="00706A4B">
        <w:tc>
          <w:tcPr>
            <w:tcW w:w="438"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14</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706A4B" w:rsidRDefault="00706A4B">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widowControl w:val="0"/>
              <w:shd w:val="clear" w:color="auto" w:fill="FFFFFF"/>
              <w:tabs>
                <w:tab w:val="left" w:pos="403"/>
              </w:tabs>
              <w:autoSpaceDE w:val="0"/>
              <w:autoSpaceDN w:val="0"/>
              <w:adjustRightInd w:val="0"/>
              <w:rPr>
                <w:sz w:val="24"/>
                <w:szCs w:val="24"/>
              </w:rPr>
            </w:pPr>
            <w:r>
              <w:rPr>
                <w:sz w:val="24"/>
                <w:szCs w:val="24"/>
              </w:rPr>
              <w:t xml:space="preserve">Меры по уменьшению ущерба от наводнений. </w:t>
            </w:r>
            <w:r>
              <w:rPr>
                <w:sz w:val="24"/>
                <w:szCs w:val="24"/>
              </w:rPr>
              <w:lastRenderedPageBreak/>
              <w:t>Правила безопасного по</w:t>
            </w:r>
            <w:r>
              <w:rPr>
                <w:sz w:val="24"/>
                <w:szCs w:val="24"/>
              </w:rPr>
              <w:softHyphen/>
              <w:t>ведения при угрозе и во время наводнений.</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lastRenderedPageBreak/>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 xml:space="preserve">Меры по уменьшению ущерба от наводнений. </w:t>
            </w:r>
            <w:r>
              <w:rPr>
                <w:sz w:val="24"/>
                <w:szCs w:val="24"/>
              </w:rPr>
              <w:lastRenderedPageBreak/>
              <w:t>Правила поведения при заблаговременном оповещении о наводнении. Правила поведения при внезапном наводнении.</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lastRenderedPageBreak/>
              <w:t xml:space="preserve">Знать основные мероприятия по защите населения от наводнений и их </w:t>
            </w:r>
            <w:r>
              <w:rPr>
                <w:sz w:val="24"/>
                <w:szCs w:val="24"/>
              </w:rPr>
              <w:lastRenderedPageBreak/>
              <w:t>последствий.</w:t>
            </w:r>
          </w:p>
          <w:p w:rsidR="00706A4B" w:rsidRDefault="00706A4B">
            <w:pPr>
              <w:tabs>
                <w:tab w:val="center" w:pos="4155"/>
                <w:tab w:val="right" w:pos="8310"/>
              </w:tabs>
              <w:autoSpaceDE w:val="0"/>
              <w:autoSpaceDN w:val="0"/>
              <w:adjustRightInd w:val="0"/>
              <w:rPr>
                <w:sz w:val="24"/>
                <w:szCs w:val="24"/>
              </w:rPr>
            </w:pPr>
            <w:r>
              <w:rPr>
                <w:sz w:val="24"/>
                <w:szCs w:val="24"/>
              </w:rPr>
              <w:t>Владеть навыками выполнения мероприятий по защите от наводнений.</w:t>
            </w:r>
          </w:p>
          <w:p w:rsidR="00706A4B" w:rsidRDefault="00706A4B">
            <w:pPr>
              <w:tabs>
                <w:tab w:val="center" w:pos="4155"/>
                <w:tab w:val="right" w:pos="8310"/>
              </w:tabs>
              <w:autoSpaceDE w:val="0"/>
              <w:autoSpaceDN w:val="0"/>
              <w:adjustRightInd w:val="0"/>
              <w:rPr>
                <w:sz w:val="24"/>
                <w:szCs w:val="24"/>
              </w:rPr>
            </w:pPr>
            <w:r>
              <w:rPr>
                <w:sz w:val="24"/>
                <w:szCs w:val="24"/>
              </w:rPr>
              <w:t>Уметь подавать сигналы бедствия.</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lastRenderedPageBreak/>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Раздел 1</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 6.3.</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lastRenderedPageBreak/>
              <w:t>П. 6.4.</w:t>
            </w: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r w:rsidR="00706A4B" w:rsidTr="00706A4B">
        <w:tc>
          <w:tcPr>
            <w:tcW w:w="438" w:type="dxa"/>
            <w:tcBorders>
              <w:top w:val="single" w:sz="6" w:space="0" w:color="000000"/>
              <w:left w:val="single" w:sz="6" w:space="0" w:color="000000"/>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jc w:val="center"/>
              <w:rPr>
                <w:sz w:val="24"/>
                <w:szCs w:val="24"/>
              </w:rPr>
            </w:pP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706A4B" w:rsidRDefault="00706A4B">
            <w:pPr>
              <w:spacing w:after="0" w:line="240" w:lineRule="auto"/>
              <w:rPr>
                <w:sz w:val="24"/>
                <w:szCs w:val="24"/>
              </w:rPr>
            </w:pP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706A4B" w:rsidRDefault="00706A4B">
            <w:pPr>
              <w:widowControl w:val="0"/>
              <w:shd w:val="clear" w:color="auto" w:fill="FFFFFF"/>
              <w:tabs>
                <w:tab w:val="left" w:pos="403"/>
              </w:tabs>
              <w:autoSpaceDE w:val="0"/>
              <w:autoSpaceDN w:val="0"/>
              <w:adjustRightInd w:val="0"/>
              <w:rPr>
                <w:sz w:val="24"/>
                <w:szCs w:val="24"/>
              </w:rPr>
            </w:pPr>
            <w:r>
              <w:rPr>
                <w:sz w:val="24"/>
                <w:szCs w:val="24"/>
              </w:rPr>
              <w:t>Глава 7. Цунами.</w:t>
            </w:r>
          </w:p>
        </w:tc>
      </w:tr>
      <w:tr w:rsidR="00706A4B" w:rsidTr="00706A4B">
        <w:tc>
          <w:tcPr>
            <w:tcW w:w="438"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15</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706A4B" w:rsidRDefault="00706A4B">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Происхождение и класси</w:t>
            </w:r>
            <w:r>
              <w:rPr>
                <w:sz w:val="24"/>
                <w:szCs w:val="24"/>
              </w:rPr>
              <w:softHyphen/>
              <w:t>фикация цунами. Последствия цунами.</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rPr>
                <w:sz w:val="24"/>
                <w:szCs w:val="24"/>
              </w:rPr>
            </w:pPr>
            <w:r>
              <w:rPr>
                <w:sz w:val="24"/>
                <w:szCs w:val="24"/>
              </w:rPr>
              <w:t>Происхождение и классификация цунами. Последствия цунами.</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Знать причины возникновения цунами. Иметь представление о последствиях цунами.</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Тест (15мин)</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видеофильм</w:t>
            </w:r>
          </w:p>
        </w:tc>
        <w:tc>
          <w:tcPr>
            <w:tcW w:w="1263"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Раздел 1.</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 7.1.</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П.7.2.</w:t>
            </w: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bl>
    <w:p w:rsidR="00706A4B" w:rsidRDefault="00706A4B" w:rsidP="00706A4B">
      <w:pPr>
        <w:jc w:val="center"/>
        <w:rPr>
          <w:b/>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706A4B" w:rsidTr="00706A4B">
        <w:tc>
          <w:tcPr>
            <w:tcW w:w="438"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16</w:t>
            </w:r>
          </w:p>
        </w:tc>
        <w:tc>
          <w:tcPr>
            <w:tcW w:w="1026" w:type="dxa"/>
            <w:vMerge w:val="restart"/>
            <w:tcBorders>
              <w:top w:val="single" w:sz="6" w:space="0" w:color="000000"/>
              <w:left w:val="single" w:sz="6" w:space="0" w:color="000000"/>
              <w:bottom w:val="single" w:sz="6" w:space="0" w:color="000000"/>
              <w:right w:val="single" w:sz="6" w:space="0" w:color="000000"/>
            </w:tcBorders>
            <w:vAlign w:val="center"/>
          </w:tcPr>
          <w:p w:rsidR="00706A4B" w:rsidRDefault="00706A4B">
            <w:pPr>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Прогнозирование цунами и меры по уменьшению ущер</w:t>
            </w:r>
            <w:r>
              <w:rPr>
                <w:sz w:val="24"/>
                <w:szCs w:val="24"/>
              </w:rPr>
              <w:softHyphen/>
              <w:t>ба от них. Правила безопасного по</w:t>
            </w:r>
            <w:r>
              <w:rPr>
                <w:sz w:val="24"/>
                <w:szCs w:val="24"/>
              </w:rPr>
              <w:softHyphen/>
              <w:t xml:space="preserve">ведения при </w:t>
            </w:r>
            <w:r>
              <w:rPr>
                <w:sz w:val="24"/>
                <w:szCs w:val="24"/>
              </w:rPr>
              <w:lastRenderedPageBreak/>
              <w:t>цунами.</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lastRenderedPageBreak/>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 xml:space="preserve">Прогнозирование цунами. Признаки близкого цунами. Правила поведения при заблаговременном </w:t>
            </w:r>
            <w:r>
              <w:rPr>
                <w:sz w:val="24"/>
                <w:szCs w:val="24"/>
              </w:rPr>
              <w:lastRenderedPageBreak/>
              <w:t>оповещении о приближении цунами. Правила поведения при внезапном приходе цунами. Правила поведения в волне.</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lastRenderedPageBreak/>
              <w:t>Знать способы оповещения о приближении цунами.</w:t>
            </w:r>
          </w:p>
          <w:p w:rsidR="00706A4B" w:rsidRDefault="00706A4B">
            <w:pPr>
              <w:tabs>
                <w:tab w:val="center" w:pos="4155"/>
                <w:tab w:val="right" w:pos="8310"/>
              </w:tabs>
              <w:autoSpaceDE w:val="0"/>
              <w:autoSpaceDN w:val="0"/>
              <w:adjustRightInd w:val="0"/>
              <w:rPr>
                <w:sz w:val="24"/>
                <w:szCs w:val="24"/>
              </w:rPr>
            </w:pPr>
            <w:r>
              <w:rPr>
                <w:sz w:val="24"/>
                <w:szCs w:val="24"/>
              </w:rPr>
              <w:t xml:space="preserve">Владеть навыками по </w:t>
            </w:r>
            <w:r>
              <w:rPr>
                <w:sz w:val="24"/>
                <w:szCs w:val="24"/>
              </w:rPr>
              <w:lastRenderedPageBreak/>
              <w:t>защите населения от цунами.</w:t>
            </w:r>
          </w:p>
          <w:p w:rsidR="00706A4B" w:rsidRDefault="00706A4B">
            <w:pPr>
              <w:tabs>
                <w:tab w:val="center" w:pos="4155"/>
                <w:tab w:val="right" w:pos="8310"/>
              </w:tabs>
              <w:autoSpaceDE w:val="0"/>
              <w:autoSpaceDN w:val="0"/>
              <w:adjustRightInd w:val="0"/>
              <w:rPr>
                <w:sz w:val="24"/>
                <w:szCs w:val="24"/>
              </w:rPr>
            </w:pPr>
            <w:r>
              <w:rPr>
                <w:sz w:val="24"/>
                <w:szCs w:val="24"/>
              </w:rPr>
              <w:t>Уметь прогнозировать цунами по поведению животных.</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lastRenderedPageBreak/>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Раздел 1.</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 7.3.</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 7.4.</w:t>
            </w: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r w:rsidR="00706A4B" w:rsidTr="00706A4B">
        <w:tc>
          <w:tcPr>
            <w:tcW w:w="438" w:type="dxa"/>
            <w:tcBorders>
              <w:top w:val="single" w:sz="6" w:space="0" w:color="000000"/>
              <w:left w:val="single" w:sz="6" w:space="0" w:color="000000"/>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jc w:val="center"/>
              <w:rPr>
                <w:sz w:val="24"/>
                <w:szCs w:val="24"/>
              </w:rPr>
            </w:pP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706A4B" w:rsidRDefault="00706A4B">
            <w:pPr>
              <w:spacing w:after="0" w:line="240" w:lineRule="auto"/>
              <w:rPr>
                <w:sz w:val="24"/>
                <w:szCs w:val="24"/>
              </w:rPr>
            </w:pP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Глава 8. Лесные и торфяные</w:t>
            </w:r>
          </w:p>
        </w:tc>
      </w:tr>
      <w:tr w:rsidR="00706A4B" w:rsidTr="00706A4B">
        <w:tc>
          <w:tcPr>
            <w:tcW w:w="438"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17</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706A4B" w:rsidRDefault="00706A4B">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Происхождение и класси</w:t>
            </w:r>
            <w:r>
              <w:rPr>
                <w:sz w:val="24"/>
                <w:szCs w:val="24"/>
              </w:rPr>
              <w:softHyphen/>
              <w:t>фикация лесных и торфяных пожаров Последствия лесных и торфяных пожаров.</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Причины возникновения лесных пожаров. Классы лесных пожаров. Классификация лесных  и торфяных пожаров. Последствия лесных и торфяных пожаров.</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Знать причины лесных и торфяных пожаров.</w:t>
            </w:r>
          </w:p>
          <w:p w:rsidR="00706A4B" w:rsidRDefault="00706A4B">
            <w:pPr>
              <w:tabs>
                <w:tab w:val="center" w:pos="4155"/>
                <w:tab w:val="right" w:pos="8310"/>
              </w:tabs>
              <w:autoSpaceDE w:val="0"/>
              <w:autoSpaceDN w:val="0"/>
              <w:adjustRightInd w:val="0"/>
              <w:rPr>
                <w:sz w:val="24"/>
                <w:szCs w:val="24"/>
              </w:rPr>
            </w:pPr>
            <w:r>
              <w:rPr>
                <w:sz w:val="24"/>
                <w:szCs w:val="24"/>
              </w:rPr>
              <w:t xml:space="preserve">Иметь представление о последствиях лесных и торфяных пожаров. </w:t>
            </w:r>
          </w:p>
          <w:p w:rsidR="00706A4B" w:rsidRDefault="00706A4B">
            <w:pPr>
              <w:tabs>
                <w:tab w:val="center" w:pos="4155"/>
                <w:tab w:val="right" w:pos="8310"/>
              </w:tabs>
              <w:autoSpaceDE w:val="0"/>
              <w:autoSpaceDN w:val="0"/>
              <w:adjustRightInd w:val="0"/>
              <w:rPr>
                <w:sz w:val="24"/>
                <w:szCs w:val="24"/>
              </w:rPr>
            </w:pPr>
            <w:r>
              <w:rPr>
                <w:sz w:val="24"/>
                <w:szCs w:val="24"/>
              </w:rPr>
              <w:t>Владеть навыками выполнения мероприятий по защите от лесных и торфяных пожаров.</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Тест (10мин)</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видеофильм</w:t>
            </w:r>
          </w:p>
        </w:tc>
        <w:tc>
          <w:tcPr>
            <w:tcW w:w="1263"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Раздел 1.</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 8.1.</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П.8.2.</w:t>
            </w: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bl>
    <w:p w:rsidR="00706A4B" w:rsidRDefault="00706A4B" w:rsidP="00706A4B">
      <w:pPr>
        <w:rPr>
          <w:b/>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706A4B" w:rsidTr="00706A4B">
        <w:tc>
          <w:tcPr>
            <w:tcW w:w="438"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lastRenderedPageBreak/>
              <w:t>18</w:t>
            </w:r>
          </w:p>
        </w:tc>
        <w:tc>
          <w:tcPr>
            <w:tcW w:w="1026" w:type="dxa"/>
            <w:vMerge w:val="restart"/>
            <w:tcBorders>
              <w:top w:val="single" w:sz="6" w:space="0" w:color="000000"/>
              <w:left w:val="single" w:sz="6" w:space="0" w:color="000000"/>
              <w:bottom w:val="single" w:sz="6" w:space="0" w:color="000000"/>
              <w:right w:val="single" w:sz="6" w:space="0" w:color="000000"/>
            </w:tcBorders>
            <w:vAlign w:val="center"/>
          </w:tcPr>
          <w:p w:rsidR="00706A4B" w:rsidRDefault="00706A4B">
            <w:pPr>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Предупреждение лесных и торфяных пожаров. Правила безопасного по</w:t>
            </w:r>
            <w:r>
              <w:rPr>
                <w:sz w:val="24"/>
                <w:szCs w:val="24"/>
              </w:rPr>
              <w:softHyphen/>
              <w:t>ведения при нахождении в зо</w:t>
            </w:r>
            <w:r>
              <w:rPr>
                <w:sz w:val="24"/>
                <w:szCs w:val="24"/>
              </w:rPr>
              <w:softHyphen/>
              <w:t>не лесного пожара и его туше</w:t>
            </w:r>
            <w:r>
              <w:rPr>
                <w:sz w:val="24"/>
                <w:szCs w:val="24"/>
              </w:rPr>
              <w:softHyphen/>
              <w:t>нии.</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lang w:val="en-US"/>
              </w:rPr>
            </w:pPr>
            <w:r>
              <w:rPr>
                <w:sz w:val="24"/>
                <w:szCs w:val="24"/>
                <w:lang w:val="en-US"/>
              </w:rPr>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 xml:space="preserve">Предупреждение лесных и торфяных пожаров. В пожароопасный сезон в лесу запрещается.  Правила безопасного поведения при нахождении в зоне лесного пожара  и его тушении. </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Знать: способы оповещения о лесных и торфяных пожарах; основные мероприятия по защите населения от лесных и торфяных пожаров и их последствий.</w:t>
            </w:r>
          </w:p>
          <w:p w:rsidR="00706A4B" w:rsidRDefault="00706A4B">
            <w:pPr>
              <w:tabs>
                <w:tab w:val="center" w:pos="4155"/>
                <w:tab w:val="right" w:pos="8310"/>
              </w:tabs>
              <w:autoSpaceDE w:val="0"/>
              <w:autoSpaceDN w:val="0"/>
              <w:adjustRightInd w:val="0"/>
              <w:rPr>
                <w:sz w:val="24"/>
                <w:szCs w:val="24"/>
              </w:rPr>
            </w:pPr>
            <w:r>
              <w:rPr>
                <w:sz w:val="24"/>
                <w:szCs w:val="24"/>
              </w:rPr>
              <w:t>Уметь выходить из зоны лесного пожара.</w:t>
            </w:r>
          </w:p>
          <w:p w:rsidR="00706A4B" w:rsidRDefault="00706A4B">
            <w:pPr>
              <w:tabs>
                <w:tab w:val="center" w:pos="4155"/>
                <w:tab w:val="right" w:pos="8310"/>
              </w:tabs>
              <w:autoSpaceDE w:val="0"/>
              <w:autoSpaceDN w:val="0"/>
              <w:adjustRightInd w:val="0"/>
              <w:rPr>
                <w:sz w:val="24"/>
                <w:szCs w:val="24"/>
              </w:rPr>
            </w:pPr>
            <w:r>
              <w:rPr>
                <w:sz w:val="24"/>
                <w:szCs w:val="24"/>
              </w:rPr>
              <w:t>Владеть навыками выполнения мероприятий по защите от лесных и торфяных пожаров.</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Раздел 1 П.8.3.</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П.8.4.</w:t>
            </w: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r w:rsidR="00706A4B" w:rsidTr="00706A4B">
        <w:tc>
          <w:tcPr>
            <w:tcW w:w="438" w:type="dxa"/>
            <w:tcBorders>
              <w:top w:val="single" w:sz="6" w:space="0" w:color="000000"/>
              <w:left w:val="single" w:sz="6" w:space="0" w:color="000000"/>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jc w:val="center"/>
              <w:rPr>
                <w:sz w:val="24"/>
                <w:szCs w:val="24"/>
              </w:rPr>
            </w:pP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706A4B" w:rsidRDefault="00706A4B">
            <w:pPr>
              <w:spacing w:after="0" w:line="240" w:lineRule="auto"/>
              <w:rPr>
                <w:sz w:val="24"/>
                <w:szCs w:val="24"/>
              </w:rPr>
            </w:pP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Глава 9. Психологические ос</w:t>
            </w:r>
            <w:r>
              <w:rPr>
                <w:sz w:val="24"/>
                <w:szCs w:val="24"/>
              </w:rPr>
              <w:softHyphen/>
              <w:t>новы выживания в ЧС.</w:t>
            </w:r>
          </w:p>
        </w:tc>
      </w:tr>
      <w:tr w:rsidR="00706A4B" w:rsidTr="00706A4B">
        <w:tc>
          <w:tcPr>
            <w:tcW w:w="438"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19</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706A4B" w:rsidRDefault="00706A4B">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Человек и стихия. Характер и темперамент.</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 xml:space="preserve">Человек и стихия. Характер и темперамент. Типы темперамента. Влияние темперамента на </w:t>
            </w:r>
            <w:r>
              <w:rPr>
                <w:sz w:val="24"/>
                <w:szCs w:val="24"/>
              </w:rPr>
              <w:lastRenderedPageBreak/>
              <w:t xml:space="preserve">формирование характера. Поведение человека в </w:t>
            </w:r>
            <w:proofErr w:type="gramStart"/>
            <w:r>
              <w:rPr>
                <w:sz w:val="24"/>
                <w:szCs w:val="24"/>
              </w:rPr>
              <w:t>чрезвычайных</w:t>
            </w:r>
            <w:proofErr w:type="gramEnd"/>
            <w:r>
              <w:rPr>
                <w:sz w:val="24"/>
                <w:szCs w:val="24"/>
              </w:rPr>
              <w:t xml:space="preserve"> ситуации в зависимос-ти от характера.</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lastRenderedPageBreak/>
              <w:t>Знать от чего зависит характер человека.</w:t>
            </w:r>
          </w:p>
          <w:p w:rsidR="00706A4B" w:rsidRDefault="00706A4B">
            <w:pPr>
              <w:tabs>
                <w:tab w:val="center" w:pos="4155"/>
                <w:tab w:val="right" w:pos="8310"/>
              </w:tabs>
              <w:autoSpaceDE w:val="0"/>
              <w:autoSpaceDN w:val="0"/>
              <w:adjustRightInd w:val="0"/>
              <w:rPr>
                <w:sz w:val="24"/>
                <w:szCs w:val="24"/>
              </w:rPr>
            </w:pPr>
            <w:r>
              <w:rPr>
                <w:sz w:val="24"/>
                <w:szCs w:val="24"/>
              </w:rPr>
              <w:t xml:space="preserve">Уметь развивать черты характера, помогающие для </w:t>
            </w:r>
            <w:r>
              <w:rPr>
                <w:sz w:val="24"/>
                <w:szCs w:val="24"/>
              </w:rPr>
              <w:lastRenderedPageBreak/>
              <w:t>выживания.</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lastRenderedPageBreak/>
              <w:t>Тест (10мин)</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Раздел 1.</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 9.1.</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 9.2.</w:t>
            </w: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bl>
    <w:p w:rsidR="00706A4B" w:rsidRDefault="00706A4B" w:rsidP="00706A4B">
      <w:pPr>
        <w:rPr>
          <w:b/>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02"/>
        <w:gridCol w:w="1985"/>
        <w:gridCol w:w="735"/>
        <w:gridCol w:w="997"/>
        <w:gridCol w:w="2251"/>
        <w:gridCol w:w="2376"/>
        <w:gridCol w:w="1410"/>
        <w:gridCol w:w="1961"/>
        <w:gridCol w:w="1263"/>
        <w:gridCol w:w="696"/>
        <w:gridCol w:w="591"/>
      </w:tblGrid>
      <w:tr w:rsidR="00706A4B" w:rsidTr="00706A4B">
        <w:tc>
          <w:tcPr>
            <w:tcW w:w="438"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20</w:t>
            </w:r>
          </w:p>
        </w:tc>
        <w:tc>
          <w:tcPr>
            <w:tcW w:w="1002" w:type="dxa"/>
            <w:tcBorders>
              <w:top w:val="single" w:sz="4" w:space="0" w:color="auto"/>
              <w:left w:val="single" w:sz="6" w:space="0" w:color="000000"/>
              <w:bottom w:val="single" w:sz="4" w:space="0" w:color="auto"/>
              <w:right w:val="single" w:sz="6" w:space="0" w:color="000000"/>
            </w:tcBorders>
            <w:vAlign w:val="center"/>
          </w:tcPr>
          <w:p w:rsidR="00706A4B" w:rsidRDefault="00706A4B">
            <w:pPr>
              <w:rPr>
                <w:sz w:val="24"/>
                <w:szCs w:val="24"/>
              </w:rPr>
            </w:pPr>
          </w:p>
        </w:tc>
        <w:tc>
          <w:tcPr>
            <w:tcW w:w="198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Психологические особен</w:t>
            </w:r>
            <w:r>
              <w:rPr>
                <w:sz w:val="24"/>
                <w:szCs w:val="24"/>
              </w:rPr>
              <w:softHyphen/>
              <w:t>ности поведения человека во время и после стихийного бедствия.</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Психологические особенности поведения человека во время стихийного бедствия. Психологические особенности поведения человека после стихийного бедствия.</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Иметь представление об особенностях психологических процессов человека до, во время и после стихийных бедствий.</w:t>
            </w:r>
          </w:p>
          <w:p w:rsidR="00706A4B" w:rsidRDefault="00706A4B">
            <w:pPr>
              <w:tabs>
                <w:tab w:val="center" w:pos="4155"/>
                <w:tab w:val="right" w:pos="8310"/>
              </w:tabs>
              <w:autoSpaceDE w:val="0"/>
              <w:autoSpaceDN w:val="0"/>
              <w:adjustRightInd w:val="0"/>
              <w:rPr>
                <w:sz w:val="24"/>
                <w:szCs w:val="24"/>
              </w:rPr>
            </w:pPr>
            <w:r>
              <w:rPr>
                <w:sz w:val="24"/>
                <w:szCs w:val="24"/>
              </w:rPr>
              <w:t>Уметь справляется со своими чувствами и эмоциями.</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Раздел 1.</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 9.3.</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 9.4.</w:t>
            </w: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r w:rsidR="00706A4B" w:rsidTr="00706A4B">
        <w:tc>
          <w:tcPr>
            <w:tcW w:w="438" w:type="dxa"/>
            <w:tcBorders>
              <w:top w:val="single" w:sz="6" w:space="0" w:color="000000"/>
              <w:left w:val="single" w:sz="6" w:space="0" w:color="000000"/>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jc w:val="center"/>
              <w:rPr>
                <w:sz w:val="24"/>
                <w:szCs w:val="24"/>
              </w:rPr>
            </w:pPr>
          </w:p>
        </w:tc>
        <w:tc>
          <w:tcPr>
            <w:tcW w:w="1002" w:type="dxa"/>
            <w:vMerge w:val="restart"/>
            <w:tcBorders>
              <w:top w:val="single" w:sz="4" w:space="0" w:color="auto"/>
              <w:left w:val="single" w:sz="6" w:space="0" w:color="000000"/>
              <w:bottom w:val="single" w:sz="6" w:space="0" w:color="000000"/>
              <w:right w:val="single" w:sz="6" w:space="0" w:color="000000"/>
            </w:tcBorders>
            <w:textDirection w:val="btLr"/>
            <w:vAlign w:val="center"/>
            <w:hideMark/>
          </w:tcPr>
          <w:p w:rsidR="00706A4B" w:rsidRDefault="00706A4B">
            <w:pPr>
              <w:ind w:left="113" w:right="113"/>
              <w:rPr>
                <w:sz w:val="24"/>
                <w:szCs w:val="24"/>
              </w:rPr>
            </w:pPr>
            <w:r>
              <w:rPr>
                <w:b/>
                <w:sz w:val="24"/>
                <w:szCs w:val="24"/>
              </w:rPr>
              <w:t>Раздел 2.</w:t>
            </w:r>
            <w:r>
              <w:rPr>
                <w:sz w:val="24"/>
                <w:szCs w:val="24"/>
              </w:rPr>
              <w:t xml:space="preserve"> Основы медицинских знаний и правила оказания первой медицинской помощи</w:t>
            </w:r>
          </w:p>
        </w:tc>
        <w:tc>
          <w:tcPr>
            <w:tcW w:w="14265" w:type="dxa"/>
            <w:gridSpan w:val="10"/>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Глава 1. Правила наложения повязок.</w:t>
            </w:r>
          </w:p>
        </w:tc>
      </w:tr>
      <w:tr w:rsidR="00706A4B" w:rsidTr="00706A4B">
        <w:tc>
          <w:tcPr>
            <w:tcW w:w="438" w:type="dxa"/>
            <w:tcBorders>
              <w:top w:val="single" w:sz="6" w:space="0" w:color="000000"/>
              <w:left w:val="single" w:sz="6" w:space="0" w:color="000000"/>
              <w:bottom w:val="single" w:sz="4" w:space="0" w:color="auto"/>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21</w:t>
            </w:r>
          </w:p>
        </w:tc>
        <w:tc>
          <w:tcPr>
            <w:tcW w:w="1002" w:type="dxa"/>
            <w:vMerge/>
            <w:tcBorders>
              <w:top w:val="single" w:sz="4" w:space="0" w:color="auto"/>
              <w:left w:val="single" w:sz="6" w:space="0" w:color="000000"/>
              <w:bottom w:val="single" w:sz="6" w:space="0" w:color="000000"/>
              <w:right w:val="single" w:sz="6" w:space="0" w:color="000000"/>
            </w:tcBorders>
            <w:vAlign w:val="center"/>
            <w:hideMark/>
          </w:tcPr>
          <w:p w:rsidR="00706A4B" w:rsidRDefault="00706A4B">
            <w:pPr>
              <w:spacing w:after="0" w:line="240" w:lineRule="auto"/>
              <w:rPr>
                <w:sz w:val="24"/>
                <w:szCs w:val="24"/>
              </w:rPr>
            </w:pPr>
          </w:p>
        </w:tc>
        <w:tc>
          <w:tcPr>
            <w:tcW w:w="198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Повязки. Общая характеристика.</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Комбинированн</w:t>
            </w:r>
            <w:r>
              <w:rPr>
                <w:sz w:val="24"/>
                <w:szCs w:val="24"/>
              </w:rPr>
              <w:lastRenderedPageBreak/>
              <w:t>ый</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lastRenderedPageBreak/>
              <w:t xml:space="preserve">Характеристика перевязочного </w:t>
            </w:r>
            <w:r>
              <w:rPr>
                <w:sz w:val="24"/>
                <w:szCs w:val="24"/>
              </w:rPr>
              <w:lastRenderedPageBreak/>
              <w:t>материала. Правила наложения повязок.</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lastRenderedPageBreak/>
              <w:t xml:space="preserve">Знать: основные перевязочные </w:t>
            </w:r>
            <w:r>
              <w:rPr>
                <w:sz w:val="24"/>
                <w:szCs w:val="24"/>
              </w:rPr>
              <w:lastRenderedPageBreak/>
              <w:t>материалы; знать общие правила наложения повязок.</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lastRenderedPageBreak/>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 xml:space="preserve"> 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Раздел 2.</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lastRenderedPageBreak/>
              <w:t>П.1.1.</w:t>
            </w: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r w:rsidR="00706A4B" w:rsidTr="00706A4B">
        <w:tc>
          <w:tcPr>
            <w:tcW w:w="438" w:type="dxa"/>
            <w:tcBorders>
              <w:top w:val="single" w:sz="4" w:space="0" w:color="auto"/>
              <w:left w:val="single" w:sz="6" w:space="0" w:color="000000"/>
              <w:bottom w:val="single" w:sz="4" w:space="0" w:color="auto"/>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lastRenderedPageBreak/>
              <w:t>22</w:t>
            </w:r>
          </w:p>
        </w:tc>
        <w:tc>
          <w:tcPr>
            <w:tcW w:w="1002" w:type="dxa"/>
            <w:vMerge/>
            <w:tcBorders>
              <w:top w:val="single" w:sz="4" w:space="0" w:color="auto"/>
              <w:left w:val="single" w:sz="6" w:space="0" w:color="000000"/>
              <w:bottom w:val="single" w:sz="6" w:space="0" w:color="000000"/>
              <w:right w:val="single" w:sz="6" w:space="0" w:color="000000"/>
            </w:tcBorders>
            <w:vAlign w:val="center"/>
            <w:hideMark/>
          </w:tcPr>
          <w:p w:rsidR="00706A4B" w:rsidRDefault="00706A4B">
            <w:pPr>
              <w:spacing w:after="0" w:line="240" w:lineRule="auto"/>
              <w:rPr>
                <w:sz w:val="24"/>
                <w:szCs w:val="24"/>
              </w:rPr>
            </w:pPr>
          </w:p>
        </w:tc>
        <w:tc>
          <w:tcPr>
            <w:tcW w:w="198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Отработка практических навыков наложения повязок на руку.</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Наложение повязки на кисть. Наложение повязки на локтевой сустав. Наложение повязки на плечевой сустав.</w:t>
            </w:r>
          </w:p>
        </w:tc>
        <w:tc>
          <w:tcPr>
            <w:tcW w:w="2376" w:type="dxa"/>
            <w:tcBorders>
              <w:top w:val="single" w:sz="6" w:space="0" w:color="000000"/>
              <w:left w:val="single" w:sz="6" w:space="0" w:color="000000"/>
              <w:bottom w:val="single" w:sz="6" w:space="0" w:color="000000"/>
              <w:right w:val="single" w:sz="6" w:space="0" w:color="000000"/>
            </w:tcBorders>
          </w:tcPr>
          <w:p w:rsidR="00706A4B" w:rsidRDefault="00706A4B">
            <w:pPr>
              <w:tabs>
                <w:tab w:val="center" w:pos="4155"/>
                <w:tab w:val="right" w:pos="8310"/>
              </w:tabs>
              <w:autoSpaceDE w:val="0"/>
              <w:autoSpaceDN w:val="0"/>
              <w:adjustRightInd w:val="0"/>
              <w:rPr>
                <w:sz w:val="24"/>
                <w:szCs w:val="24"/>
              </w:rPr>
            </w:pPr>
            <w:r>
              <w:rPr>
                <w:sz w:val="24"/>
                <w:szCs w:val="24"/>
              </w:rPr>
              <w:t>Знать  правила наложения повязок на руку.</w:t>
            </w:r>
          </w:p>
          <w:p w:rsidR="00706A4B" w:rsidRDefault="00706A4B">
            <w:pPr>
              <w:tabs>
                <w:tab w:val="center" w:pos="4155"/>
                <w:tab w:val="right" w:pos="8310"/>
              </w:tabs>
              <w:autoSpaceDE w:val="0"/>
              <w:autoSpaceDN w:val="0"/>
              <w:adjustRightInd w:val="0"/>
              <w:rPr>
                <w:sz w:val="24"/>
                <w:szCs w:val="24"/>
              </w:rPr>
            </w:pPr>
            <w:r>
              <w:rPr>
                <w:sz w:val="24"/>
                <w:szCs w:val="24"/>
              </w:rPr>
              <w:t>Уметь накладывать повязку на кисть, локтевой сустав.</w:t>
            </w:r>
          </w:p>
          <w:p w:rsidR="00706A4B" w:rsidRDefault="00706A4B">
            <w:pPr>
              <w:tabs>
                <w:tab w:val="center" w:pos="4155"/>
                <w:tab w:val="right" w:pos="8310"/>
              </w:tabs>
              <w:autoSpaceDE w:val="0"/>
              <w:autoSpaceDN w:val="0"/>
              <w:adjustRightInd w:val="0"/>
              <w:rPr>
                <w:sz w:val="24"/>
                <w:szCs w:val="24"/>
              </w:rPr>
            </w:pP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Тест (7мин)</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бинты</w:t>
            </w:r>
          </w:p>
        </w:tc>
        <w:tc>
          <w:tcPr>
            <w:tcW w:w="1263"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Раздел</w:t>
            </w:r>
            <w:proofErr w:type="gramStart"/>
            <w:r>
              <w:rPr>
                <w:sz w:val="24"/>
                <w:szCs w:val="24"/>
              </w:rPr>
              <w:t>2</w:t>
            </w:r>
            <w:proofErr w:type="gramEnd"/>
            <w:r>
              <w:rPr>
                <w:sz w:val="24"/>
                <w:szCs w:val="24"/>
              </w:rPr>
              <w:t>.</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П.1.2.</w:t>
            </w: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r w:rsidR="00706A4B" w:rsidTr="00706A4B">
        <w:tc>
          <w:tcPr>
            <w:tcW w:w="438" w:type="dxa"/>
            <w:tcBorders>
              <w:top w:val="nil"/>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23</w:t>
            </w:r>
          </w:p>
        </w:tc>
        <w:tc>
          <w:tcPr>
            <w:tcW w:w="1002" w:type="dxa"/>
            <w:vMerge/>
            <w:tcBorders>
              <w:top w:val="single" w:sz="4" w:space="0" w:color="auto"/>
              <w:left w:val="single" w:sz="6" w:space="0" w:color="000000"/>
              <w:bottom w:val="single" w:sz="6" w:space="0" w:color="000000"/>
              <w:right w:val="single" w:sz="6" w:space="0" w:color="000000"/>
            </w:tcBorders>
            <w:vAlign w:val="center"/>
            <w:hideMark/>
          </w:tcPr>
          <w:p w:rsidR="00706A4B" w:rsidRDefault="00706A4B">
            <w:pPr>
              <w:spacing w:after="0" w:line="240" w:lineRule="auto"/>
              <w:rPr>
                <w:sz w:val="24"/>
                <w:szCs w:val="24"/>
              </w:rPr>
            </w:pPr>
          </w:p>
        </w:tc>
        <w:tc>
          <w:tcPr>
            <w:tcW w:w="1985" w:type="dxa"/>
            <w:tcBorders>
              <w:top w:val="single" w:sz="6" w:space="0" w:color="000000"/>
              <w:left w:val="single" w:sz="6" w:space="0" w:color="000000"/>
              <w:bottom w:val="single" w:sz="6" w:space="0" w:color="000000"/>
              <w:right w:val="single" w:sz="6" w:space="0" w:color="000000"/>
            </w:tcBorders>
          </w:tcPr>
          <w:p w:rsidR="00706A4B" w:rsidRDefault="00706A4B">
            <w:pPr>
              <w:shd w:val="clear" w:color="auto" w:fill="FFFFFF"/>
              <w:rPr>
                <w:sz w:val="24"/>
                <w:szCs w:val="24"/>
              </w:rPr>
            </w:pPr>
            <w:r>
              <w:rPr>
                <w:sz w:val="24"/>
                <w:szCs w:val="24"/>
              </w:rPr>
              <w:t>Отработка практических навыков наложения повязок на ногу.</w:t>
            </w:r>
          </w:p>
          <w:p w:rsidR="00706A4B" w:rsidRDefault="00706A4B">
            <w:pPr>
              <w:tabs>
                <w:tab w:val="center" w:pos="4155"/>
                <w:tab w:val="right" w:pos="8310"/>
              </w:tabs>
              <w:autoSpaceDE w:val="0"/>
              <w:autoSpaceDN w:val="0"/>
              <w:adjustRightInd w:val="0"/>
              <w:spacing w:line="252" w:lineRule="auto"/>
              <w:rPr>
                <w:sz w:val="24"/>
                <w:szCs w:val="24"/>
              </w:rPr>
            </w:pP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Наложение повязки на коленный сустав. Наложение повязки на голеностопный сустав. Наложение повязки на область пятки.</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Знать  правила наложения повязок на ногу.</w:t>
            </w:r>
          </w:p>
          <w:p w:rsidR="00706A4B" w:rsidRDefault="00706A4B">
            <w:pPr>
              <w:tabs>
                <w:tab w:val="center" w:pos="4155"/>
                <w:tab w:val="right" w:pos="8310"/>
              </w:tabs>
              <w:autoSpaceDE w:val="0"/>
              <w:autoSpaceDN w:val="0"/>
              <w:adjustRightInd w:val="0"/>
              <w:rPr>
                <w:sz w:val="24"/>
                <w:szCs w:val="24"/>
              </w:rPr>
            </w:pPr>
            <w:r>
              <w:rPr>
                <w:sz w:val="24"/>
                <w:szCs w:val="24"/>
              </w:rPr>
              <w:t xml:space="preserve">Уметь накладывать повязку на коленный сустав, на область пятки, на </w:t>
            </w:r>
            <w:proofErr w:type="gramStart"/>
            <w:r>
              <w:rPr>
                <w:sz w:val="24"/>
                <w:szCs w:val="24"/>
              </w:rPr>
              <w:t>голеностоп-ный</w:t>
            </w:r>
            <w:proofErr w:type="gramEnd"/>
            <w:r>
              <w:rPr>
                <w:sz w:val="24"/>
                <w:szCs w:val="24"/>
              </w:rPr>
              <w:t xml:space="preserve"> сустав.</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бинты</w:t>
            </w:r>
          </w:p>
        </w:tc>
        <w:tc>
          <w:tcPr>
            <w:tcW w:w="1263"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 xml:space="preserve">Раздел 2. </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 1.3.</w:t>
            </w: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r w:rsidR="00706A4B" w:rsidTr="00706A4B">
        <w:trPr>
          <w:trHeight w:val="355"/>
        </w:trPr>
        <w:tc>
          <w:tcPr>
            <w:tcW w:w="438" w:type="dxa"/>
            <w:tcBorders>
              <w:top w:val="single" w:sz="6" w:space="0" w:color="000000"/>
              <w:left w:val="single" w:sz="6" w:space="0" w:color="000000"/>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c>
          <w:tcPr>
            <w:tcW w:w="1002" w:type="dxa"/>
            <w:vMerge w:val="restart"/>
            <w:tcBorders>
              <w:top w:val="single" w:sz="4" w:space="0" w:color="auto"/>
              <w:left w:val="single" w:sz="6" w:space="0" w:color="000000"/>
              <w:bottom w:val="single" w:sz="4" w:space="0" w:color="auto"/>
              <w:right w:val="single" w:sz="6" w:space="0" w:color="000000"/>
            </w:tcBorders>
            <w:vAlign w:val="center"/>
          </w:tcPr>
          <w:p w:rsidR="00706A4B" w:rsidRDefault="00706A4B">
            <w:pPr>
              <w:rPr>
                <w:sz w:val="24"/>
                <w:szCs w:val="24"/>
              </w:rPr>
            </w:pPr>
          </w:p>
        </w:tc>
        <w:tc>
          <w:tcPr>
            <w:tcW w:w="14265" w:type="dxa"/>
            <w:gridSpan w:val="10"/>
            <w:tcBorders>
              <w:top w:val="single" w:sz="6" w:space="0" w:color="000000"/>
              <w:left w:val="single" w:sz="6" w:space="0" w:color="000000"/>
              <w:bottom w:val="single" w:sz="6" w:space="0" w:color="000000"/>
              <w:right w:val="single" w:sz="6" w:space="0" w:color="000000"/>
            </w:tcBorders>
            <w:hideMark/>
          </w:tcPr>
          <w:p w:rsidR="00706A4B" w:rsidRDefault="00706A4B">
            <w:pPr>
              <w:shd w:val="clear" w:color="auto" w:fill="FFFFFF"/>
              <w:rPr>
                <w:sz w:val="24"/>
                <w:szCs w:val="24"/>
              </w:rPr>
            </w:pPr>
            <w:r>
              <w:rPr>
                <w:sz w:val="24"/>
                <w:szCs w:val="24"/>
              </w:rPr>
              <w:t>Глава 2. Оказание помощи пострадавшим при переломах и их эвакуация.</w:t>
            </w:r>
          </w:p>
        </w:tc>
      </w:tr>
      <w:tr w:rsidR="00706A4B" w:rsidTr="00706A4B">
        <w:tc>
          <w:tcPr>
            <w:tcW w:w="438" w:type="dxa"/>
            <w:tcBorders>
              <w:top w:val="single" w:sz="6" w:space="0" w:color="000000"/>
              <w:left w:val="single" w:sz="6" w:space="0" w:color="000000"/>
              <w:bottom w:val="single" w:sz="4" w:space="0" w:color="auto"/>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24</w:t>
            </w:r>
          </w:p>
        </w:tc>
        <w:tc>
          <w:tcPr>
            <w:tcW w:w="1002" w:type="dxa"/>
            <w:vMerge/>
            <w:tcBorders>
              <w:top w:val="single" w:sz="4" w:space="0" w:color="auto"/>
              <w:left w:val="single" w:sz="6" w:space="0" w:color="000000"/>
              <w:bottom w:val="single" w:sz="4" w:space="0" w:color="auto"/>
              <w:right w:val="single" w:sz="6" w:space="0" w:color="000000"/>
            </w:tcBorders>
            <w:vAlign w:val="center"/>
            <w:hideMark/>
          </w:tcPr>
          <w:p w:rsidR="00706A4B" w:rsidRDefault="00706A4B">
            <w:pPr>
              <w:spacing w:after="0" w:line="240" w:lineRule="auto"/>
              <w:rPr>
                <w:sz w:val="24"/>
                <w:szCs w:val="24"/>
              </w:rPr>
            </w:pPr>
          </w:p>
        </w:tc>
        <w:tc>
          <w:tcPr>
            <w:tcW w:w="198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 xml:space="preserve">Правила оказания первой </w:t>
            </w:r>
            <w:r>
              <w:rPr>
                <w:sz w:val="24"/>
                <w:szCs w:val="24"/>
              </w:rPr>
              <w:lastRenderedPageBreak/>
              <w:t>медицинской помощи при переломах.</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lastRenderedPageBreak/>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Комбинированн</w:t>
            </w:r>
            <w:r>
              <w:rPr>
                <w:sz w:val="24"/>
                <w:szCs w:val="24"/>
              </w:rPr>
              <w:lastRenderedPageBreak/>
              <w:t>ый</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proofErr w:type="gramStart"/>
            <w:r>
              <w:rPr>
                <w:sz w:val="24"/>
                <w:szCs w:val="24"/>
              </w:rPr>
              <w:lastRenderedPageBreak/>
              <w:t xml:space="preserve">Основные принци-пы транспортной </w:t>
            </w:r>
            <w:r>
              <w:rPr>
                <w:sz w:val="24"/>
                <w:szCs w:val="24"/>
              </w:rPr>
              <w:lastRenderedPageBreak/>
              <w:t>иммобилизации.</w:t>
            </w:r>
            <w:proofErr w:type="gramEnd"/>
            <w:r>
              <w:rPr>
                <w:sz w:val="24"/>
                <w:szCs w:val="24"/>
              </w:rPr>
              <w:t xml:space="preserve"> Общие правила оказания ПМП при переломах. Правила оказания ПМП при переломах костей верхних конечностей. Правила оказания ПМП при переломах костей нижних конечностей.</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lastRenderedPageBreak/>
              <w:t xml:space="preserve">Знать основные принципы </w:t>
            </w:r>
            <w:r>
              <w:rPr>
                <w:sz w:val="24"/>
                <w:szCs w:val="24"/>
              </w:rPr>
              <w:lastRenderedPageBreak/>
              <w:t>транспортной иммобилизации, правила ПМП при переломах верхних и нижних конечностей.</w:t>
            </w:r>
          </w:p>
          <w:p w:rsidR="00706A4B" w:rsidRDefault="00706A4B">
            <w:pPr>
              <w:tabs>
                <w:tab w:val="center" w:pos="4155"/>
                <w:tab w:val="right" w:pos="8310"/>
              </w:tabs>
              <w:autoSpaceDE w:val="0"/>
              <w:autoSpaceDN w:val="0"/>
              <w:adjustRightInd w:val="0"/>
              <w:rPr>
                <w:sz w:val="24"/>
                <w:szCs w:val="24"/>
              </w:rPr>
            </w:pPr>
            <w:r>
              <w:rPr>
                <w:sz w:val="24"/>
                <w:szCs w:val="24"/>
              </w:rPr>
              <w:t>Уметь накладывать шины на поврежденные конечности.</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lastRenderedPageBreak/>
              <w:t xml:space="preserve">Тест </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lastRenderedPageBreak/>
              <w:t>(5мин)</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lastRenderedPageBreak/>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Раздел</w:t>
            </w:r>
            <w:proofErr w:type="gramStart"/>
            <w:r>
              <w:rPr>
                <w:sz w:val="24"/>
                <w:szCs w:val="24"/>
              </w:rPr>
              <w:t>2</w:t>
            </w:r>
            <w:proofErr w:type="gramEnd"/>
          </w:p>
          <w:p w:rsidR="00706A4B" w:rsidRDefault="00706A4B">
            <w:pPr>
              <w:tabs>
                <w:tab w:val="center" w:pos="4155"/>
                <w:tab w:val="right" w:pos="8310"/>
              </w:tabs>
              <w:autoSpaceDE w:val="0"/>
              <w:autoSpaceDN w:val="0"/>
              <w:adjustRightInd w:val="0"/>
              <w:spacing w:line="252" w:lineRule="auto"/>
              <w:rPr>
                <w:sz w:val="24"/>
                <w:szCs w:val="24"/>
              </w:rPr>
            </w:pPr>
            <w:r>
              <w:rPr>
                <w:sz w:val="24"/>
                <w:szCs w:val="24"/>
              </w:rPr>
              <w:lastRenderedPageBreak/>
              <w:t>П.2.1.</w:t>
            </w: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r w:rsidR="00706A4B" w:rsidTr="00706A4B">
        <w:tc>
          <w:tcPr>
            <w:tcW w:w="438" w:type="dxa"/>
            <w:tcBorders>
              <w:top w:val="single" w:sz="4" w:space="0" w:color="auto"/>
              <w:left w:val="single" w:sz="6" w:space="0" w:color="000000"/>
              <w:bottom w:val="single" w:sz="4" w:space="0" w:color="auto"/>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lastRenderedPageBreak/>
              <w:t>25</w:t>
            </w:r>
          </w:p>
        </w:tc>
        <w:tc>
          <w:tcPr>
            <w:tcW w:w="1002" w:type="dxa"/>
            <w:vMerge/>
            <w:tcBorders>
              <w:top w:val="single" w:sz="4" w:space="0" w:color="auto"/>
              <w:left w:val="single" w:sz="6" w:space="0" w:color="000000"/>
              <w:bottom w:val="single" w:sz="4" w:space="0" w:color="auto"/>
              <w:right w:val="single" w:sz="6" w:space="0" w:color="000000"/>
            </w:tcBorders>
            <w:vAlign w:val="center"/>
            <w:hideMark/>
          </w:tcPr>
          <w:p w:rsidR="00706A4B" w:rsidRDefault="00706A4B">
            <w:pPr>
              <w:spacing w:after="0" w:line="240" w:lineRule="auto"/>
              <w:rPr>
                <w:sz w:val="24"/>
                <w:szCs w:val="24"/>
              </w:rPr>
            </w:pPr>
          </w:p>
        </w:tc>
        <w:tc>
          <w:tcPr>
            <w:tcW w:w="198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Отработка навыков наложения шин на конечности.</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Правила оказания ПМП при переломах костей верхних конечностей. Правила оказания ПМП при переломах костей нижних конечностей.</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Знать основные принципы транспортной иммобилизации, правила ПМП при переломах верхних и нижних конечностей.</w:t>
            </w:r>
          </w:p>
          <w:p w:rsidR="00706A4B" w:rsidRDefault="00706A4B">
            <w:pPr>
              <w:tabs>
                <w:tab w:val="center" w:pos="4155"/>
                <w:tab w:val="right" w:pos="8310"/>
              </w:tabs>
              <w:autoSpaceDE w:val="0"/>
              <w:autoSpaceDN w:val="0"/>
              <w:adjustRightInd w:val="0"/>
              <w:rPr>
                <w:sz w:val="24"/>
                <w:szCs w:val="24"/>
              </w:rPr>
            </w:pPr>
            <w:r>
              <w:rPr>
                <w:sz w:val="24"/>
                <w:szCs w:val="24"/>
              </w:rPr>
              <w:t>Уметь накладывать шины на поврежденные конечности.</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Шины, бинты</w:t>
            </w:r>
          </w:p>
        </w:tc>
        <w:tc>
          <w:tcPr>
            <w:tcW w:w="1263"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Раздел</w:t>
            </w:r>
            <w:proofErr w:type="gramStart"/>
            <w:r>
              <w:rPr>
                <w:sz w:val="24"/>
                <w:szCs w:val="24"/>
              </w:rPr>
              <w:t>2</w:t>
            </w:r>
            <w:proofErr w:type="gramEnd"/>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П.2.1.</w:t>
            </w: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bl>
    <w:p w:rsidR="00706A4B" w:rsidRDefault="00706A4B" w:rsidP="00706A4B">
      <w:pPr>
        <w:rPr>
          <w:b/>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706A4B" w:rsidTr="00706A4B">
        <w:tc>
          <w:tcPr>
            <w:tcW w:w="438"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lastRenderedPageBreak/>
              <w:t>26</w:t>
            </w:r>
          </w:p>
        </w:tc>
        <w:tc>
          <w:tcPr>
            <w:tcW w:w="1026" w:type="dxa"/>
            <w:tcBorders>
              <w:top w:val="single" w:sz="6" w:space="0" w:color="000000"/>
              <w:left w:val="single" w:sz="6" w:space="0" w:color="000000"/>
              <w:bottom w:val="single" w:sz="4" w:space="0" w:color="auto"/>
              <w:right w:val="single" w:sz="6" w:space="0" w:color="000000"/>
            </w:tcBorders>
            <w:vAlign w:val="center"/>
          </w:tcPr>
          <w:p w:rsidR="00706A4B" w:rsidRDefault="00706A4B">
            <w:pPr>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Способы эвакуации пострадавших.</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Способы безносилочной транспортировки (эвакуации) пострадавших.</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 xml:space="preserve">Знать способы безносилочной транспортировки пострадавших в зависимости от места перелома. </w:t>
            </w:r>
          </w:p>
          <w:p w:rsidR="00706A4B" w:rsidRDefault="00706A4B">
            <w:pPr>
              <w:tabs>
                <w:tab w:val="center" w:pos="4155"/>
                <w:tab w:val="right" w:pos="8310"/>
              </w:tabs>
              <w:autoSpaceDE w:val="0"/>
              <w:autoSpaceDN w:val="0"/>
              <w:adjustRightInd w:val="0"/>
              <w:rPr>
                <w:sz w:val="24"/>
                <w:szCs w:val="24"/>
              </w:rPr>
            </w:pPr>
            <w:r>
              <w:rPr>
                <w:sz w:val="24"/>
                <w:szCs w:val="24"/>
              </w:rPr>
              <w:t>Уметь переносить пострадавшего на руках.</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Раздел</w:t>
            </w:r>
            <w:proofErr w:type="gramStart"/>
            <w:r>
              <w:rPr>
                <w:sz w:val="24"/>
                <w:szCs w:val="24"/>
              </w:rPr>
              <w:t>2</w:t>
            </w:r>
            <w:proofErr w:type="gramEnd"/>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П.2.2.</w:t>
            </w: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r w:rsidR="00706A4B" w:rsidTr="00706A4B">
        <w:tc>
          <w:tcPr>
            <w:tcW w:w="438" w:type="dxa"/>
            <w:tcBorders>
              <w:top w:val="single" w:sz="6" w:space="0" w:color="000000"/>
              <w:left w:val="single" w:sz="6" w:space="0" w:color="000000"/>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jc w:val="center"/>
              <w:rPr>
                <w:sz w:val="24"/>
                <w:szCs w:val="24"/>
              </w:rPr>
            </w:pPr>
          </w:p>
        </w:tc>
        <w:tc>
          <w:tcPr>
            <w:tcW w:w="1026" w:type="dxa"/>
            <w:vMerge w:val="restart"/>
            <w:tcBorders>
              <w:top w:val="single" w:sz="4" w:space="0" w:color="auto"/>
              <w:left w:val="single" w:sz="6" w:space="0" w:color="000000"/>
              <w:bottom w:val="single" w:sz="6" w:space="0" w:color="000000"/>
              <w:right w:val="single" w:sz="6" w:space="0" w:color="000000"/>
            </w:tcBorders>
            <w:textDirection w:val="btLr"/>
            <w:vAlign w:val="center"/>
            <w:hideMark/>
          </w:tcPr>
          <w:p w:rsidR="00706A4B" w:rsidRDefault="00706A4B">
            <w:pPr>
              <w:ind w:left="113" w:right="113"/>
              <w:rPr>
                <w:sz w:val="24"/>
                <w:szCs w:val="24"/>
              </w:rPr>
            </w:pPr>
            <w:r>
              <w:rPr>
                <w:b/>
                <w:sz w:val="24"/>
                <w:szCs w:val="24"/>
              </w:rPr>
              <w:t>Раздел 3.</w:t>
            </w:r>
            <w:r>
              <w:rPr>
                <w:sz w:val="24"/>
                <w:szCs w:val="24"/>
              </w:rPr>
              <w:t xml:space="preserve"> Основы здорового образа жизни</w:t>
            </w: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Глава 1. Режим учебы и отдыха подростка</w:t>
            </w:r>
          </w:p>
        </w:tc>
      </w:tr>
      <w:tr w:rsidR="00706A4B" w:rsidTr="00706A4B">
        <w:tc>
          <w:tcPr>
            <w:tcW w:w="438"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27</w:t>
            </w:r>
          </w:p>
        </w:tc>
        <w:tc>
          <w:tcPr>
            <w:tcW w:w="1026" w:type="dxa"/>
            <w:vMerge/>
            <w:tcBorders>
              <w:top w:val="single" w:sz="4" w:space="0" w:color="auto"/>
              <w:left w:val="single" w:sz="6" w:space="0" w:color="000000"/>
              <w:bottom w:val="single" w:sz="6" w:space="0" w:color="000000"/>
              <w:right w:val="single" w:sz="6" w:space="0" w:color="000000"/>
            </w:tcBorders>
            <w:vAlign w:val="center"/>
            <w:hideMark/>
          </w:tcPr>
          <w:p w:rsidR="00706A4B" w:rsidRDefault="00706A4B">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Режим - необходимое условие здорового образа жизни.</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 xml:space="preserve">Режим – необходимое условие ЗОЖ. Навыки ЗОЖ. </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Знать значение режима дня для формирования ЗОЖ.</w:t>
            </w:r>
          </w:p>
          <w:p w:rsidR="00706A4B" w:rsidRDefault="00706A4B">
            <w:pPr>
              <w:tabs>
                <w:tab w:val="center" w:pos="4155"/>
                <w:tab w:val="right" w:pos="8310"/>
              </w:tabs>
              <w:autoSpaceDE w:val="0"/>
              <w:autoSpaceDN w:val="0"/>
              <w:adjustRightInd w:val="0"/>
              <w:rPr>
                <w:sz w:val="24"/>
                <w:szCs w:val="24"/>
              </w:rPr>
            </w:pPr>
            <w:r>
              <w:rPr>
                <w:sz w:val="24"/>
                <w:szCs w:val="24"/>
              </w:rPr>
              <w:t>Уметь соблюдать режим дня.</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Тест (10мин)</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Раздел 3.</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П.1.1.</w:t>
            </w: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r w:rsidR="00706A4B" w:rsidTr="00706A4B">
        <w:tc>
          <w:tcPr>
            <w:tcW w:w="438"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28</w:t>
            </w:r>
          </w:p>
        </w:tc>
        <w:tc>
          <w:tcPr>
            <w:tcW w:w="1026" w:type="dxa"/>
            <w:vMerge/>
            <w:tcBorders>
              <w:top w:val="single" w:sz="4" w:space="0" w:color="auto"/>
              <w:left w:val="single" w:sz="6" w:space="0" w:color="000000"/>
              <w:bottom w:val="single" w:sz="6" w:space="0" w:color="000000"/>
              <w:right w:val="single" w:sz="6" w:space="0" w:color="000000"/>
            </w:tcBorders>
            <w:vAlign w:val="center"/>
            <w:hideMark/>
          </w:tcPr>
          <w:p w:rsidR="00706A4B" w:rsidRDefault="00706A4B">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shd w:val="clear" w:color="auto" w:fill="FFFFFF"/>
              <w:rPr>
                <w:sz w:val="24"/>
                <w:szCs w:val="24"/>
              </w:rPr>
            </w:pPr>
            <w:r>
              <w:rPr>
                <w:sz w:val="24"/>
                <w:szCs w:val="24"/>
              </w:rPr>
              <w:t>Умственная и физическая</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работоспособность.</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 xml:space="preserve">Умственная и физическая работоспособность. Умственное утомление и его последствие. Функции организма в различные </w:t>
            </w:r>
            <w:r>
              <w:rPr>
                <w:sz w:val="24"/>
                <w:szCs w:val="24"/>
              </w:rPr>
              <w:lastRenderedPageBreak/>
              <w:t>промежутки времени.</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lastRenderedPageBreak/>
              <w:t>Знать о функциях организма в различные промежутки времени.</w:t>
            </w:r>
          </w:p>
          <w:p w:rsidR="00706A4B" w:rsidRDefault="00706A4B">
            <w:pPr>
              <w:tabs>
                <w:tab w:val="center" w:pos="4155"/>
                <w:tab w:val="right" w:pos="8310"/>
              </w:tabs>
              <w:autoSpaceDE w:val="0"/>
              <w:autoSpaceDN w:val="0"/>
              <w:adjustRightInd w:val="0"/>
              <w:rPr>
                <w:sz w:val="24"/>
                <w:szCs w:val="24"/>
              </w:rPr>
            </w:pPr>
            <w:r>
              <w:rPr>
                <w:sz w:val="24"/>
                <w:szCs w:val="24"/>
              </w:rPr>
              <w:t xml:space="preserve">Уметь следить за работоспособностью </w:t>
            </w:r>
            <w:r>
              <w:rPr>
                <w:sz w:val="24"/>
                <w:szCs w:val="24"/>
              </w:rPr>
              <w:lastRenderedPageBreak/>
              <w:t>организма.</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lastRenderedPageBreak/>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Раздел 3.</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 1.2.</w:t>
            </w: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bl>
    <w:p w:rsidR="00706A4B" w:rsidRDefault="00706A4B" w:rsidP="00706A4B">
      <w:pPr>
        <w:rPr>
          <w:b/>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706A4B" w:rsidTr="00706A4B">
        <w:tc>
          <w:tcPr>
            <w:tcW w:w="438"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29</w:t>
            </w:r>
          </w:p>
        </w:tc>
        <w:tc>
          <w:tcPr>
            <w:tcW w:w="1026" w:type="dxa"/>
            <w:vMerge w:val="restart"/>
            <w:tcBorders>
              <w:top w:val="single" w:sz="6" w:space="0" w:color="000000"/>
              <w:left w:val="single" w:sz="6" w:space="0" w:color="000000"/>
              <w:bottom w:val="single" w:sz="4" w:space="0" w:color="auto"/>
              <w:right w:val="single" w:sz="6" w:space="0" w:color="000000"/>
            </w:tcBorders>
            <w:vAlign w:val="center"/>
          </w:tcPr>
          <w:p w:rsidR="00706A4B" w:rsidRDefault="00706A4B">
            <w:pPr>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shd w:val="clear" w:color="auto" w:fill="FFFFFF"/>
              <w:rPr>
                <w:sz w:val="24"/>
                <w:szCs w:val="24"/>
              </w:rPr>
            </w:pPr>
            <w:r>
              <w:rPr>
                <w:sz w:val="24"/>
                <w:szCs w:val="24"/>
              </w:rPr>
              <w:t>Профилактика переутомления и содержание режима</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дня.</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Составление режима дня с учетом традиции семьи.</w:t>
            </w:r>
          </w:p>
          <w:p w:rsidR="00706A4B" w:rsidRDefault="00706A4B">
            <w:pPr>
              <w:tabs>
                <w:tab w:val="center" w:pos="4155"/>
                <w:tab w:val="right" w:pos="8310"/>
              </w:tabs>
              <w:autoSpaceDE w:val="0"/>
              <w:autoSpaceDN w:val="0"/>
              <w:adjustRightInd w:val="0"/>
              <w:rPr>
                <w:sz w:val="24"/>
                <w:szCs w:val="24"/>
              </w:rPr>
            </w:pPr>
            <w:r>
              <w:rPr>
                <w:sz w:val="24"/>
                <w:szCs w:val="24"/>
              </w:rPr>
              <w:t>Бюджет времени.</w:t>
            </w:r>
          </w:p>
          <w:p w:rsidR="00706A4B" w:rsidRDefault="00706A4B">
            <w:pPr>
              <w:tabs>
                <w:tab w:val="center" w:pos="4155"/>
                <w:tab w:val="right" w:pos="8310"/>
              </w:tabs>
              <w:autoSpaceDE w:val="0"/>
              <w:autoSpaceDN w:val="0"/>
              <w:adjustRightInd w:val="0"/>
              <w:rPr>
                <w:sz w:val="24"/>
                <w:szCs w:val="24"/>
              </w:rPr>
            </w:pPr>
            <w:r>
              <w:rPr>
                <w:sz w:val="24"/>
                <w:szCs w:val="24"/>
              </w:rPr>
              <w:t>Периоды самоподготовки.</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Знать о режиме труда и отдыха как необходимом условии жизни, обеспечивающим укрепление и сохранение здоровья.</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Раздел3</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П.1.3.</w:t>
            </w: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r w:rsidR="00706A4B" w:rsidTr="00706A4B">
        <w:tc>
          <w:tcPr>
            <w:tcW w:w="438" w:type="dxa"/>
            <w:tcBorders>
              <w:top w:val="single" w:sz="6" w:space="0" w:color="000000"/>
              <w:left w:val="single" w:sz="6" w:space="0" w:color="000000"/>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jc w:val="center"/>
              <w:rPr>
                <w:sz w:val="24"/>
                <w:szCs w:val="24"/>
              </w:rPr>
            </w:pPr>
          </w:p>
        </w:tc>
        <w:tc>
          <w:tcPr>
            <w:tcW w:w="1026" w:type="dxa"/>
            <w:vMerge/>
            <w:tcBorders>
              <w:top w:val="single" w:sz="6" w:space="0" w:color="000000"/>
              <w:left w:val="single" w:sz="6" w:space="0" w:color="000000"/>
              <w:bottom w:val="single" w:sz="4" w:space="0" w:color="auto"/>
              <w:right w:val="single" w:sz="6" w:space="0" w:color="000000"/>
            </w:tcBorders>
            <w:vAlign w:val="center"/>
            <w:hideMark/>
          </w:tcPr>
          <w:p w:rsidR="00706A4B" w:rsidRDefault="00706A4B">
            <w:pPr>
              <w:spacing w:after="0" w:line="240" w:lineRule="auto"/>
              <w:rPr>
                <w:sz w:val="24"/>
                <w:szCs w:val="24"/>
              </w:rPr>
            </w:pP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 xml:space="preserve"> Глава 2. Основы репродуктивного здоровья подростков.</w:t>
            </w:r>
          </w:p>
        </w:tc>
      </w:tr>
      <w:tr w:rsidR="00706A4B" w:rsidTr="00706A4B">
        <w:tc>
          <w:tcPr>
            <w:tcW w:w="438"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30</w:t>
            </w:r>
          </w:p>
        </w:tc>
        <w:tc>
          <w:tcPr>
            <w:tcW w:w="1026" w:type="dxa"/>
            <w:vMerge/>
            <w:tcBorders>
              <w:top w:val="single" w:sz="6" w:space="0" w:color="000000"/>
              <w:left w:val="single" w:sz="6" w:space="0" w:color="000000"/>
              <w:bottom w:val="single" w:sz="4" w:space="0" w:color="auto"/>
              <w:right w:val="single" w:sz="6" w:space="0" w:color="000000"/>
            </w:tcBorders>
            <w:vAlign w:val="center"/>
            <w:hideMark/>
          </w:tcPr>
          <w:p w:rsidR="00706A4B" w:rsidRDefault="00706A4B">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shd w:val="clear" w:color="auto" w:fill="FFFFFF"/>
              <w:rPr>
                <w:sz w:val="24"/>
                <w:szCs w:val="24"/>
              </w:rPr>
            </w:pPr>
            <w:r>
              <w:rPr>
                <w:sz w:val="24"/>
                <w:szCs w:val="24"/>
              </w:rPr>
              <w:t>Проблемы сексуальных отношений в подростковом возрасте.</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Влюбленность и эротика. Проблемы сексуальных отношений в подростковом возрасте.</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 xml:space="preserve">Иметь представление о взаимоотношении полов в </w:t>
            </w:r>
            <w:proofErr w:type="gramStart"/>
            <w:r>
              <w:rPr>
                <w:sz w:val="24"/>
                <w:szCs w:val="24"/>
              </w:rPr>
              <w:t>подростко-вом</w:t>
            </w:r>
            <w:proofErr w:type="gramEnd"/>
            <w:r>
              <w:rPr>
                <w:sz w:val="24"/>
                <w:szCs w:val="24"/>
              </w:rPr>
              <w:t xml:space="preserve"> возрасте; о роли половых отношений в формировании репродуктивной функции девушек и юношей.</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Тест (10мин)</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Раздел 3.</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 2.1.</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П.2.2.</w:t>
            </w: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r w:rsidR="00706A4B" w:rsidTr="00706A4B">
        <w:tc>
          <w:tcPr>
            <w:tcW w:w="438"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31</w:t>
            </w:r>
          </w:p>
        </w:tc>
        <w:tc>
          <w:tcPr>
            <w:tcW w:w="1026" w:type="dxa"/>
            <w:vMerge/>
            <w:tcBorders>
              <w:top w:val="single" w:sz="6" w:space="0" w:color="000000"/>
              <w:left w:val="single" w:sz="6" w:space="0" w:color="000000"/>
              <w:bottom w:val="single" w:sz="4" w:space="0" w:color="auto"/>
              <w:right w:val="single" w:sz="6" w:space="0" w:color="000000"/>
            </w:tcBorders>
            <w:vAlign w:val="center"/>
            <w:hideMark/>
          </w:tcPr>
          <w:p w:rsidR="00706A4B" w:rsidRDefault="00706A4B">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shd w:val="clear" w:color="auto" w:fill="FFFFFF"/>
              <w:rPr>
                <w:sz w:val="24"/>
                <w:szCs w:val="24"/>
              </w:rPr>
            </w:pPr>
            <w:r>
              <w:rPr>
                <w:sz w:val="24"/>
                <w:szCs w:val="24"/>
              </w:rPr>
              <w:t xml:space="preserve">Беременность и </w:t>
            </w:r>
            <w:r>
              <w:rPr>
                <w:sz w:val="24"/>
                <w:szCs w:val="24"/>
              </w:rPr>
              <w:lastRenderedPageBreak/>
              <w:t>подрос</w:t>
            </w:r>
            <w:r>
              <w:rPr>
                <w:sz w:val="24"/>
                <w:szCs w:val="24"/>
              </w:rPr>
              <w:softHyphen/>
              <w:t>ток.</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lastRenderedPageBreak/>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Комбин</w:t>
            </w:r>
            <w:r>
              <w:rPr>
                <w:sz w:val="24"/>
                <w:szCs w:val="24"/>
              </w:rPr>
              <w:lastRenderedPageBreak/>
              <w:t>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lastRenderedPageBreak/>
              <w:t xml:space="preserve">Понятие </w:t>
            </w:r>
            <w:r>
              <w:rPr>
                <w:sz w:val="24"/>
                <w:szCs w:val="24"/>
              </w:rPr>
              <w:lastRenderedPageBreak/>
              <w:t xml:space="preserve">беременности. Нежелательная беременность. Аборт и его последствия.  </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lastRenderedPageBreak/>
              <w:t xml:space="preserve">Иметь представление </w:t>
            </w:r>
            <w:r>
              <w:rPr>
                <w:sz w:val="24"/>
                <w:szCs w:val="24"/>
              </w:rPr>
              <w:lastRenderedPageBreak/>
              <w:t>о нежелательной беременности, аборте и его последствиях; об опасности ранних половых связей.</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lastRenderedPageBreak/>
              <w:t>Фронтальны</w:t>
            </w:r>
            <w:r>
              <w:rPr>
                <w:sz w:val="24"/>
                <w:szCs w:val="24"/>
              </w:rPr>
              <w:lastRenderedPageBreak/>
              <w:t>й</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lastRenderedPageBreak/>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Раздел 3</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lastRenderedPageBreak/>
              <w:t>П.2.3.</w:t>
            </w: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r w:rsidR="00706A4B" w:rsidTr="00706A4B">
        <w:tc>
          <w:tcPr>
            <w:tcW w:w="438" w:type="dxa"/>
            <w:tcBorders>
              <w:top w:val="single" w:sz="6" w:space="0" w:color="000000"/>
              <w:left w:val="single" w:sz="6" w:space="0" w:color="000000"/>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jc w:val="center"/>
              <w:rPr>
                <w:sz w:val="24"/>
                <w:szCs w:val="24"/>
              </w:rPr>
            </w:pPr>
          </w:p>
        </w:tc>
        <w:tc>
          <w:tcPr>
            <w:tcW w:w="1026" w:type="dxa"/>
            <w:vMerge/>
            <w:tcBorders>
              <w:top w:val="single" w:sz="6" w:space="0" w:color="000000"/>
              <w:left w:val="single" w:sz="6" w:space="0" w:color="000000"/>
              <w:bottom w:val="single" w:sz="4" w:space="0" w:color="auto"/>
              <w:right w:val="single" w:sz="6" w:space="0" w:color="000000"/>
            </w:tcBorders>
            <w:vAlign w:val="center"/>
            <w:hideMark/>
          </w:tcPr>
          <w:p w:rsidR="00706A4B" w:rsidRDefault="00706A4B">
            <w:pPr>
              <w:spacing w:after="0" w:line="240" w:lineRule="auto"/>
              <w:rPr>
                <w:sz w:val="24"/>
                <w:szCs w:val="24"/>
              </w:rPr>
            </w:pP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jc w:val="center"/>
              <w:rPr>
                <w:sz w:val="24"/>
                <w:szCs w:val="24"/>
              </w:rPr>
            </w:pPr>
            <w:r>
              <w:rPr>
                <w:b/>
                <w:sz w:val="24"/>
                <w:szCs w:val="24"/>
              </w:rPr>
              <w:t>Практические занятия</w:t>
            </w:r>
          </w:p>
        </w:tc>
      </w:tr>
      <w:tr w:rsidR="00706A4B" w:rsidTr="00706A4B">
        <w:tc>
          <w:tcPr>
            <w:tcW w:w="438"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32</w:t>
            </w:r>
          </w:p>
        </w:tc>
        <w:tc>
          <w:tcPr>
            <w:tcW w:w="1026" w:type="dxa"/>
            <w:vMerge/>
            <w:tcBorders>
              <w:top w:val="single" w:sz="6" w:space="0" w:color="000000"/>
              <w:left w:val="single" w:sz="6" w:space="0" w:color="000000"/>
              <w:bottom w:val="single" w:sz="4" w:space="0" w:color="auto"/>
              <w:right w:val="single" w:sz="6" w:space="0" w:color="000000"/>
            </w:tcBorders>
            <w:vAlign w:val="center"/>
            <w:hideMark/>
          </w:tcPr>
          <w:p w:rsidR="00706A4B" w:rsidRDefault="00706A4B">
            <w:pPr>
              <w:spacing w:after="0" w:line="240" w:lineRule="auto"/>
              <w:rPr>
                <w:sz w:val="24"/>
                <w:szCs w:val="24"/>
              </w:rPr>
            </w:pPr>
          </w:p>
        </w:tc>
        <w:tc>
          <w:tcPr>
            <w:tcW w:w="1961" w:type="dxa"/>
            <w:tcBorders>
              <w:top w:val="single" w:sz="6" w:space="0" w:color="000000"/>
              <w:left w:val="single" w:sz="6" w:space="0" w:color="000000"/>
              <w:bottom w:val="single" w:sz="4" w:space="0" w:color="auto"/>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Действия учащихся при возникновении ЧС</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Гражданский противогаз.</w:t>
            </w:r>
          </w:p>
          <w:p w:rsidR="00706A4B" w:rsidRDefault="00706A4B">
            <w:pPr>
              <w:tabs>
                <w:tab w:val="center" w:pos="4155"/>
                <w:tab w:val="right" w:pos="8310"/>
              </w:tabs>
              <w:autoSpaceDE w:val="0"/>
              <w:autoSpaceDN w:val="0"/>
              <w:adjustRightInd w:val="0"/>
              <w:spacing w:line="252" w:lineRule="auto"/>
              <w:rPr>
                <w:sz w:val="24"/>
                <w:szCs w:val="24"/>
              </w:rPr>
            </w:pPr>
            <w:r>
              <w:rPr>
                <w:sz w:val="24"/>
                <w:szCs w:val="24"/>
              </w:rPr>
              <w:t>ПМП при  переломах.</w:t>
            </w:r>
          </w:p>
          <w:p w:rsidR="00706A4B" w:rsidRDefault="00706A4B">
            <w:pPr>
              <w:tabs>
                <w:tab w:val="center" w:pos="4155"/>
                <w:tab w:val="right" w:pos="8310"/>
              </w:tabs>
              <w:autoSpaceDE w:val="0"/>
              <w:autoSpaceDN w:val="0"/>
              <w:adjustRightInd w:val="0"/>
              <w:rPr>
                <w:sz w:val="24"/>
                <w:szCs w:val="24"/>
              </w:rPr>
            </w:pPr>
            <w:r>
              <w:rPr>
                <w:sz w:val="24"/>
                <w:szCs w:val="24"/>
              </w:rPr>
              <w:t xml:space="preserve">Эвакуация во время пожара. </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shd w:val="clear" w:color="auto" w:fill="FFFFFF"/>
              <w:rPr>
                <w:b/>
                <w:sz w:val="24"/>
                <w:szCs w:val="24"/>
              </w:rPr>
            </w:pPr>
            <w:r>
              <w:rPr>
                <w:b/>
                <w:sz w:val="24"/>
                <w:szCs w:val="24"/>
              </w:rPr>
              <w:t>Уметь:</w:t>
            </w:r>
          </w:p>
          <w:p w:rsidR="00706A4B" w:rsidRDefault="00706A4B">
            <w:pPr>
              <w:tabs>
                <w:tab w:val="center" w:pos="4155"/>
                <w:tab w:val="right" w:pos="8310"/>
              </w:tabs>
              <w:autoSpaceDE w:val="0"/>
              <w:autoSpaceDN w:val="0"/>
              <w:adjustRightInd w:val="0"/>
              <w:rPr>
                <w:sz w:val="24"/>
                <w:szCs w:val="24"/>
              </w:rPr>
            </w:pPr>
            <w:r>
              <w:rPr>
                <w:sz w:val="24"/>
                <w:szCs w:val="24"/>
              </w:rPr>
              <w:t>Надевать противогаз; оказывать ПМП при переломах;  действовать в случае воздушной тревоги.</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Противогаз, шина</w:t>
            </w:r>
          </w:p>
        </w:tc>
        <w:tc>
          <w:tcPr>
            <w:tcW w:w="1263" w:type="dxa"/>
            <w:tcBorders>
              <w:top w:val="single" w:sz="6" w:space="0" w:color="000000"/>
              <w:left w:val="single" w:sz="6" w:space="0" w:color="000000"/>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bl>
    <w:p w:rsidR="00706A4B" w:rsidRDefault="00706A4B" w:rsidP="00706A4B">
      <w:pPr>
        <w:rPr>
          <w:b/>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706A4B" w:rsidTr="00706A4B">
        <w:tc>
          <w:tcPr>
            <w:tcW w:w="438"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33</w:t>
            </w:r>
          </w:p>
        </w:tc>
        <w:tc>
          <w:tcPr>
            <w:tcW w:w="1026" w:type="dxa"/>
            <w:vMerge w:val="restart"/>
            <w:tcBorders>
              <w:top w:val="single" w:sz="6" w:space="0" w:color="000000"/>
              <w:left w:val="single" w:sz="6" w:space="0" w:color="000000"/>
              <w:bottom w:val="single" w:sz="4" w:space="0" w:color="auto"/>
              <w:right w:val="single" w:sz="6" w:space="0" w:color="000000"/>
            </w:tcBorders>
            <w:vAlign w:val="center"/>
          </w:tcPr>
          <w:p w:rsidR="00706A4B" w:rsidRDefault="00706A4B">
            <w:pPr>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Изготовление носилок из подручных материалов</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 xml:space="preserve">Комбинированный </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Изготовление носилок из подручных средств</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Уметь сооружать носилки из подручных средств</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Ветки, жерди, верёвки</w:t>
            </w:r>
          </w:p>
        </w:tc>
        <w:tc>
          <w:tcPr>
            <w:tcW w:w="1263" w:type="dxa"/>
            <w:tcBorders>
              <w:top w:val="single" w:sz="6" w:space="0" w:color="000000"/>
              <w:left w:val="single" w:sz="6" w:space="0" w:color="000000"/>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r w:rsidR="00706A4B" w:rsidTr="00706A4B">
        <w:tc>
          <w:tcPr>
            <w:tcW w:w="438"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34</w:t>
            </w:r>
          </w:p>
        </w:tc>
        <w:tc>
          <w:tcPr>
            <w:tcW w:w="1026" w:type="dxa"/>
            <w:vMerge/>
            <w:tcBorders>
              <w:top w:val="single" w:sz="6" w:space="0" w:color="000000"/>
              <w:left w:val="single" w:sz="6" w:space="0" w:color="000000"/>
              <w:bottom w:val="single" w:sz="4" w:space="0" w:color="auto"/>
              <w:right w:val="single" w:sz="6" w:space="0" w:color="000000"/>
            </w:tcBorders>
            <w:vAlign w:val="center"/>
            <w:hideMark/>
          </w:tcPr>
          <w:p w:rsidR="00706A4B" w:rsidRDefault="00706A4B">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shd w:val="clear" w:color="auto" w:fill="FFFFFF"/>
              <w:rPr>
                <w:sz w:val="24"/>
                <w:szCs w:val="24"/>
              </w:rPr>
            </w:pPr>
            <w:r>
              <w:rPr>
                <w:sz w:val="24"/>
                <w:szCs w:val="24"/>
              </w:rPr>
              <w:t xml:space="preserve">Отработка действий эвакуации из здания. Действия </w:t>
            </w:r>
            <w:r>
              <w:rPr>
                <w:sz w:val="24"/>
                <w:szCs w:val="24"/>
              </w:rPr>
              <w:lastRenderedPageBreak/>
              <w:t>человека, оказавшегося в зоне лесного пожара.</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lastRenderedPageBreak/>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 xml:space="preserve">Правила эвакуации из здания. </w:t>
            </w:r>
          </w:p>
          <w:p w:rsidR="00706A4B" w:rsidRDefault="00706A4B">
            <w:pPr>
              <w:tabs>
                <w:tab w:val="center" w:pos="4155"/>
                <w:tab w:val="right" w:pos="8310"/>
              </w:tabs>
              <w:autoSpaceDE w:val="0"/>
              <w:autoSpaceDN w:val="0"/>
              <w:adjustRightInd w:val="0"/>
              <w:rPr>
                <w:sz w:val="24"/>
                <w:szCs w:val="24"/>
              </w:rPr>
            </w:pPr>
            <w:r>
              <w:rPr>
                <w:sz w:val="24"/>
                <w:szCs w:val="24"/>
              </w:rPr>
              <w:t xml:space="preserve">Действия человека, </w:t>
            </w:r>
            <w:r>
              <w:rPr>
                <w:sz w:val="24"/>
                <w:szCs w:val="24"/>
              </w:rPr>
              <w:lastRenderedPageBreak/>
              <w:t>оказавшегося в зоне лесного пожара.</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lastRenderedPageBreak/>
              <w:t>Уметь выходить из зоны лесного пожара.</w:t>
            </w:r>
          </w:p>
        </w:tc>
        <w:tc>
          <w:tcPr>
            <w:tcW w:w="1410"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План эвакуации</w:t>
            </w:r>
          </w:p>
        </w:tc>
        <w:tc>
          <w:tcPr>
            <w:tcW w:w="1263" w:type="dxa"/>
            <w:tcBorders>
              <w:top w:val="single" w:sz="6" w:space="0" w:color="000000"/>
              <w:left w:val="single" w:sz="6" w:space="0" w:color="000000"/>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r w:rsidR="00706A4B" w:rsidTr="00706A4B">
        <w:tc>
          <w:tcPr>
            <w:tcW w:w="438"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lastRenderedPageBreak/>
              <w:t>35</w:t>
            </w:r>
          </w:p>
        </w:tc>
        <w:tc>
          <w:tcPr>
            <w:tcW w:w="1026" w:type="dxa"/>
            <w:vMerge/>
            <w:tcBorders>
              <w:top w:val="single" w:sz="6" w:space="0" w:color="000000"/>
              <w:left w:val="single" w:sz="6" w:space="0" w:color="000000"/>
              <w:bottom w:val="single" w:sz="4" w:space="0" w:color="auto"/>
              <w:right w:val="single" w:sz="6" w:space="0" w:color="000000"/>
            </w:tcBorders>
            <w:vAlign w:val="center"/>
            <w:hideMark/>
          </w:tcPr>
          <w:p w:rsidR="00706A4B" w:rsidRDefault="00706A4B">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shd w:val="clear" w:color="auto" w:fill="FFFFFF"/>
              <w:rPr>
                <w:sz w:val="24"/>
                <w:szCs w:val="24"/>
              </w:rPr>
            </w:pPr>
            <w:r>
              <w:rPr>
                <w:sz w:val="24"/>
                <w:szCs w:val="24"/>
              </w:rPr>
              <w:t>Дидактическая игра «Победители стихий»</w:t>
            </w:r>
          </w:p>
        </w:tc>
        <w:tc>
          <w:tcPr>
            <w:tcW w:w="735"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Стихийные бедствия. Наложение повязок. ПМП при переломах конечностей.</w:t>
            </w:r>
          </w:p>
        </w:tc>
        <w:tc>
          <w:tcPr>
            <w:tcW w:w="2376"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rPr>
                <w:sz w:val="24"/>
                <w:szCs w:val="24"/>
              </w:rPr>
            </w:pPr>
            <w:r>
              <w:rPr>
                <w:sz w:val="24"/>
                <w:szCs w:val="24"/>
              </w:rPr>
              <w:t xml:space="preserve">Знать стихийные </w:t>
            </w:r>
            <w:proofErr w:type="gramStart"/>
            <w:r>
              <w:rPr>
                <w:sz w:val="24"/>
                <w:szCs w:val="24"/>
              </w:rPr>
              <w:t>бед-ствия</w:t>
            </w:r>
            <w:proofErr w:type="gramEnd"/>
            <w:r>
              <w:rPr>
                <w:sz w:val="24"/>
                <w:szCs w:val="24"/>
              </w:rPr>
              <w:t>, их причины и последствия.</w:t>
            </w:r>
          </w:p>
          <w:p w:rsidR="00706A4B" w:rsidRDefault="00706A4B">
            <w:pPr>
              <w:tabs>
                <w:tab w:val="center" w:pos="4155"/>
                <w:tab w:val="right" w:pos="8310"/>
              </w:tabs>
              <w:autoSpaceDE w:val="0"/>
              <w:autoSpaceDN w:val="0"/>
              <w:adjustRightInd w:val="0"/>
              <w:rPr>
                <w:sz w:val="24"/>
                <w:szCs w:val="24"/>
              </w:rPr>
            </w:pPr>
            <w:r>
              <w:rPr>
                <w:sz w:val="24"/>
                <w:szCs w:val="24"/>
              </w:rPr>
              <w:t xml:space="preserve">Уметь правильно </w:t>
            </w:r>
            <w:proofErr w:type="gramStart"/>
            <w:r>
              <w:rPr>
                <w:sz w:val="24"/>
                <w:szCs w:val="24"/>
              </w:rPr>
              <w:t>эва-куироваться</w:t>
            </w:r>
            <w:proofErr w:type="gramEnd"/>
            <w:r>
              <w:rPr>
                <w:sz w:val="24"/>
                <w:szCs w:val="24"/>
              </w:rPr>
              <w:t xml:space="preserve"> из здания, накладывать повязки, оказывать ПМП при переломах конечностей.</w:t>
            </w:r>
          </w:p>
        </w:tc>
        <w:tc>
          <w:tcPr>
            <w:tcW w:w="1410" w:type="dxa"/>
            <w:tcBorders>
              <w:top w:val="single" w:sz="6" w:space="0" w:color="000000"/>
              <w:left w:val="single" w:sz="6" w:space="0" w:color="000000"/>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706A4B" w:rsidRDefault="00706A4B">
            <w:pPr>
              <w:tabs>
                <w:tab w:val="center" w:pos="4155"/>
                <w:tab w:val="right" w:pos="8310"/>
              </w:tabs>
              <w:autoSpaceDE w:val="0"/>
              <w:autoSpaceDN w:val="0"/>
              <w:adjustRightInd w:val="0"/>
              <w:spacing w:line="252" w:lineRule="auto"/>
              <w:rPr>
                <w:sz w:val="24"/>
                <w:szCs w:val="24"/>
              </w:rPr>
            </w:pPr>
            <w:r>
              <w:rPr>
                <w:sz w:val="24"/>
                <w:szCs w:val="24"/>
              </w:rPr>
              <w:t>Бинты, шины</w:t>
            </w:r>
          </w:p>
        </w:tc>
        <w:tc>
          <w:tcPr>
            <w:tcW w:w="1263" w:type="dxa"/>
            <w:tcBorders>
              <w:top w:val="single" w:sz="6" w:space="0" w:color="000000"/>
              <w:left w:val="single" w:sz="6" w:space="0" w:color="000000"/>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c>
          <w:tcPr>
            <w:tcW w:w="696" w:type="dxa"/>
            <w:tcBorders>
              <w:top w:val="single" w:sz="6" w:space="0" w:color="000000"/>
              <w:left w:val="single" w:sz="6" w:space="0" w:color="000000"/>
              <w:bottom w:val="single" w:sz="6" w:space="0" w:color="000000"/>
              <w:right w:val="single" w:sz="4" w:space="0" w:color="auto"/>
            </w:tcBorders>
          </w:tcPr>
          <w:p w:rsidR="00706A4B" w:rsidRDefault="00706A4B">
            <w:pPr>
              <w:tabs>
                <w:tab w:val="center" w:pos="4155"/>
                <w:tab w:val="right" w:pos="8310"/>
              </w:tabs>
              <w:autoSpaceDE w:val="0"/>
              <w:autoSpaceDN w:val="0"/>
              <w:adjustRightInd w:val="0"/>
              <w:spacing w:line="252"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706A4B" w:rsidRDefault="00706A4B">
            <w:pPr>
              <w:tabs>
                <w:tab w:val="center" w:pos="4155"/>
                <w:tab w:val="right" w:pos="8310"/>
              </w:tabs>
              <w:autoSpaceDE w:val="0"/>
              <w:autoSpaceDN w:val="0"/>
              <w:adjustRightInd w:val="0"/>
              <w:spacing w:line="252" w:lineRule="auto"/>
              <w:rPr>
                <w:sz w:val="24"/>
                <w:szCs w:val="24"/>
              </w:rPr>
            </w:pPr>
          </w:p>
        </w:tc>
      </w:tr>
    </w:tbl>
    <w:p w:rsidR="00706A4B" w:rsidRDefault="00706A4B" w:rsidP="00706A4B">
      <w:pPr>
        <w:rPr>
          <w:b/>
          <w:sz w:val="24"/>
          <w:szCs w:val="24"/>
        </w:rPr>
      </w:pPr>
    </w:p>
    <w:p w:rsidR="00706A4B" w:rsidRDefault="00706A4B" w:rsidP="00706A4B">
      <w:pPr>
        <w:rPr>
          <w:b/>
          <w:sz w:val="24"/>
          <w:szCs w:val="24"/>
        </w:rPr>
      </w:pPr>
    </w:p>
    <w:p w:rsidR="00706A4B" w:rsidRDefault="00706A4B" w:rsidP="00706A4B">
      <w:pPr>
        <w:rPr>
          <w:b/>
          <w:sz w:val="24"/>
          <w:szCs w:val="24"/>
        </w:rPr>
      </w:pPr>
    </w:p>
    <w:p w:rsidR="00706A4B" w:rsidRDefault="00706A4B" w:rsidP="00706A4B">
      <w:pPr>
        <w:rPr>
          <w:b/>
          <w:sz w:val="24"/>
          <w:szCs w:val="24"/>
        </w:rPr>
      </w:pPr>
    </w:p>
    <w:p w:rsidR="00706A4B" w:rsidRDefault="00706A4B" w:rsidP="00706A4B">
      <w:pPr>
        <w:pStyle w:val="a9"/>
        <w:spacing w:after="0" w:line="240" w:lineRule="auto"/>
        <w:ind w:left="567" w:firstLine="567"/>
        <w:jc w:val="both"/>
        <w:rPr>
          <w:rFonts w:ascii="Times New Roman" w:hAnsi="Times New Roman"/>
          <w:b/>
          <w:sz w:val="24"/>
          <w:szCs w:val="24"/>
        </w:rPr>
      </w:pPr>
      <w:r>
        <w:rPr>
          <w:rFonts w:ascii="Times New Roman" w:hAnsi="Times New Roman"/>
          <w:b/>
          <w:sz w:val="24"/>
          <w:szCs w:val="24"/>
        </w:rPr>
        <w:t>7.Учебно-методический комплекс и материально-техническое обеспечение учебного процесса</w:t>
      </w:r>
    </w:p>
    <w:p w:rsidR="00706A4B" w:rsidRDefault="00706A4B" w:rsidP="00706A4B">
      <w:pPr>
        <w:pStyle w:val="a9"/>
        <w:spacing w:after="0" w:line="240" w:lineRule="auto"/>
        <w:ind w:left="0" w:firstLine="567"/>
        <w:jc w:val="both"/>
        <w:rPr>
          <w:rFonts w:ascii="Times New Roman" w:hAnsi="Times New Roman"/>
          <w:sz w:val="24"/>
          <w:szCs w:val="24"/>
        </w:rPr>
      </w:pPr>
      <w:r>
        <w:rPr>
          <w:rFonts w:ascii="Times New Roman" w:hAnsi="Times New Roman"/>
          <w:sz w:val="24"/>
          <w:szCs w:val="24"/>
        </w:rPr>
        <w:t>Вангородский С.Н., Кузнецов М И., Латчук В.Н., Основы безопасности жизнедеятельности. 7 кл.: учебник. — М.: Дрофа.</w:t>
      </w:r>
    </w:p>
    <w:p w:rsidR="00706A4B" w:rsidRDefault="00706A4B" w:rsidP="00706A4B">
      <w:pPr>
        <w:pStyle w:val="a9"/>
        <w:spacing w:after="0" w:line="240" w:lineRule="auto"/>
        <w:ind w:left="0" w:firstLine="567"/>
        <w:jc w:val="both"/>
        <w:rPr>
          <w:rFonts w:ascii="Times New Roman" w:hAnsi="Times New Roman"/>
          <w:sz w:val="24"/>
          <w:szCs w:val="24"/>
        </w:rPr>
      </w:pPr>
      <w:r>
        <w:rPr>
          <w:rFonts w:ascii="Times New Roman" w:hAnsi="Times New Roman"/>
          <w:sz w:val="24"/>
          <w:szCs w:val="24"/>
        </w:rPr>
        <w:t>Латчук В. Н. Марков В. В. Основы безопасности жизнедеятельности. 7 класс: методическое пособие. — М.: Дрофа.</w:t>
      </w:r>
    </w:p>
    <w:p w:rsidR="00706A4B" w:rsidRDefault="00706A4B" w:rsidP="00706A4B">
      <w:pPr>
        <w:pStyle w:val="a9"/>
        <w:spacing w:after="0" w:line="240" w:lineRule="auto"/>
        <w:ind w:left="0" w:firstLine="567"/>
        <w:jc w:val="both"/>
        <w:rPr>
          <w:rFonts w:ascii="Times New Roman" w:hAnsi="Times New Roman"/>
          <w:sz w:val="24"/>
          <w:szCs w:val="24"/>
        </w:rPr>
      </w:pPr>
      <w:r>
        <w:rPr>
          <w:rFonts w:ascii="Times New Roman" w:hAnsi="Times New Roman"/>
          <w:sz w:val="24"/>
          <w:szCs w:val="24"/>
        </w:rPr>
        <w:t>Латчук В. Н., Миронов С. К. Основы безопасности жизнедеятельности</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к</w:t>
      </w:r>
      <w:proofErr w:type="gramEnd"/>
      <w:r>
        <w:rPr>
          <w:rFonts w:ascii="Times New Roman" w:hAnsi="Times New Roman"/>
          <w:sz w:val="24"/>
          <w:szCs w:val="24"/>
        </w:rPr>
        <w:t>ласс: тетрадь для оценки качества знаний. — М.: Дрофа.</w:t>
      </w:r>
    </w:p>
    <w:p w:rsidR="00706A4B" w:rsidRDefault="00706A4B" w:rsidP="00706A4B">
      <w:pPr>
        <w:pStyle w:val="a9"/>
        <w:spacing w:after="0" w:line="240" w:lineRule="auto"/>
        <w:ind w:left="567" w:firstLine="567"/>
        <w:jc w:val="both"/>
        <w:rPr>
          <w:rFonts w:ascii="Times New Roman" w:hAnsi="Times New Roman"/>
          <w:sz w:val="24"/>
          <w:szCs w:val="24"/>
        </w:rPr>
      </w:pPr>
    </w:p>
    <w:p w:rsidR="00706A4B" w:rsidRDefault="00706A4B" w:rsidP="00706A4B">
      <w:pPr>
        <w:ind w:firstLine="567"/>
        <w:jc w:val="both"/>
        <w:rPr>
          <w:b/>
          <w:sz w:val="24"/>
          <w:szCs w:val="24"/>
        </w:rPr>
      </w:pPr>
      <w:r>
        <w:rPr>
          <w:b/>
          <w:sz w:val="24"/>
          <w:szCs w:val="24"/>
        </w:rPr>
        <w:t>Программы, методические и учебные пособия, дидактические материалы</w:t>
      </w:r>
    </w:p>
    <w:p w:rsidR="00706A4B" w:rsidRDefault="00706A4B" w:rsidP="00706A4B">
      <w:pPr>
        <w:ind w:firstLine="567"/>
        <w:jc w:val="both"/>
        <w:rPr>
          <w:sz w:val="24"/>
          <w:szCs w:val="24"/>
        </w:rPr>
      </w:pPr>
      <w:r>
        <w:rPr>
          <w:i/>
          <w:sz w:val="24"/>
          <w:szCs w:val="24"/>
        </w:rPr>
        <w:lastRenderedPageBreak/>
        <w:t>Латчук В. Н., Миронов С. К., Вангородский С. Н.</w:t>
      </w:r>
      <w:r>
        <w:rPr>
          <w:sz w:val="24"/>
          <w:szCs w:val="24"/>
        </w:rPr>
        <w:t xml:space="preserve"> Основы безопасности жизнедеятельности. 5—11 классы: программы. — М.: Дрофа.</w:t>
      </w:r>
    </w:p>
    <w:p w:rsidR="00706A4B" w:rsidRDefault="00706A4B" w:rsidP="00706A4B">
      <w:pPr>
        <w:ind w:firstLine="567"/>
        <w:jc w:val="both"/>
        <w:rPr>
          <w:sz w:val="24"/>
          <w:szCs w:val="24"/>
        </w:rPr>
      </w:pPr>
      <w:r>
        <w:rPr>
          <w:i/>
          <w:sz w:val="24"/>
          <w:szCs w:val="24"/>
        </w:rPr>
        <w:t xml:space="preserve">Евлахов В. М. </w:t>
      </w:r>
      <w:r>
        <w:rPr>
          <w:sz w:val="24"/>
          <w:szCs w:val="24"/>
        </w:rPr>
        <w:t>Основы безопасности жизнедеятельности. 5—11 классы: тематическое планирование. — М.: Дрофа.</w:t>
      </w:r>
    </w:p>
    <w:p w:rsidR="00706A4B" w:rsidRDefault="00706A4B" w:rsidP="00706A4B">
      <w:pPr>
        <w:ind w:firstLine="567"/>
        <w:jc w:val="both"/>
        <w:rPr>
          <w:sz w:val="24"/>
          <w:szCs w:val="24"/>
        </w:rPr>
      </w:pPr>
      <w:r>
        <w:rPr>
          <w:i/>
          <w:sz w:val="24"/>
          <w:szCs w:val="24"/>
        </w:rPr>
        <w:t>Фролов М. П.</w:t>
      </w:r>
      <w:r>
        <w:rPr>
          <w:sz w:val="24"/>
          <w:szCs w:val="24"/>
        </w:rPr>
        <w:t xml:space="preserve"> Безопасное поведение на дорогах. 5—10 классы: программы дополнительного образования. — М.: Дрофа.</w:t>
      </w:r>
    </w:p>
    <w:p w:rsidR="00706A4B" w:rsidRDefault="00706A4B" w:rsidP="00706A4B">
      <w:pPr>
        <w:ind w:firstLine="567"/>
        <w:jc w:val="both"/>
        <w:rPr>
          <w:sz w:val="24"/>
          <w:szCs w:val="24"/>
        </w:rPr>
      </w:pPr>
      <w:proofErr w:type="gramStart"/>
      <w:r>
        <w:rPr>
          <w:i/>
          <w:sz w:val="24"/>
          <w:szCs w:val="24"/>
        </w:rPr>
        <w:t>Дурнев</w:t>
      </w:r>
      <w:proofErr w:type="gramEnd"/>
      <w:r>
        <w:rPr>
          <w:i/>
          <w:sz w:val="24"/>
          <w:szCs w:val="24"/>
        </w:rPr>
        <w:t xml:space="preserve"> Р. А., Смирнов А. Т.</w:t>
      </w:r>
      <w:r>
        <w:rPr>
          <w:sz w:val="24"/>
          <w:szCs w:val="24"/>
        </w:rPr>
        <w:t xml:space="preserve"> Формирование основ культуры безопасности жизнедеятельности школьников. 5—11 классы: методическое пособие — М.: Дрофа.</w:t>
      </w:r>
    </w:p>
    <w:p w:rsidR="00706A4B" w:rsidRDefault="00706A4B" w:rsidP="00706A4B">
      <w:pPr>
        <w:ind w:firstLine="567"/>
        <w:jc w:val="both"/>
        <w:rPr>
          <w:sz w:val="24"/>
          <w:szCs w:val="24"/>
        </w:rPr>
      </w:pPr>
      <w:r>
        <w:rPr>
          <w:i/>
          <w:sz w:val="24"/>
          <w:szCs w:val="24"/>
        </w:rPr>
        <w:t>Евлахов В. М.</w:t>
      </w:r>
      <w:r>
        <w:rPr>
          <w:sz w:val="24"/>
          <w:szCs w:val="24"/>
        </w:rPr>
        <w:t xml:space="preserve"> Основы безопасности жизнедеятельности. Методика проведения занятий в общеобразовательном учреждении: учебно-методическое пособие. — М.: Дрофа.</w:t>
      </w:r>
    </w:p>
    <w:p w:rsidR="00706A4B" w:rsidRDefault="00706A4B" w:rsidP="00706A4B">
      <w:pPr>
        <w:ind w:firstLine="567"/>
        <w:jc w:val="both"/>
        <w:rPr>
          <w:sz w:val="24"/>
          <w:szCs w:val="24"/>
        </w:rPr>
      </w:pPr>
      <w:r>
        <w:rPr>
          <w:i/>
          <w:sz w:val="24"/>
          <w:szCs w:val="24"/>
        </w:rPr>
        <w:t>Латчук В. Н., Миронов С. К.</w:t>
      </w:r>
      <w:r>
        <w:rPr>
          <w:sz w:val="24"/>
          <w:szCs w:val="24"/>
        </w:rPr>
        <w:t xml:space="preserve"> Основы безопасности жизнедеятельности. Терроризм и безопасность человека: учебно-методическое пособие. — М.: Дрофа.</w:t>
      </w:r>
    </w:p>
    <w:p w:rsidR="00706A4B" w:rsidRDefault="00706A4B" w:rsidP="00706A4B">
      <w:pPr>
        <w:ind w:firstLine="567"/>
        <w:jc w:val="both"/>
        <w:rPr>
          <w:sz w:val="24"/>
          <w:szCs w:val="24"/>
        </w:rPr>
      </w:pPr>
      <w:r>
        <w:rPr>
          <w:i/>
          <w:sz w:val="24"/>
          <w:szCs w:val="24"/>
        </w:rPr>
        <w:t>Михайлов А. А.</w:t>
      </w:r>
      <w:r>
        <w:rPr>
          <w:sz w:val="24"/>
          <w:szCs w:val="24"/>
        </w:rPr>
        <w:t xml:space="preserve"> Игровые занятия в курсе «Основы безопасности жизнедеятельности». 5—9 классы: учебно-методическое пособие. — М.: Дрофа.</w:t>
      </w:r>
    </w:p>
    <w:p w:rsidR="00706A4B" w:rsidRDefault="00706A4B" w:rsidP="00706A4B">
      <w:pPr>
        <w:ind w:firstLine="567"/>
        <w:jc w:val="both"/>
        <w:rPr>
          <w:sz w:val="24"/>
          <w:szCs w:val="24"/>
        </w:rPr>
      </w:pPr>
      <w:r>
        <w:rPr>
          <w:sz w:val="24"/>
          <w:szCs w:val="24"/>
        </w:rPr>
        <w:t>Справочные пособия</w:t>
      </w:r>
    </w:p>
    <w:p w:rsidR="00706A4B" w:rsidRDefault="00706A4B" w:rsidP="00706A4B">
      <w:pPr>
        <w:ind w:firstLine="567"/>
        <w:jc w:val="both"/>
        <w:rPr>
          <w:sz w:val="24"/>
          <w:szCs w:val="24"/>
        </w:rPr>
      </w:pPr>
      <w:r>
        <w:rPr>
          <w:i/>
          <w:sz w:val="24"/>
          <w:szCs w:val="24"/>
        </w:rPr>
        <w:t>Акимов В. А., Дурнее Р. А., Миронов С. К</w:t>
      </w:r>
      <w:r>
        <w:rPr>
          <w:sz w:val="24"/>
          <w:szCs w:val="24"/>
        </w:rPr>
        <w:t>. Защита от чрезвычайных ситуаций. 5—11 классы. — М.: Дрофа.</w:t>
      </w:r>
    </w:p>
    <w:p w:rsidR="00706A4B" w:rsidRDefault="00706A4B" w:rsidP="00706A4B">
      <w:pPr>
        <w:ind w:firstLine="567"/>
        <w:jc w:val="both"/>
        <w:rPr>
          <w:b/>
          <w:sz w:val="24"/>
          <w:szCs w:val="24"/>
        </w:rPr>
      </w:pPr>
      <w:r>
        <w:rPr>
          <w:b/>
          <w:sz w:val="24"/>
          <w:szCs w:val="24"/>
        </w:rPr>
        <w:t>Мультимедийные издания</w:t>
      </w:r>
    </w:p>
    <w:p w:rsidR="00706A4B" w:rsidRDefault="00706A4B" w:rsidP="00706A4B">
      <w:pPr>
        <w:ind w:firstLine="567"/>
        <w:jc w:val="both"/>
        <w:rPr>
          <w:sz w:val="24"/>
          <w:szCs w:val="24"/>
        </w:rPr>
      </w:pPr>
      <w:r>
        <w:rPr>
          <w:sz w:val="24"/>
          <w:szCs w:val="24"/>
        </w:rPr>
        <w:t>Основы безопасности жизнедеятельности. 5–9 классы: электронное пособие. — М.: Дрофа.</w:t>
      </w:r>
    </w:p>
    <w:p w:rsidR="00706A4B" w:rsidRDefault="00706A4B" w:rsidP="00706A4B">
      <w:pPr>
        <w:tabs>
          <w:tab w:val="left" w:pos="1540"/>
        </w:tabs>
        <w:rPr>
          <w:b/>
          <w:sz w:val="24"/>
          <w:szCs w:val="24"/>
        </w:rPr>
      </w:pPr>
      <w:r>
        <w:rPr>
          <w:b/>
          <w:sz w:val="24"/>
          <w:szCs w:val="24"/>
        </w:rPr>
        <w:t>8.Требования к уровню усвоения дисциплины.</w:t>
      </w:r>
    </w:p>
    <w:p w:rsidR="00706A4B" w:rsidRDefault="00706A4B" w:rsidP="00706A4B">
      <w:pPr>
        <w:tabs>
          <w:tab w:val="left" w:pos="1540"/>
        </w:tabs>
        <w:ind w:firstLine="720"/>
        <w:jc w:val="both"/>
        <w:rPr>
          <w:sz w:val="24"/>
          <w:szCs w:val="24"/>
        </w:rPr>
      </w:pPr>
      <w:r>
        <w:rPr>
          <w:sz w:val="24"/>
          <w:szCs w:val="24"/>
        </w:rPr>
        <w:t>Оценка «5» - ответ не требует дополнений, весь материал изложен в полном объеме. Речь хорошая.</w:t>
      </w:r>
    </w:p>
    <w:p w:rsidR="00706A4B" w:rsidRDefault="00706A4B" w:rsidP="00706A4B">
      <w:pPr>
        <w:tabs>
          <w:tab w:val="left" w:pos="1540"/>
        </w:tabs>
        <w:ind w:firstLine="720"/>
        <w:jc w:val="both"/>
        <w:rPr>
          <w:sz w:val="24"/>
          <w:szCs w:val="24"/>
        </w:rPr>
      </w:pPr>
      <w:r>
        <w:rPr>
          <w:sz w:val="24"/>
          <w:szCs w:val="24"/>
        </w:rPr>
        <w:t>Оценка «4» - в изложении материала допущены незначительные ошибки, неточности.</w:t>
      </w:r>
    </w:p>
    <w:p w:rsidR="00706A4B" w:rsidRDefault="00706A4B" w:rsidP="00706A4B">
      <w:pPr>
        <w:tabs>
          <w:tab w:val="left" w:pos="1540"/>
        </w:tabs>
        <w:ind w:firstLine="720"/>
        <w:jc w:val="both"/>
        <w:rPr>
          <w:sz w:val="24"/>
          <w:szCs w:val="24"/>
        </w:rPr>
      </w:pPr>
      <w:r>
        <w:rPr>
          <w:sz w:val="24"/>
          <w:szCs w:val="24"/>
        </w:rPr>
        <w:lastRenderedPageBreak/>
        <w:t>Оценка «3» - в усвоении и изложении материала имеются существенные пробелы, изложение не самостоятельное (наводящие вопросы учителя, помощь учащихся), в ответе имеются существенные ошибки.</w:t>
      </w:r>
    </w:p>
    <w:p w:rsidR="00706A4B" w:rsidRDefault="00706A4B" w:rsidP="00706A4B">
      <w:pPr>
        <w:tabs>
          <w:tab w:val="left" w:pos="1540"/>
        </w:tabs>
        <w:ind w:firstLine="720"/>
        <w:jc w:val="both"/>
        <w:rPr>
          <w:sz w:val="24"/>
          <w:szCs w:val="24"/>
        </w:rPr>
      </w:pPr>
      <w:r>
        <w:rPr>
          <w:sz w:val="24"/>
          <w:szCs w:val="24"/>
        </w:rPr>
        <w:t>Оценка «2» - основное содержание материала по вопросу не раскрыто.</w:t>
      </w:r>
    </w:p>
    <w:p w:rsidR="00706A4B" w:rsidRDefault="00706A4B" w:rsidP="00706A4B">
      <w:pPr>
        <w:rPr>
          <w:sz w:val="24"/>
          <w:szCs w:val="24"/>
        </w:rPr>
      </w:pPr>
    </w:p>
    <w:p w:rsidR="00706A4B" w:rsidRDefault="00706A4B" w:rsidP="00706A4B">
      <w:pPr>
        <w:rPr>
          <w:b/>
          <w:iCs/>
          <w:sz w:val="24"/>
          <w:szCs w:val="24"/>
        </w:rPr>
      </w:pPr>
      <w:r>
        <w:rPr>
          <w:b/>
          <w:iCs/>
          <w:sz w:val="24"/>
          <w:szCs w:val="24"/>
        </w:rPr>
        <w:t>Требования к уровню подготовки учащихся  7 класса</w:t>
      </w:r>
    </w:p>
    <w:p w:rsidR="00706A4B" w:rsidRDefault="00706A4B" w:rsidP="00706A4B">
      <w:pPr>
        <w:rPr>
          <w:i/>
          <w:iCs/>
          <w:sz w:val="24"/>
          <w:szCs w:val="24"/>
        </w:rPr>
      </w:pPr>
      <w:r>
        <w:rPr>
          <w:sz w:val="24"/>
          <w:szCs w:val="24"/>
        </w:rPr>
        <w:t xml:space="preserve">Должны: </w:t>
      </w:r>
    </w:p>
    <w:p w:rsidR="00706A4B" w:rsidRDefault="00706A4B" w:rsidP="00706A4B">
      <w:pPr>
        <w:ind w:firstLine="567"/>
        <w:jc w:val="both"/>
        <w:rPr>
          <w:b/>
          <w:sz w:val="24"/>
          <w:szCs w:val="24"/>
        </w:rPr>
      </w:pPr>
      <w:r>
        <w:rPr>
          <w:b/>
          <w:sz w:val="24"/>
          <w:szCs w:val="24"/>
        </w:rPr>
        <w:t>знать/понимать</w:t>
      </w:r>
    </w:p>
    <w:p w:rsidR="00706A4B" w:rsidRDefault="00706A4B" w:rsidP="0052234F">
      <w:pPr>
        <w:numPr>
          <w:ilvl w:val="0"/>
          <w:numId w:val="7"/>
        </w:numPr>
        <w:spacing w:after="0" w:line="240" w:lineRule="auto"/>
        <w:jc w:val="both"/>
        <w:rPr>
          <w:sz w:val="24"/>
          <w:szCs w:val="24"/>
        </w:rPr>
      </w:pPr>
      <w:r>
        <w:rPr>
          <w:sz w:val="24"/>
          <w:szCs w:val="24"/>
        </w:rPr>
        <w:t xml:space="preserve">основы здорового образа жизни; факторы, укрепляющие и разрушающие здоровье; </w:t>
      </w:r>
    </w:p>
    <w:p w:rsidR="00706A4B" w:rsidRDefault="00706A4B" w:rsidP="0052234F">
      <w:pPr>
        <w:numPr>
          <w:ilvl w:val="0"/>
          <w:numId w:val="7"/>
        </w:numPr>
        <w:spacing w:after="0" w:line="240" w:lineRule="auto"/>
        <w:jc w:val="both"/>
        <w:rPr>
          <w:sz w:val="24"/>
          <w:szCs w:val="24"/>
        </w:rPr>
      </w:pPr>
      <w:r>
        <w:rPr>
          <w:sz w:val="24"/>
          <w:szCs w:val="24"/>
        </w:rPr>
        <w:t>правила безопасного поведения в чрезвычайных ситуациях, природного характера;</w:t>
      </w:r>
    </w:p>
    <w:p w:rsidR="00706A4B" w:rsidRDefault="00706A4B" w:rsidP="00706A4B">
      <w:pPr>
        <w:ind w:firstLine="567"/>
        <w:jc w:val="both"/>
        <w:rPr>
          <w:b/>
          <w:sz w:val="24"/>
          <w:szCs w:val="24"/>
        </w:rPr>
      </w:pPr>
      <w:r>
        <w:rPr>
          <w:b/>
          <w:sz w:val="24"/>
          <w:szCs w:val="24"/>
        </w:rPr>
        <w:t>уметь</w:t>
      </w:r>
    </w:p>
    <w:p w:rsidR="00706A4B" w:rsidRDefault="00706A4B" w:rsidP="0052234F">
      <w:pPr>
        <w:numPr>
          <w:ilvl w:val="0"/>
          <w:numId w:val="7"/>
        </w:numPr>
        <w:spacing w:after="0" w:line="240" w:lineRule="auto"/>
        <w:jc w:val="both"/>
        <w:rPr>
          <w:sz w:val="24"/>
          <w:szCs w:val="24"/>
        </w:rPr>
      </w:pPr>
      <w:r>
        <w:rPr>
          <w:sz w:val="24"/>
          <w:szCs w:val="24"/>
        </w:rPr>
        <w:t>действовать при возникновении лесного пожара и использовать подручные средства для ликвидации очагов возгорания;</w:t>
      </w:r>
    </w:p>
    <w:p w:rsidR="00706A4B" w:rsidRDefault="00706A4B" w:rsidP="0052234F">
      <w:pPr>
        <w:numPr>
          <w:ilvl w:val="0"/>
          <w:numId w:val="7"/>
        </w:numPr>
        <w:spacing w:after="0" w:line="240" w:lineRule="auto"/>
        <w:jc w:val="both"/>
        <w:rPr>
          <w:sz w:val="24"/>
          <w:szCs w:val="24"/>
        </w:rPr>
      </w:pPr>
      <w:r>
        <w:rPr>
          <w:sz w:val="24"/>
          <w:szCs w:val="24"/>
        </w:rPr>
        <w:t xml:space="preserve">соблюдать правила поведения на воде, оказывать помощь утопающему; </w:t>
      </w:r>
    </w:p>
    <w:p w:rsidR="00706A4B" w:rsidRDefault="00706A4B" w:rsidP="0052234F">
      <w:pPr>
        <w:numPr>
          <w:ilvl w:val="0"/>
          <w:numId w:val="7"/>
        </w:numPr>
        <w:spacing w:after="0" w:line="240" w:lineRule="auto"/>
        <w:jc w:val="both"/>
        <w:rPr>
          <w:sz w:val="24"/>
          <w:szCs w:val="24"/>
        </w:rPr>
      </w:pPr>
      <w:r>
        <w:rPr>
          <w:sz w:val="24"/>
          <w:szCs w:val="24"/>
        </w:rPr>
        <w:t>оказывать первую медицинскую помощь при переломах, кровотечениях;</w:t>
      </w:r>
    </w:p>
    <w:p w:rsidR="00706A4B" w:rsidRDefault="00706A4B" w:rsidP="0052234F">
      <w:pPr>
        <w:numPr>
          <w:ilvl w:val="0"/>
          <w:numId w:val="7"/>
        </w:numPr>
        <w:spacing w:after="0" w:line="240" w:lineRule="auto"/>
        <w:jc w:val="both"/>
        <w:rPr>
          <w:sz w:val="24"/>
          <w:szCs w:val="24"/>
        </w:rPr>
      </w:pPr>
      <w:r>
        <w:rPr>
          <w:sz w:val="24"/>
          <w:szCs w:val="24"/>
        </w:rPr>
        <w:t xml:space="preserve">действовать согласно установленному порядку по сигналу «Внимание всем!», комплектовать минимально необходимый набор документов, вещей и продуктов питания в случае эвакуации населения. </w:t>
      </w:r>
    </w:p>
    <w:p w:rsidR="00706A4B" w:rsidRDefault="00706A4B" w:rsidP="00706A4B">
      <w:pPr>
        <w:pStyle w:val="aa"/>
        <w:ind w:left="567"/>
        <w:rPr>
          <w:b/>
          <w:sz w:val="24"/>
          <w:szCs w:val="24"/>
        </w:rPr>
      </w:pPr>
      <w:r>
        <w:rPr>
          <w:b/>
          <w:sz w:val="24"/>
          <w:szCs w:val="24"/>
        </w:rPr>
        <w:t xml:space="preserve">использовать полученные знания и умения в практической деятельности и повседневной жизни </w:t>
      </w:r>
      <w:proofErr w:type="gramStart"/>
      <w:r>
        <w:rPr>
          <w:b/>
          <w:sz w:val="24"/>
          <w:szCs w:val="24"/>
        </w:rPr>
        <w:t>для</w:t>
      </w:r>
      <w:proofErr w:type="gramEnd"/>
      <w:r>
        <w:rPr>
          <w:b/>
          <w:sz w:val="24"/>
          <w:szCs w:val="24"/>
        </w:rPr>
        <w:t>:</w:t>
      </w:r>
    </w:p>
    <w:p w:rsidR="00706A4B" w:rsidRDefault="00706A4B" w:rsidP="0052234F">
      <w:pPr>
        <w:numPr>
          <w:ilvl w:val="0"/>
          <w:numId w:val="7"/>
        </w:numPr>
        <w:spacing w:after="0" w:line="240" w:lineRule="auto"/>
        <w:jc w:val="both"/>
        <w:rPr>
          <w:sz w:val="24"/>
          <w:szCs w:val="24"/>
        </w:rPr>
      </w:pPr>
      <w:r>
        <w:rPr>
          <w:sz w:val="24"/>
          <w:szCs w:val="24"/>
        </w:rPr>
        <w:t>обеспечения личной безопасности на природе;</w:t>
      </w:r>
    </w:p>
    <w:p w:rsidR="00706A4B" w:rsidRDefault="00706A4B" w:rsidP="0052234F">
      <w:pPr>
        <w:numPr>
          <w:ilvl w:val="0"/>
          <w:numId w:val="7"/>
        </w:numPr>
        <w:spacing w:after="0" w:line="240" w:lineRule="auto"/>
        <w:jc w:val="both"/>
        <w:rPr>
          <w:sz w:val="24"/>
          <w:szCs w:val="24"/>
        </w:rPr>
      </w:pPr>
      <w:r>
        <w:rPr>
          <w:sz w:val="24"/>
          <w:szCs w:val="24"/>
        </w:rPr>
        <w:t>обращения в случае необходимости в соответствующие службы экстренной помощи.</w:t>
      </w:r>
    </w:p>
    <w:p w:rsidR="00706A4B" w:rsidRDefault="00706A4B" w:rsidP="00706A4B">
      <w:pPr>
        <w:spacing w:after="0" w:line="240" w:lineRule="auto"/>
        <w:jc w:val="both"/>
        <w:rPr>
          <w:sz w:val="24"/>
          <w:szCs w:val="24"/>
        </w:rPr>
      </w:pPr>
    </w:p>
    <w:p w:rsidR="00706A4B" w:rsidRDefault="00706A4B" w:rsidP="00706A4B">
      <w:pPr>
        <w:spacing w:after="0" w:line="240" w:lineRule="auto"/>
        <w:jc w:val="both"/>
        <w:rPr>
          <w:sz w:val="24"/>
          <w:szCs w:val="24"/>
        </w:rPr>
      </w:pPr>
    </w:p>
    <w:p w:rsidR="00706A4B" w:rsidRDefault="00706A4B" w:rsidP="00706A4B">
      <w:pPr>
        <w:spacing w:after="0" w:line="240" w:lineRule="auto"/>
        <w:jc w:val="both"/>
        <w:rPr>
          <w:sz w:val="24"/>
          <w:szCs w:val="24"/>
        </w:rPr>
      </w:pPr>
    </w:p>
    <w:p w:rsidR="00706A4B" w:rsidRDefault="00706A4B" w:rsidP="00706A4B">
      <w:pPr>
        <w:spacing w:after="0" w:line="240" w:lineRule="auto"/>
        <w:jc w:val="both"/>
        <w:rPr>
          <w:sz w:val="24"/>
          <w:szCs w:val="24"/>
        </w:rPr>
      </w:pPr>
    </w:p>
    <w:p w:rsidR="00706A4B" w:rsidRDefault="00706A4B" w:rsidP="00706A4B">
      <w:pPr>
        <w:spacing w:after="0" w:line="240" w:lineRule="auto"/>
        <w:jc w:val="both"/>
        <w:rPr>
          <w:sz w:val="24"/>
          <w:szCs w:val="24"/>
        </w:rPr>
      </w:pPr>
    </w:p>
    <w:p w:rsidR="00706A4B" w:rsidRDefault="00706A4B" w:rsidP="00706A4B">
      <w:pPr>
        <w:spacing w:after="0" w:line="240" w:lineRule="auto"/>
        <w:jc w:val="both"/>
        <w:rPr>
          <w:sz w:val="24"/>
          <w:szCs w:val="24"/>
        </w:rPr>
      </w:pPr>
    </w:p>
    <w:p w:rsidR="00706A4B" w:rsidRDefault="00706A4B" w:rsidP="00706A4B">
      <w:pPr>
        <w:spacing w:after="0" w:line="240" w:lineRule="auto"/>
        <w:jc w:val="both"/>
        <w:rPr>
          <w:sz w:val="24"/>
          <w:szCs w:val="24"/>
        </w:rPr>
      </w:pPr>
    </w:p>
    <w:p w:rsidR="00706A4B" w:rsidRDefault="00706A4B" w:rsidP="00706A4B">
      <w:pPr>
        <w:spacing w:after="0" w:line="240" w:lineRule="auto"/>
        <w:ind w:left="56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706A4B" w:rsidTr="00706A4B">
        <w:tc>
          <w:tcPr>
            <w:tcW w:w="4785" w:type="dxa"/>
            <w:tcBorders>
              <w:top w:val="single" w:sz="4" w:space="0" w:color="auto"/>
              <w:left w:val="single" w:sz="4" w:space="0" w:color="auto"/>
              <w:bottom w:val="single" w:sz="4" w:space="0" w:color="auto"/>
              <w:right w:val="single" w:sz="4" w:space="0" w:color="auto"/>
            </w:tcBorders>
          </w:tcPr>
          <w:p w:rsidR="00706A4B" w:rsidRDefault="00706A4B">
            <w:pPr>
              <w:spacing w:after="0" w:line="240" w:lineRule="auto"/>
              <w:jc w:val="center"/>
              <w:rPr>
                <w:rFonts w:ascii="Times New Roman" w:hAnsi="Times New Roman"/>
                <w:sz w:val="28"/>
                <w:szCs w:val="28"/>
              </w:rPr>
            </w:pPr>
            <w:r>
              <w:rPr>
                <w:rFonts w:ascii="Times New Roman" w:hAnsi="Times New Roman"/>
                <w:sz w:val="28"/>
                <w:szCs w:val="28"/>
              </w:rPr>
              <w:t>СОГЛАСОВАНО</w:t>
            </w:r>
          </w:p>
          <w:p w:rsidR="00706A4B" w:rsidRDefault="00706A4B">
            <w:pPr>
              <w:spacing w:after="0" w:line="240" w:lineRule="auto"/>
              <w:jc w:val="center"/>
              <w:rPr>
                <w:rFonts w:ascii="Times New Roman" w:hAnsi="Times New Roman"/>
                <w:sz w:val="28"/>
                <w:szCs w:val="28"/>
              </w:rPr>
            </w:pPr>
            <w:r>
              <w:rPr>
                <w:rFonts w:ascii="Times New Roman" w:hAnsi="Times New Roman"/>
                <w:sz w:val="28"/>
                <w:szCs w:val="28"/>
              </w:rPr>
              <w:t>Протокол заседания</w:t>
            </w:r>
          </w:p>
          <w:p w:rsidR="00706A4B" w:rsidRDefault="00706A4B">
            <w:pPr>
              <w:spacing w:after="0" w:line="240" w:lineRule="auto"/>
              <w:jc w:val="center"/>
              <w:rPr>
                <w:rFonts w:ascii="Times New Roman" w:hAnsi="Times New Roman"/>
                <w:sz w:val="28"/>
                <w:szCs w:val="28"/>
              </w:rPr>
            </w:pPr>
            <w:r>
              <w:rPr>
                <w:rFonts w:ascii="Times New Roman" w:hAnsi="Times New Roman"/>
                <w:sz w:val="28"/>
                <w:szCs w:val="28"/>
              </w:rPr>
              <w:t>методического совета</w:t>
            </w:r>
          </w:p>
          <w:p w:rsidR="00706A4B" w:rsidRDefault="00706A4B">
            <w:pPr>
              <w:spacing w:after="0" w:line="240" w:lineRule="auto"/>
              <w:jc w:val="center"/>
              <w:rPr>
                <w:rFonts w:ascii="Times New Roman" w:hAnsi="Times New Roman"/>
                <w:spacing w:val="-2"/>
                <w:sz w:val="28"/>
                <w:szCs w:val="28"/>
              </w:rPr>
            </w:pPr>
            <w:r>
              <w:rPr>
                <w:rFonts w:ascii="Times New Roman" w:hAnsi="Times New Roman"/>
                <w:spacing w:val="-2"/>
                <w:sz w:val="28"/>
                <w:szCs w:val="28"/>
              </w:rPr>
              <w:t>МБОУ «Школа № 32»</w:t>
            </w:r>
          </w:p>
          <w:p w:rsidR="00706A4B" w:rsidRDefault="00706A4B">
            <w:pPr>
              <w:spacing w:after="0" w:line="240" w:lineRule="auto"/>
              <w:jc w:val="center"/>
              <w:rPr>
                <w:rFonts w:ascii="Times New Roman" w:hAnsi="Times New Roman"/>
                <w:sz w:val="28"/>
                <w:szCs w:val="28"/>
              </w:rPr>
            </w:pPr>
            <w:r>
              <w:rPr>
                <w:rFonts w:ascii="Times New Roman" w:hAnsi="Times New Roman"/>
                <w:sz w:val="28"/>
                <w:szCs w:val="28"/>
              </w:rPr>
              <w:t xml:space="preserve">от 29.08.  </w:t>
            </w:r>
            <w:smartTag w:uri="urn:schemas-microsoft-com:office:smarttags" w:element="metricconverter">
              <w:smartTagPr>
                <w:attr w:name="ProductID" w:val="2015 г"/>
              </w:smartTagPr>
              <w:r>
                <w:rPr>
                  <w:rFonts w:ascii="Times New Roman" w:hAnsi="Times New Roman"/>
                  <w:sz w:val="28"/>
                  <w:szCs w:val="28"/>
                </w:rPr>
                <w:t>2015 г</w:t>
              </w:r>
            </w:smartTag>
            <w:r>
              <w:rPr>
                <w:rFonts w:ascii="Times New Roman" w:hAnsi="Times New Roman"/>
                <w:sz w:val="28"/>
                <w:szCs w:val="28"/>
              </w:rPr>
              <w:t>. № 1</w:t>
            </w:r>
          </w:p>
          <w:p w:rsidR="00706A4B" w:rsidRDefault="00706A4B">
            <w:pPr>
              <w:spacing w:after="0" w:line="240" w:lineRule="auto"/>
              <w:jc w:val="center"/>
              <w:rPr>
                <w:rFonts w:ascii="Times New Roman" w:hAnsi="Times New Roman"/>
                <w:sz w:val="28"/>
                <w:szCs w:val="28"/>
              </w:rPr>
            </w:pPr>
            <w:r>
              <w:rPr>
                <w:rFonts w:ascii="Times New Roman" w:hAnsi="Times New Roman"/>
                <w:sz w:val="28"/>
                <w:szCs w:val="28"/>
              </w:rPr>
              <w:t xml:space="preserve"> __________   Лепёхина Т.В.</w:t>
            </w:r>
          </w:p>
          <w:p w:rsidR="00706A4B" w:rsidRDefault="00706A4B">
            <w:pPr>
              <w:spacing w:after="0" w:line="240" w:lineRule="auto"/>
              <w:rPr>
                <w:rFonts w:ascii="Times New Roman" w:hAnsi="Times New Roman"/>
                <w:sz w:val="24"/>
                <w:szCs w:val="24"/>
              </w:rPr>
            </w:pPr>
            <w:r>
              <w:rPr>
                <w:rFonts w:ascii="Times New Roman" w:hAnsi="Times New Roman"/>
                <w:sz w:val="24"/>
                <w:szCs w:val="24"/>
              </w:rPr>
              <w:t xml:space="preserve">      руководитель МС</w:t>
            </w:r>
          </w:p>
          <w:p w:rsidR="00706A4B" w:rsidRDefault="00706A4B">
            <w:pPr>
              <w:spacing w:after="0" w:line="240" w:lineRule="auto"/>
              <w:jc w:val="center"/>
              <w:rPr>
                <w:rFonts w:ascii="Times New Roman" w:hAnsi="Times New Roman"/>
                <w:sz w:val="28"/>
                <w:szCs w:val="28"/>
              </w:rPr>
            </w:pPr>
          </w:p>
          <w:p w:rsidR="00706A4B" w:rsidRDefault="00706A4B">
            <w:pPr>
              <w:spacing w:after="0" w:line="240" w:lineRule="auto"/>
              <w:rPr>
                <w:rFonts w:ascii="Times New Roman" w:hAnsi="Times New Roman"/>
                <w:sz w:val="28"/>
                <w:szCs w:val="28"/>
              </w:rPr>
            </w:pPr>
          </w:p>
          <w:p w:rsidR="00706A4B" w:rsidRDefault="00706A4B">
            <w:pPr>
              <w:spacing w:after="0" w:line="240" w:lineRule="auto"/>
              <w:rPr>
                <w:rFonts w:ascii="Times New Roman" w:hAnsi="Times New Roman"/>
                <w:sz w:val="28"/>
                <w:szCs w:val="28"/>
              </w:rPr>
            </w:pPr>
          </w:p>
        </w:tc>
        <w:tc>
          <w:tcPr>
            <w:tcW w:w="4786" w:type="dxa"/>
            <w:tcBorders>
              <w:top w:val="single" w:sz="4" w:space="0" w:color="auto"/>
              <w:left w:val="single" w:sz="4" w:space="0" w:color="auto"/>
              <w:bottom w:val="single" w:sz="4" w:space="0" w:color="auto"/>
              <w:right w:val="single" w:sz="4" w:space="0" w:color="auto"/>
            </w:tcBorders>
          </w:tcPr>
          <w:p w:rsidR="00706A4B" w:rsidRDefault="00706A4B">
            <w:pPr>
              <w:spacing w:after="0" w:line="240" w:lineRule="auto"/>
              <w:jc w:val="center"/>
              <w:rPr>
                <w:rFonts w:ascii="Times New Roman" w:hAnsi="Times New Roman"/>
                <w:sz w:val="28"/>
                <w:szCs w:val="28"/>
              </w:rPr>
            </w:pPr>
            <w:r>
              <w:rPr>
                <w:rFonts w:ascii="Times New Roman" w:hAnsi="Times New Roman"/>
                <w:sz w:val="28"/>
                <w:szCs w:val="28"/>
              </w:rPr>
              <w:t>СОГЛАСОВАНО</w:t>
            </w:r>
          </w:p>
          <w:p w:rsidR="00706A4B" w:rsidRDefault="00706A4B">
            <w:pPr>
              <w:spacing w:after="0" w:line="240" w:lineRule="auto"/>
              <w:jc w:val="center"/>
              <w:rPr>
                <w:rFonts w:ascii="Times New Roman" w:hAnsi="Times New Roman"/>
                <w:sz w:val="28"/>
                <w:szCs w:val="28"/>
              </w:rPr>
            </w:pPr>
          </w:p>
          <w:p w:rsidR="00706A4B" w:rsidRDefault="00706A4B">
            <w:pPr>
              <w:spacing w:after="0" w:line="240" w:lineRule="auto"/>
              <w:jc w:val="center"/>
              <w:rPr>
                <w:rFonts w:ascii="Times New Roman" w:hAnsi="Times New Roman"/>
                <w:sz w:val="28"/>
                <w:szCs w:val="28"/>
              </w:rPr>
            </w:pPr>
            <w:r>
              <w:rPr>
                <w:rFonts w:ascii="Times New Roman" w:hAnsi="Times New Roman"/>
                <w:sz w:val="28"/>
                <w:szCs w:val="28"/>
              </w:rPr>
              <w:t>Заместитель директора по УВР</w:t>
            </w:r>
          </w:p>
          <w:p w:rsidR="00706A4B" w:rsidRDefault="00706A4B">
            <w:pPr>
              <w:spacing w:after="0" w:line="240" w:lineRule="auto"/>
              <w:jc w:val="center"/>
              <w:rPr>
                <w:rFonts w:ascii="Times New Roman" w:hAnsi="Times New Roman"/>
                <w:sz w:val="28"/>
                <w:szCs w:val="28"/>
              </w:rPr>
            </w:pPr>
          </w:p>
          <w:p w:rsidR="00706A4B" w:rsidRDefault="00706A4B">
            <w:pPr>
              <w:spacing w:after="0" w:line="240" w:lineRule="auto"/>
              <w:jc w:val="center"/>
              <w:rPr>
                <w:rFonts w:ascii="Times New Roman" w:hAnsi="Times New Roman"/>
                <w:sz w:val="28"/>
                <w:szCs w:val="28"/>
              </w:rPr>
            </w:pPr>
            <w:r>
              <w:rPr>
                <w:rFonts w:ascii="Times New Roman" w:hAnsi="Times New Roman"/>
                <w:sz w:val="28"/>
                <w:szCs w:val="28"/>
              </w:rPr>
              <w:t>____________   Полуян Е.В.</w:t>
            </w:r>
          </w:p>
          <w:p w:rsidR="00706A4B" w:rsidRDefault="00706A4B">
            <w:pPr>
              <w:spacing w:after="0" w:line="240" w:lineRule="auto"/>
              <w:rPr>
                <w:rFonts w:ascii="Times New Roman" w:hAnsi="Times New Roman"/>
                <w:sz w:val="28"/>
                <w:szCs w:val="28"/>
              </w:rPr>
            </w:pPr>
            <w:r>
              <w:rPr>
                <w:rFonts w:ascii="Times New Roman" w:hAnsi="Times New Roman"/>
                <w:sz w:val="28"/>
                <w:szCs w:val="28"/>
              </w:rPr>
              <w:t xml:space="preserve">       29.08.    2015 год</w:t>
            </w:r>
          </w:p>
          <w:p w:rsidR="00706A4B" w:rsidRDefault="00706A4B">
            <w:pPr>
              <w:spacing w:after="0" w:line="240" w:lineRule="auto"/>
              <w:rPr>
                <w:rFonts w:ascii="Times New Roman" w:hAnsi="Times New Roman"/>
                <w:sz w:val="24"/>
                <w:szCs w:val="24"/>
              </w:rPr>
            </w:pPr>
            <w:r>
              <w:rPr>
                <w:rFonts w:ascii="Times New Roman" w:hAnsi="Times New Roman"/>
                <w:sz w:val="24"/>
                <w:szCs w:val="24"/>
              </w:rPr>
              <w:t xml:space="preserve">                   дата</w:t>
            </w:r>
          </w:p>
          <w:p w:rsidR="00706A4B" w:rsidRDefault="00706A4B">
            <w:pPr>
              <w:spacing w:after="0" w:line="240" w:lineRule="auto"/>
              <w:jc w:val="right"/>
              <w:rPr>
                <w:rFonts w:ascii="Times New Roman" w:hAnsi="Times New Roman"/>
                <w:sz w:val="28"/>
                <w:szCs w:val="28"/>
              </w:rPr>
            </w:pPr>
          </w:p>
        </w:tc>
      </w:tr>
    </w:tbl>
    <w:p w:rsidR="00706A4B" w:rsidRDefault="00706A4B"/>
    <w:p w:rsidR="00492A8A" w:rsidRDefault="00492A8A"/>
    <w:p w:rsidR="00492A8A" w:rsidRDefault="00492A8A"/>
    <w:p w:rsidR="00492A8A" w:rsidRDefault="00492A8A"/>
    <w:p w:rsidR="00492A8A" w:rsidRDefault="00492A8A"/>
    <w:p w:rsidR="00492A8A" w:rsidRDefault="00492A8A"/>
    <w:p w:rsidR="00492A8A" w:rsidRDefault="00492A8A"/>
    <w:p w:rsidR="00492A8A" w:rsidRDefault="00492A8A"/>
    <w:p w:rsidR="00492A8A" w:rsidRDefault="00492A8A"/>
    <w:p w:rsidR="00492A8A" w:rsidRDefault="00492A8A"/>
    <w:p w:rsidR="00492A8A" w:rsidRDefault="00492A8A"/>
    <w:p w:rsidR="00492A8A" w:rsidRDefault="00492A8A"/>
    <w:p w:rsidR="00E205EC" w:rsidRDefault="00E205EC" w:rsidP="00E205EC">
      <w:pPr>
        <w:pStyle w:val="2"/>
        <w:widowControl w:val="0"/>
        <w:tabs>
          <w:tab w:val="num" w:pos="720"/>
          <w:tab w:val="left" w:pos="851"/>
        </w:tabs>
        <w:ind w:left="432" w:firstLine="0"/>
        <w:jc w:val="both"/>
        <w:rPr>
          <w:spacing w:val="-2"/>
          <w:sz w:val="28"/>
          <w:szCs w:val="28"/>
        </w:rPr>
      </w:pPr>
      <w:r>
        <w:rPr>
          <w:spacing w:val="-2"/>
          <w:sz w:val="28"/>
          <w:szCs w:val="28"/>
        </w:rPr>
        <w:lastRenderedPageBreak/>
        <w:t xml:space="preserve">муниципальное бюджетное общеобразовательное учреждение </w:t>
      </w:r>
    </w:p>
    <w:p w:rsidR="00E205EC" w:rsidRDefault="00E205EC" w:rsidP="00E205EC">
      <w:pPr>
        <w:pStyle w:val="2"/>
        <w:widowControl w:val="0"/>
        <w:tabs>
          <w:tab w:val="num" w:pos="720"/>
          <w:tab w:val="left" w:pos="851"/>
        </w:tabs>
        <w:ind w:left="432" w:firstLine="0"/>
        <w:jc w:val="both"/>
        <w:rPr>
          <w:spacing w:val="-2"/>
          <w:sz w:val="28"/>
          <w:szCs w:val="28"/>
        </w:rPr>
      </w:pPr>
      <w:r>
        <w:rPr>
          <w:spacing w:val="-2"/>
          <w:sz w:val="28"/>
          <w:szCs w:val="28"/>
        </w:rPr>
        <w:t>города Ростова-на-Дону «Школа № 32 имени «Молодой гвардии»</w:t>
      </w:r>
    </w:p>
    <w:p w:rsidR="00E205EC" w:rsidRDefault="00E205EC" w:rsidP="00E205EC">
      <w:pPr>
        <w:pStyle w:val="2"/>
        <w:widowControl w:val="0"/>
        <w:tabs>
          <w:tab w:val="num" w:pos="720"/>
          <w:tab w:val="left" w:pos="851"/>
        </w:tabs>
        <w:ind w:left="432" w:firstLine="0"/>
        <w:jc w:val="both"/>
        <w:rPr>
          <w:spacing w:val="-2"/>
          <w:sz w:val="28"/>
          <w:szCs w:val="28"/>
        </w:rPr>
      </w:pPr>
    </w:p>
    <w:p w:rsidR="00E205EC" w:rsidRDefault="00E205EC" w:rsidP="00E205EC">
      <w:pPr>
        <w:spacing w:after="0"/>
        <w:jc w:val="right"/>
        <w:rPr>
          <w:rFonts w:ascii="Times New Roman" w:hAnsi="Times New Roman"/>
          <w:sz w:val="28"/>
          <w:szCs w:val="28"/>
        </w:rPr>
      </w:pPr>
    </w:p>
    <w:p w:rsidR="00E205EC" w:rsidRDefault="00E205EC" w:rsidP="00E205EC">
      <w:pPr>
        <w:spacing w:after="0"/>
        <w:jc w:val="right"/>
        <w:rPr>
          <w:rFonts w:ascii="Times New Roman" w:hAnsi="Times New Roman"/>
          <w:sz w:val="28"/>
          <w:szCs w:val="28"/>
        </w:rPr>
      </w:pPr>
      <w:r>
        <w:rPr>
          <w:rFonts w:ascii="Times New Roman" w:hAnsi="Times New Roman"/>
          <w:sz w:val="28"/>
          <w:szCs w:val="28"/>
        </w:rPr>
        <w:t xml:space="preserve">                                                                           «Утверждаю»</w:t>
      </w:r>
    </w:p>
    <w:p w:rsidR="00E205EC" w:rsidRDefault="00E205EC" w:rsidP="00E205EC">
      <w:pPr>
        <w:spacing w:after="0"/>
        <w:jc w:val="right"/>
        <w:rPr>
          <w:rFonts w:ascii="Times New Roman" w:hAnsi="Times New Roman"/>
          <w:sz w:val="28"/>
          <w:szCs w:val="28"/>
        </w:rPr>
      </w:pPr>
      <w:r>
        <w:rPr>
          <w:rFonts w:ascii="Times New Roman" w:hAnsi="Times New Roman"/>
          <w:sz w:val="28"/>
          <w:szCs w:val="28"/>
        </w:rPr>
        <w:t xml:space="preserve">                                                                           Директор </w:t>
      </w:r>
      <w:r>
        <w:rPr>
          <w:rFonts w:ascii="Times New Roman" w:hAnsi="Times New Roman"/>
          <w:spacing w:val="-2"/>
          <w:sz w:val="28"/>
          <w:szCs w:val="28"/>
        </w:rPr>
        <w:t>МБОУ «Школа № 32»</w:t>
      </w:r>
    </w:p>
    <w:p w:rsidR="00E205EC" w:rsidRDefault="00E205EC" w:rsidP="00E205EC">
      <w:pPr>
        <w:spacing w:after="0"/>
        <w:jc w:val="right"/>
        <w:rPr>
          <w:rFonts w:ascii="Times New Roman" w:hAnsi="Times New Roman"/>
          <w:sz w:val="28"/>
          <w:szCs w:val="28"/>
        </w:rPr>
      </w:pPr>
      <w:r>
        <w:rPr>
          <w:rFonts w:ascii="Times New Roman" w:hAnsi="Times New Roman"/>
          <w:sz w:val="28"/>
          <w:szCs w:val="28"/>
        </w:rPr>
        <w:t>Приказ  от  31.08.2015 года № 330</w:t>
      </w:r>
    </w:p>
    <w:p w:rsidR="00E205EC" w:rsidRDefault="00E205EC" w:rsidP="00E205EC">
      <w:pPr>
        <w:spacing w:after="0"/>
        <w:jc w:val="right"/>
        <w:rPr>
          <w:rFonts w:ascii="Times New Roman" w:hAnsi="Times New Roman"/>
          <w:sz w:val="28"/>
          <w:szCs w:val="28"/>
        </w:rPr>
      </w:pPr>
      <w:r>
        <w:rPr>
          <w:rFonts w:ascii="Times New Roman" w:hAnsi="Times New Roman"/>
          <w:sz w:val="28"/>
          <w:szCs w:val="28"/>
        </w:rPr>
        <w:t>___________ Филиппова О.В.</w:t>
      </w:r>
    </w:p>
    <w:p w:rsidR="00E205EC" w:rsidRDefault="00E205EC" w:rsidP="00E205EC">
      <w:pPr>
        <w:spacing w:after="0"/>
        <w:jc w:val="center"/>
        <w:rPr>
          <w:rFonts w:ascii="Times New Roman" w:hAnsi="Times New Roman"/>
          <w:sz w:val="28"/>
          <w:szCs w:val="28"/>
        </w:rPr>
      </w:pPr>
    </w:p>
    <w:p w:rsidR="00E205EC" w:rsidRPr="00E205EC" w:rsidRDefault="00E205EC" w:rsidP="00E205EC">
      <w:pPr>
        <w:spacing w:after="0"/>
        <w:jc w:val="center"/>
        <w:rPr>
          <w:rFonts w:ascii="Times New Roman" w:hAnsi="Times New Roman"/>
          <w:b/>
          <w:sz w:val="28"/>
          <w:szCs w:val="28"/>
        </w:rPr>
      </w:pPr>
      <w:r w:rsidRPr="00E205EC">
        <w:rPr>
          <w:rFonts w:ascii="Times New Roman" w:hAnsi="Times New Roman"/>
          <w:b/>
          <w:sz w:val="28"/>
          <w:szCs w:val="28"/>
        </w:rPr>
        <w:t>РАБОЧАЯ ПРОГРАММА</w:t>
      </w:r>
    </w:p>
    <w:p w:rsidR="00E205EC" w:rsidRPr="00E205EC" w:rsidRDefault="00E205EC" w:rsidP="00E205EC">
      <w:pPr>
        <w:spacing w:after="0"/>
        <w:jc w:val="center"/>
        <w:rPr>
          <w:rFonts w:ascii="Times New Roman" w:hAnsi="Times New Roman"/>
          <w:b/>
          <w:sz w:val="28"/>
          <w:szCs w:val="28"/>
        </w:rPr>
      </w:pPr>
    </w:p>
    <w:p w:rsidR="00E205EC" w:rsidRPr="00E205EC" w:rsidRDefault="00E205EC" w:rsidP="00E205EC">
      <w:pPr>
        <w:spacing w:after="0"/>
        <w:jc w:val="center"/>
        <w:rPr>
          <w:rFonts w:ascii="Times New Roman" w:hAnsi="Times New Roman"/>
          <w:b/>
          <w:sz w:val="28"/>
          <w:szCs w:val="28"/>
        </w:rPr>
      </w:pPr>
      <w:r w:rsidRPr="00E205EC">
        <w:rPr>
          <w:rFonts w:ascii="Times New Roman" w:hAnsi="Times New Roman"/>
          <w:b/>
          <w:sz w:val="28"/>
          <w:szCs w:val="28"/>
        </w:rPr>
        <w:t>по   биологии</w:t>
      </w:r>
    </w:p>
    <w:p w:rsidR="00E205EC" w:rsidRPr="00E205EC" w:rsidRDefault="00E205EC" w:rsidP="00E205EC">
      <w:pPr>
        <w:spacing w:after="0"/>
        <w:jc w:val="center"/>
        <w:rPr>
          <w:rFonts w:ascii="Times New Roman" w:hAnsi="Times New Roman"/>
          <w:b/>
          <w:sz w:val="28"/>
          <w:szCs w:val="28"/>
        </w:rPr>
      </w:pPr>
      <w:r w:rsidRPr="00E205EC">
        <w:rPr>
          <w:rFonts w:ascii="Times New Roman" w:hAnsi="Times New Roman"/>
          <w:b/>
          <w:sz w:val="28"/>
          <w:szCs w:val="28"/>
        </w:rPr>
        <w:t xml:space="preserve">среднего </w:t>
      </w:r>
      <w:proofErr w:type="gramStart"/>
      <w:r w:rsidRPr="00E205EC">
        <w:rPr>
          <w:rFonts w:ascii="Times New Roman" w:hAnsi="Times New Roman"/>
          <w:b/>
          <w:sz w:val="28"/>
          <w:szCs w:val="28"/>
        </w:rPr>
        <w:t xml:space="preserve">( </w:t>
      </w:r>
      <w:proofErr w:type="gramEnd"/>
      <w:r w:rsidRPr="00E205EC">
        <w:rPr>
          <w:rFonts w:ascii="Times New Roman" w:hAnsi="Times New Roman"/>
          <w:b/>
          <w:sz w:val="28"/>
          <w:szCs w:val="28"/>
        </w:rPr>
        <w:t>полного) общего образования</w:t>
      </w:r>
    </w:p>
    <w:p w:rsidR="00E205EC" w:rsidRPr="00E205EC" w:rsidRDefault="00A54F9A" w:rsidP="00E205EC">
      <w:pPr>
        <w:spacing w:after="0"/>
        <w:jc w:val="center"/>
        <w:rPr>
          <w:rFonts w:ascii="Times New Roman" w:hAnsi="Times New Roman"/>
          <w:sz w:val="28"/>
          <w:szCs w:val="28"/>
        </w:rPr>
      </w:pPr>
      <w:r>
        <w:rPr>
          <w:rFonts w:ascii="Times New Roman" w:hAnsi="Times New Roman"/>
          <w:b/>
          <w:sz w:val="28"/>
          <w:szCs w:val="28"/>
        </w:rPr>
        <w:t>5,</w:t>
      </w:r>
      <w:r w:rsidR="00E205EC" w:rsidRPr="00E205EC">
        <w:rPr>
          <w:rFonts w:ascii="Times New Roman" w:hAnsi="Times New Roman"/>
          <w:b/>
          <w:sz w:val="28"/>
          <w:szCs w:val="28"/>
        </w:rPr>
        <w:t xml:space="preserve"> 11 класс</w:t>
      </w:r>
    </w:p>
    <w:p w:rsidR="00E205EC" w:rsidRPr="00E205EC" w:rsidRDefault="00E205EC" w:rsidP="00E205EC">
      <w:pPr>
        <w:spacing w:after="0"/>
        <w:rPr>
          <w:rFonts w:ascii="Times New Roman" w:hAnsi="Times New Roman"/>
          <w:sz w:val="28"/>
          <w:szCs w:val="28"/>
        </w:rPr>
      </w:pPr>
    </w:p>
    <w:p w:rsidR="00E205EC" w:rsidRPr="00E205EC" w:rsidRDefault="00E205EC" w:rsidP="00E205EC">
      <w:pPr>
        <w:spacing w:after="0"/>
        <w:rPr>
          <w:rFonts w:ascii="Times New Roman" w:hAnsi="Times New Roman"/>
          <w:sz w:val="28"/>
          <w:szCs w:val="28"/>
          <w:u w:val="single"/>
        </w:rPr>
      </w:pPr>
      <w:r w:rsidRPr="00E205EC">
        <w:rPr>
          <w:rFonts w:ascii="Times New Roman" w:hAnsi="Times New Roman"/>
          <w:sz w:val="28"/>
          <w:szCs w:val="28"/>
        </w:rPr>
        <w:t>Количество часов  -</w:t>
      </w:r>
      <w:r w:rsidR="00A54F9A">
        <w:rPr>
          <w:rFonts w:ascii="Times New Roman" w:hAnsi="Times New Roman"/>
          <w:sz w:val="28"/>
          <w:szCs w:val="28"/>
        </w:rPr>
        <w:t xml:space="preserve"> 34,</w:t>
      </w:r>
      <w:r w:rsidRPr="00E205EC">
        <w:rPr>
          <w:rFonts w:ascii="Times New Roman" w:hAnsi="Times New Roman"/>
          <w:sz w:val="28"/>
          <w:szCs w:val="28"/>
        </w:rPr>
        <w:t>68</w:t>
      </w:r>
    </w:p>
    <w:p w:rsidR="00E205EC" w:rsidRPr="00E205EC" w:rsidRDefault="00E205EC" w:rsidP="00E205EC">
      <w:pPr>
        <w:spacing w:after="0"/>
        <w:rPr>
          <w:rFonts w:ascii="Times New Roman" w:hAnsi="Times New Roman"/>
          <w:sz w:val="28"/>
          <w:szCs w:val="28"/>
          <w:u w:val="single"/>
        </w:rPr>
      </w:pPr>
    </w:p>
    <w:p w:rsidR="00E205EC" w:rsidRPr="00E205EC" w:rsidRDefault="00E205EC" w:rsidP="00E205EC">
      <w:pPr>
        <w:spacing w:after="0"/>
        <w:rPr>
          <w:rFonts w:ascii="Times New Roman" w:hAnsi="Times New Roman"/>
          <w:sz w:val="28"/>
          <w:szCs w:val="28"/>
          <w:u w:val="single"/>
        </w:rPr>
      </w:pPr>
      <w:r w:rsidRPr="00E205EC">
        <w:rPr>
          <w:rFonts w:ascii="Times New Roman" w:hAnsi="Times New Roman"/>
          <w:sz w:val="28"/>
          <w:szCs w:val="28"/>
        </w:rPr>
        <w:t>Учитель Ефремова Марина Олеговна</w:t>
      </w:r>
    </w:p>
    <w:p w:rsidR="00E205EC" w:rsidRDefault="00E205EC" w:rsidP="00E205EC">
      <w:pPr>
        <w:shd w:val="clear" w:color="auto" w:fill="FFFFFF"/>
        <w:spacing w:before="100" w:beforeAutospacing="1" w:after="100" w:afterAutospacing="1" w:line="240" w:lineRule="auto"/>
        <w:rPr>
          <w:rFonts w:ascii="Arial" w:eastAsia="Times New Roman" w:hAnsi="Arial" w:cs="Arial"/>
          <w:b/>
          <w:color w:val="000000"/>
        </w:rPr>
      </w:pPr>
      <w:commentRangeStart w:id="0"/>
      <w:proofErr w:type="gramStart"/>
      <w:r>
        <w:rPr>
          <w:rFonts w:ascii="Arial" w:eastAsia="Times New Roman" w:hAnsi="Arial" w:cs="Arial"/>
          <w:b/>
          <w:color w:val="000000"/>
        </w:rPr>
        <w:t>Рабочая программа по биологии составлена на основе  федерального компонента государственного образовательного стандарта основного общего образования на базовом уровне, утвержденного 5 марта 2004 года приказ № 1089, на основе примерной программы по биологии для основной школы и на основе оригинальной авторской программы под руководством В.В. Пасечника.</w:t>
      </w:r>
      <w:commentRangeEnd w:id="0"/>
      <w:r>
        <w:rPr>
          <w:rStyle w:val="af5"/>
          <w:b/>
          <w:lang w:eastAsia="en-US"/>
        </w:rPr>
        <w:commentReference w:id="0"/>
      </w:r>
      <w:proofErr w:type="gramEnd"/>
    </w:p>
    <w:p w:rsidR="00E205EC" w:rsidRDefault="00E205EC" w:rsidP="00E205EC">
      <w:pPr>
        <w:spacing w:after="0"/>
        <w:rPr>
          <w:rFonts w:ascii="Times New Roman" w:eastAsia="Calibri" w:hAnsi="Times New Roman" w:cs="Times New Roman"/>
          <w:b/>
          <w:u w:val="single"/>
        </w:rPr>
      </w:pPr>
    </w:p>
    <w:p w:rsidR="00E205EC" w:rsidRDefault="00E205EC" w:rsidP="00E205EC">
      <w:pPr>
        <w:spacing w:after="0"/>
        <w:jc w:val="right"/>
        <w:rPr>
          <w:rFonts w:ascii="Times New Roman" w:hAnsi="Times New Roman"/>
          <w:sz w:val="28"/>
          <w:szCs w:val="28"/>
        </w:rPr>
      </w:pPr>
    </w:p>
    <w:p w:rsidR="00E205EC" w:rsidRDefault="00E205EC" w:rsidP="00E205EC">
      <w:pPr>
        <w:spacing w:after="0"/>
        <w:jc w:val="right"/>
        <w:rPr>
          <w:rFonts w:ascii="Times New Roman" w:hAnsi="Times New Roman"/>
          <w:sz w:val="28"/>
          <w:szCs w:val="28"/>
        </w:rPr>
      </w:pPr>
    </w:p>
    <w:p w:rsidR="00E205EC" w:rsidRDefault="00E205EC" w:rsidP="00E205EC">
      <w:pPr>
        <w:spacing w:after="0"/>
        <w:jc w:val="right"/>
        <w:rPr>
          <w:rFonts w:ascii="Times New Roman" w:hAnsi="Times New Roman"/>
          <w:sz w:val="28"/>
          <w:szCs w:val="28"/>
        </w:rPr>
      </w:pPr>
    </w:p>
    <w:p w:rsidR="00492A8A" w:rsidRDefault="00E205EC" w:rsidP="00492A8A">
      <w:pPr>
        <w:jc w:val="center"/>
        <w:rPr>
          <w:b/>
          <w:sz w:val="28"/>
          <w:szCs w:val="28"/>
        </w:rPr>
      </w:pPr>
      <w:r>
        <w:rPr>
          <w:rStyle w:val="em"/>
          <w:b/>
          <w:sz w:val="28"/>
          <w:szCs w:val="28"/>
        </w:rPr>
        <w:lastRenderedPageBreak/>
        <w:t>1.</w:t>
      </w:r>
      <w:r w:rsidR="00492A8A">
        <w:rPr>
          <w:rStyle w:val="em"/>
          <w:b/>
          <w:sz w:val="28"/>
          <w:szCs w:val="28"/>
        </w:rPr>
        <w:t>Пояснительная записка</w:t>
      </w:r>
    </w:p>
    <w:p w:rsidR="00492A8A" w:rsidRDefault="00492A8A" w:rsidP="00492A8A">
      <w:pPr>
        <w:pStyle w:val="af2"/>
        <w:spacing w:before="235" w:line="225" w:lineRule="exact"/>
        <w:ind w:left="4" w:right="80" w:firstLine="576"/>
        <w:jc w:val="both"/>
        <w:rPr>
          <w:rFonts w:ascii="Times New Roman" w:hAnsi="Times New Roman" w:cs="Times New Roman"/>
          <w:sz w:val="28"/>
          <w:szCs w:val="28"/>
        </w:rPr>
      </w:pPr>
      <w:r>
        <w:rPr>
          <w:b/>
          <w:sz w:val="28"/>
          <w:szCs w:val="28"/>
        </w:rPr>
        <w:t xml:space="preserve"> «Биология</w:t>
      </w:r>
      <w:r>
        <w:rPr>
          <w:rFonts w:ascii="Times New Roman" w:hAnsi="Times New Roman" w:cs="Times New Roman"/>
          <w:b/>
          <w:sz w:val="28"/>
          <w:szCs w:val="28"/>
        </w:rPr>
        <w:t>»:</w:t>
      </w:r>
      <w:r>
        <w:rPr>
          <w:rFonts w:ascii="Times New Roman" w:hAnsi="Times New Roman" w:cs="Times New Roman"/>
          <w:sz w:val="28"/>
          <w:szCs w:val="28"/>
        </w:rPr>
        <w:t xml:space="preserve"> Рабочая программа составлена на основе Федерального Государственного стандарта, Примерной программы основного </w:t>
      </w:r>
      <w:r>
        <w:rPr>
          <w:rFonts w:ascii="Times New Roman" w:hAnsi="Times New Roman" w:cs="Times New Roman"/>
          <w:w w:val="92"/>
          <w:sz w:val="28"/>
          <w:szCs w:val="28"/>
        </w:rPr>
        <w:t xml:space="preserve">общего </w:t>
      </w:r>
      <w:r>
        <w:rPr>
          <w:rFonts w:ascii="Times New Roman" w:hAnsi="Times New Roman" w:cs="Times New Roman"/>
          <w:sz w:val="28"/>
          <w:szCs w:val="28"/>
        </w:rPr>
        <w:t xml:space="preserve">образования по биологии и Программы </w:t>
      </w:r>
      <w:r>
        <w:rPr>
          <w:rFonts w:ascii="Times New Roman" w:hAnsi="Times New Roman" w:cs="Times New Roman"/>
          <w:w w:val="92"/>
          <w:sz w:val="28"/>
          <w:szCs w:val="28"/>
        </w:rPr>
        <w:t xml:space="preserve">среднего (полного) </w:t>
      </w:r>
      <w:r>
        <w:rPr>
          <w:rFonts w:ascii="Times New Roman" w:hAnsi="Times New Roman" w:cs="Times New Roman"/>
          <w:sz w:val="28"/>
          <w:szCs w:val="28"/>
        </w:rPr>
        <w:t xml:space="preserve">общего образования по биологии </w:t>
      </w:r>
      <w:r>
        <w:rPr>
          <w:rFonts w:ascii="Times New Roman" w:hAnsi="Times New Roman" w:cs="Times New Roman"/>
          <w:w w:val="92"/>
          <w:sz w:val="28"/>
          <w:szCs w:val="28"/>
        </w:rPr>
        <w:t xml:space="preserve"> </w:t>
      </w:r>
      <w:r>
        <w:rPr>
          <w:rFonts w:ascii="Times New Roman" w:hAnsi="Times New Roman" w:cs="Times New Roman"/>
          <w:sz w:val="28"/>
          <w:szCs w:val="28"/>
        </w:rPr>
        <w:t xml:space="preserve">для </w:t>
      </w:r>
      <w:r>
        <w:rPr>
          <w:rFonts w:ascii="Times New Roman" w:hAnsi="Times New Roman" w:cs="Times New Roman"/>
          <w:w w:val="92"/>
          <w:sz w:val="28"/>
          <w:szCs w:val="28"/>
        </w:rPr>
        <w:t xml:space="preserve">10-11 </w:t>
      </w:r>
      <w:r>
        <w:rPr>
          <w:rFonts w:ascii="Times New Roman" w:hAnsi="Times New Roman" w:cs="Times New Roman"/>
          <w:sz w:val="28"/>
          <w:szCs w:val="28"/>
        </w:rPr>
        <w:t xml:space="preserve">класса «Общая биология» авторов А.А. Каменского, Е.А. Криксунова, В.В. Пасечника  </w:t>
      </w:r>
      <w:r>
        <w:rPr>
          <w:rFonts w:ascii="Times New Roman" w:hAnsi="Times New Roman" w:cs="Times New Roman"/>
          <w:i/>
          <w:iCs/>
          <w:sz w:val="28"/>
          <w:szCs w:val="28"/>
        </w:rPr>
        <w:t>//Сборник нормативных документов. Биология</w:t>
      </w:r>
      <w:proofErr w:type="gramStart"/>
      <w:r>
        <w:rPr>
          <w:rFonts w:ascii="Times New Roman" w:hAnsi="Times New Roman" w:cs="Times New Roman"/>
          <w:i/>
          <w:iCs/>
          <w:sz w:val="28"/>
          <w:szCs w:val="28"/>
        </w:rPr>
        <w:t>/ С</w:t>
      </w:r>
      <w:proofErr w:type="gramEnd"/>
      <w:r>
        <w:rPr>
          <w:rFonts w:ascii="Times New Roman" w:hAnsi="Times New Roman" w:cs="Times New Roman"/>
          <w:i/>
          <w:iCs/>
          <w:sz w:val="28"/>
          <w:szCs w:val="28"/>
        </w:rPr>
        <w:t xml:space="preserve">ост. </w:t>
      </w:r>
      <w:r>
        <w:rPr>
          <w:rFonts w:ascii="Times New Roman" w:hAnsi="Times New Roman" w:cs="Times New Roman"/>
          <w:w w:val="83"/>
          <w:sz w:val="28"/>
          <w:szCs w:val="28"/>
        </w:rPr>
        <w:t xml:space="preserve">Э. Д.  </w:t>
      </w:r>
      <w:r>
        <w:rPr>
          <w:rFonts w:ascii="Times New Roman" w:hAnsi="Times New Roman" w:cs="Times New Roman"/>
          <w:i/>
          <w:iCs/>
          <w:sz w:val="28"/>
          <w:szCs w:val="28"/>
        </w:rPr>
        <w:t xml:space="preserve">Днеnров, А. Г, Аркадьев. </w:t>
      </w:r>
      <w:r>
        <w:rPr>
          <w:rFonts w:ascii="Times New Roman" w:hAnsi="Times New Roman" w:cs="Times New Roman"/>
          <w:sz w:val="28"/>
          <w:szCs w:val="28"/>
        </w:rPr>
        <w:t xml:space="preserve">М:: </w:t>
      </w:r>
      <w:r>
        <w:rPr>
          <w:rFonts w:ascii="Times New Roman" w:hAnsi="Times New Roman" w:cs="Times New Roman"/>
          <w:i/>
          <w:iCs/>
          <w:sz w:val="28"/>
          <w:szCs w:val="28"/>
        </w:rPr>
        <w:t xml:space="preserve">Дрофа, 2006,- </w:t>
      </w:r>
      <w:r>
        <w:rPr>
          <w:rFonts w:ascii="Times New Roman" w:hAnsi="Times New Roman" w:cs="Times New Roman"/>
          <w:sz w:val="28"/>
          <w:szCs w:val="28"/>
        </w:rPr>
        <w:t xml:space="preserve">172.1//, полностью отражающей содержание Примерной программы с дополнениями, не превышающими требования к уровню подготовки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w:t>
      </w:r>
    </w:p>
    <w:p w:rsidR="00492A8A" w:rsidRDefault="00492A8A" w:rsidP="00492A8A">
      <w:pPr>
        <w:pStyle w:val="af2"/>
        <w:spacing w:line="230" w:lineRule="exact"/>
        <w:ind w:right="71" w:firstLine="580"/>
        <w:jc w:val="both"/>
        <w:rPr>
          <w:rFonts w:ascii="Times New Roman" w:hAnsi="Times New Roman" w:cs="Times New Roman"/>
          <w:w w:val="92"/>
          <w:sz w:val="28"/>
          <w:szCs w:val="28"/>
        </w:rPr>
      </w:pPr>
      <w:r>
        <w:rPr>
          <w:rFonts w:ascii="Times New Roman" w:hAnsi="Times New Roman" w:cs="Times New Roman"/>
          <w:sz w:val="28"/>
          <w:szCs w:val="28"/>
        </w:rPr>
        <w:t xml:space="preserve">Согласно действующему базисному учебному плану рабочая программа для 10 - 11 классов предусматривает обучение </w:t>
      </w:r>
      <w:r>
        <w:rPr>
          <w:rFonts w:ascii="Times New Roman" w:hAnsi="Times New Roman" w:cs="Times New Roman"/>
          <w:w w:val="92"/>
          <w:sz w:val="28"/>
          <w:szCs w:val="28"/>
        </w:rPr>
        <w:t xml:space="preserve">биологии </w:t>
      </w:r>
      <w:r>
        <w:rPr>
          <w:rFonts w:ascii="Times New Roman" w:hAnsi="Times New Roman" w:cs="Times New Roman"/>
          <w:sz w:val="28"/>
          <w:szCs w:val="28"/>
        </w:rPr>
        <w:t xml:space="preserve">в </w:t>
      </w:r>
      <w:r>
        <w:rPr>
          <w:rFonts w:ascii="Times New Roman" w:hAnsi="Times New Roman" w:cs="Times New Roman"/>
          <w:w w:val="92"/>
          <w:sz w:val="28"/>
          <w:szCs w:val="28"/>
        </w:rPr>
        <w:t xml:space="preserve">объеме </w:t>
      </w:r>
      <w:r>
        <w:rPr>
          <w:rFonts w:ascii="Times New Roman" w:hAnsi="Times New Roman" w:cs="Times New Roman"/>
          <w:bCs/>
          <w:sz w:val="28"/>
          <w:szCs w:val="28"/>
        </w:rPr>
        <w:t xml:space="preserve">2 часа </w:t>
      </w:r>
      <w:r>
        <w:rPr>
          <w:rFonts w:ascii="Times New Roman" w:hAnsi="Times New Roman" w:cs="Times New Roman"/>
          <w:sz w:val="28"/>
          <w:szCs w:val="28"/>
        </w:rPr>
        <w:t xml:space="preserve">в </w:t>
      </w:r>
      <w:r>
        <w:rPr>
          <w:rFonts w:ascii="Times New Roman" w:hAnsi="Times New Roman" w:cs="Times New Roman"/>
          <w:w w:val="92"/>
          <w:sz w:val="28"/>
          <w:szCs w:val="28"/>
        </w:rPr>
        <w:t xml:space="preserve">неделю. </w:t>
      </w:r>
    </w:p>
    <w:p w:rsidR="00492A8A" w:rsidRDefault="00492A8A" w:rsidP="00492A8A">
      <w:pPr>
        <w:pStyle w:val="stylet1"/>
        <w:spacing w:before="0" w:beforeAutospacing="0" w:after="0" w:afterAutospacing="0"/>
        <w:rPr>
          <w:color w:val="000000"/>
          <w:sz w:val="28"/>
          <w:szCs w:val="28"/>
          <w:u w:val="single"/>
        </w:rPr>
      </w:pPr>
      <w:r>
        <w:rPr>
          <w:sz w:val="28"/>
          <w:szCs w:val="28"/>
        </w:rPr>
        <w:t xml:space="preserve">Предлагаемая программа является логическим продолжением программы по биологии основной школы (5–9 классы), разработанной В. В. Пасечником, В. М. Пакуловой, В. В. Латюшиным, Р. Д. Машем.  </w:t>
      </w:r>
    </w:p>
    <w:p w:rsidR="00492A8A" w:rsidRDefault="00492A8A" w:rsidP="00492A8A">
      <w:pPr>
        <w:pStyle w:val="stylet1"/>
        <w:spacing w:before="0" w:beforeAutospacing="0" w:after="0" w:afterAutospacing="0"/>
        <w:rPr>
          <w:color w:val="000000"/>
          <w:sz w:val="28"/>
          <w:szCs w:val="28"/>
        </w:rPr>
      </w:pPr>
      <w:r>
        <w:rPr>
          <w:color w:val="000000"/>
          <w:sz w:val="28"/>
          <w:szCs w:val="28"/>
        </w:rPr>
        <w:t xml:space="preserve">- Закона Российской Федерации  «Об образовании в Российской Федерации» от 29.12.12 г. № 273 </w:t>
      </w:r>
      <w:proofErr w:type="gramStart"/>
      <w:r>
        <w:rPr>
          <w:color w:val="000000"/>
          <w:sz w:val="28"/>
          <w:szCs w:val="28"/>
        </w:rPr>
        <w:t xml:space="preserve">( </w:t>
      </w:r>
      <w:proofErr w:type="gramEnd"/>
      <w:r>
        <w:rPr>
          <w:color w:val="000000"/>
          <w:sz w:val="28"/>
          <w:szCs w:val="28"/>
        </w:rPr>
        <w:t xml:space="preserve">гл.1, </w:t>
      </w:r>
      <w:r>
        <w:rPr>
          <w:rFonts w:eastAsia="HiddenHorzOCR"/>
          <w:sz w:val="28"/>
          <w:szCs w:val="28"/>
        </w:rPr>
        <w:t xml:space="preserve">ст. 2 п. 9, гл. 2, ст. </w:t>
      </w:r>
      <w:r>
        <w:rPr>
          <w:color w:val="000000"/>
          <w:sz w:val="28"/>
          <w:szCs w:val="28"/>
        </w:rPr>
        <w:t>12 п.5, п.7 и ст.13, п.3);</w:t>
      </w:r>
    </w:p>
    <w:p w:rsidR="00492A8A" w:rsidRDefault="00492A8A" w:rsidP="00492A8A">
      <w:pPr>
        <w:pStyle w:val="stylet1"/>
        <w:spacing w:before="0" w:beforeAutospacing="0" w:after="0" w:afterAutospacing="0"/>
        <w:rPr>
          <w:bCs/>
          <w:sz w:val="28"/>
          <w:szCs w:val="28"/>
        </w:rPr>
      </w:pPr>
      <w:r>
        <w:rPr>
          <w:color w:val="000000"/>
          <w:sz w:val="28"/>
          <w:szCs w:val="28"/>
        </w:rPr>
        <w:t xml:space="preserve">- </w:t>
      </w:r>
      <w:r>
        <w:rPr>
          <w:bCs/>
          <w:sz w:val="28"/>
          <w:szCs w:val="28"/>
        </w:rPr>
        <w:t>Приказа</w:t>
      </w:r>
      <w:r>
        <w:rPr>
          <w:rFonts w:eastAsia="+mn-ea"/>
          <w:bCs/>
          <w:sz w:val="28"/>
          <w:szCs w:val="28"/>
        </w:rPr>
        <w:t xml:space="preserve">  </w:t>
      </w:r>
      <w:r>
        <w:rPr>
          <w:rFonts w:eastAsia="+mn-ea"/>
          <w:sz w:val="28"/>
          <w:szCs w:val="28"/>
        </w:rPr>
        <w:t xml:space="preserve">№ 610  </w:t>
      </w:r>
      <w:r>
        <w:rPr>
          <w:sz w:val="28"/>
          <w:szCs w:val="28"/>
        </w:rPr>
        <w:t>от</w:t>
      </w:r>
      <w:r>
        <w:rPr>
          <w:rFonts w:eastAsia="+mn-ea"/>
          <w:sz w:val="28"/>
          <w:szCs w:val="28"/>
        </w:rPr>
        <w:t xml:space="preserve">  14.07.</w:t>
      </w:r>
      <w:r>
        <w:rPr>
          <w:sz w:val="28"/>
          <w:szCs w:val="28"/>
        </w:rPr>
        <w:t xml:space="preserve"> </w:t>
      </w:r>
      <w:r>
        <w:rPr>
          <w:rFonts w:eastAsia="+mn-ea"/>
          <w:sz w:val="28"/>
          <w:szCs w:val="28"/>
        </w:rPr>
        <w:t>2011</w:t>
      </w:r>
      <w:r>
        <w:rPr>
          <w:sz w:val="28"/>
          <w:szCs w:val="28"/>
        </w:rPr>
        <w:t xml:space="preserve"> г.</w:t>
      </w:r>
      <w:r>
        <w:rPr>
          <w:rFonts w:eastAsia="+mn-ea"/>
          <w:b/>
          <w:bCs/>
          <w:sz w:val="28"/>
          <w:szCs w:val="28"/>
        </w:rPr>
        <w:t xml:space="preserve"> </w:t>
      </w:r>
      <w:r>
        <w:rPr>
          <w:bCs/>
          <w:sz w:val="28"/>
          <w:szCs w:val="28"/>
        </w:rPr>
        <w:t xml:space="preserve">Минобразования  РО «Об утверждении Примерного </w:t>
      </w:r>
      <w:r>
        <w:rPr>
          <w:rFonts w:eastAsia="Calibri"/>
          <w:bCs/>
          <w:sz w:val="28"/>
          <w:szCs w:val="28"/>
          <w:lang w:eastAsia="en-US"/>
        </w:rPr>
        <w:t xml:space="preserve">регионального </w:t>
      </w:r>
      <w:r>
        <w:rPr>
          <w:rFonts w:eastAsia="+mn-ea"/>
          <w:bCs/>
          <w:sz w:val="28"/>
          <w:szCs w:val="28"/>
        </w:rPr>
        <w:t>положения о рабочей программе учебных курсов, предметов, дисциплин (модулей)</w:t>
      </w:r>
      <w:r>
        <w:rPr>
          <w:bCs/>
          <w:sz w:val="28"/>
          <w:szCs w:val="28"/>
        </w:rPr>
        <w:t>»</w:t>
      </w:r>
      <w:r>
        <w:rPr>
          <w:rFonts w:eastAsia="+mn-ea"/>
          <w:sz w:val="28"/>
          <w:szCs w:val="28"/>
        </w:rPr>
        <w:t>;</w:t>
      </w:r>
      <w:r>
        <w:rPr>
          <w:bCs/>
          <w:sz w:val="28"/>
          <w:szCs w:val="28"/>
        </w:rPr>
        <w:t xml:space="preserve"> </w:t>
      </w:r>
    </w:p>
    <w:p w:rsidR="00492A8A" w:rsidRDefault="00492A8A" w:rsidP="00492A8A">
      <w:pPr>
        <w:pStyle w:val="stylet1"/>
        <w:spacing w:before="0" w:beforeAutospacing="0" w:after="0" w:afterAutospacing="0"/>
        <w:rPr>
          <w:rFonts w:eastAsia="+mn-ea"/>
          <w:sz w:val="28"/>
          <w:szCs w:val="28"/>
        </w:rPr>
      </w:pPr>
      <w:r>
        <w:rPr>
          <w:bCs/>
          <w:sz w:val="28"/>
          <w:szCs w:val="28"/>
        </w:rPr>
        <w:t>-Приказа № 296 от 25.04.2015 г. Минобразования  РО</w:t>
      </w:r>
      <w:r>
        <w:rPr>
          <w:rFonts w:eastAsia="+mn-ea"/>
          <w:sz w:val="28"/>
          <w:szCs w:val="28"/>
        </w:rPr>
        <w:t xml:space="preserve"> « Об утверждении примерного учебного плана РО на 2015-2016 учебный  год»;</w:t>
      </w:r>
    </w:p>
    <w:p w:rsidR="00492A8A" w:rsidRDefault="00492A8A" w:rsidP="00492A8A">
      <w:pPr>
        <w:pStyle w:val="stylet1"/>
        <w:spacing w:before="0" w:beforeAutospacing="0" w:after="0" w:afterAutospacing="0"/>
        <w:rPr>
          <w:color w:val="000000"/>
          <w:sz w:val="28"/>
          <w:szCs w:val="28"/>
        </w:rPr>
      </w:pPr>
      <w:r>
        <w:rPr>
          <w:rFonts w:eastAsia="+mn-ea"/>
          <w:sz w:val="28"/>
          <w:szCs w:val="28"/>
        </w:rPr>
        <w:t xml:space="preserve">- </w:t>
      </w:r>
      <w:r>
        <w:rPr>
          <w:color w:val="000000"/>
          <w:sz w:val="28"/>
          <w:szCs w:val="28"/>
        </w:rPr>
        <w:t xml:space="preserve">Приказа Минобрнауки  России от 01.02.2012 №74 «О внесении изменений в </w:t>
      </w:r>
      <w:r>
        <w:rPr>
          <w:color w:val="000000"/>
          <w:spacing w:val="1"/>
          <w:sz w:val="28"/>
          <w:szCs w:val="28"/>
        </w:rPr>
        <w:t xml:space="preserve">федеральный базисный учебный план и примерные учебные планы для </w:t>
      </w:r>
      <w:r>
        <w:rPr>
          <w:color w:val="000000"/>
          <w:spacing w:val="10"/>
          <w:sz w:val="28"/>
          <w:szCs w:val="28"/>
        </w:rPr>
        <w:t xml:space="preserve">образовательных учреждений РФ, реализующих программы общего </w:t>
      </w:r>
      <w:r>
        <w:rPr>
          <w:color w:val="000000"/>
          <w:spacing w:val="17"/>
          <w:sz w:val="28"/>
          <w:szCs w:val="28"/>
        </w:rPr>
        <w:t xml:space="preserve">образования, утвержденные приказом Министерства образования РФ </w:t>
      </w:r>
      <w:r>
        <w:rPr>
          <w:color w:val="000000"/>
          <w:sz w:val="28"/>
          <w:szCs w:val="28"/>
        </w:rPr>
        <w:t xml:space="preserve">от 09.03.2004 № 1312»; </w:t>
      </w:r>
    </w:p>
    <w:p w:rsidR="00492A8A" w:rsidRDefault="00492A8A" w:rsidP="00492A8A">
      <w:pPr>
        <w:pStyle w:val="stylet1"/>
        <w:spacing w:before="0" w:beforeAutospacing="0" w:after="0" w:afterAutospacing="0"/>
        <w:rPr>
          <w:color w:val="000000"/>
          <w:sz w:val="28"/>
          <w:szCs w:val="28"/>
        </w:rPr>
      </w:pPr>
      <w:r>
        <w:rPr>
          <w:color w:val="000000"/>
          <w:sz w:val="28"/>
          <w:szCs w:val="28"/>
        </w:rPr>
        <w:t xml:space="preserve">-Базисного учебного плана  общеобразовательных учреждений РФ, утвержденного приказом Министерства образования и науки РФ от 09.03.2004 года №1312; </w:t>
      </w:r>
    </w:p>
    <w:p w:rsidR="00492A8A" w:rsidRDefault="00492A8A" w:rsidP="00492A8A">
      <w:pPr>
        <w:tabs>
          <w:tab w:val="num" w:pos="0"/>
        </w:tabs>
        <w:spacing w:before="30" w:after="30"/>
        <w:rPr>
          <w:rFonts w:ascii="Times New Roman" w:eastAsia="Calibri" w:hAnsi="Times New Roman"/>
          <w:color w:val="000000"/>
          <w:sz w:val="28"/>
          <w:szCs w:val="28"/>
        </w:rPr>
      </w:pPr>
      <w:r>
        <w:rPr>
          <w:rFonts w:ascii="Times New Roman" w:eastAsia="Calibri" w:hAnsi="Times New Roman"/>
          <w:color w:val="000000"/>
          <w:sz w:val="28"/>
          <w:szCs w:val="28"/>
        </w:rPr>
        <w:t>-Учебного плана  МБОУ Школа №3</w:t>
      </w:r>
      <w:r>
        <w:rPr>
          <w:rFonts w:ascii="Times New Roman" w:hAnsi="Times New Roman"/>
          <w:color w:val="000000"/>
          <w:sz w:val="28"/>
          <w:szCs w:val="28"/>
        </w:rPr>
        <w:t>2  на 2015 - 2016</w:t>
      </w:r>
      <w:r>
        <w:rPr>
          <w:rFonts w:ascii="Times New Roman" w:eastAsia="Calibri" w:hAnsi="Times New Roman"/>
          <w:color w:val="000000"/>
          <w:sz w:val="28"/>
          <w:szCs w:val="28"/>
        </w:rPr>
        <w:t xml:space="preserve"> учебный год;</w:t>
      </w:r>
    </w:p>
    <w:p w:rsidR="00492A8A" w:rsidRDefault="00492A8A" w:rsidP="00492A8A">
      <w:pPr>
        <w:tabs>
          <w:tab w:val="num" w:pos="0"/>
        </w:tabs>
        <w:spacing w:before="30" w:after="30"/>
        <w:rPr>
          <w:rFonts w:ascii="Times New Roman" w:eastAsia="Calibri" w:hAnsi="Times New Roman"/>
          <w:color w:val="000000"/>
          <w:sz w:val="28"/>
          <w:szCs w:val="28"/>
        </w:rPr>
      </w:pPr>
      <w:r>
        <w:rPr>
          <w:rFonts w:ascii="Times New Roman" w:eastAsia="Calibri" w:hAnsi="Times New Roman"/>
          <w:color w:val="000000"/>
          <w:sz w:val="28"/>
          <w:szCs w:val="28"/>
        </w:rPr>
        <w:t>-Федерального перечня учебников, утвержденных, рекомендованных (допущенных) к использованию в   образовательном процессе в образовательных учреждениях, реализующих про</w:t>
      </w:r>
      <w:r>
        <w:rPr>
          <w:rFonts w:ascii="Times New Roman" w:hAnsi="Times New Roman"/>
          <w:color w:val="000000"/>
          <w:sz w:val="28"/>
          <w:szCs w:val="28"/>
        </w:rPr>
        <w:t>граммы общего образования в 2015-2016</w:t>
      </w:r>
      <w:r>
        <w:rPr>
          <w:rFonts w:ascii="Times New Roman" w:eastAsia="Calibri" w:hAnsi="Times New Roman"/>
          <w:color w:val="000000"/>
          <w:sz w:val="28"/>
          <w:szCs w:val="28"/>
        </w:rPr>
        <w:t xml:space="preserve"> учебном году;</w:t>
      </w:r>
    </w:p>
    <w:p w:rsidR="00492A8A" w:rsidRDefault="00492A8A" w:rsidP="00492A8A">
      <w:pPr>
        <w:tabs>
          <w:tab w:val="num" w:pos="0"/>
        </w:tabs>
        <w:spacing w:before="30" w:after="30"/>
        <w:rPr>
          <w:rFonts w:ascii="Times New Roman" w:eastAsia="Calibri" w:hAnsi="Times New Roman"/>
          <w:color w:val="000000"/>
          <w:sz w:val="28"/>
          <w:szCs w:val="28"/>
        </w:rPr>
      </w:pPr>
    </w:p>
    <w:p w:rsidR="00492A8A" w:rsidRDefault="00492A8A" w:rsidP="00492A8A">
      <w:pPr>
        <w:tabs>
          <w:tab w:val="num" w:pos="0"/>
        </w:tabs>
        <w:spacing w:before="30" w:after="30"/>
        <w:rPr>
          <w:rFonts w:ascii="Times New Roman" w:eastAsia="Calibri" w:hAnsi="Times New Roman"/>
          <w:color w:val="000000"/>
          <w:sz w:val="28"/>
          <w:szCs w:val="28"/>
        </w:rPr>
      </w:pPr>
      <w:r>
        <w:rPr>
          <w:rFonts w:ascii="Times New Roman" w:hAnsi="Times New Roman"/>
          <w:sz w:val="28"/>
          <w:szCs w:val="28"/>
        </w:rPr>
        <w:lastRenderedPageBreak/>
        <w:t xml:space="preserve">За основу рабочей программы взята </w:t>
      </w:r>
      <w:r>
        <w:rPr>
          <w:rFonts w:ascii="Times New Roman" w:hAnsi="Times New Roman"/>
          <w:iCs/>
          <w:sz w:val="28"/>
          <w:szCs w:val="28"/>
        </w:rPr>
        <w:t>программа для общеобразовательных школ, гимназий, лицеев (автор Пасечник В.В.), рекомендованная Департаментом образовательных программ и стандартов общего образования министерства образования Р.Ф</w:t>
      </w:r>
      <w:r>
        <w:rPr>
          <w:rFonts w:ascii="Times New Roman" w:eastAsia="Calibri" w:hAnsi="Times New Roman"/>
          <w:color w:val="000000"/>
          <w:sz w:val="28"/>
          <w:szCs w:val="28"/>
        </w:rPr>
        <w:t>.</w:t>
      </w:r>
    </w:p>
    <w:p w:rsidR="00492A8A" w:rsidRDefault="00492A8A" w:rsidP="00492A8A">
      <w:pPr>
        <w:tabs>
          <w:tab w:val="num" w:pos="0"/>
        </w:tabs>
        <w:spacing w:before="30" w:after="30"/>
        <w:rPr>
          <w:rFonts w:ascii="Times New Roman" w:eastAsia="Calibri" w:hAnsi="Times New Roman"/>
          <w:color w:val="000000"/>
          <w:sz w:val="28"/>
          <w:szCs w:val="28"/>
        </w:rPr>
      </w:pPr>
    </w:p>
    <w:p w:rsidR="00492A8A" w:rsidRDefault="00492A8A" w:rsidP="00492A8A">
      <w:pPr>
        <w:rPr>
          <w:rFonts w:ascii="Times New Roman" w:eastAsia="Calibri" w:hAnsi="Times New Roman"/>
          <w:color w:val="000000"/>
          <w:sz w:val="28"/>
          <w:szCs w:val="28"/>
        </w:rPr>
      </w:pPr>
      <w:r>
        <w:rPr>
          <w:rFonts w:ascii="Times New Roman" w:hAnsi="Times New Roman"/>
          <w:sz w:val="28"/>
          <w:szCs w:val="28"/>
        </w:rPr>
        <w:t xml:space="preserve">Годового календарного графика </w:t>
      </w:r>
      <w:r>
        <w:rPr>
          <w:rFonts w:ascii="Times New Roman" w:eastAsia="Calibri" w:hAnsi="Times New Roman"/>
          <w:color w:val="000000"/>
          <w:sz w:val="28"/>
          <w:szCs w:val="28"/>
        </w:rPr>
        <w:t xml:space="preserve">  МБОУ Школа № 32</w:t>
      </w:r>
      <w:r>
        <w:rPr>
          <w:rFonts w:ascii="Times New Roman" w:hAnsi="Times New Roman"/>
          <w:color w:val="000000"/>
          <w:sz w:val="28"/>
          <w:szCs w:val="28"/>
        </w:rPr>
        <w:t xml:space="preserve"> на 2015 – 2016 </w:t>
      </w:r>
      <w:r>
        <w:rPr>
          <w:rFonts w:ascii="Times New Roman" w:eastAsia="Calibri" w:hAnsi="Times New Roman"/>
          <w:color w:val="000000"/>
          <w:sz w:val="28"/>
          <w:szCs w:val="28"/>
        </w:rPr>
        <w:t>учебный год;</w:t>
      </w:r>
    </w:p>
    <w:p w:rsidR="00492A8A" w:rsidRDefault="00492A8A" w:rsidP="00492A8A">
      <w:pPr>
        <w:ind w:firstLine="720"/>
        <w:jc w:val="both"/>
        <w:rPr>
          <w:rFonts w:ascii="Times New Roman" w:eastAsia="Calibri" w:hAnsi="Times New Roman"/>
          <w:color w:val="000000"/>
          <w:sz w:val="28"/>
          <w:szCs w:val="28"/>
        </w:rPr>
      </w:pPr>
      <w:r>
        <w:rPr>
          <w:rFonts w:ascii="Times New Roman" w:eastAsia="Calibri" w:hAnsi="Times New Roman"/>
          <w:color w:val="000000"/>
          <w:sz w:val="28"/>
          <w:szCs w:val="28"/>
        </w:rPr>
        <w:t xml:space="preserve">-Расписания уроков МБОУ Школа №32 </w:t>
      </w:r>
      <w:r>
        <w:rPr>
          <w:rFonts w:ascii="Times New Roman" w:hAnsi="Times New Roman"/>
          <w:color w:val="000000"/>
          <w:sz w:val="28"/>
          <w:szCs w:val="28"/>
        </w:rPr>
        <w:t xml:space="preserve"> на 2015 - 2016</w:t>
      </w:r>
      <w:r>
        <w:rPr>
          <w:rFonts w:ascii="Times New Roman" w:eastAsia="Calibri" w:hAnsi="Times New Roman"/>
          <w:color w:val="000000"/>
          <w:sz w:val="28"/>
          <w:szCs w:val="28"/>
        </w:rPr>
        <w:t xml:space="preserve"> учебный год;</w:t>
      </w:r>
    </w:p>
    <w:p w:rsidR="00492A8A" w:rsidRDefault="00492A8A" w:rsidP="00492A8A">
      <w:pPr>
        <w:ind w:firstLine="720"/>
        <w:jc w:val="both"/>
        <w:rPr>
          <w:rFonts w:ascii="Times New Roman" w:eastAsia="Times New Roman" w:hAnsi="Times New Roman"/>
          <w:b/>
          <w:sz w:val="28"/>
          <w:szCs w:val="28"/>
        </w:rPr>
      </w:pPr>
      <w:r>
        <w:rPr>
          <w:rFonts w:ascii="Times New Roman" w:eastAsia="Calibri" w:hAnsi="Times New Roman"/>
          <w:color w:val="000000"/>
          <w:sz w:val="28"/>
          <w:szCs w:val="28"/>
        </w:rPr>
        <w:t xml:space="preserve"> </w:t>
      </w:r>
      <w:r>
        <w:rPr>
          <w:rFonts w:ascii="Times New Roman" w:eastAsia="Calibri" w:hAnsi="Times New Roman"/>
          <w:b/>
          <w:color w:val="000000"/>
          <w:sz w:val="28"/>
          <w:szCs w:val="28"/>
        </w:rPr>
        <w:t>2.Общая характеристика учебного предмета</w:t>
      </w:r>
    </w:p>
    <w:p w:rsidR="00492A8A" w:rsidRDefault="00492A8A" w:rsidP="00492A8A">
      <w:pPr>
        <w:pStyle w:val="af1"/>
        <w:ind w:firstLine="595"/>
        <w:jc w:val="both"/>
        <w:rPr>
          <w:spacing w:val="0"/>
          <w:szCs w:val="28"/>
        </w:rPr>
      </w:pPr>
      <w:r>
        <w:rPr>
          <w:spacing w:val="0"/>
          <w:szCs w:val="28"/>
        </w:rPr>
        <w:t xml:space="preserve">Педлагаемая программа является логическим продолжением программы по биологии основной школы (5–9 классы), разработанной В. В. Пасечником, В. М. Пакуловой, В. В. Латюшиным, Р. Д. Машем.  Базовый уровень стандарта ориентирован на формирование общей биологической грамотности и научного мировоззрения </w:t>
      </w:r>
      <w:proofErr w:type="gramStart"/>
      <w:r>
        <w:rPr>
          <w:spacing w:val="0"/>
          <w:szCs w:val="28"/>
        </w:rPr>
        <w:t>обучающихся</w:t>
      </w:r>
      <w:proofErr w:type="gramEnd"/>
      <w:r>
        <w:rPr>
          <w:spacing w:val="0"/>
          <w:szCs w:val="28"/>
        </w:rPr>
        <w:t>. Курс «Общая биология» завершает изучение биологии в общеобразовательных учреждениях. Она призвана обобщить биологические знания, имеющиеся у учащихся, углубив их до понимания биологических закономерностей, современных теорий, концепций и учений, а также показать прикладное значение биологии.</w:t>
      </w:r>
    </w:p>
    <w:p w:rsidR="00492A8A" w:rsidRDefault="00492A8A" w:rsidP="00492A8A">
      <w:pPr>
        <w:pStyle w:val="af1"/>
        <w:jc w:val="both"/>
        <w:rPr>
          <w:spacing w:val="0"/>
          <w:szCs w:val="28"/>
        </w:rPr>
      </w:pPr>
      <w:r>
        <w:rPr>
          <w:spacing w:val="0"/>
          <w:szCs w:val="28"/>
        </w:rPr>
        <w:tab/>
        <w:t xml:space="preserve">Рабочая программа сохраняет традиции учебного предмета и вместе с тем полностью отражает основные идеи и предметные темы стандарта   образования по биологии, представляя его развернутый вариант с кратким раскрытием разделов и предметных тем, включая рекомендуемый перечень лабораторных и практических работ. </w:t>
      </w:r>
    </w:p>
    <w:p w:rsidR="00492A8A" w:rsidRDefault="00492A8A" w:rsidP="00492A8A">
      <w:pPr>
        <w:pStyle w:val="af1"/>
        <w:jc w:val="both"/>
        <w:rPr>
          <w:spacing w:val="0"/>
          <w:szCs w:val="28"/>
        </w:rPr>
      </w:pPr>
      <w:r>
        <w:rPr>
          <w:spacing w:val="0"/>
          <w:szCs w:val="28"/>
        </w:rPr>
        <w:tab/>
        <w:t>Содержание программы сформировано на основе принципов: соответствия образования потребностям общества; учета единства содержательной и процессуальной сторон обучения; структурного единства содержания образования на разных уровнях его формирования.</w:t>
      </w:r>
    </w:p>
    <w:p w:rsidR="00492A8A" w:rsidRDefault="00492A8A" w:rsidP="00492A8A">
      <w:pPr>
        <w:pStyle w:val="af1"/>
        <w:jc w:val="both"/>
        <w:rPr>
          <w:spacing w:val="0"/>
          <w:szCs w:val="28"/>
        </w:rPr>
      </w:pPr>
      <w:r>
        <w:rPr>
          <w:spacing w:val="0"/>
          <w:szCs w:val="28"/>
        </w:rPr>
        <w:t xml:space="preserve">    </w:t>
      </w:r>
      <w:r>
        <w:rPr>
          <w:spacing w:val="0"/>
          <w:szCs w:val="28"/>
        </w:rPr>
        <w:tab/>
        <w:t>В курсе важное место отводится формированию естественнонаучного мировоззрения и экологической культуры учащихся. Именно поэтому, наряду с освоением общебиологических теорий, изучением строения биологических систем разного ранга и сущности основных биологических процессов, в программе уделено серьёзное внимание возможности использования полученных знаний в повседневной жизни для решения прикладных задач.</w:t>
      </w:r>
    </w:p>
    <w:p w:rsidR="00492A8A" w:rsidRDefault="00492A8A" w:rsidP="00492A8A">
      <w:pPr>
        <w:pStyle w:val="af1"/>
        <w:jc w:val="both"/>
        <w:rPr>
          <w:spacing w:val="0"/>
          <w:szCs w:val="28"/>
        </w:rPr>
      </w:pPr>
      <w:r>
        <w:rPr>
          <w:spacing w:val="0"/>
          <w:szCs w:val="28"/>
        </w:rPr>
        <w:t xml:space="preserve">    </w:t>
      </w:r>
      <w:r>
        <w:rPr>
          <w:spacing w:val="0"/>
          <w:szCs w:val="28"/>
        </w:rPr>
        <w:tab/>
        <w:t xml:space="preserve">Программа включает все основные разделы и темы, изучаемые в средней общеобразовательной школе, предусматривает изучение учащимися теоретических и прикладных основ биологии. В ней нашли отражение проблемы, </w:t>
      </w:r>
      <w:r>
        <w:rPr>
          <w:spacing w:val="0"/>
          <w:szCs w:val="28"/>
        </w:rPr>
        <w:lastRenderedPageBreak/>
        <w:t xml:space="preserve">стоящие в настоящее время перед биологической наукой, решение </w:t>
      </w:r>
      <w:proofErr w:type="gramStart"/>
      <w:r>
        <w:rPr>
          <w:spacing w:val="0"/>
          <w:szCs w:val="28"/>
        </w:rPr>
        <w:t>которых</w:t>
      </w:r>
      <w:proofErr w:type="gramEnd"/>
      <w:r>
        <w:rPr>
          <w:spacing w:val="0"/>
          <w:szCs w:val="28"/>
        </w:rPr>
        <w:t xml:space="preserve"> направлено на сохранение природы и здоровья человека.</w:t>
      </w:r>
    </w:p>
    <w:p w:rsidR="00492A8A" w:rsidRDefault="00492A8A" w:rsidP="00492A8A">
      <w:pPr>
        <w:pStyle w:val="af1"/>
        <w:jc w:val="both"/>
        <w:rPr>
          <w:spacing w:val="0"/>
          <w:szCs w:val="28"/>
        </w:rPr>
      </w:pPr>
      <w:r>
        <w:rPr>
          <w:spacing w:val="0"/>
          <w:szCs w:val="28"/>
        </w:rPr>
        <w:t xml:space="preserve">   </w:t>
      </w:r>
      <w:r>
        <w:rPr>
          <w:spacing w:val="0"/>
          <w:szCs w:val="28"/>
        </w:rPr>
        <w:tab/>
        <w:t xml:space="preserve"> Для приобретения практических навыков и повышения уровня знаний программой предусматривается выполнение ряда лабораторных и практических работ.</w:t>
      </w:r>
    </w:p>
    <w:p w:rsidR="00492A8A" w:rsidRDefault="00492A8A" w:rsidP="00492A8A">
      <w:pPr>
        <w:pStyle w:val="af2"/>
        <w:spacing w:line="230" w:lineRule="exact"/>
        <w:ind w:left="580" w:right="-1"/>
        <w:jc w:val="both"/>
        <w:rPr>
          <w:rFonts w:ascii="Times New Roman" w:hAnsi="Times New Roman" w:cs="Times New Roman"/>
          <w:b/>
          <w:bCs/>
          <w:sz w:val="28"/>
          <w:szCs w:val="28"/>
        </w:rPr>
      </w:pPr>
      <w:r>
        <w:rPr>
          <w:sz w:val="28"/>
          <w:szCs w:val="28"/>
        </w:rPr>
        <w:tab/>
      </w:r>
      <w:r>
        <w:rPr>
          <w:rFonts w:ascii="Times New Roman" w:hAnsi="Times New Roman" w:cs="Times New Roman"/>
          <w:b/>
          <w:sz w:val="28"/>
          <w:szCs w:val="28"/>
        </w:rPr>
        <w:t xml:space="preserve">Рабочая программа ориентирована на использование </w:t>
      </w:r>
      <w:r>
        <w:rPr>
          <w:rFonts w:ascii="Times New Roman" w:hAnsi="Times New Roman" w:cs="Times New Roman"/>
          <w:b/>
          <w:bCs/>
          <w:sz w:val="28"/>
          <w:szCs w:val="28"/>
        </w:rPr>
        <w:t xml:space="preserve">учебника: </w:t>
      </w:r>
    </w:p>
    <w:p w:rsidR="00492A8A" w:rsidRDefault="00492A8A" w:rsidP="00492A8A">
      <w:pPr>
        <w:pStyle w:val="af2"/>
        <w:spacing w:line="230" w:lineRule="exact"/>
        <w:ind w:right="-1"/>
        <w:jc w:val="both"/>
        <w:rPr>
          <w:rFonts w:ascii="Times New Roman" w:hAnsi="Times New Roman" w:cs="Times New Roman"/>
          <w:b/>
          <w:bCs/>
          <w:i/>
          <w:sz w:val="28"/>
          <w:szCs w:val="28"/>
        </w:rPr>
      </w:pPr>
      <w:r>
        <w:rPr>
          <w:rFonts w:ascii="Times New Roman" w:hAnsi="Times New Roman" w:cs="Times New Roman"/>
          <w:b/>
          <w:bCs/>
          <w:i/>
          <w:sz w:val="28"/>
          <w:szCs w:val="28"/>
        </w:rPr>
        <w:t>А.А. Каменский, Е.А. Криксунов, В.В. Пасечник «Общая биология. 10-11 класс» Учебник для общеобразовательных учреждений. – М.: Дрофа, 2012.-368с.;</w:t>
      </w:r>
    </w:p>
    <w:p w:rsidR="00492A8A" w:rsidRDefault="00492A8A" w:rsidP="00492A8A">
      <w:pPr>
        <w:pStyle w:val="af2"/>
        <w:spacing w:line="235" w:lineRule="exact"/>
        <w:ind w:right="85"/>
        <w:jc w:val="both"/>
        <w:rPr>
          <w:rFonts w:ascii="Times New Roman" w:hAnsi="Times New Roman" w:cs="Times New Roman"/>
          <w:b/>
          <w:iCs/>
          <w:sz w:val="28"/>
          <w:szCs w:val="28"/>
        </w:rPr>
      </w:pPr>
      <w:r>
        <w:rPr>
          <w:rFonts w:ascii="Times New Roman" w:hAnsi="Times New Roman" w:cs="Times New Roman"/>
          <w:b/>
          <w:iCs/>
          <w:sz w:val="28"/>
          <w:szCs w:val="28"/>
        </w:rPr>
        <w:t>а также методического пособия для учителя:</w:t>
      </w:r>
    </w:p>
    <w:p w:rsidR="00492A8A" w:rsidRDefault="00492A8A" w:rsidP="00492A8A">
      <w:pPr>
        <w:pStyle w:val="af2"/>
        <w:spacing w:line="235" w:lineRule="exact"/>
        <w:ind w:right="85"/>
        <w:jc w:val="both"/>
        <w:rPr>
          <w:rFonts w:ascii="Times New Roman" w:hAnsi="Times New Roman" w:cs="Times New Roman"/>
          <w:b/>
          <w:i/>
          <w:iCs/>
          <w:sz w:val="28"/>
          <w:szCs w:val="28"/>
        </w:rPr>
      </w:pPr>
      <w:r>
        <w:rPr>
          <w:rFonts w:ascii="Times New Roman" w:hAnsi="Times New Roman" w:cs="Times New Roman"/>
          <w:b/>
          <w:i/>
          <w:iCs/>
          <w:sz w:val="28"/>
          <w:szCs w:val="28"/>
        </w:rPr>
        <w:t>В.В. Пасечник «Введение в общую биологию и экологию.9 класс»: Тематическое и поурочное планирование к учебнику – М.: Дрофа, 2010</w:t>
      </w:r>
    </w:p>
    <w:p w:rsidR="00492A8A" w:rsidRDefault="00492A8A" w:rsidP="00492A8A">
      <w:pPr>
        <w:pStyle w:val="af2"/>
        <w:spacing w:line="235" w:lineRule="exact"/>
        <w:ind w:right="85"/>
        <w:jc w:val="both"/>
        <w:rPr>
          <w:rFonts w:ascii="Times New Roman" w:hAnsi="Times New Roman" w:cs="Times New Roman"/>
          <w:i/>
          <w:iCs/>
          <w:sz w:val="28"/>
          <w:szCs w:val="28"/>
        </w:rPr>
      </w:pPr>
    </w:p>
    <w:p w:rsidR="00492A8A" w:rsidRDefault="00492A8A" w:rsidP="00492A8A">
      <w:pPr>
        <w:pStyle w:val="af2"/>
        <w:spacing w:line="235" w:lineRule="exact"/>
        <w:ind w:right="85"/>
        <w:jc w:val="both"/>
        <w:rPr>
          <w:rFonts w:ascii="Times New Roman" w:hAnsi="Times New Roman" w:cs="Times New Roman"/>
          <w:i/>
          <w:iCs/>
          <w:sz w:val="28"/>
          <w:szCs w:val="28"/>
        </w:rPr>
      </w:pPr>
      <w:r>
        <w:rPr>
          <w:rFonts w:ascii="Times New Roman" w:hAnsi="Times New Roman" w:cs="Times New Roman"/>
          <w:i/>
          <w:iCs/>
          <w:sz w:val="28"/>
          <w:szCs w:val="28"/>
        </w:rPr>
        <w:t xml:space="preserve"> </w:t>
      </w:r>
    </w:p>
    <w:p w:rsidR="00492A8A" w:rsidRDefault="00492A8A" w:rsidP="00492A8A">
      <w:pPr>
        <w:pStyle w:val="af2"/>
        <w:spacing w:line="235" w:lineRule="exact"/>
        <w:ind w:right="85"/>
        <w:jc w:val="both"/>
        <w:rPr>
          <w:rFonts w:ascii="Times New Roman" w:hAnsi="Times New Roman" w:cs="Times New Roman"/>
          <w:i/>
          <w:iCs/>
          <w:sz w:val="28"/>
          <w:szCs w:val="28"/>
        </w:rPr>
      </w:pPr>
    </w:p>
    <w:p w:rsidR="00492A8A" w:rsidRDefault="00492A8A" w:rsidP="00492A8A">
      <w:pPr>
        <w:jc w:val="center"/>
        <w:rPr>
          <w:rFonts w:ascii="Calibri" w:hAnsi="Calibri" w:cs="Times New Roman"/>
          <w:b/>
          <w:sz w:val="28"/>
          <w:szCs w:val="28"/>
        </w:rPr>
      </w:pPr>
    </w:p>
    <w:p w:rsidR="00492A8A" w:rsidRDefault="00492A8A" w:rsidP="00492A8A">
      <w:pPr>
        <w:jc w:val="center"/>
        <w:rPr>
          <w:b/>
          <w:sz w:val="28"/>
          <w:szCs w:val="28"/>
        </w:rPr>
      </w:pPr>
      <w:r>
        <w:rPr>
          <w:b/>
          <w:sz w:val="28"/>
          <w:szCs w:val="28"/>
        </w:rPr>
        <w:t xml:space="preserve">3.Место предмета: </w:t>
      </w:r>
    </w:p>
    <w:p w:rsidR="00492A8A" w:rsidRDefault="00492A8A" w:rsidP="00492A8A">
      <w:pPr>
        <w:rPr>
          <w:sz w:val="28"/>
          <w:szCs w:val="28"/>
        </w:rPr>
      </w:pPr>
      <w:r>
        <w:rPr>
          <w:sz w:val="28"/>
          <w:szCs w:val="28"/>
        </w:rPr>
        <w:t>Программа ориентирована на изучение предмета в размере 2 часов в неделю для  11 класса  68 часов</w:t>
      </w:r>
      <w:proofErr w:type="gramStart"/>
      <w:r>
        <w:rPr>
          <w:sz w:val="28"/>
          <w:szCs w:val="28"/>
        </w:rPr>
        <w:t xml:space="preserve"> .</w:t>
      </w:r>
      <w:proofErr w:type="gramEnd"/>
    </w:p>
    <w:p w:rsidR="00492A8A" w:rsidRDefault="00492A8A" w:rsidP="00492A8A">
      <w:pPr>
        <w:pStyle w:val="af1"/>
        <w:jc w:val="center"/>
        <w:rPr>
          <w:b/>
          <w:spacing w:val="0"/>
          <w:szCs w:val="28"/>
        </w:rPr>
      </w:pPr>
      <w:r>
        <w:rPr>
          <w:b/>
          <w:spacing w:val="0"/>
          <w:szCs w:val="28"/>
        </w:rPr>
        <w:t>4.Содержание программы</w:t>
      </w:r>
    </w:p>
    <w:p w:rsidR="00492A8A" w:rsidRDefault="00492A8A" w:rsidP="00492A8A">
      <w:pPr>
        <w:pStyle w:val="af1"/>
        <w:jc w:val="center"/>
        <w:rPr>
          <w:b/>
          <w:spacing w:val="0"/>
          <w:szCs w:val="28"/>
        </w:rPr>
      </w:pPr>
      <w:r>
        <w:rPr>
          <w:b/>
          <w:spacing w:val="0"/>
          <w:szCs w:val="28"/>
        </w:rPr>
        <w:t>11 класс</w:t>
      </w:r>
    </w:p>
    <w:p w:rsidR="00492A8A" w:rsidRDefault="00492A8A" w:rsidP="00492A8A">
      <w:pPr>
        <w:pStyle w:val="af1"/>
        <w:jc w:val="center"/>
        <w:rPr>
          <w:b/>
          <w:spacing w:val="0"/>
          <w:szCs w:val="28"/>
        </w:rPr>
      </w:pPr>
      <w:r>
        <w:rPr>
          <w:b/>
          <w:spacing w:val="0"/>
          <w:szCs w:val="28"/>
        </w:rPr>
        <w:t>68 ч/год (2 ч/нед.)</w:t>
      </w:r>
    </w:p>
    <w:p w:rsidR="00492A8A" w:rsidRDefault="00492A8A" w:rsidP="00492A8A">
      <w:pPr>
        <w:pStyle w:val="af1"/>
        <w:jc w:val="both"/>
        <w:rPr>
          <w:spacing w:val="0"/>
          <w:szCs w:val="28"/>
        </w:rPr>
      </w:pPr>
      <w:r>
        <w:rPr>
          <w:rStyle w:val="em"/>
          <w:b/>
          <w:spacing w:val="0"/>
          <w:szCs w:val="28"/>
        </w:rPr>
        <w:t>Эволюционное изучение (18ч)</w:t>
      </w:r>
    </w:p>
    <w:p w:rsidR="00492A8A" w:rsidRDefault="00492A8A" w:rsidP="00492A8A">
      <w:pPr>
        <w:pStyle w:val="af1"/>
        <w:jc w:val="both"/>
        <w:rPr>
          <w:spacing w:val="0"/>
          <w:szCs w:val="28"/>
        </w:rPr>
      </w:pPr>
      <w:r>
        <w:rPr>
          <w:spacing w:val="0"/>
          <w:szCs w:val="28"/>
        </w:rPr>
        <w:t>Сущность эволюционного подхода и его методологическое значение. Основные признаки биологической эволюции: адаптивность, поступательный характер, историчность. Основные проблемы и методы эволюционного учения, его синтетический характер.</w:t>
      </w:r>
    </w:p>
    <w:p w:rsidR="00492A8A" w:rsidRDefault="00492A8A" w:rsidP="00492A8A">
      <w:pPr>
        <w:pStyle w:val="af1"/>
        <w:jc w:val="both"/>
        <w:rPr>
          <w:spacing w:val="0"/>
          <w:szCs w:val="28"/>
        </w:rPr>
      </w:pPr>
      <w:r>
        <w:rPr>
          <w:spacing w:val="0"/>
          <w:szCs w:val="28"/>
        </w:rPr>
        <w:t>Основные этапы развития эволюционных идей.</w:t>
      </w:r>
    </w:p>
    <w:p w:rsidR="00492A8A" w:rsidRDefault="00492A8A" w:rsidP="00492A8A">
      <w:pPr>
        <w:pStyle w:val="af1"/>
        <w:ind w:firstLine="708"/>
        <w:jc w:val="both"/>
        <w:rPr>
          <w:spacing w:val="0"/>
          <w:szCs w:val="28"/>
        </w:rPr>
      </w:pPr>
      <w:r>
        <w:rPr>
          <w:spacing w:val="0"/>
          <w:szCs w:val="28"/>
        </w:rPr>
        <w:t>Значение данных других наук для доказательства эволюции органического мира. Комплексность методов изучения эволюционного процесса.</w:t>
      </w:r>
    </w:p>
    <w:p w:rsidR="00492A8A" w:rsidRDefault="00492A8A" w:rsidP="00492A8A">
      <w:pPr>
        <w:pStyle w:val="af1"/>
        <w:ind w:firstLine="708"/>
        <w:jc w:val="both"/>
        <w:rPr>
          <w:spacing w:val="0"/>
          <w:szCs w:val="28"/>
        </w:rPr>
      </w:pPr>
      <w:r>
        <w:rPr>
          <w:spacing w:val="0"/>
          <w:szCs w:val="28"/>
        </w:rPr>
        <w:t>Вид. Критерии вида. Видообразование. Понятие микроэволюции. Популяционная структура вида. Популяция как элементарная эволюционная единица. Факторы эволюции и их характеристика.</w:t>
      </w:r>
    </w:p>
    <w:p w:rsidR="00492A8A" w:rsidRDefault="00492A8A" w:rsidP="00492A8A">
      <w:pPr>
        <w:pStyle w:val="af1"/>
        <w:ind w:firstLine="708"/>
        <w:jc w:val="both"/>
        <w:rPr>
          <w:spacing w:val="0"/>
          <w:szCs w:val="28"/>
        </w:rPr>
      </w:pPr>
      <w:r>
        <w:rPr>
          <w:spacing w:val="0"/>
          <w:szCs w:val="28"/>
        </w:rPr>
        <w:lastRenderedPageBreak/>
        <w:t>Естественный отбор – движущая и направляющая сила эволюции. Предпосылки действия естественного отбора. Наследственная гетерогенность особей, биотический потенциал и борьба за существование. Формы борьбы за существование. Борьба за существование как основа естественного отбора. Механизм, объект и сфера действия отбора. Основные формы отбора. Роль естественного отбора в формировании новых свойств, признаков и новых видов.</w:t>
      </w:r>
    </w:p>
    <w:p w:rsidR="00492A8A" w:rsidRDefault="00492A8A" w:rsidP="00492A8A">
      <w:pPr>
        <w:pStyle w:val="af1"/>
        <w:ind w:firstLine="708"/>
        <w:jc w:val="both"/>
        <w:rPr>
          <w:spacing w:val="0"/>
          <w:szCs w:val="28"/>
        </w:rPr>
      </w:pPr>
      <w:r>
        <w:rPr>
          <w:spacing w:val="0"/>
          <w:szCs w:val="28"/>
        </w:rPr>
        <w:t>Возникновение адаптаций и их относительный характер. Взаимоприспособленность видов как результат действия естественного отбора.</w:t>
      </w:r>
    </w:p>
    <w:p w:rsidR="00492A8A" w:rsidRDefault="00492A8A" w:rsidP="00492A8A">
      <w:pPr>
        <w:pStyle w:val="af1"/>
        <w:jc w:val="both"/>
        <w:rPr>
          <w:spacing w:val="0"/>
          <w:szCs w:val="28"/>
        </w:rPr>
      </w:pPr>
      <w:r>
        <w:rPr>
          <w:spacing w:val="0"/>
          <w:szCs w:val="28"/>
        </w:rPr>
        <w:t>Значение знаний о микроэволюции для управления природными популяциями, решения проблем охраны природы и рационального природопользования.</w:t>
      </w:r>
    </w:p>
    <w:p w:rsidR="00492A8A" w:rsidRDefault="00492A8A" w:rsidP="00492A8A">
      <w:pPr>
        <w:pStyle w:val="af1"/>
        <w:ind w:firstLine="708"/>
        <w:jc w:val="both"/>
        <w:rPr>
          <w:spacing w:val="0"/>
          <w:szCs w:val="28"/>
        </w:rPr>
      </w:pPr>
      <w:r>
        <w:rPr>
          <w:spacing w:val="0"/>
          <w:szCs w:val="28"/>
        </w:rPr>
        <w:t>Понятие о макроэволюции. Соотношение микро- и макроэволюции. Макроэволюция и филогенез. Главные направления эволюционного процесса.</w:t>
      </w:r>
    </w:p>
    <w:p w:rsidR="00492A8A" w:rsidRDefault="00492A8A" w:rsidP="00492A8A">
      <w:pPr>
        <w:pStyle w:val="af1"/>
        <w:jc w:val="both"/>
        <w:rPr>
          <w:spacing w:val="0"/>
          <w:szCs w:val="28"/>
        </w:rPr>
      </w:pPr>
      <w:proofErr w:type="gramStart"/>
      <w:r>
        <w:rPr>
          <w:rStyle w:val="em"/>
          <w:b/>
          <w:spacing w:val="0"/>
          <w:szCs w:val="28"/>
        </w:rPr>
        <w:t>Демонстрация:</w:t>
      </w:r>
      <w:r>
        <w:rPr>
          <w:rStyle w:val="em"/>
          <w:spacing w:val="0"/>
          <w:szCs w:val="28"/>
        </w:rPr>
        <w:t xml:space="preserve"> </w:t>
      </w:r>
      <w:r>
        <w:rPr>
          <w:spacing w:val="0"/>
          <w:szCs w:val="28"/>
        </w:rPr>
        <w:t>живых растений и животных, гербарных экземпляров, коллекций, показывающих индивидуальную изменчивость и разнообразие сортов культурных растений и пород домашних животных, а также результаты приспособленности организмов к среде обитания и результаты видообразования; примеров гомологичных и аналогичных органов, их строения и происхождения в процессе онтогенеза; схем, иллюстрирующих процессы видообразования и соотношение путей прогрессивной биологической эволюции.</w:t>
      </w:r>
      <w:proofErr w:type="gramEnd"/>
    </w:p>
    <w:p w:rsidR="00492A8A" w:rsidRDefault="00492A8A" w:rsidP="00492A8A">
      <w:pPr>
        <w:pStyle w:val="af1"/>
        <w:jc w:val="both"/>
        <w:rPr>
          <w:szCs w:val="28"/>
        </w:rPr>
      </w:pPr>
      <w:r>
        <w:rPr>
          <w:rStyle w:val="em"/>
          <w:b/>
          <w:spacing w:val="0"/>
          <w:szCs w:val="28"/>
        </w:rPr>
        <w:t>Лабораторные работы:</w:t>
      </w:r>
      <w:r>
        <w:rPr>
          <w:spacing w:val="0"/>
          <w:szCs w:val="28"/>
        </w:rPr>
        <w:t xml:space="preserve"> </w:t>
      </w:r>
      <w:r>
        <w:rPr>
          <w:szCs w:val="28"/>
        </w:rPr>
        <w:t>Лабораторная работа № 1. Описание особей вида по морфологическому критерию. Лабораторная работа № 2. Выявление изменчивости у особей одного вида Лабораторная работа № 3. Выявление приспособлений к среде обитания.</w:t>
      </w:r>
    </w:p>
    <w:p w:rsidR="00492A8A" w:rsidRDefault="00492A8A" w:rsidP="00492A8A">
      <w:pPr>
        <w:pStyle w:val="af1"/>
        <w:jc w:val="both"/>
        <w:rPr>
          <w:szCs w:val="28"/>
        </w:rPr>
      </w:pPr>
    </w:p>
    <w:p w:rsidR="00492A8A" w:rsidRDefault="00492A8A" w:rsidP="00492A8A">
      <w:pPr>
        <w:pStyle w:val="af1"/>
        <w:jc w:val="both"/>
        <w:rPr>
          <w:i/>
          <w:spacing w:val="0"/>
          <w:szCs w:val="28"/>
        </w:rPr>
      </w:pPr>
      <w:r>
        <w:rPr>
          <w:spacing w:val="0"/>
          <w:szCs w:val="28"/>
        </w:rPr>
        <w:t xml:space="preserve">  </w:t>
      </w:r>
    </w:p>
    <w:p w:rsidR="00492A8A" w:rsidRDefault="00492A8A" w:rsidP="00492A8A">
      <w:pPr>
        <w:pStyle w:val="af1"/>
        <w:jc w:val="both"/>
        <w:rPr>
          <w:i/>
          <w:spacing w:val="0"/>
          <w:szCs w:val="28"/>
        </w:rPr>
      </w:pPr>
    </w:p>
    <w:p w:rsidR="00492A8A" w:rsidRDefault="00492A8A" w:rsidP="00492A8A">
      <w:pPr>
        <w:pStyle w:val="af1"/>
        <w:jc w:val="both"/>
        <w:rPr>
          <w:spacing w:val="0"/>
          <w:szCs w:val="28"/>
        </w:rPr>
      </w:pPr>
      <w:r>
        <w:rPr>
          <w:rStyle w:val="em"/>
          <w:b/>
          <w:spacing w:val="0"/>
          <w:szCs w:val="28"/>
        </w:rPr>
        <w:t>Основы селекции и биотехнологии (7 ч)</w:t>
      </w:r>
    </w:p>
    <w:p w:rsidR="00492A8A" w:rsidRDefault="00492A8A" w:rsidP="00492A8A">
      <w:pPr>
        <w:pStyle w:val="af1"/>
        <w:ind w:firstLine="708"/>
        <w:jc w:val="both"/>
        <w:rPr>
          <w:spacing w:val="0"/>
          <w:szCs w:val="28"/>
        </w:rPr>
      </w:pPr>
      <w:r>
        <w:rPr>
          <w:spacing w:val="0"/>
          <w:szCs w:val="28"/>
        </w:rPr>
        <w:t>Задачи и методы селекции. Генетика как научная основа селекции организмов. Исходный материал для селекции. Учение Н. И. Вавилова о центрах происхождения культурных растений. Порода, сорт, штамм. Селекция растений и животных. Искусственный отбор в селекции. Гибридизация как метод в селекции. Типы скрещиваний. Полиплоидия в селекции растений. Достижения современной селекции.</w:t>
      </w:r>
    </w:p>
    <w:p w:rsidR="00492A8A" w:rsidRDefault="00492A8A" w:rsidP="00492A8A">
      <w:pPr>
        <w:pStyle w:val="af1"/>
        <w:jc w:val="both"/>
        <w:rPr>
          <w:spacing w:val="0"/>
          <w:szCs w:val="28"/>
        </w:rPr>
      </w:pPr>
      <w:r>
        <w:rPr>
          <w:spacing w:val="0"/>
          <w:szCs w:val="28"/>
        </w:rPr>
        <w:t>Микроорганизмы, грибы, прокариоты как объекты биотехнологии. Селекция микроорганизмов, её значение для микробиологической промышленности. Микробиологическое производство пищевых продуктов, витаминов, ферментов, лекарств и т. д. Проблемы и перспективы биотехнологии.</w:t>
      </w:r>
    </w:p>
    <w:p w:rsidR="00492A8A" w:rsidRDefault="00492A8A" w:rsidP="00492A8A">
      <w:pPr>
        <w:pStyle w:val="af1"/>
        <w:ind w:firstLine="708"/>
        <w:jc w:val="both"/>
        <w:rPr>
          <w:spacing w:val="0"/>
          <w:szCs w:val="28"/>
        </w:rPr>
      </w:pPr>
      <w:r>
        <w:rPr>
          <w:spacing w:val="0"/>
          <w:szCs w:val="28"/>
        </w:rPr>
        <w:lastRenderedPageBreak/>
        <w:t>Генная и клеточная инженерия, её достижения и перспективы.</w:t>
      </w:r>
    </w:p>
    <w:p w:rsidR="00492A8A" w:rsidRDefault="00492A8A" w:rsidP="00492A8A">
      <w:pPr>
        <w:pStyle w:val="af1"/>
        <w:jc w:val="both"/>
        <w:rPr>
          <w:spacing w:val="0"/>
          <w:szCs w:val="28"/>
        </w:rPr>
      </w:pPr>
      <w:proofErr w:type="gramStart"/>
      <w:r>
        <w:rPr>
          <w:rStyle w:val="em"/>
          <w:b/>
          <w:spacing w:val="0"/>
          <w:szCs w:val="28"/>
        </w:rPr>
        <w:t xml:space="preserve">Демонстрация: </w:t>
      </w:r>
      <w:r>
        <w:rPr>
          <w:spacing w:val="0"/>
          <w:szCs w:val="28"/>
        </w:rPr>
        <w:t>живых растений, гербарных экземпляров, муляжей, таблиц, фотографий, иллюстрирующих результаты селекционной работы; портретов известных селекционеров; схем, иллюстрирующих методы получения новых сортов растений и пород животных; таблиц, схем микробиологического производства, продуктов микробиологического синтеза.</w:t>
      </w:r>
      <w:proofErr w:type="gramEnd"/>
    </w:p>
    <w:p w:rsidR="00492A8A" w:rsidRDefault="00492A8A" w:rsidP="00492A8A">
      <w:pPr>
        <w:pStyle w:val="af1"/>
        <w:jc w:val="both"/>
        <w:rPr>
          <w:rStyle w:val="em"/>
          <w:b/>
        </w:rPr>
      </w:pPr>
    </w:p>
    <w:p w:rsidR="00492A8A" w:rsidRDefault="00492A8A" w:rsidP="00492A8A">
      <w:pPr>
        <w:pStyle w:val="af1"/>
        <w:jc w:val="both"/>
      </w:pPr>
      <w:r>
        <w:rPr>
          <w:rStyle w:val="em"/>
          <w:b/>
          <w:spacing w:val="0"/>
          <w:szCs w:val="28"/>
        </w:rPr>
        <w:t>Антропогенез (7 ч)</w:t>
      </w:r>
    </w:p>
    <w:p w:rsidR="00492A8A" w:rsidRDefault="00492A8A" w:rsidP="00492A8A">
      <w:pPr>
        <w:pStyle w:val="af1"/>
        <w:ind w:firstLine="708"/>
        <w:jc w:val="both"/>
        <w:rPr>
          <w:spacing w:val="0"/>
          <w:szCs w:val="28"/>
        </w:rPr>
      </w:pPr>
      <w:r>
        <w:rPr>
          <w:spacing w:val="0"/>
          <w:szCs w:val="28"/>
        </w:rPr>
        <w:t>Место человека в системе органического мира.</w:t>
      </w:r>
    </w:p>
    <w:p w:rsidR="00492A8A" w:rsidRDefault="00492A8A" w:rsidP="00492A8A">
      <w:pPr>
        <w:pStyle w:val="af1"/>
        <w:jc w:val="both"/>
        <w:rPr>
          <w:spacing w:val="0"/>
          <w:szCs w:val="28"/>
        </w:rPr>
      </w:pPr>
      <w:r>
        <w:rPr>
          <w:spacing w:val="0"/>
          <w:szCs w:val="28"/>
        </w:rPr>
        <w:t>Доказательства происхождения человека от животных. Движущие силы антропогенеза. Биологические и социальные факторы антропогенеза. Основные этапы эволюции человека. Прародина человечества. Расселение человека и расообразование. Популяционная структура вида Homo sapiens. Адаптивные типы человека. Развитие материальной и духовной культуры, преобразование природы. Факторы эволюции современного человека. Влияние деятельности человека на биосферу.</w:t>
      </w:r>
    </w:p>
    <w:p w:rsidR="00492A8A" w:rsidRDefault="00492A8A" w:rsidP="00492A8A">
      <w:pPr>
        <w:pStyle w:val="af1"/>
        <w:jc w:val="both"/>
        <w:rPr>
          <w:spacing w:val="0"/>
          <w:szCs w:val="28"/>
        </w:rPr>
      </w:pPr>
      <w:r>
        <w:rPr>
          <w:rStyle w:val="em"/>
          <w:b/>
          <w:spacing w:val="0"/>
          <w:szCs w:val="28"/>
        </w:rPr>
        <w:t xml:space="preserve">Демонстрация: </w:t>
      </w:r>
      <w:r>
        <w:rPr>
          <w:spacing w:val="0"/>
          <w:szCs w:val="28"/>
        </w:rPr>
        <w:t>моделей скелетов человека и позвоночных животных; модели «Происхождение человека» и остатков материальной культуры.</w:t>
      </w:r>
      <w:r>
        <w:rPr>
          <w:szCs w:val="28"/>
        </w:rPr>
        <w:t xml:space="preserve"> Лабораторная работа № 4. </w:t>
      </w:r>
      <w:r>
        <w:rPr>
          <w:rFonts w:ascii="Times New Roman CYR" w:hAnsi="Times New Roman CYR" w:cs="Times New Roman CYR"/>
          <w:szCs w:val="28"/>
        </w:rPr>
        <w:t>Анализ и оценка различных гипотез происхождения человека</w:t>
      </w:r>
    </w:p>
    <w:p w:rsidR="00492A8A" w:rsidRDefault="00492A8A" w:rsidP="00492A8A">
      <w:pPr>
        <w:pStyle w:val="af1"/>
        <w:jc w:val="both"/>
        <w:rPr>
          <w:spacing w:val="0"/>
          <w:szCs w:val="28"/>
        </w:rPr>
      </w:pPr>
    </w:p>
    <w:p w:rsidR="00492A8A" w:rsidRDefault="00492A8A" w:rsidP="00492A8A">
      <w:pPr>
        <w:pStyle w:val="af1"/>
        <w:jc w:val="both"/>
        <w:rPr>
          <w:spacing w:val="0"/>
          <w:szCs w:val="28"/>
        </w:rPr>
      </w:pPr>
    </w:p>
    <w:p w:rsidR="00492A8A" w:rsidRDefault="00492A8A" w:rsidP="00492A8A">
      <w:pPr>
        <w:pStyle w:val="af1"/>
        <w:jc w:val="both"/>
        <w:rPr>
          <w:b/>
          <w:spacing w:val="0"/>
          <w:szCs w:val="28"/>
        </w:rPr>
      </w:pPr>
      <w:r>
        <w:rPr>
          <w:b/>
          <w:spacing w:val="0"/>
          <w:szCs w:val="28"/>
        </w:rPr>
        <w:t>Основы экологии (19 ч)</w:t>
      </w:r>
    </w:p>
    <w:p w:rsidR="00492A8A" w:rsidRDefault="00492A8A" w:rsidP="00492A8A">
      <w:pPr>
        <w:pStyle w:val="af1"/>
        <w:ind w:firstLine="708"/>
        <w:jc w:val="both"/>
        <w:rPr>
          <w:rStyle w:val="em"/>
        </w:rPr>
      </w:pPr>
      <w:r>
        <w:rPr>
          <w:rStyle w:val="em"/>
          <w:spacing w:val="0"/>
          <w:szCs w:val="28"/>
        </w:rPr>
        <w:t>Что изучает экология.  Среда обитания организмов и её факторы. Местообитание и экологические ниши. Основные типы экологических взаимодействий. Конкурентные взаимодействия.</w:t>
      </w:r>
    </w:p>
    <w:p w:rsidR="00492A8A" w:rsidRDefault="00492A8A" w:rsidP="00492A8A">
      <w:pPr>
        <w:pStyle w:val="af1"/>
        <w:ind w:firstLine="708"/>
        <w:jc w:val="both"/>
        <w:rPr>
          <w:rStyle w:val="em"/>
          <w:spacing w:val="0"/>
          <w:szCs w:val="28"/>
        </w:rPr>
      </w:pPr>
      <w:r>
        <w:rPr>
          <w:rStyle w:val="em"/>
          <w:spacing w:val="0"/>
          <w:szCs w:val="28"/>
        </w:rPr>
        <w:t>Основные экологические характеристики популяции Динамика популяции. Экологические сообщества Структура сообщества Взаимосвязь организмов в сообществах.</w:t>
      </w:r>
    </w:p>
    <w:p w:rsidR="00492A8A" w:rsidRDefault="00492A8A" w:rsidP="00492A8A">
      <w:pPr>
        <w:pStyle w:val="af1"/>
        <w:ind w:firstLine="708"/>
        <w:jc w:val="both"/>
        <w:rPr>
          <w:rStyle w:val="em"/>
          <w:spacing w:val="0"/>
          <w:szCs w:val="28"/>
        </w:rPr>
      </w:pPr>
      <w:r>
        <w:rPr>
          <w:rStyle w:val="em"/>
          <w:spacing w:val="0"/>
          <w:szCs w:val="28"/>
        </w:rPr>
        <w:t>Пищевые цепи. Экологические пирамиды.  Экологическая сукцессия.</w:t>
      </w:r>
    </w:p>
    <w:p w:rsidR="00492A8A" w:rsidRDefault="00492A8A" w:rsidP="00492A8A">
      <w:pPr>
        <w:pStyle w:val="af1"/>
        <w:jc w:val="both"/>
        <w:rPr>
          <w:rFonts w:ascii="Times New Roman CYR" w:hAnsi="Times New Roman CYR" w:cs="Times New Roman CYR"/>
        </w:rPr>
      </w:pPr>
      <w:r>
        <w:rPr>
          <w:rStyle w:val="em"/>
          <w:spacing w:val="0"/>
          <w:szCs w:val="28"/>
        </w:rPr>
        <w:t>Влияние загрязнений на живые организмы. Основы рационального природопользования.</w:t>
      </w:r>
      <w:r>
        <w:rPr>
          <w:szCs w:val="28"/>
        </w:rPr>
        <w:t xml:space="preserve"> Лабораторная работа № 5. </w:t>
      </w:r>
      <w:r>
        <w:rPr>
          <w:rFonts w:ascii="Times New Roman CYR" w:hAnsi="Times New Roman CYR" w:cs="Times New Roman CYR"/>
          <w:bCs/>
          <w:szCs w:val="28"/>
        </w:rPr>
        <w:t>Исследование изменений в экосистемах на биологических моделях (аквариум).</w:t>
      </w:r>
      <w:r>
        <w:rPr>
          <w:szCs w:val="28"/>
        </w:rPr>
        <w:t xml:space="preserve"> Лабораторная работа № 6. </w:t>
      </w:r>
      <w:r>
        <w:rPr>
          <w:rFonts w:ascii="Times New Roman CYR" w:hAnsi="Times New Roman CYR" w:cs="Times New Roman CYR"/>
          <w:szCs w:val="28"/>
        </w:rPr>
        <w:t>Составление схем передачи веществ и энергии (цепей питания).</w:t>
      </w:r>
      <w:r>
        <w:rPr>
          <w:rFonts w:ascii="Times New Roman CYR" w:hAnsi="Times New Roman CYR" w:cs="Times New Roman CYR"/>
          <w:bCs/>
          <w:szCs w:val="28"/>
        </w:rPr>
        <w:t xml:space="preserve"> Лабораторная работа № 7. </w:t>
      </w:r>
      <w:r>
        <w:rPr>
          <w:rFonts w:ascii="Times New Roman CYR" w:hAnsi="Times New Roman CYR" w:cs="Times New Roman CYR"/>
          <w:szCs w:val="28"/>
        </w:rPr>
        <w:t>Решение экологических задач.</w:t>
      </w:r>
    </w:p>
    <w:p w:rsidR="00492A8A" w:rsidRDefault="00492A8A" w:rsidP="00492A8A">
      <w:pPr>
        <w:pStyle w:val="af1"/>
        <w:jc w:val="both"/>
        <w:rPr>
          <w:rFonts w:ascii="Times New Roman CYR" w:hAnsi="Times New Roman CYR" w:cs="Times New Roman CYR"/>
          <w:bCs/>
          <w:szCs w:val="28"/>
        </w:rPr>
      </w:pPr>
    </w:p>
    <w:p w:rsidR="00492A8A" w:rsidRDefault="00492A8A" w:rsidP="00492A8A">
      <w:pPr>
        <w:pStyle w:val="af1"/>
        <w:jc w:val="both"/>
        <w:rPr>
          <w:rStyle w:val="em"/>
          <w:spacing w:val="0"/>
        </w:rPr>
      </w:pPr>
    </w:p>
    <w:p w:rsidR="00492A8A" w:rsidRDefault="00492A8A" w:rsidP="00492A8A">
      <w:pPr>
        <w:pStyle w:val="af1"/>
        <w:jc w:val="both"/>
        <w:rPr>
          <w:rStyle w:val="em"/>
          <w:spacing w:val="0"/>
          <w:szCs w:val="28"/>
        </w:rPr>
      </w:pPr>
    </w:p>
    <w:p w:rsidR="00492A8A" w:rsidRDefault="00492A8A" w:rsidP="00492A8A">
      <w:pPr>
        <w:pStyle w:val="af1"/>
        <w:ind w:firstLine="708"/>
        <w:jc w:val="both"/>
      </w:pPr>
      <w:r>
        <w:rPr>
          <w:rStyle w:val="em"/>
          <w:b/>
          <w:spacing w:val="0"/>
          <w:szCs w:val="28"/>
        </w:rPr>
        <w:t>Биосфера, ее состояние и эволюция (9 ч)</w:t>
      </w:r>
      <w:r>
        <w:rPr>
          <w:spacing w:val="0"/>
          <w:szCs w:val="28"/>
        </w:rPr>
        <w:t xml:space="preserve"> Взгляды, гипотезы и теории о происхождении жизни. Органический мир как результат эволюции. Краткая история развития органического мира. Основные ароморфозы в эволюции органического мира. Основные направления эволюции различных групп растений и животных.</w:t>
      </w:r>
    </w:p>
    <w:p w:rsidR="00492A8A" w:rsidRDefault="00492A8A" w:rsidP="00492A8A">
      <w:pPr>
        <w:pStyle w:val="af1"/>
        <w:ind w:firstLine="708"/>
        <w:jc w:val="both"/>
        <w:rPr>
          <w:spacing w:val="0"/>
          <w:szCs w:val="28"/>
        </w:rPr>
      </w:pPr>
      <w:r>
        <w:rPr>
          <w:spacing w:val="0"/>
          <w:szCs w:val="28"/>
        </w:rPr>
        <w:t>Филогенетические связи в живой природе. Современные классификации живых организмов.</w:t>
      </w:r>
    </w:p>
    <w:p w:rsidR="00492A8A" w:rsidRDefault="00492A8A" w:rsidP="00492A8A">
      <w:pPr>
        <w:pStyle w:val="af1"/>
        <w:jc w:val="both"/>
        <w:rPr>
          <w:spacing w:val="0"/>
          <w:szCs w:val="28"/>
        </w:rPr>
      </w:pPr>
      <w:r>
        <w:rPr>
          <w:rStyle w:val="em"/>
          <w:b/>
          <w:spacing w:val="0"/>
          <w:szCs w:val="28"/>
        </w:rPr>
        <w:t xml:space="preserve">Демонстрация: </w:t>
      </w:r>
      <w:r>
        <w:rPr>
          <w:spacing w:val="0"/>
          <w:szCs w:val="28"/>
        </w:rPr>
        <w:t>окаменелостей, отпечатков растений и животных в древних породах; репродукций картин, отражающих флору и фауну различных эр и периодов.</w:t>
      </w:r>
    </w:p>
    <w:p w:rsidR="00492A8A" w:rsidRDefault="00492A8A" w:rsidP="00492A8A">
      <w:pPr>
        <w:pStyle w:val="af1"/>
        <w:jc w:val="both"/>
        <w:rPr>
          <w:rStyle w:val="em"/>
          <w:b/>
        </w:rPr>
      </w:pPr>
    </w:p>
    <w:p w:rsidR="00492A8A" w:rsidRDefault="00492A8A" w:rsidP="00492A8A">
      <w:pPr>
        <w:pStyle w:val="af1"/>
        <w:ind w:firstLine="708"/>
        <w:jc w:val="both"/>
      </w:pPr>
      <w:r>
        <w:rPr>
          <w:spacing w:val="0"/>
          <w:szCs w:val="28"/>
        </w:rPr>
        <w:t>Биосфера, её возникновение и основные этапы эволюции. Функции живого вещества. Биогеохимический круговорот веществ и энергетические процессы в биосфере.</w:t>
      </w:r>
    </w:p>
    <w:p w:rsidR="00492A8A" w:rsidRDefault="00492A8A" w:rsidP="00492A8A">
      <w:pPr>
        <w:pStyle w:val="af1"/>
        <w:jc w:val="both"/>
        <w:rPr>
          <w:spacing w:val="0"/>
          <w:szCs w:val="28"/>
        </w:rPr>
      </w:pPr>
      <w:r>
        <w:rPr>
          <w:spacing w:val="0"/>
          <w:szCs w:val="28"/>
        </w:rPr>
        <w:t>Учение В. И. Вернадского о биосфере. Место и роль человека в биосфере. Антропогенное воздействие на биосферу. Понятие о ноосфере. Ноосферное мышление. Международные и национальные программы оздоровления природной среды.</w:t>
      </w:r>
    </w:p>
    <w:p w:rsidR="00492A8A" w:rsidRDefault="00492A8A" w:rsidP="00492A8A">
      <w:pPr>
        <w:pStyle w:val="af1"/>
        <w:jc w:val="both"/>
        <w:rPr>
          <w:rFonts w:ascii="Times New Roman CYR" w:hAnsi="Times New Roman CYR" w:cs="Times New Roman CYR"/>
          <w:szCs w:val="28"/>
        </w:rPr>
      </w:pPr>
      <w:r>
        <w:rPr>
          <w:rStyle w:val="em"/>
          <w:b/>
          <w:spacing w:val="0"/>
          <w:szCs w:val="28"/>
        </w:rPr>
        <w:t xml:space="preserve">Демонстрация: </w:t>
      </w:r>
      <w:r>
        <w:rPr>
          <w:spacing w:val="0"/>
          <w:szCs w:val="28"/>
        </w:rPr>
        <w:t>таблиц, иллюстрирующих структуру биосферы; схем круговорота веществ и превращения энергии в биосфере; влияния хозяйственной деятельности человека на природу; модели-аппликации «Биосфера и человек»; карт заповедников нашей страны.</w:t>
      </w:r>
      <w:r>
        <w:rPr>
          <w:szCs w:val="28"/>
        </w:rPr>
        <w:t xml:space="preserve"> </w:t>
      </w:r>
      <w:r>
        <w:rPr>
          <w:rFonts w:ascii="Times New Roman CYR" w:hAnsi="Times New Roman CYR" w:cs="Times New Roman CYR"/>
          <w:bCs/>
          <w:szCs w:val="28"/>
        </w:rPr>
        <w:t xml:space="preserve">Лабораторная работа № 8. </w:t>
      </w:r>
      <w:r>
        <w:rPr>
          <w:rFonts w:ascii="Times New Roman CYR" w:hAnsi="Times New Roman CYR" w:cs="Times New Roman CYR"/>
          <w:szCs w:val="28"/>
        </w:rPr>
        <w:t>Анализ и оценка различных гипотез происхождения жизни.</w:t>
      </w:r>
    </w:p>
    <w:p w:rsidR="00492A8A" w:rsidRDefault="00492A8A" w:rsidP="00492A8A">
      <w:pPr>
        <w:pStyle w:val="af1"/>
        <w:jc w:val="both"/>
        <w:rPr>
          <w:spacing w:val="0"/>
          <w:szCs w:val="28"/>
        </w:rPr>
      </w:pPr>
      <w:r>
        <w:rPr>
          <w:rFonts w:ascii="Times New Roman CYR" w:hAnsi="Times New Roman CYR" w:cs="Times New Roman CYR"/>
          <w:bCs/>
          <w:szCs w:val="28"/>
        </w:rPr>
        <w:t xml:space="preserve">Лабораторная работа № 9. </w:t>
      </w:r>
      <w:r>
        <w:rPr>
          <w:rFonts w:ascii="Times New Roman CYR" w:hAnsi="Times New Roman CYR" w:cs="Times New Roman CYR"/>
          <w:szCs w:val="28"/>
        </w:rPr>
        <w:t>Анализ и оценка последствий собственной деятельности в окружающей среде, глобальных экологических проблем и</w:t>
      </w:r>
      <w:r>
        <w:rPr>
          <w:rFonts w:ascii="Times New Roman CYR" w:hAnsi="Times New Roman CYR" w:cs="Times New Roman CYR"/>
          <w:bCs/>
          <w:szCs w:val="28"/>
        </w:rPr>
        <w:t xml:space="preserve"> Лабораторная работа № 9. </w:t>
      </w:r>
      <w:r>
        <w:rPr>
          <w:rFonts w:ascii="Times New Roman CYR" w:hAnsi="Times New Roman CYR" w:cs="Times New Roman CYR"/>
          <w:szCs w:val="28"/>
        </w:rPr>
        <w:t>Анализ и оценка последствий собственной деятельности в окружающей среде, глобальных экологических проблем и</w:t>
      </w:r>
      <w:r>
        <w:rPr>
          <w:rFonts w:ascii="Times New Roman CYR" w:hAnsi="Times New Roman CYR" w:cs="Times New Roman CYR"/>
          <w:bCs/>
          <w:szCs w:val="28"/>
        </w:rPr>
        <w:t xml:space="preserve"> </w:t>
      </w:r>
    </w:p>
    <w:p w:rsidR="00492A8A" w:rsidRDefault="00492A8A" w:rsidP="00492A8A">
      <w:pPr>
        <w:pStyle w:val="af1"/>
        <w:jc w:val="both"/>
        <w:rPr>
          <w:b/>
          <w:spacing w:val="0"/>
          <w:szCs w:val="28"/>
        </w:rPr>
      </w:pPr>
    </w:p>
    <w:p w:rsidR="00492A8A" w:rsidRDefault="00492A8A" w:rsidP="00492A8A">
      <w:pPr>
        <w:pStyle w:val="af1"/>
        <w:jc w:val="both"/>
        <w:rPr>
          <w:b/>
          <w:spacing w:val="0"/>
          <w:szCs w:val="28"/>
        </w:rPr>
      </w:pPr>
      <w:r>
        <w:rPr>
          <w:b/>
          <w:spacing w:val="0"/>
          <w:szCs w:val="28"/>
        </w:rPr>
        <w:t>Повторение 8 часов</w:t>
      </w:r>
    </w:p>
    <w:p w:rsidR="00492A8A" w:rsidRDefault="00492A8A" w:rsidP="00492A8A">
      <w:pPr>
        <w:pStyle w:val="af1"/>
        <w:jc w:val="both"/>
        <w:rPr>
          <w:b/>
          <w:spacing w:val="0"/>
          <w:szCs w:val="28"/>
        </w:rPr>
      </w:pPr>
    </w:p>
    <w:p w:rsidR="00492A8A" w:rsidRDefault="00492A8A" w:rsidP="00492A8A">
      <w:pPr>
        <w:pStyle w:val="af1"/>
        <w:jc w:val="both"/>
        <w:rPr>
          <w:b/>
          <w:spacing w:val="0"/>
          <w:szCs w:val="28"/>
        </w:rPr>
      </w:pPr>
    </w:p>
    <w:p w:rsidR="00492A8A" w:rsidRDefault="00E205EC" w:rsidP="00492A8A">
      <w:pPr>
        <w:tabs>
          <w:tab w:val="left" w:pos="2780"/>
        </w:tabs>
        <w:jc w:val="center"/>
        <w:rPr>
          <w:b/>
          <w:bCs/>
          <w:sz w:val="28"/>
          <w:szCs w:val="28"/>
        </w:rPr>
      </w:pPr>
      <w:r>
        <w:rPr>
          <w:b/>
          <w:bCs/>
          <w:sz w:val="28"/>
          <w:szCs w:val="28"/>
        </w:rPr>
        <w:t>5.Тематическое планирование</w:t>
      </w:r>
    </w:p>
    <w:p w:rsidR="00492A8A" w:rsidRDefault="00492A8A" w:rsidP="00492A8A">
      <w:pPr>
        <w:tabs>
          <w:tab w:val="left" w:pos="2780"/>
        </w:tabs>
        <w:jc w:val="center"/>
        <w:rPr>
          <w:b/>
          <w:bCs/>
          <w:sz w:val="28"/>
          <w:szCs w:val="28"/>
        </w:rPr>
      </w:pP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1"/>
        <w:gridCol w:w="6777"/>
        <w:gridCol w:w="2552"/>
      </w:tblGrid>
      <w:tr w:rsidR="00492A8A" w:rsidTr="00492A8A">
        <w:trPr>
          <w:trHeight w:val="178"/>
        </w:trPr>
        <w:tc>
          <w:tcPr>
            <w:tcW w:w="1161" w:type="dxa"/>
            <w:tcBorders>
              <w:top w:val="single" w:sz="4" w:space="0" w:color="auto"/>
              <w:left w:val="single" w:sz="4" w:space="0" w:color="auto"/>
              <w:bottom w:val="single" w:sz="4" w:space="0" w:color="auto"/>
              <w:right w:val="single" w:sz="4" w:space="0" w:color="auto"/>
            </w:tcBorders>
            <w:hideMark/>
          </w:tcPr>
          <w:p w:rsidR="00492A8A" w:rsidRDefault="00492A8A">
            <w:pPr>
              <w:tabs>
                <w:tab w:val="left" w:pos="2780"/>
              </w:tabs>
              <w:jc w:val="center"/>
              <w:rPr>
                <w:rFonts w:ascii="Calibri" w:eastAsia="Times New Roman" w:hAnsi="Calibri" w:cs="Times New Roman"/>
                <w:b/>
                <w:bCs/>
                <w:sz w:val="28"/>
                <w:szCs w:val="28"/>
                <w:lang w:eastAsia="en-US"/>
              </w:rPr>
            </w:pPr>
            <w:r>
              <w:rPr>
                <w:b/>
                <w:bCs/>
                <w:sz w:val="28"/>
                <w:szCs w:val="28"/>
                <w:lang w:eastAsia="en-US"/>
              </w:rPr>
              <w:lastRenderedPageBreak/>
              <w:t>№</w:t>
            </w:r>
          </w:p>
        </w:tc>
        <w:tc>
          <w:tcPr>
            <w:tcW w:w="6777" w:type="dxa"/>
            <w:tcBorders>
              <w:top w:val="single" w:sz="4" w:space="0" w:color="auto"/>
              <w:left w:val="single" w:sz="4" w:space="0" w:color="auto"/>
              <w:bottom w:val="single" w:sz="4" w:space="0" w:color="auto"/>
              <w:right w:val="single" w:sz="4" w:space="0" w:color="auto"/>
            </w:tcBorders>
            <w:hideMark/>
          </w:tcPr>
          <w:p w:rsidR="00492A8A" w:rsidRDefault="00492A8A">
            <w:pPr>
              <w:tabs>
                <w:tab w:val="left" w:pos="2780"/>
              </w:tabs>
              <w:jc w:val="center"/>
              <w:rPr>
                <w:rFonts w:ascii="Calibri" w:eastAsia="Times New Roman" w:hAnsi="Calibri" w:cs="Times New Roman"/>
                <w:b/>
                <w:bCs/>
                <w:sz w:val="28"/>
                <w:szCs w:val="28"/>
                <w:lang w:eastAsia="en-US"/>
              </w:rPr>
            </w:pPr>
            <w:r>
              <w:rPr>
                <w:b/>
                <w:bCs/>
                <w:sz w:val="28"/>
                <w:szCs w:val="28"/>
                <w:lang w:eastAsia="en-US"/>
              </w:rPr>
              <w:t>Модуль (глава)</w:t>
            </w:r>
          </w:p>
        </w:tc>
        <w:tc>
          <w:tcPr>
            <w:tcW w:w="2552" w:type="dxa"/>
            <w:tcBorders>
              <w:top w:val="single" w:sz="4" w:space="0" w:color="auto"/>
              <w:left w:val="single" w:sz="4" w:space="0" w:color="auto"/>
              <w:bottom w:val="single" w:sz="4" w:space="0" w:color="auto"/>
              <w:right w:val="single" w:sz="4" w:space="0" w:color="auto"/>
            </w:tcBorders>
            <w:hideMark/>
          </w:tcPr>
          <w:p w:rsidR="00492A8A" w:rsidRDefault="00492A8A">
            <w:pPr>
              <w:jc w:val="center"/>
              <w:rPr>
                <w:rFonts w:ascii="Calibri" w:eastAsia="Times New Roman" w:hAnsi="Calibri" w:cs="Times New Roman"/>
                <w:b/>
                <w:bCs/>
                <w:sz w:val="28"/>
                <w:szCs w:val="28"/>
                <w:lang w:eastAsia="en-US"/>
              </w:rPr>
            </w:pPr>
            <w:r>
              <w:rPr>
                <w:b/>
                <w:bCs/>
                <w:sz w:val="28"/>
                <w:szCs w:val="28"/>
                <w:lang w:eastAsia="en-US"/>
              </w:rPr>
              <w:t>Кол-во часов</w:t>
            </w:r>
          </w:p>
        </w:tc>
      </w:tr>
      <w:tr w:rsidR="00492A8A" w:rsidTr="00492A8A">
        <w:trPr>
          <w:trHeight w:val="239"/>
        </w:trPr>
        <w:tc>
          <w:tcPr>
            <w:tcW w:w="1161" w:type="dxa"/>
            <w:tcBorders>
              <w:top w:val="single" w:sz="4" w:space="0" w:color="auto"/>
              <w:left w:val="single" w:sz="4" w:space="0" w:color="auto"/>
              <w:bottom w:val="single" w:sz="4" w:space="0" w:color="auto"/>
              <w:right w:val="single" w:sz="4" w:space="0" w:color="auto"/>
            </w:tcBorders>
            <w:hideMark/>
          </w:tcPr>
          <w:p w:rsidR="00492A8A" w:rsidRDefault="00492A8A">
            <w:pPr>
              <w:tabs>
                <w:tab w:val="left" w:pos="2780"/>
              </w:tabs>
              <w:jc w:val="center"/>
              <w:rPr>
                <w:rFonts w:ascii="Calibri" w:eastAsia="Times New Roman" w:hAnsi="Calibri" w:cs="Times New Roman"/>
                <w:bCs/>
                <w:sz w:val="28"/>
                <w:szCs w:val="28"/>
                <w:lang w:eastAsia="en-US"/>
              </w:rPr>
            </w:pPr>
            <w:r>
              <w:rPr>
                <w:bCs/>
                <w:sz w:val="28"/>
                <w:szCs w:val="28"/>
                <w:lang w:eastAsia="en-US"/>
              </w:rPr>
              <w:t>1.</w:t>
            </w:r>
          </w:p>
        </w:tc>
        <w:tc>
          <w:tcPr>
            <w:tcW w:w="6777" w:type="dxa"/>
            <w:tcBorders>
              <w:top w:val="single" w:sz="4" w:space="0" w:color="auto"/>
              <w:left w:val="single" w:sz="4" w:space="0" w:color="auto"/>
              <w:bottom w:val="single" w:sz="4" w:space="0" w:color="auto"/>
              <w:right w:val="single" w:sz="4" w:space="0" w:color="auto"/>
            </w:tcBorders>
          </w:tcPr>
          <w:p w:rsidR="00492A8A" w:rsidRDefault="00492A8A">
            <w:pPr>
              <w:rPr>
                <w:rFonts w:ascii="Calibri" w:eastAsia="Times New Roman" w:hAnsi="Calibri" w:cs="Times New Roman"/>
                <w:sz w:val="28"/>
                <w:szCs w:val="28"/>
                <w:lang w:eastAsia="en-US"/>
              </w:rPr>
            </w:pPr>
            <w:r>
              <w:rPr>
                <w:sz w:val="28"/>
                <w:szCs w:val="28"/>
                <w:lang w:eastAsia="en-US"/>
              </w:rPr>
              <w:t>Эволюционное учение.</w:t>
            </w:r>
          </w:p>
          <w:p w:rsidR="00492A8A" w:rsidRDefault="00492A8A">
            <w:pPr>
              <w:rPr>
                <w:rFonts w:ascii="Calibri" w:eastAsia="Times New Roman" w:hAnsi="Calibri"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492A8A" w:rsidRDefault="00492A8A">
            <w:pPr>
              <w:jc w:val="center"/>
              <w:rPr>
                <w:rFonts w:ascii="Calibri" w:eastAsia="Times New Roman" w:hAnsi="Calibri" w:cs="Times New Roman"/>
                <w:bCs/>
                <w:sz w:val="28"/>
                <w:szCs w:val="28"/>
                <w:lang w:eastAsia="en-US"/>
              </w:rPr>
            </w:pPr>
            <w:r>
              <w:rPr>
                <w:bCs/>
                <w:sz w:val="28"/>
                <w:szCs w:val="28"/>
                <w:lang w:eastAsia="en-US"/>
              </w:rPr>
              <w:t>18</w:t>
            </w:r>
          </w:p>
        </w:tc>
      </w:tr>
      <w:tr w:rsidR="00492A8A" w:rsidTr="00492A8A">
        <w:trPr>
          <w:trHeight w:val="219"/>
        </w:trPr>
        <w:tc>
          <w:tcPr>
            <w:tcW w:w="1161" w:type="dxa"/>
            <w:tcBorders>
              <w:top w:val="single" w:sz="4" w:space="0" w:color="auto"/>
              <w:left w:val="single" w:sz="4" w:space="0" w:color="auto"/>
              <w:bottom w:val="single" w:sz="4" w:space="0" w:color="auto"/>
              <w:right w:val="single" w:sz="4" w:space="0" w:color="auto"/>
            </w:tcBorders>
            <w:hideMark/>
          </w:tcPr>
          <w:p w:rsidR="00492A8A" w:rsidRDefault="00492A8A">
            <w:pPr>
              <w:tabs>
                <w:tab w:val="left" w:pos="2780"/>
              </w:tabs>
              <w:jc w:val="center"/>
              <w:rPr>
                <w:rFonts w:ascii="Calibri" w:eastAsia="Times New Roman" w:hAnsi="Calibri" w:cs="Times New Roman"/>
                <w:bCs/>
                <w:sz w:val="28"/>
                <w:szCs w:val="28"/>
                <w:lang w:eastAsia="en-US"/>
              </w:rPr>
            </w:pPr>
            <w:r>
              <w:rPr>
                <w:bCs/>
                <w:sz w:val="28"/>
                <w:szCs w:val="28"/>
                <w:lang w:eastAsia="en-US"/>
              </w:rPr>
              <w:t>2.</w:t>
            </w:r>
          </w:p>
        </w:tc>
        <w:tc>
          <w:tcPr>
            <w:tcW w:w="6777" w:type="dxa"/>
            <w:tcBorders>
              <w:top w:val="single" w:sz="4" w:space="0" w:color="auto"/>
              <w:left w:val="single" w:sz="4" w:space="0" w:color="auto"/>
              <w:bottom w:val="single" w:sz="4" w:space="0" w:color="auto"/>
              <w:right w:val="single" w:sz="4" w:space="0" w:color="auto"/>
            </w:tcBorders>
          </w:tcPr>
          <w:p w:rsidR="00492A8A" w:rsidRDefault="00492A8A">
            <w:pPr>
              <w:rPr>
                <w:rFonts w:ascii="Calibri" w:eastAsia="Times New Roman" w:hAnsi="Calibri" w:cs="Times New Roman"/>
                <w:sz w:val="28"/>
                <w:szCs w:val="28"/>
                <w:lang w:eastAsia="en-US"/>
              </w:rPr>
            </w:pPr>
            <w:r>
              <w:rPr>
                <w:sz w:val="28"/>
                <w:szCs w:val="28"/>
                <w:lang w:eastAsia="en-US"/>
              </w:rPr>
              <w:t xml:space="preserve">Основы селекции и биотехнологии. </w:t>
            </w:r>
          </w:p>
          <w:p w:rsidR="00492A8A" w:rsidRDefault="00492A8A">
            <w:pPr>
              <w:rPr>
                <w:rFonts w:ascii="Calibri" w:eastAsia="Times New Roman" w:hAnsi="Calibri"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492A8A" w:rsidRDefault="00492A8A">
            <w:pPr>
              <w:jc w:val="center"/>
              <w:rPr>
                <w:rFonts w:ascii="Calibri" w:eastAsia="Times New Roman" w:hAnsi="Calibri" w:cs="Times New Roman"/>
                <w:bCs/>
                <w:sz w:val="28"/>
                <w:szCs w:val="28"/>
                <w:lang w:eastAsia="en-US"/>
              </w:rPr>
            </w:pPr>
            <w:r>
              <w:rPr>
                <w:bCs/>
                <w:sz w:val="28"/>
                <w:szCs w:val="28"/>
                <w:lang w:eastAsia="en-US"/>
              </w:rPr>
              <w:t>7</w:t>
            </w:r>
          </w:p>
        </w:tc>
      </w:tr>
      <w:tr w:rsidR="00492A8A" w:rsidTr="00492A8A">
        <w:trPr>
          <w:trHeight w:val="245"/>
        </w:trPr>
        <w:tc>
          <w:tcPr>
            <w:tcW w:w="1161" w:type="dxa"/>
            <w:tcBorders>
              <w:top w:val="single" w:sz="4" w:space="0" w:color="auto"/>
              <w:left w:val="single" w:sz="4" w:space="0" w:color="auto"/>
              <w:bottom w:val="single" w:sz="4" w:space="0" w:color="auto"/>
              <w:right w:val="single" w:sz="4" w:space="0" w:color="auto"/>
            </w:tcBorders>
            <w:hideMark/>
          </w:tcPr>
          <w:p w:rsidR="00492A8A" w:rsidRDefault="00492A8A">
            <w:pPr>
              <w:tabs>
                <w:tab w:val="left" w:pos="2780"/>
              </w:tabs>
              <w:jc w:val="center"/>
              <w:rPr>
                <w:rFonts w:ascii="Calibri" w:eastAsia="Times New Roman" w:hAnsi="Calibri" w:cs="Times New Roman"/>
                <w:bCs/>
                <w:sz w:val="28"/>
                <w:szCs w:val="28"/>
                <w:lang w:eastAsia="en-US"/>
              </w:rPr>
            </w:pPr>
            <w:r>
              <w:rPr>
                <w:bCs/>
                <w:sz w:val="28"/>
                <w:szCs w:val="28"/>
                <w:lang w:eastAsia="en-US"/>
              </w:rPr>
              <w:t>3.</w:t>
            </w:r>
          </w:p>
        </w:tc>
        <w:tc>
          <w:tcPr>
            <w:tcW w:w="6777" w:type="dxa"/>
            <w:tcBorders>
              <w:top w:val="single" w:sz="4" w:space="0" w:color="auto"/>
              <w:left w:val="single" w:sz="4" w:space="0" w:color="auto"/>
              <w:bottom w:val="single" w:sz="4" w:space="0" w:color="auto"/>
              <w:right w:val="single" w:sz="4" w:space="0" w:color="auto"/>
            </w:tcBorders>
          </w:tcPr>
          <w:p w:rsidR="00492A8A" w:rsidRDefault="00492A8A">
            <w:pPr>
              <w:rPr>
                <w:rFonts w:ascii="Calibri" w:eastAsia="Times New Roman" w:hAnsi="Calibri" w:cs="Times New Roman"/>
                <w:sz w:val="28"/>
                <w:szCs w:val="28"/>
                <w:lang w:eastAsia="en-US"/>
              </w:rPr>
            </w:pPr>
            <w:r>
              <w:rPr>
                <w:sz w:val="28"/>
                <w:szCs w:val="28"/>
                <w:lang w:eastAsia="en-US"/>
              </w:rPr>
              <w:t>Антропогенез.</w:t>
            </w:r>
          </w:p>
          <w:p w:rsidR="00492A8A" w:rsidRDefault="00492A8A">
            <w:pPr>
              <w:rPr>
                <w:rFonts w:ascii="Calibri" w:eastAsia="Times New Roman" w:hAnsi="Calibri"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492A8A" w:rsidRDefault="00492A8A">
            <w:pPr>
              <w:jc w:val="center"/>
              <w:rPr>
                <w:rFonts w:ascii="Calibri" w:eastAsia="Times New Roman" w:hAnsi="Calibri" w:cs="Times New Roman"/>
                <w:bCs/>
                <w:sz w:val="28"/>
                <w:szCs w:val="28"/>
                <w:lang w:eastAsia="en-US"/>
              </w:rPr>
            </w:pPr>
            <w:r>
              <w:rPr>
                <w:bCs/>
                <w:sz w:val="28"/>
                <w:szCs w:val="28"/>
                <w:lang w:eastAsia="en-US"/>
              </w:rPr>
              <w:t>7</w:t>
            </w:r>
          </w:p>
        </w:tc>
      </w:tr>
      <w:tr w:rsidR="00492A8A" w:rsidTr="00492A8A">
        <w:trPr>
          <w:trHeight w:val="126"/>
        </w:trPr>
        <w:tc>
          <w:tcPr>
            <w:tcW w:w="1161" w:type="dxa"/>
            <w:tcBorders>
              <w:top w:val="single" w:sz="4" w:space="0" w:color="auto"/>
              <w:left w:val="single" w:sz="4" w:space="0" w:color="auto"/>
              <w:bottom w:val="single" w:sz="4" w:space="0" w:color="auto"/>
              <w:right w:val="single" w:sz="4" w:space="0" w:color="auto"/>
            </w:tcBorders>
            <w:hideMark/>
          </w:tcPr>
          <w:p w:rsidR="00492A8A" w:rsidRDefault="00492A8A">
            <w:pPr>
              <w:tabs>
                <w:tab w:val="left" w:pos="2780"/>
              </w:tabs>
              <w:jc w:val="center"/>
              <w:rPr>
                <w:rFonts w:ascii="Calibri" w:eastAsia="Times New Roman" w:hAnsi="Calibri" w:cs="Times New Roman"/>
                <w:bCs/>
                <w:sz w:val="28"/>
                <w:szCs w:val="28"/>
                <w:lang w:eastAsia="en-US"/>
              </w:rPr>
            </w:pPr>
            <w:r>
              <w:rPr>
                <w:bCs/>
                <w:sz w:val="28"/>
                <w:szCs w:val="28"/>
                <w:lang w:eastAsia="en-US"/>
              </w:rPr>
              <w:t>4.</w:t>
            </w:r>
          </w:p>
        </w:tc>
        <w:tc>
          <w:tcPr>
            <w:tcW w:w="6777" w:type="dxa"/>
            <w:tcBorders>
              <w:top w:val="single" w:sz="4" w:space="0" w:color="auto"/>
              <w:left w:val="single" w:sz="4" w:space="0" w:color="auto"/>
              <w:bottom w:val="single" w:sz="4" w:space="0" w:color="auto"/>
              <w:right w:val="single" w:sz="4" w:space="0" w:color="auto"/>
            </w:tcBorders>
          </w:tcPr>
          <w:p w:rsidR="00492A8A" w:rsidRDefault="00492A8A">
            <w:pPr>
              <w:rPr>
                <w:rFonts w:ascii="Calibri" w:eastAsia="Times New Roman" w:hAnsi="Calibri" w:cs="Times New Roman"/>
                <w:sz w:val="28"/>
                <w:szCs w:val="28"/>
                <w:lang w:eastAsia="en-US"/>
              </w:rPr>
            </w:pPr>
            <w:r>
              <w:rPr>
                <w:sz w:val="28"/>
                <w:szCs w:val="28"/>
                <w:lang w:eastAsia="en-US"/>
              </w:rPr>
              <w:t>Основы экологии</w:t>
            </w:r>
          </w:p>
          <w:p w:rsidR="00492A8A" w:rsidRDefault="00492A8A">
            <w:pPr>
              <w:rPr>
                <w:rFonts w:ascii="Calibri" w:eastAsia="Times New Roman" w:hAnsi="Calibri"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492A8A" w:rsidRDefault="00492A8A">
            <w:pPr>
              <w:jc w:val="center"/>
              <w:rPr>
                <w:rFonts w:ascii="Calibri" w:eastAsia="Times New Roman" w:hAnsi="Calibri" w:cs="Times New Roman"/>
                <w:bCs/>
                <w:sz w:val="28"/>
                <w:szCs w:val="28"/>
                <w:lang w:eastAsia="en-US"/>
              </w:rPr>
            </w:pPr>
            <w:r>
              <w:rPr>
                <w:bCs/>
                <w:sz w:val="28"/>
                <w:szCs w:val="28"/>
                <w:lang w:eastAsia="en-US"/>
              </w:rPr>
              <w:t>19</w:t>
            </w:r>
          </w:p>
        </w:tc>
      </w:tr>
      <w:tr w:rsidR="00492A8A" w:rsidTr="00492A8A">
        <w:trPr>
          <w:trHeight w:val="70"/>
        </w:trPr>
        <w:tc>
          <w:tcPr>
            <w:tcW w:w="1161" w:type="dxa"/>
            <w:tcBorders>
              <w:top w:val="single" w:sz="4" w:space="0" w:color="auto"/>
              <w:left w:val="single" w:sz="4" w:space="0" w:color="auto"/>
              <w:bottom w:val="single" w:sz="4" w:space="0" w:color="auto"/>
              <w:right w:val="single" w:sz="4" w:space="0" w:color="auto"/>
            </w:tcBorders>
            <w:hideMark/>
          </w:tcPr>
          <w:p w:rsidR="00492A8A" w:rsidRDefault="00492A8A">
            <w:pPr>
              <w:tabs>
                <w:tab w:val="left" w:pos="2780"/>
              </w:tabs>
              <w:jc w:val="center"/>
              <w:rPr>
                <w:rFonts w:ascii="Calibri" w:eastAsia="Times New Roman" w:hAnsi="Calibri" w:cs="Times New Roman"/>
                <w:bCs/>
                <w:sz w:val="28"/>
                <w:szCs w:val="28"/>
                <w:lang w:eastAsia="en-US"/>
              </w:rPr>
            </w:pPr>
            <w:r>
              <w:rPr>
                <w:bCs/>
                <w:sz w:val="28"/>
                <w:szCs w:val="28"/>
                <w:lang w:eastAsia="en-US"/>
              </w:rPr>
              <w:t>5.</w:t>
            </w:r>
          </w:p>
        </w:tc>
        <w:tc>
          <w:tcPr>
            <w:tcW w:w="6777" w:type="dxa"/>
            <w:tcBorders>
              <w:top w:val="single" w:sz="4" w:space="0" w:color="auto"/>
              <w:left w:val="single" w:sz="4" w:space="0" w:color="auto"/>
              <w:bottom w:val="single" w:sz="4" w:space="0" w:color="auto"/>
              <w:right w:val="single" w:sz="4" w:space="0" w:color="auto"/>
            </w:tcBorders>
          </w:tcPr>
          <w:p w:rsidR="00492A8A" w:rsidRDefault="00492A8A">
            <w:pPr>
              <w:rPr>
                <w:rFonts w:ascii="Calibri" w:eastAsia="Times New Roman" w:hAnsi="Calibri" w:cs="Times New Roman"/>
                <w:sz w:val="28"/>
                <w:szCs w:val="28"/>
                <w:lang w:eastAsia="en-US"/>
              </w:rPr>
            </w:pPr>
            <w:r>
              <w:rPr>
                <w:sz w:val="28"/>
                <w:szCs w:val="28"/>
                <w:lang w:eastAsia="en-US"/>
              </w:rPr>
              <w:t>Эволюция биосферы и человек.</w:t>
            </w:r>
          </w:p>
          <w:p w:rsidR="00492A8A" w:rsidRDefault="00492A8A">
            <w:pPr>
              <w:rPr>
                <w:rFonts w:ascii="Calibri" w:eastAsia="Times New Roman" w:hAnsi="Calibri"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492A8A" w:rsidRDefault="00492A8A">
            <w:pPr>
              <w:jc w:val="center"/>
              <w:rPr>
                <w:rFonts w:ascii="Calibri" w:eastAsia="Times New Roman" w:hAnsi="Calibri" w:cs="Times New Roman"/>
                <w:bCs/>
                <w:sz w:val="28"/>
                <w:szCs w:val="28"/>
                <w:lang w:eastAsia="en-US"/>
              </w:rPr>
            </w:pPr>
            <w:r>
              <w:rPr>
                <w:bCs/>
                <w:sz w:val="28"/>
                <w:szCs w:val="28"/>
                <w:lang w:eastAsia="en-US"/>
              </w:rPr>
              <w:t>9</w:t>
            </w:r>
          </w:p>
        </w:tc>
      </w:tr>
      <w:tr w:rsidR="00492A8A" w:rsidTr="00492A8A">
        <w:trPr>
          <w:trHeight w:val="70"/>
        </w:trPr>
        <w:tc>
          <w:tcPr>
            <w:tcW w:w="1161" w:type="dxa"/>
            <w:tcBorders>
              <w:top w:val="single" w:sz="4" w:space="0" w:color="auto"/>
              <w:left w:val="single" w:sz="4" w:space="0" w:color="auto"/>
              <w:bottom w:val="single" w:sz="4" w:space="0" w:color="auto"/>
              <w:right w:val="single" w:sz="4" w:space="0" w:color="auto"/>
            </w:tcBorders>
            <w:hideMark/>
          </w:tcPr>
          <w:p w:rsidR="00492A8A" w:rsidRDefault="00492A8A">
            <w:pPr>
              <w:tabs>
                <w:tab w:val="left" w:pos="2780"/>
              </w:tabs>
              <w:jc w:val="center"/>
              <w:rPr>
                <w:rFonts w:ascii="Calibri" w:eastAsia="Times New Roman" w:hAnsi="Calibri" w:cs="Times New Roman"/>
                <w:bCs/>
                <w:sz w:val="28"/>
                <w:szCs w:val="28"/>
                <w:lang w:eastAsia="en-US"/>
              </w:rPr>
            </w:pPr>
            <w:r>
              <w:rPr>
                <w:bCs/>
                <w:sz w:val="28"/>
                <w:szCs w:val="28"/>
                <w:lang w:eastAsia="en-US"/>
              </w:rPr>
              <w:t>6.</w:t>
            </w:r>
          </w:p>
        </w:tc>
        <w:tc>
          <w:tcPr>
            <w:tcW w:w="6777" w:type="dxa"/>
            <w:tcBorders>
              <w:top w:val="single" w:sz="4" w:space="0" w:color="auto"/>
              <w:left w:val="single" w:sz="4" w:space="0" w:color="auto"/>
              <w:bottom w:val="single" w:sz="4" w:space="0" w:color="auto"/>
              <w:right w:val="single" w:sz="4" w:space="0" w:color="auto"/>
            </w:tcBorders>
          </w:tcPr>
          <w:p w:rsidR="00492A8A" w:rsidRDefault="00492A8A">
            <w:pPr>
              <w:rPr>
                <w:rFonts w:ascii="Calibri" w:eastAsia="Times New Roman" w:hAnsi="Calibri" w:cs="Times New Roman"/>
                <w:sz w:val="28"/>
                <w:szCs w:val="28"/>
                <w:lang w:eastAsia="en-US"/>
              </w:rPr>
            </w:pPr>
            <w:r>
              <w:rPr>
                <w:sz w:val="28"/>
                <w:szCs w:val="28"/>
                <w:lang w:eastAsia="en-US"/>
              </w:rPr>
              <w:t>Повторение.</w:t>
            </w:r>
          </w:p>
          <w:p w:rsidR="00492A8A" w:rsidRDefault="00492A8A">
            <w:pPr>
              <w:rPr>
                <w:rFonts w:ascii="Calibri" w:eastAsia="Times New Roman" w:hAnsi="Calibri"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492A8A" w:rsidRDefault="00492A8A">
            <w:pPr>
              <w:jc w:val="center"/>
              <w:rPr>
                <w:rFonts w:ascii="Calibri" w:eastAsia="Times New Roman" w:hAnsi="Calibri" w:cs="Times New Roman"/>
                <w:bCs/>
                <w:sz w:val="28"/>
                <w:szCs w:val="28"/>
                <w:lang w:eastAsia="en-US"/>
              </w:rPr>
            </w:pPr>
            <w:r>
              <w:rPr>
                <w:bCs/>
                <w:sz w:val="28"/>
                <w:szCs w:val="28"/>
                <w:lang w:eastAsia="en-US"/>
              </w:rPr>
              <w:t>8</w:t>
            </w:r>
          </w:p>
        </w:tc>
      </w:tr>
      <w:tr w:rsidR="00492A8A" w:rsidTr="00492A8A">
        <w:trPr>
          <w:trHeight w:val="157"/>
        </w:trPr>
        <w:tc>
          <w:tcPr>
            <w:tcW w:w="7938" w:type="dxa"/>
            <w:gridSpan w:val="2"/>
            <w:tcBorders>
              <w:top w:val="single" w:sz="4" w:space="0" w:color="auto"/>
              <w:left w:val="single" w:sz="4" w:space="0" w:color="auto"/>
              <w:bottom w:val="single" w:sz="4" w:space="0" w:color="auto"/>
              <w:right w:val="single" w:sz="4" w:space="0" w:color="auto"/>
            </w:tcBorders>
            <w:hideMark/>
          </w:tcPr>
          <w:p w:rsidR="00492A8A" w:rsidRDefault="00492A8A">
            <w:pPr>
              <w:tabs>
                <w:tab w:val="left" w:pos="2780"/>
              </w:tabs>
              <w:rPr>
                <w:rFonts w:ascii="Calibri" w:eastAsia="Times New Roman" w:hAnsi="Calibri" w:cs="Times New Roman"/>
                <w:bCs/>
                <w:sz w:val="28"/>
                <w:szCs w:val="28"/>
                <w:lang w:eastAsia="en-US"/>
              </w:rPr>
            </w:pPr>
            <w:r>
              <w:rPr>
                <w:bCs/>
                <w:sz w:val="28"/>
                <w:szCs w:val="28"/>
                <w:lang w:eastAsia="en-US"/>
              </w:rPr>
              <w:t>Итого</w:t>
            </w:r>
          </w:p>
        </w:tc>
        <w:tc>
          <w:tcPr>
            <w:tcW w:w="2552" w:type="dxa"/>
            <w:tcBorders>
              <w:top w:val="single" w:sz="4" w:space="0" w:color="auto"/>
              <w:left w:val="single" w:sz="4" w:space="0" w:color="auto"/>
              <w:bottom w:val="single" w:sz="4" w:space="0" w:color="auto"/>
              <w:right w:val="single" w:sz="4" w:space="0" w:color="auto"/>
            </w:tcBorders>
            <w:hideMark/>
          </w:tcPr>
          <w:p w:rsidR="00492A8A" w:rsidRDefault="00492A8A">
            <w:pPr>
              <w:jc w:val="center"/>
              <w:rPr>
                <w:rFonts w:ascii="Calibri" w:eastAsia="Times New Roman" w:hAnsi="Calibri" w:cs="Times New Roman"/>
                <w:bCs/>
                <w:sz w:val="28"/>
                <w:szCs w:val="28"/>
                <w:lang w:eastAsia="en-US"/>
              </w:rPr>
            </w:pPr>
            <w:r>
              <w:rPr>
                <w:bCs/>
                <w:sz w:val="28"/>
                <w:szCs w:val="28"/>
                <w:lang w:eastAsia="en-US"/>
              </w:rPr>
              <w:t>68</w:t>
            </w:r>
          </w:p>
        </w:tc>
      </w:tr>
    </w:tbl>
    <w:p w:rsidR="00492A8A" w:rsidRDefault="00492A8A" w:rsidP="00492A8A">
      <w:pPr>
        <w:keepNext/>
        <w:ind w:firstLine="709"/>
        <w:jc w:val="center"/>
        <w:outlineLvl w:val="6"/>
        <w:rPr>
          <w:rFonts w:ascii="Calibri" w:eastAsia="Times New Roman" w:hAnsi="Calibri"/>
          <w:b/>
          <w:bCs/>
          <w:sz w:val="28"/>
          <w:szCs w:val="28"/>
        </w:rPr>
      </w:pPr>
    </w:p>
    <w:p w:rsidR="00492A8A" w:rsidRDefault="00492A8A" w:rsidP="00492A8A">
      <w:pPr>
        <w:tabs>
          <w:tab w:val="left" w:pos="2780"/>
        </w:tabs>
        <w:ind w:left="360"/>
        <w:jc w:val="center"/>
        <w:rPr>
          <w:b/>
          <w:bCs/>
          <w:sz w:val="28"/>
          <w:szCs w:val="28"/>
        </w:rPr>
      </w:pPr>
    </w:p>
    <w:p w:rsidR="00492A8A" w:rsidRDefault="00492A8A" w:rsidP="00492A8A">
      <w:pPr>
        <w:tabs>
          <w:tab w:val="left" w:pos="2780"/>
        </w:tabs>
        <w:ind w:left="360"/>
        <w:jc w:val="center"/>
        <w:rPr>
          <w:b/>
          <w:bCs/>
          <w:sz w:val="28"/>
          <w:szCs w:val="28"/>
        </w:rPr>
      </w:pPr>
      <w:r>
        <w:rPr>
          <w:b/>
          <w:bCs/>
          <w:sz w:val="28"/>
          <w:szCs w:val="28"/>
        </w:rPr>
        <w:lastRenderedPageBreak/>
        <w:t xml:space="preserve"> Перечень лабораторных работ</w:t>
      </w:r>
    </w:p>
    <w:p w:rsidR="00492A8A" w:rsidRDefault="00492A8A" w:rsidP="00492A8A">
      <w:pPr>
        <w:tabs>
          <w:tab w:val="left" w:pos="2780"/>
        </w:tabs>
        <w:ind w:left="360"/>
        <w:jc w:val="center"/>
        <w:rPr>
          <w:b/>
          <w:bCs/>
          <w:sz w:val="28"/>
          <w:szCs w:val="28"/>
        </w:rPr>
      </w:pPr>
    </w:p>
    <w:tbl>
      <w:tblPr>
        <w:tblpPr w:leftFromText="180" w:rightFromText="180" w:bottomFromText="200" w:vertAnchor="text" w:horzAnchor="margin" w:tblpX="-741" w:tblpY="12"/>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1"/>
        <w:gridCol w:w="9525"/>
      </w:tblGrid>
      <w:tr w:rsidR="00492A8A" w:rsidTr="00492A8A">
        <w:trPr>
          <w:trHeight w:val="173"/>
        </w:trPr>
        <w:tc>
          <w:tcPr>
            <w:tcW w:w="931" w:type="dxa"/>
            <w:tcBorders>
              <w:top w:val="single" w:sz="4" w:space="0" w:color="auto"/>
              <w:left w:val="single" w:sz="4" w:space="0" w:color="auto"/>
              <w:bottom w:val="single" w:sz="4" w:space="0" w:color="auto"/>
              <w:right w:val="single" w:sz="4" w:space="0" w:color="auto"/>
            </w:tcBorders>
            <w:hideMark/>
          </w:tcPr>
          <w:p w:rsidR="00492A8A" w:rsidRDefault="00492A8A">
            <w:pPr>
              <w:tabs>
                <w:tab w:val="left" w:pos="2780"/>
              </w:tabs>
              <w:ind w:left="360"/>
              <w:rPr>
                <w:rFonts w:ascii="Calibri" w:eastAsia="Times New Roman" w:hAnsi="Calibri" w:cs="Times New Roman"/>
                <w:b/>
                <w:bCs/>
                <w:sz w:val="28"/>
                <w:szCs w:val="28"/>
                <w:lang w:eastAsia="en-US"/>
              </w:rPr>
            </w:pPr>
            <w:r>
              <w:rPr>
                <w:b/>
                <w:bCs/>
                <w:sz w:val="28"/>
                <w:szCs w:val="28"/>
                <w:lang w:eastAsia="en-US"/>
              </w:rPr>
              <w:t>№</w:t>
            </w:r>
          </w:p>
        </w:tc>
        <w:tc>
          <w:tcPr>
            <w:tcW w:w="9525" w:type="dxa"/>
            <w:tcBorders>
              <w:top w:val="single" w:sz="4" w:space="0" w:color="auto"/>
              <w:left w:val="single" w:sz="4" w:space="0" w:color="auto"/>
              <w:bottom w:val="single" w:sz="4" w:space="0" w:color="auto"/>
              <w:right w:val="single" w:sz="4" w:space="0" w:color="auto"/>
            </w:tcBorders>
            <w:hideMark/>
          </w:tcPr>
          <w:p w:rsidR="00492A8A" w:rsidRDefault="00492A8A">
            <w:pPr>
              <w:tabs>
                <w:tab w:val="left" w:pos="2780"/>
              </w:tabs>
              <w:jc w:val="center"/>
              <w:rPr>
                <w:rFonts w:ascii="Calibri" w:eastAsia="Times New Roman" w:hAnsi="Calibri" w:cs="Times New Roman"/>
                <w:b/>
                <w:bCs/>
                <w:sz w:val="28"/>
                <w:szCs w:val="28"/>
                <w:lang w:eastAsia="en-US"/>
              </w:rPr>
            </w:pPr>
            <w:r>
              <w:rPr>
                <w:b/>
                <w:bCs/>
                <w:sz w:val="28"/>
                <w:szCs w:val="28"/>
                <w:lang w:eastAsia="en-US"/>
              </w:rPr>
              <w:t>Тема</w:t>
            </w:r>
          </w:p>
        </w:tc>
      </w:tr>
      <w:tr w:rsidR="00492A8A" w:rsidTr="00492A8A">
        <w:trPr>
          <w:trHeight w:val="281"/>
        </w:trPr>
        <w:tc>
          <w:tcPr>
            <w:tcW w:w="931" w:type="dxa"/>
            <w:tcBorders>
              <w:top w:val="single" w:sz="4" w:space="0" w:color="auto"/>
              <w:left w:val="single" w:sz="4" w:space="0" w:color="auto"/>
              <w:bottom w:val="single" w:sz="4" w:space="0" w:color="auto"/>
              <w:right w:val="single" w:sz="4" w:space="0" w:color="auto"/>
            </w:tcBorders>
            <w:hideMark/>
          </w:tcPr>
          <w:p w:rsidR="00492A8A" w:rsidRDefault="00492A8A">
            <w:pPr>
              <w:tabs>
                <w:tab w:val="left" w:pos="2780"/>
              </w:tabs>
              <w:ind w:left="360"/>
              <w:rPr>
                <w:rFonts w:ascii="Calibri" w:eastAsia="Times New Roman" w:hAnsi="Calibri" w:cs="Times New Roman"/>
                <w:bCs/>
                <w:sz w:val="28"/>
                <w:szCs w:val="28"/>
                <w:lang w:eastAsia="en-US"/>
              </w:rPr>
            </w:pPr>
            <w:r>
              <w:rPr>
                <w:bCs/>
                <w:sz w:val="28"/>
                <w:szCs w:val="28"/>
                <w:lang w:eastAsia="en-US"/>
              </w:rPr>
              <w:t>1.</w:t>
            </w:r>
          </w:p>
        </w:tc>
        <w:tc>
          <w:tcPr>
            <w:tcW w:w="9525" w:type="dxa"/>
            <w:tcBorders>
              <w:top w:val="single" w:sz="4" w:space="0" w:color="auto"/>
              <w:left w:val="single" w:sz="4" w:space="0" w:color="auto"/>
              <w:bottom w:val="single" w:sz="4" w:space="0" w:color="auto"/>
              <w:right w:val="single" w:sz="4" w:space="0" w:color="auto"/>
            </w:tcBorders>
            <w:hideMark/>
          </w:tcPr>
          <w:p w:rsidR="00492A8A" w:rsidRDefault="00492A8A">
            <w:pPr>
              <w:ind w:hanging="14"/>
              <w:rPr>
                <w:rFonts w:ascii="Calibri" w:eastAsia="Times New Roman" w:hAnsi="Calibri" w:cs="Times New Roman"/>
                <w:sz w:val="28"/>
                <w:szCs w:val="28"/>
                <w:lang w:eastAsia="en-US"/>
              </w:rPr>
            </w:pPr>
            <w:r>
              <w:rPr>
                <w:sz w:val="28"/>
                <w:szCs w:val="28"/>
                <w:lang w:eastAsia="en-US"/>
              </w:rPr>
              <w:t>Лабораторная работа № 1. Описание особей вида по морфологическому критерию.</w:t>
            </w:r>
          </w:p>
        </w:tc>
      </w:tr>
      <w:tr w:rsidR="00492A8A" w:rsidTr="00492A8A">
        <w:trPr>
          <w:trHeight w:val="319"/>
        </w:trPr>
        <w:tc>
          <w:tcPr>
            <w:tcW w:w="931" w:type="dxa"/>
            <w:tcBorders>
              <w:top w:val="single" w:sz="4" w:space="0" w:color="auto"/>
              <w:left w:val="single" w:sz="4" w:space="0" w:color="auto"/>
              <w:bottom w:val="single" w:sz="4" w:space="0" w:color="auto"/>
              <w:right w:val="single" w:sz="4" w:space="0" w:color="auto"/>
            </w:tcBorders>
            <w:hideMark/>
          </w:tcPr>
          <w:p w:rsidR="00492A8A" w:rsidRDefault="00492A8A">
            <w:pPr>
              <w:tabs>
                <w:tab w:val="left" w:pos="2780"/>
              </w:tabs>
              <w:ind w:left="360"/>
              <w:rPr>
                <w:rFonts w:ascii="Calibri" w:eastAsia="Times New Roman" w:hAnsi="Calibri" w:cs="Times New Roman"/>
                <w:bCs/>
                <w:sz w:val="28"/>
                <w:szCs w:val="28"/>
                <w:lang w:eastAsia="en-US"/>
              </w:rPr>
            </w:pPr>
            <w:r>
              <w:rPr>
                <w:bCs/>
                <w:sz w:val="28"/>
                <w:szCs w:val="28"/>
                <w:lang w:eastAsia="en-US"/>
              </w:rPr>
              <w:t>2.</w:t>
            </w:r>
          </w:p>
        </w:tc>
        <w:tc>
          <w:tcPr>
            <w:tcW w:w="9525" w:type="dxa"/>
            <w:tcBorders>
              <w:top w:val="single" w:sz="4" w:space="0" w:color="auto"/>
              <w:left w:val="single" w:sz="4" w:space="0" w:color="auto"/>
              <w:bottom w:val="single" w:sz="4" w:space="0" w:color="auto"/>
              <w:right w:val="single" w:sz="4" w:space="0" w:color="auto"/>
            </w:tcBorders>
            <w:hideMark/>
          </w:tcPr>
          <w:p w:rsidR="00492A8A" w:rsidRDefault="00492A8A">
            <w:pPr>
              <w:rPr>
                <w:rFonts w:ascii="Calibri" w:eastAsia="Times New Roman" w:hAnsi="Calibri" w:cs="Times New Roman"/>
                <w:sz w:val="28"/>
                <w:szCs w:val="28"/>
                <w:lang w:eastAsia="en-US"/>
              </w:rPr>
            </w:pPr>
            <w:r>
              <w:rPr>
                <w:sz w:val="28"/>
                <w:szCs w:val="28"/>
                <w:lang w:eastAsia="en-US"/>
              </w:rPr>
              <w:t>Лабораторная работа № 2. Выявление изменчивости у особей одного вида.</w:t>
            </w:r>
          </w:p>
        </w:tc>
      </w:tr>
      <w:tr w:rsidR="00492A8A" w:rsidTr="00492A8A">
        <w:trPr>
          <w:trHeight w:val="280"/>
        </w:trPr>
        <w:tc>
          <w:tcPr>
            <w:tcW w:w="931" w:type="dxa"/>
            <w:tcBorders>
              <w:top w:val="single" w:sz="4" w:space="0" w:color="auto"/>
              <w:left w:val="single" w:sz="4" w:space="0" w:color="auto"/>
              <w:bottom w:val="single" w:sz="4" w:space="0" w:color="auto"/>
              <w:right w:val="single" w:sz="4" w:space="0" w:color="auto"/>
            </w:tcBorders>
            <w:hideMark/>
          </w:tcPr>
          <w:p w:rsidR="00492A8A" w:rsidRDefault="00492A8A">
            <w:pPr>
              <w:tabs>
                <w:tab w:val="left" w:pos="2780"/>
              </w:tabs>
              <w:ind w:left="360"/>
              <w:rPr>
                <w:rFonts w:ascii="Calibri" w:eastAsia="Times New Roman" w:hAnsi="Calibri" w:cs="Times New Roman"/>
                <w:bCs/>
                <w:sz w:val="28"/>
                <w:szCs w:val="28"/>
                <w:lang w:eastAsia="en-US"/>
              </w:rPr>
            </w:pPr>
            <w:r>
              <w:rPr>
                <w:bCs/>
                <w:sz w:val="28"/>
                <w:szCs w:val="28"/>
                <w:lang w:eastAsia="en-US"/>
              </w:rPr>
              <w:t>3.</w:t>
            </w:r>
          </w:p>
        </w:tc>
        <w:tc>
          <w:tcPr>
            <w:tcW w:w="9525" w:type="dxa"/>
            <w:tcBorders>
              <w:top w:val="single" w:sz="4" w:space="0" w:color="auto"/>
              <w:left w:val="single" w:sz="4" w:space="0" w:color="auto"/>
              <w:bottom w:val="single" w:sz="4" w:space="0" w:color="auto"/>
              <w:right w:val="single" w:sz="4" w:space="0" w:color="auto"/>
            </w:tcBorders>
            <w:hideMark/>
          </w:tcPr>
          <w:p w:rsidR="00492A8A" w:rsidRDefault="00492A8A">
            <w:pPr>
              <w:jc w:val="both"/>
              <w:rPr>
                <w:rFonts w:ascii="Calibri" w:eastAsia="Times New Roman" w:hAnsi="Calibri" w:cs="Times New Roman"/>
                <w:sz w:val="28"/>
                <w:szCs w:val="28"/>
                <w:lang w:eastAsia="en-US"/>
              </w:rPr>
            </w:pPr>
            <w:r>
              <w:rPr>
                <w:sz w:val="28"/>
                <w:szCs w:val="28"/>
                <w:lang w:eastAsia="en-US"/>
              </w:rPr>
              <w:t>Лабораторная работа № 3. Выявление приспособлений к среде обитания.</w:t>
            </w:r>
          </w:p>
        </w:tc>
      </w:tr>
      <w:tr w:rsidR="00492A8A" w:rsidTr="00492A8A">
        <w:trPr>
          <w:trHeight w:val="337"/>
        </w:trPr>
        <w:tc>
          <w:tcPr>
            <w:tcW w:w="931" w:type="dxa"/>
            <w:tcBorders>
              <w:top w:val="single" w:sz="4" w:space="0" w:color="auto"/>
              <w:left w:val="single" w:sz="4" w:space="0" w:color="auto"/>
              <w:bottom w:val="single" w:sz="4" w:space="0" w:color="auto"/>
              <w:right w:val="single" w:sz="4" w:space="0" w:color="auto"/>
            </w:tcBorders>
            <w:hideMark/>
          </w:tcPr>
          <w:p w:rsidR="00492A8A" w:rsidRDefault="00492A8A">
            <w:pPr>
              <w:tabs>
                <w:tab w:val="left" w:pos="2780"/>
              </w:tabs>
              <w:ind w:left="360"/>
              <w:rPr>
                <w:rFonts w:ascii="Calibri" w:eastAsia="Times New Roman" w:hAnsi="Calibri" w:cs="Times New Roman"/>
                <w:bCs/>
                <w:sz w:val="28"/>
                <w:szCs w:val="28"/>
                <w:lang w:eastAsia="en-US"/>
              </w:rPr>
            </w:pPr>
            <w:r>
              <w:rPr>
                <w:bCs/>
                <w:sz w:val="28"/>
                <w:szCs w:val="28"/>
                <w:lang w:eastAsia="en-US"/>
              </w:rPr>
              <w:t>4.</w:t>
            </w:r>
          </w:p>
        </w:tc>
        <w:tc>
          <w:tcPr>
            <w:tcW w:w="9525" w:type="dxa"/>
            <w:tcBorders>
              <w:top w:val="single" w:sz="4" w:space="0" w:color="auto"/>
              <w:left w:val="single" w:sz="4" w:space="0" w:color="auto"/>
              <w:bottom w:val="single" w:sz="4" w:space="0" w:color="auto"/>
              <w:right w:val="single" w:sz="4" w:space="0" w:color="auto"/>
            </w:tcBorders>
            <w:hideMark/>
          </w:tcPr>
          <w:p w:rsidR="00492A8A" w:rsidRDefault="00492A8A">
            <w:pPr>
              <w:rPr>
                <w:rFonts w:ascii="Calibri" w:eastAsia="Times New Roman" w:hAnsi="Calibri" w:cs="Times New Roman"/>
                <w:sz w:val="28"/>
                <w:szCs w:val="28"/>
                <w:lang w:eastAsia="en-US"/>
              </w:rPr>
            </w:pPr>
            <w:r>
              <w:rPr>
                <w:sz w:val="28"/>
                <w:szCs w:val="28"/>
                <w:lang w:eastAsia="en-US"/>
              </w:rPr>
              <w:t xml:space="preserve">Лабораторная работа № 4. </w:t>
            </w:r>
            <w:r>
              <w:rPr>
                <w:rFonts w:ascii="Times New Roman CYR" w:hAnsi="Times New Roman CYR" w:cs="Times New Roman CYR"/>
                <w:sz w:val="28"/>
                <w:szCs w:val="28"/>
                <w:lang w:eastAsia="en-US"/>
              </w:rPr>
              <w:t>Анализ и оценка различных гипотез происхождения человека.</w:t>
            </w:r>
          </w:p>
        </w:tc>
      </w:tr>
      <w:tr w:rsidR="00492A8A" w:rsidTr="00492A8A">
        <w:trPr>
          <w:trHeight w:val="337"/>
        </w:trPr>
        <w:tc>
          <w:tcPr>
            <w:tcW w:w="931" w:type="dxa"/>
            <w:tcBorders>
              <w:top w:val="single" w:sz="4" w:space="0" w:color="auto"/>
              <w:left w:val="single" w:sz="4" w:space="0" w:color="auto"/>
              <w:bottom w:val="single" w:sz="4" w:space="0" w:color="auto"/>
              <w:right w:val="single" w:sz="4" w:space="0" w:color="auto"/>
            </w:tcBorders>
            <w:hideMark/>
          </w:tcPr>
          <w:p w:rsidR="00492A8A" w:rsidRDefault="00492A8A">
            <w:pPr>
              <w:tabs>
                <w:tab w:val="left" w:pos="2780"/>
              </w:tabs>
              <w:ind w:left="360"/>
              <w:rPr>
                <w:rFonts w:ascii="Calibri" w:eastAsia="Times New Roman" w:hAnsi="Calibri" w:cs="Times New Roman"/>
                <w:bCs/>
                <w:sz w:val="28"/>
                <w:szCs w:val="28"/>
                <w:lang w:eastAsia="en-US"/>
              </w:rPr>
            </w:pPr>
            <w:r>
              <w:rPr>
                <w:bCs/>
                <w:sz w:val="28"/>
                <w:szCs w:val="28"/>
                <w:lang w:eastAsia="en-US"/>
              </w:rPr>
              <w:t>5.</w:t>
            </w:r>
          </w:p>
        </w:tc>
        <w:tc>
          <w:tcPr>
            <w:tcW w:w="9525" w:type="dxa"/>
            <w:tcBorders>
              <w:top w:val="single" w:sz="4" w:space="0" w:color="auto"/>
              <w:left w:val="single" w:sz="4" w:space="0" w:color="auto"/>
              <w:bottom w:val="single" w:sz="4" w:space="0" w:color="auto"/>
              <w:right w:val="single" w:sz="4" w:space="0" w:color="auto"/>
            </w:tcBorders>
            <w:hideMark/>
          </w:tcPr>
          <w:p w:rsidR="00492A8A" w:rsidRDefault="00492A8A">
            <w:pPr>
              <w:rPr>
                <w:rFonts w:ascii="Calibri" w:eastAsia="Times New Roman" w:hAnsi="Calibri" w:cs="Times New Roman"/>
                <w:sz w:val="28"/>
                <w:szCs w:val="28"/>
                <w:lang w:eastAsia="en-US"/>
              </w:rPr>
            </w:pPr>
            <w:r>
              <w:rPr>
                <w:sz w:val="28"/>
                <w:szCs w:val="28"/>
                <w:lang w:eastAsia="en-US"/>
              </w:rPr>
              <w:t xml:space="preserve">Лабораторная работа № 5. </w:t>
            </w:r>
            <w:r>
              <w:rPr>
                <w:rFonts w:ascii="Times New Roman CYR" w:hAnsi="Times New Roman CYR" w:cs="Times New Roman CYR"/>
                <w:bCs/>
                <w:sz w:val="28"/>
                <w:szCs w:val="28"/>
                <w:lang w:eastAsia="en-US"/>
              </w:rPr>
              <w:t>Исследование изменений в экосистемах на биологических моделях (аквариум).</w:t>
            </w:r>
          </w:p>
        </w:tc>
      </w:tr>
      <w:tr w:rsidR="00492A8A" w:rsidTr="00492A8A">
        <w:trPr>
          <w:trHeight w:val="337"/>
        </w:trPr>
        <w:tc>
          <w:tcPr>
            <w:tcW w:w="931" w:type="dxa"/>
            <w:tcBorders>
              <w:top w:val="single" w:sz="4" w:space="0" w:color="auto"/>
              <w:left w:val="single" w:sz="4" w:space="0" w:color="auto"/>
              <w:bottom w:val="single" w:sz="4" w:space="0" w:color="auto"/>
              <w:right w:val="single" w:sz="4" w:space="0" w:color="auto"/>
            </w:tcBorders>
            <w:hideMark/>
          </w:tcPr>
          <w:p w:rsidR="00492A8A" w:rsidRDefault="00492A8A">
            <w:pPr>
              <w:tabs>
                <w:tab w:val="left" w:pos="2780"/>
              </w:tabs>
              <w:ind w:left="360"/>
              <w:rPr>
                <w:rFonts w:ascii="Calibri" w:eastAsia="Times New Roman" w:hAnsi="Calibri" w:cs="Times New Roman"/>
                <w:bCs/>
                <w:sz w:val="28"/>
                <w:szCs w:val="28"/>
                <w:lang w:eastAsia="en-US"/>
              </w:rPr>
            </w:pPr>
            <w:r>
              <w:rPr>
                <w:bCs/>
                <w:sz w:val="28"/>
                <w:szCs w:val="28"/>
                <w:lang w:eastAsia="en-US"/>
              </w:rPr>
              <w:t>6.</w:t>
            </w:r>
          </w:p>
        </w:tc>
        <w:tc>
          <w:tcPr>
            <w:tcW w:w="9525" w:type="dxa"/>
            <w:tcBorders>
              <w:top w:val="single" w:sz="4" w:space="0" w:color="auto"/>
              <w:left w:val="single" w:sz="4" w:space="0" w:color="auto"/>
              <w:bottom w:val="single" w:sz="4" w:space="0" w:color="auto"/>
              <w:right w:val="single" w:sz="4" w:space="0" w:color="auto"/>
            </w:tcBorders>
            <w:hideMark/>
          </w:tcPr>
          <w:p w:rsidR="00492A8A" w:rsidRDefault="00492A8A">
            <w:pPr>
              <w:rPr>
                <w:rFonts w:ascii="Calibri" w:eastAsia="Times New Roman" w:hAnsi="Calibri" w:cs="Times New Roman"/>
                <w:sz w:val="28"/>
                <w:szCs w:val="28"/>
                <w:lang w:eastAsia="en-US"/>
              </w:rPr>
            </w:pPr>
            <w:r>
              <w:rPr>
                <w:sz w:val="28"/>
                <w:szCs w:val="28"/>
                <w:lang w:eastAsia="en-US"/>
              </w:rPr>
              <w:t xml:space="preserve">Лабораторная работа № 6. </w:t>
            </w:r>
            <w:r>
              <w:rPr>
                <w:rFonts w:ascii="Times New Roman CYR" w:hAnsi="Times New Roman CYR" w:cs="Times New Roman CYR"/>
                <w:sz w:val="28"/>
                <w:szCs w:val="28"/>
                <w:lang w:eastAsia="en-US"/>
              </w:rPr>
              <w:t>Составление схем передачи веществ и энергии (цепей питания).</w:t>
            </w:r>
          </w:p>
        </w:tc>
      </w:tr>
      <w:tr w:rsidR="00492A8A" w:rsidTr="00492A8A">
        <w:trPr>
          <w:trHeight w:val="337"/>
        </w:trPr>
        <w:tc>
          <w:tcPr>
            <w:tcW w:w="931" w:type="dxa"/>
            <w:tcBorders>
              <w:top w:val="single" w:sz="4" w:space="0" w:color="auto"/>
              <w:left w:val="single" w:sz="4" w:space="0" w:color="auto"/>
              <w:bottom w:val="single" w:sz="4" w:space="0" w:color="auto"/>
              <w:right w:val="single" w:sz="4" w:space="0" w:color="auto"/>
            </w:tcBorders>
            <w:hideMark/>
          </w:tcPr>
          <w:p w:rsidR="00492A8A" w:rsidRDefault="00492A8A">
            <w:pPr>
              <w:tabs>
                <w:tab w:val="left" w:pos="2780"/>
              </w:tabs>
              <w:ind w:left="360"/>
              <w:rPr>
                <w:rFonts w:ascii="Calibri" w:eastAsia="Times New Roman" w:hAnsi="Calibri" w:cs="Times New Roman"/>
                <w:bCs/>
                <w:sz w:val="28"/>
                <w:szCs w:val="28"/>
                <w:lang w:eastAsia="en-US"/>
              </w:rPr>
            </w:pPr>
            <w:r>
              <w:rPr>
                <w:bCs/>
                <w:sz w:val="28"/>
                <w:szCs w:val="28"/>
                <w:lang w:eastAsia="en-US"/>
              </w:rPr>
              <w:t>7.</w:t>
            </w:r>
          </w:p>
        </w:tc>
        <w:tc>
          <w:tcPr>
            <w:tcW w:w="9525" w:type="dxa"/>
            <w:tcBorders>
              <w:top w:val="single" w:sz="4" w:space="0" w:color="auto"/>
              <w:left w:val="single" w:sz="4" w:space="0" w:color="auto"/>
              <w:bottom w:val="single" w:sz="4" w:space="0" w:color="auto"/>
              <w:right w:val="single" w:sz="4" w:space="0" w:color="auto"/>
            </w:tcBorders>
            <w:hideMark/>
          </w:tcPr>
          <w:p w:rsidR="00492A8A" w:rsidRDefault="00492A8A">
            <w:pPr>
              <w:rPr>
                <w:rFonts w:ascii="Calibri" w:eastAsia="Times New Roman" w:hAnsi="Calibri" w:cs="Times New Roman"/>
                <w:sz w:val="28"/>
                <w:szCs w:val="28"/>
                <w:lang w:eastAsia="en-US"/>
              </w:rPr>
            </w:pPr>
            <w:r>
              <w:rPr>
                <w:rFonts w:ascii="Times New Roman CYR" w:hAnsi="Times New Roman CYR" w:cs="Times New Roman CYR"/>
                <w:sz w:val="28"/>
                <w:szCs w:val="28"/>
                <w:lang w:eastAsia="en-US"/>
              </w:rPr>
              <w:t>.</w:t>
            </w:r>
            <w:r>
              <w:rPr>
                <w:rFonts w:ascii="Times New Roman CYR" w:hAnsi="Times New Roman CYR" w:cs="Times New Roman CYR"/>
                <w:bCs/>
                <w:sz w:val="28"/>
                <w:szCs w:val="28"/>
                <w:lang w:eastAsia="en-US"/>
              </w:rPr>
              <w:t xml:space="preserve"> Лабораторная работа № 7. </w:t>
            </w:r>
            <w:r>
              <w:rPr>
                <w:rFonts w:ascii="Times New Roman CYR" w:hAnsi="Times New Roman CYR" w:cs="Times New Roman CYR"/>
                <w:sz w:val="28"/>
                <w:szCs w:val="28"/>
                <w:lang w:eastAsia="en-US"/>
              </w:rPr>
              <w:t>Решение экологических задач.</w:t>
            </w:r>
            <w:r>
              <w:rPr>
                <w:rFonts w:ascii="Times New Roman CYR" w:hAnsi="Times New Roman CYR" w:cs="Times New Roman CYR"/>
                <w:bCs/>
                <w:sz w:val="28"/>
                <w:szCs w:val="28"/>
                <w:lang w:eastAsia="en-US"/>
              </w:rPr>
              <w:t xml:space="preserve"> </w:t>
            </w:r>
          </w:p>
        </w:tc>
      </w:tr>
      <w:tr w:rsidR="00492A8A" w:rsidTr="00492A8A">
        <w:trPr>
          <w:trHeight w:val="337"/>
        </w:trPr>
        <w:tc>
          <w:tcPr>
            <w:tcW w:w="931" w:type="dxa"/>
            <w:tcBorders>
              <w:top w:val="single" w:sz="4" w:space="0" w:color="auto"/>
              <w:left w:val="single" w:sz="4" w:space="0" w:color="auto"/>
              <w:bottom w:val="single" w:sz="4" w:space="0" w:color="auto"/>
              <w:right w:val="single" w:sz="4" w:space="0" w:color="auto"/>
            </w:tcBorders>
            <w:hideMark/>
          </w:tcPr>
          <w:p w:rsidR="00492A8A" w:rsidRDefault="00492A8A">
            <w:pPr>
              <w:tabs>
                <w:tab w:val="left" w:pos="2780"/>
              </w:tabs>
              <w:ind w:left="360"/>
              <w:rPr>
                <w:rFonts w:ascii="Calibri" w:eastAsia="Times New Roman" w:hAnsi="Calibri" w:cs="Times New Roman"/>
                <w:bCs/>
                <w:sz w:val="28"/>
                <w:szCs w:val="28"/>
                <w:lang w:eastAsia="en-US"/>
              </w:rPr>
            </w:pPr>
            <w:r>
              <w:rPr>
                <w:bCs/>
                <w:sz w:val="28"/>
                <w:szCs w:val="28"/>
                <w:lang w:eastAsia="en-US"/>
              </w:rPr>
              <w:t>8.</w:t>
            </w:r>
          </w:p>
        </w:tc>
        <w:tc>
          <w:tcPr>
            <w:tcW w:w="9525" w:type="dxa"/>
            <w:tcBorders>
              <w:top w:val="single" w:sz="4" w:space="0" w:color="auto"/>
              <w:left w:val="single" w:sz="4" w:space="0" w:color="auto"/>
              <w:bottom w:val="single" w:sz="4" w:space="0" w:color="auto"/>
              <w:right w:val="single" w:sz="4" w:space="0" w:color="auto"/>
            </w:tcBorders>
          </w:tcPr>
          <w:p w:rsidR="00492A8A" w:rsidRDefault="00492A8A">
            <w:pPr>
              <w:rPr>
                <w:rFonts w:ascii="Times New Roman CYR" w:eastAsia="Times New Roman" w:hAnsi="Times New Roman CYR" w:cs="Times New Roman CYR"/>
                <w:sz w:val="28"/>
                <w:szCs w:val="28"/>
                <w:lang w:eastAsia="en-US"/>
              </w:rPr>
            </w:pPr>
            <w:r>
              <w:rPr>
                <w:rFonts w:ascii="Times New Roman CYR" w:hAnsi="Times New Roman CYR" w:cs="Times New Roman CYR"/>
                <w:bCs/>
                <w:sz w:val="28"/>
                <w:szCs w:val="28"/>
                <w:lang w:eastAsia="en-US"/>
              </w:rPr>
              <w:t xml:space="preserve">Лабораторная работа № 8. </w:t>
            </w:r>
            <w:r>
              <w:rPr>
                <w:rFonts w:ascii="Times New Roman CYR" w:hAnsi="Times New Roman CYR" w:cs="Times New Roman CYR"/>
                <w:sz w:val="28"/>
                <w:szCs w:val="28"/>
                <w:lang w:eastAsia="en-US"/>
              </w:rPr>
              <w:t xml:space="preserve"> Анализ и оценка различных гипотез происхождения жизни</w:t>
            </w:r>
          </w:p>
          <w:p w:rsidR="00492A8A" w:rsidRDefault="00492A8A">
            <w:pPr>
              <w:rPr>
                <w:rFonts w:ascii="Times New Roman CYR" w:eastAsia="Times New Roman" w:hAnsi="Times New Roman CYR" w:cs="Times New Roman CYR"/>
                <w:sz w:val="28"/>
                <w:szCs w:val="28"/>
                <w:lang w:eastAsia="en-US"/>
              </w:rPr>
            </w:pPr>
          </w:p>
        </w:tc>
      </w:tr>
      <w:tr w:rsidR="00492A8A" w:rsidTr="00492A8A">
        <w:trPr>
          <w:trHeight w:val="337"/>
        </w:trPr>
        <w:tc>
          <w:tcPr>
            <w:tcW w:w="931" w:type="dxa"/>
            <w:tcBorders>
              <w:top w:val="single" w:sz="4" w:space="0" w:color="auto"/>
              <w:left w:val="single" w:sz="4" w:space="0" w:color="auto"/>
              <w:bottom w:val="single" w:sz="4" w:space="0" w:color="auto"/>
              <w:right w:val="single" w:sz="4" w:space="0" w:color="auto"/>
            </w:tcBorders>
            <w:hideMark/>
          </w:tcPr>
          <w:p w:rsidR="00492A8A" w:rsidRDefault="00492A8A">
            <w:pPr>
              <w:tabs>
                <w:tab w:val="left" w:pos="2780"/>
              </w:tabs>
              <w:ind w:left="360"/>
              <w:rPr>
                <w:rFonts w:ascii="Calibri" w:eastAsia="Times New Roman" w:hAnsi="Calibri" w:cs="Times New Roman"/>
                <w:bCs/>
                <w:sz w:val="28"/>
                <w:szCs w:val="28"/>
                <w:lang w:eastAsia="en-US"/>
              </w:rPr>
            </w:pPr>
            <w:r>
              <w:rPr>
                <w:bCs/>
                <w:sz w:val="28"/>
                <w:szCs w:val="28"/>
                <w:lang w:eastAsia="en-US"/>
              </w:rPr>
              <w:lastRenderedPageBreak/>
              <w:t>9.</w:t>
            </w:r>
          </w:p>
        </w:tc>
        <w:tc>
          <w:tcPr>
            <w:tcW w:w="9525" w:type="dxa"/>
            <w:tcBorders>
              <w:top w:val="single" w:sz="4" w:space="0" w:color="auto"/>
              <w:left w:val="single" w:sz="4" w:space="0" w:color="auto"/>
              <w:bottom w:val="single" w:sz="4" w:space="0" w:color="auto"/>
              <w:right w:val="single" w:sz="4" w:space="0" w:color="auto"/>
            </w:tcBorders>
            <w:hideMark/>
          </w:tcPr>
          <w:p w:rsidR="00492A8A" w:rsidRDefault="00492A8A">
            <w:pPr>
              <w:rPr>
                <w:rFonts w:ascii="Calibri" w:eastAsia="Times New Roman" w:hAnsi="Calibri" w:cs="Times New Roman"/>
                <w:sz w:val="28"/>
                <w:szCs w:val="28"/>
                <w:lang w:eastAsia="en-US"/>
              </w:rPr>
            </w:pPr>
            <w:r>
              <w:rPr>
                <w:rFonts w:ascii="Times New Roman CYR" w:hAnsi="Times New Roman CYR" w:cs="Times New Roman CYR"/>
                <w:bCs/>
                <w:sz w:val="28"/>
                <w:szCs w:val="28"/>
                <w:lang w:eastAsia="en-US"/>
              </w:rPr>
              <w:t xml:space="preserve">Лабораторная работа № 9. </w:t>
            </w:r>
            <w:r>
              <w:rPr>
                <w:rFonts w:ascii="Times New Roman CYR" w:hAnsi="Times New Roman CYR" w:cs="Times New Roman CYR"/>
                <w:sz w:val="28"/>
                <w:szCs w:val="28"/>
                <w:lang w:eastAsia="en-US"/>
              </w:rPr>
              <w:t>Анализ и оценка последствий собственной деятельности в окружающей среде, глобальных экологических проблем и путей их решения.</w:t>
            </w:r>
          </w:p>
        </w:tc>
      </w:tr>
    </w:tbl>
    <w:p w:rsidR="00492A8A" w:rsidRDefault="00492A8A" w:rsidP="00492A8A">
      <w:pPr>
        <w:pStyle w:val="af1"/>
        <w:jc w:val="both"/>
        <w:rPr>
          <w:b/>
          <w:spacing w:val="0"/>
          <w:szCs w:val="28"/>
        </w:rPr>
      </w:pPr>
    </w:p>
    <w:p w:rsidR="00492A8A" w:rsidRDefault="00492A8A" w:rsidP="00492A8A">
      <w:pPr>
        <w:pStyle w:val="af1"/>
        <w:jc w:val="both"/>
        <w:rPr>
          <w:b/>
          <w:spacing w:val="0"/>
          <w:szCs w:val="28"/>
        </w:rPr>
      </w:pPr>
    </w:p>
    <w:p w:rsidR="00492A8A" w:rsidRDefault="00492A8A" w:rsidP="00492A8A">
      <w:pPr>
        <w:pStyle w:val="af1"/>
        <w:jc w:val="both"/>
        <w:rPr>
          <w:b/>
          <w:spacing w:val="0"/>
          <w:szCs w:val="28"/>
        </w:rPr>
      </w:pPr>
    </w:p>
    <w:p w:rsidR="00492A8A" w:rsidRDefault="00492A8A" w:rsidP="00492A8A">
      <w:pPr>
        <w:spacing w:after="0" w:line="240" w:lineRule="auto"/>
        <w:rPr>
          <w:rFonts w:ascii="Times New Roman" w:eastAsiaTheme="minorHAnsi" w:hAnsi="Times New Roman"/>
          <w:b/>
          <w:sz w:val="28"/>
          <w:szCs w:val="28"/>
          <w:lang w:eastAsia="en-US"/>
        </w:rPr>
        <w:sectPr w:rsidR="00492A8A">
          <w:pgSz w:w="16838" w:h="11906" w:orient="landscape"/>
          <w:pgMar w:top="1701" w:right="1134" w:bottom="851" w:left="1134" w:header="709" w:footer="709" w:gutter="0"/>
          <w:cols w:space="720"/>
        </w:sectPr>
      </w:pPr>
    </w:p>
    <w:tbl>
      <w:tblPr>
        <w:tblpPr w:leftFromText="45" w:rightFromText="45" w:bottomFromText="200" w:vertAnchor="text"/>
        <w:tblW w:w="15090" w:type="dxa"/>
        <w:tblCellSpacing w:w="0" w:type="dxa"/>
        <w:tblBorders>
          <w:top w:val="outset" w:sz="6" w:space="0" w:color="auto"/>
          <w:left w:val="outset" w:sz="6" w:space="0" w:color="auto"/>
          <w:bottom w:val="outset" w:sz="6" w:space="0" w:color="auto"/>
          <w:right w:val="outset" w:sz="6" w:space="0" w:color="auto"/>
        </w:tblBorders>
        <w:tblLayout w:type="fixed"/>
        <w:tblCellMar>
          <w:top w:w="45" w:type="dxa"/>
          <w:left w:w="45" w:type="dxa"/>
          <w:bottom w:w="45" w:type="dxa"/>
          <w:right w:w="45" w:type="dxa"/>
        </w:tblCellMar>
        <w:tblLook w:val="04A0" w:firstRow="1" w:lastRow="0" w:firstColumn="1" w:lastColumn="0" w:noHBand="0" w:noVBand="1"/>
      </w:tblPr>
      <w:tblGrid>
        <w:gridCol w:w="2612"/>
        <w:gridCol w:w="291"/>
        <w:gridCol w:w="4310"/>
        <w:gridCol w:w="2401"/>
        <w:gridCol w:w="2356"/>
        <w:gridCol w:w="340"/>
        <w:gridCol w:w="1929"/>
        <w:gridCol w:w="426"/>
        <w:gridCol w:w="425"/>
      </w:tblGrid>
      <w:tr w:rsidR="00492A8A" w:rsidTr="00492A8A">
        <w:trPr>
          <w:tblCellSpacing w:w="0" w:type="dxa"/>
        </w:trPr>
        <w:tc>
          <w:tcPr>
            <w:tcW w:w="14235" w:type="dxa"/>
            <w:gridSpan w:val="7"/>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jc w:val="center"/>
              <w:rPr>
                <w:rFonts w:ascii="Arial" w:eastAsia="Times New Roman" w:hAnsi="Arial" w:cs="Arial"/>
                <w:color w:val="000000"/>
                <w:sz w:val="28"/>
                <w:szCs w:val="28"/>
                <w:lang w:eastAsia="en-US"/>
              </w:rPr>
            </w:pPr>
            <w:r>
              <w:rPr>
                <w:rFonts w:ascii="Arial" w:hAnsi="Arial" w:cs="Arial"/>
                <w:b/>
                <w:bCs/>
                <w:color w:val="000000"/>
                <w:sz w:val="28"/>
                <w:szCs w:val="28"/>
                <w:lang w:eastAsia="en-US"/>
              </w:rPr>
              <w:lastRenderedPageBreak/>
              <w:t>6.</w:t>
            </w:r>
            <w:r w:rsidR="00E205EC">
              <w:rPr>
                <w:rFonts w:ascii="Arial" w:hAnsi="Arial" w:cs="Arial"/>
                <w:b/>
                <w:bCs/>
                <w:color w:val="000000"/>
                <w:sz w:val="28"/>
                <w:szCs w:val="28"/>
                <w:lang w:eastAsia="en-US"/>
              </w:rPr>
              <w:t xml:space="preserve"> Календарно-т</w:t>
            </w:r>
            <w:r>
              <w:rPr>
                <w:rFonts w:ascii="Arial" w:hAnsi="Arial" w:cs="Arial"/>
                <w:b/>
                <w:bCs/>
                <w:color w:val="000000"/>
                <w:sz w:val="28"/>
                <w:szCs w:val="28"/>
                <w:lang w:eastAsia="en-US"/>
              </w:rPr>
              <w:t>ематическое планирование по программе Пасечника В.В.</w:t>
            </w:r>
          </w:p>
          <w:p w:rsidR="00492A8A" w:rsidRDefault="00492A8A">
            <w:pPr>
              <w:spacing w:before="100" w:beforeAutospacing="1" w:after="100" w:afterAutospacing="1" w:line="240" w:lineRule="auto"/>
              <w:jc w:val="center"/>
              <w:rPr>
                <w:rFonts w:ascii="Arial" w:hAnsi="Arial" w:cs="Arial"/>
                <w:color w:val="000000"/>
                <w:sz w:val="28"/>
                <w:szCs w:val="28"/>
                <w:lang w:eastAsia="en-US"/>
              </w:rPr>
            </w:pPr>
            <w:r>
              <w:rPr>
                <w:rFonts w:ascii="Arial" w:hAnsi="Arial" w:cs="Arial"/>
                <w:b/>
                <w:bCs/>
                <w:color w:val="000000"/>
                <w:sz w:val="28"/>
                <w:szCs w:val="28"/>
                <w:lang w:eastAsia="en-US"/>
              </w:rPr>
              <w:t>Биология. Введение в общую биологию и экологию. 11 класс</w:t>
            </w:r>
          </w:p>
          <w:p w:rsidR="00492A8A" w:rsidRDefault="00492A8A">
            <w:pPr>
              <w:spacing w:before="100" w:beforeAutospacing="1" w:after="100" w:afterAutospacing="1" w:line="240" w:lineRule="auto"/>
              <w:jc w:val="center"/>
              <w:rPr>
                <w:rFonts w:ascii="Arial" w:eastAsia="Times New Roman" w:hAnsi="Arial" w:cs="Arial"/>
                <w:color w:val="000000"/>
                <w:sz w:val="28"/>
                <w:szCs w:val="28"/>
                <w:lang w:eastAsia="en-US"/>
              </w:rPr>
            </w:pPr>
            <w:r>
              <w:rPr>
                <w:rFonts w:ascii="Arial" w:hAnsi="Arial" w:cs="Arial"/>
                <w:b/>
                <w:bCs/>
                <w:color w:val="000000"/>
                <w:sz w:val="28"/>
                <w:szCs w:val="28"/>
                <w:lang w:eastAsia="en-US"/>
              </w:rPr>
              <w:t>(А.А.Каменский,  Е.В.Криксунов, В.В.Пасечник) М. Дрофа. 2008</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jc w:val="center"/>
              <w:rPr>
                <w:rFonts w:ascii="Arial" w:eastAsia="Times New Roman" w:hAnsi="Arial" w:cs="Arial"/>
                <w:b/>
                <w:bCs/>
                <w:color w:val="000000"/>
                <w:sz w:val="28"/>
                <w:szCs w:val="28"/>
                <w:lang w:eastAsia="en-US"/>
              </w:rPr>
            </w:pPr>
            <w:r>
              <w:rPr>
                <w:rFonts w:ascii="Arial" w:hAnsi="Arial" w:cs="Arial"/>
                <w:b/>
                <w:bCs/>
                <w:color w:val="000000"/>
                <w:sz w:val="28"/>
                <w:szCs w:val="28"/>
                <w:lang w:eastAsia="en-US"/>
              </w:rPr>
              <w:t>Дата по плану</w:t>
            </w:r>
          </w:p>
        </w:tc>
        <w:tc>
          <w:tcPr>
            <w:tcW w:w="425"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jc w:val="center"/>
              <w:rPr>
                <w:rFonts w:ascii="Arial" w:eastAsia="Times New Roman" w:hAnsi="Arial" w:cs="Arial"/>
                <w:b/>
                <w:bCs/>
                <w:color w:val="000000"/>
                <w:sz w:val="28"/>
                <w:szCs w:val="28"/>
                <w:lang w:eastAsia="en-US"/>
              </w:rPr>
            </w:pPr>
            <w:r>
              <w:rPr>
                <w:rFonts w:ascii="Arial" w:hAnsi="Arial" w:cs="Arial"/>
                <w:b/>
                <w:bCs/>
                <w:color w:val="000000"/>
                <w:sz w:val="28"/>
                <w:szCs w:val="28"/>
                <w:lang w:eastAsia="en-US"/>
              </w:rPr>
              <w:t>фактически</w:t>
            </w:r>
          </w:p>
        </w:tc>
      </w:tr>
      <w:tr w:rsidR="00492A8A" w:rsidTr="00492A8A">
        <w:trPr>
          <w:tblCellSpacing w:w="0" w:type="dxa"/>
        </w:trPr>
        <w:tc>
          <w:tcPr>
            <w:tcW w:w="2612"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jc w:val="center"/>
              <w:rPr>
                <w:rFonts w:ascii="Arial" w:eastAsia="Times New Roman" w:hAnsi="Arial" w:cs="Arial"/>
                <w:color w:val="000000"/>
                <w:sz w:val="28"/>
                <w:szCs w:val="28"/>
                <w:lang w:eastAsia="en-US"/>
              </w:rPr>
            </w:pPr>
            <w:r>
              <w:rPr>
                <w:rFonts w:ascii="Arial" w:hAnsi="Arial" w:cs="Arial"/>
                <w:color w:val="000000"/>
                <w:sz w:val="28"/>
                <w:szCs w:val="28"/>
                <w:lang w:eastAsia="en-US"/>
              </w:rPr>
              <w:t>Разделы, темы, уроки.</w:t>
            </w:r>
          </w:p>
        </w:tc>
        <w:tc>
          <w:tcPr>
            <w:tcW w:w="4600"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Наглядные и практические методы.</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Лабораторные и практические занятия.</w:t>
            </w:r>
          </w:p>
        </w:tc>
        <w:tc>
          <w:tcPr>
            <w:tcW w:w="2355"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Знания, умения, навыки.</w:t>
            </w:r>
          </w:p>
        </w:tc>
        <w:tc>
          <w:tcPr>
            <w:tcW w:w="2268"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Задание на дом.</w:t>
            </w:r>
          </w:p>
        </w:tc>
        <w:tc>
          <w:tcPr>
            <w:tcW w:w="426"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14235" w:type="dxa"/>
            <w:gridSpan w:val="7"/>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jc w:val="center"/>
              <w:rPr>
                <w:rFonts w:ascii="Arial" w:eastAsia="Times New Roman" w:hAnsi="Arial" w:cs="Arial"/>
                <w:color w:val="000000"/>
                <w:sz w:val="28"/>
                <w:szCs w:val="28"/>
                <w:lang w:eastAsia="en-US"/>
              </w:rPr>
            </w:pPr>
            <w:r>
              <w:rPr>
                <w:rFonts w:ascii="Arial" w:hAnsi="Arial" w:cs="Arial"/>
                <w:color w:val="000000"/>
                <w:sz w:val="28"/>
                <w:szCs w:val="28"/>
                <w:lang w:eastAsia="en-US"/>
              </w:rPr>
              <w:t>I. Основы учения об эволюции. (18ч.)</w:t>
            </w:r>
          </w:p>
        </w:tc>
        <w:tc>
          <w:tcPr>
            <w:tcW w:w="426"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jc w:val="center"/>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jc w:val="center"/>
              <w:rPr>
                <w:rFonts w:ascii="Arial" w:eastAsia="Times New Roman" w:hAnsi="Arial" w:cs="Arial"/>
                <w:color w:val="000000"/>
                <w:sz w:val="28"/>
                <w:szCs w:val="28"/>
                <w:lang w:eastAsia="en-US"/>
              </w:rPr>
            </w:pPr>
          </w:p>
        </w:tc>
      </w:tr>
      <w:tr w:rsidR="00492A8A" w:rsidTr="00492A8A">
        <w:trPr>
          <w:tblCellSpacing w:w="0" w:type="dxa"/>
        </w:trPr>
        <w:tc>
          <w:tcPr>
            <w:tcW w:w="2612"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Развитие эволюционного учения Ч. Дарвина.</w:t>
            </w:r>
          </w:p>
        </w:tc>
        <w:tc>
          <w:tcPr>
            <w:tcW w:w="4600"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по общей биологии, иллюстрирующие систему живой природы; портреты К. Линнея, Ж.Б. Ламарка, Ч. Дарвина</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355"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Эволюция. Систематические категории, закон зародышевого сходства</w:t>
            </w:r>
          </w:p>
        </w:tc>
        <w:tc>
          <w:tcPr>
            <w:tcW w:w="2268"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52, (стр. 186-190).</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612"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Чарльз Дарвин и основные положения его теории.</w:t>
            </w:r>
          </w:p>
        </w:tc>
        <w:tc>
          <w:tcPr>
            <w:tcW w:w="4600"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Географическая карта мира; ксерокопии обложек книг Ч. Дарвина; диапозитивы «Эволюция органического мира».</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355"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Эволюция, наследственная изменчивость, естественный отбор, борьба за существование.</w:t>
            </w:r>
          </w:p>
        </w:tc>
        <w:tc>
          <w:tcPr>
            <w:tcW w:w="2268"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52, (стр. 191-194).</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612"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Вид, его критерии.</w:t>
            </w:r>
          </w:p>
        </w:tc>
        <w:tc>
          <w:tcPr>
            <w:tcW w:w="4600"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 xml:space="preserve">Таблицы, иллюстрирующие </w:t>
            </w:r>
            <w:r>
              <w:rPr>
                <w:rFonts w:ascii="Arial" w:hAnsi="Arial" w:cs="Arial"/>
                <w:color w:val="000000"/>
                <w:sz w:val="28"/>
                <w:szCs w:val="28"/>
                <w:lang w:eastAsia="en-US"/>
              </w:rPr>
              <w:lastRenderedPageBreak/>
              <w:t>критерии видов растений и животных, комнатные растения, диапозитивы «Эволюция органического мира».</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b/>
                <w:color w:val="000000"/>
                <w:sz w:val="28"/>
                <w:szCs w:val="28"/>
                <w:lang w:eastAsia="en-US"/>
              </w:rPr>
            </w:pPr>
            <w:r>
              <w:rPr>
                <w:sz w:val="28"/>
                <w:szCs w:val="28"/>
                <w:lang w:eastAsia="en-US"/>
              </w:rPr>
              <w:lastRenderedPageBreak/>
              <w:t xml:space="preserve">Лабораторная </w:t>
            </w:r>
            <w:r>
              <w:rPr>
                <w:sz w:val="28"/>
                <w:szCs w:val="28"/>
                <w:lang w:eastAsia="en-US"/>
              </w:rPr>
              <w:lastRenderedPageBreak/>
              <w:t>работа № 1. Описание особей вида по морфологическому критерию.</w:t>
            </w:r>
          </w:p>
        </w:tc>
        <w:tc>
          <w:tcPr>
            <w:tcW w:w="2355"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 xml:space="preserve">Биологический </w:t>
            </w:r>
            <w:r>
              <w:rPr>
                <w:rFonts w:ascii="Arial" w:hAnsi="Arial" w:cs="Arial"/>
                <w:color w:val="000000"/>
                <w:sz w:val="28"/>
                <w:szCs w:val="28"/>
                <w:lang w:eastAsia="en-US"/>
              </w:rPr>
              <w:lastRenderedPageBreak/>
              <w:t>вид, критерии вида: морфологический, физиологический, экологический, географический, исторический.</w:t>
            </w:r>
          </w:p>
        </w:tc>
        <w:tc>
          <w:tcPr>
            <w:tcW w:w="2268" w:type="dxa"/>
            <w:gridSpan w:val="2"/>
            <w:tcBorders>
              <w:top w:val="outset" w:sz="6" w:space="0" w:color="auto"/>
              <w:left w:val="outset" w:sz="6" w:space="0" w:color="auto"/>
              <w:bottom w:val="outset" w:sz="6" w:space="0" w:color="auto"/>
              <w:right w:val="outset" w:sz="6" w:space="0" w:color="auto"/>
            </w:tcBorders>
            <w:vAlign w:val="center"/>
            <w:hideMark/>
          </w:tcPr>
          <w:p w:rsidR="00492A8A" w:rsidRDefault="00492A8A">
            <w:pPr>
              <w:spacing w:before="100" w:beforeAutospacing="1" w:after="100" w:afterAutospacing="1" w:line="240" w:lineRule="auto"/>
              <w:jc w:val="center"/>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 xml:space="preserve">Изучить § 53, </w:t>
            </w:r>
            <w:r>
              <w:rPr>
                <w:rFonts w:ascii="Arial" w:hAnsi="Arial" w:cs="Arial"/>
                <w:color w:val="000000"/>
                <w:sz w:val="28"/>
                <w:szCs w:val="28"/>
                <w:lang w:eastAsia="en-US"/>
              </w:rPr>
              <w:lastRenderedPageBreak/>
              <w:t>ответить на вопросы на стр.198.</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jc w:val="center"/>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jc w:val="center"/>
              <w:rPr>
                <w:rFonts w:ascii="Arial" w:eastAsia="Times New Roman" w:hAnsi="Arial" w:cs="Arial"/>
                <w:color w:val="000000"/>
                <w:sz w:val="28"/>
                <w:szCs w:val="28"/>
                <w:lang w:eastAsia="en-US"/>
              </w:rPr>
            </w:pPr>
          </w:p>
        </w:tc>
      </w:tr>
      <w:tr w:rsidR="00492A8A" w:rsidTr="00492A8A">
        <w:trPr>
          <w:tblCellSpacing w:w="0" w:type="dxa"/>
        </w:trPr>
        <w:tc>
          <w:tcPr>
            <w:tcW w:w="2612"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Популяции.</w:t>
            </w:r>
          </w:p>
        </w:tc>
        <w:tc>
          <w:tcPr>
            <w:tcW w:w="4600"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иллюстрирующие популяции и виды, фотографии представителей местной флоры и фауны.</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355"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Популяции.</w:t>
            </w:r>
          </w:p>
        </w:tc>
        <w:tc>
          <w:tcPr>
            <w:tcW w:w="2268"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54, подготовить ответы на вопросы на стр. 200.</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612"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Генетический состав популяций.</w:t>
            </w:r>
          </w:p>
        </w:tc>
        <w:tc>
          <w:tcPr>
            <w:tcW w:w="4600"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иллюстрирующие примеры популяций и генетические процессы в них, уровневую организацию живой природы.</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355"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Генофонд популяции.</w:t>
            </w:r>
          </w:p>
        </w:tc>
        <w:tc>
          <w:tcPr>
            <w:tcW w:w="2268"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55, подготовить ответы на вопросы на стр.202.</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612"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Изменения генофонда популяций.</w:t>
            </w:r>
          </w:p>
        </w:tc>
        <w:tc>
          <w:tcPr>
            <w:tcW w:w="4600"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Кинофильм «Современная теория эволюции».</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line="240" w:lineRule="auto"/>
              <w:rPr>
                <w:rFonts w:ascii="Arial" w:eastAsia="Times New Roman" w:hAnsi="Arial" w:cs="Arial"/>
                <w:color w:val="000000"/>
                <w:sz w:val="28"/>
                <w:szCs w:val="28"/>
                <w:lang w:eastAsia="en-US"/>
              </w:rPr>
            </w:pPr>
            <w:r>
              <w:rPr>
                <w:sz w:val="28"/>
                <w:szCs w:val="28"/>
                <w:lang w:eastAsia="en-US"/>
              </w:rPr>
              <w:t>Лабораторная работа № 2. Выявление изменчивости у особей одного вида.</w:t>
            </w:r>
          </w:p>
        </w:tc>
        <w:tc>
          <w:tcPr>
            <w:tcW w:w="2355"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 xml:space="preserve">Генетическое равновесие, случайные изменения состава генофонда, дрейф генов, направленные изменения </w:t>
            </w:r>
            <w:r>
              <w:rPr>
                <w:rFonts w:ascii="Arial" w:hAnsi="Arial" w:cs="Arial"/>
                <w:color w:val="000000"/>
                <w:sz w:val="28"/>
                <w:szCs w:val="28"/>
                <w:lang w:eastAsia="en-US"/>
              </w:rPr>
              <w:lastRenderedPageBreak/>
              <w:t>генофонда.</w:t>
            </w:r>
          </w:p>
        </w:tc>
        <w:tc>
          <w:tcPr>
            <w:tcW w:w="2268"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Изучить  § 56, ответить на вопросы на стр. 205.</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612"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Борьба за существование и её формы.</w:t>
            </w:r>
          </w:p>
        </w:tc>
        <w:tc>
          <w:tcPr>
            <w:tcW w:w="4600"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и фотографии, иллюстрирующие проявление в органическом мире борьбы за существование.</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355"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Борьба за существование, формы борьбы за существование:</w:t>
            </w:r>
          </w:p>
          <w:p w:rsidR="00492A8A" w:rsidRDefault="00492A8A">
            <w:pPr>
              <w:spacing w:before="100" w:beforeAutospacing="1" w:after="100" w:afterAutospacing="1" w:line="240" w:lineRule="auto"/>
              <w:rPr>
                <w:rFonts w:ascii="Arial" w:hAnsi="Arial" w:cs="Arial"/>
                <w:color w:val="000000"/>
                <w:sz w:val="28"/>
                <w:szCs w:val="28"/>
                <w:lang w:eastAsia="en-US"/>
              </w:rPr>
            </w:pPr>
            <w:r>
              <w:rPr>
                <w:rFonts w:ascii="Arial" w:hAnsi="Arial" w:cs="Arial"/>
                <w:color w:val="000000"/>
                <w:sz w:val="28"/>
                <w:szCs w:val="28"/>
                <w:lang w:eastAsia="en-US"/>
              </w:rPr>
              <w:t>внутривидовая,</w:t>
            </w:r>
          </w:p>
          <w:p w:rsidR="00492A8A" w:rsidRDefault="00492A8A">
            <w:pPr>
              <w:spacing w:before="100" w:beforeAutospacing="1" w:after="100" w:afterAutospacing="1" w:line="240" w:lineRule="auto"/>
              <w:rPr>
                <w:rFonts w:ascii="Arial" w:hAnsi="Arial" w:cs="Arial"/>
                <w:color w:val="000000"/>
                <w:sz w:val="28"/>
                <w:szCs w:val="28"/>
                <w:lang w:eastAsia="en-US"/>
              </w:rPr>
            </w:pPr>
            <w:r>
              <w:rPr>
                <w:rFonts w:ascii="Arial" w:hAnsi="Arial" w:cs="Arial"/>
                <w:color w:val="000000"/>
                <w:sz w:val="28"/>
                <w:szCs w:val="28"/>
                <w:lang w:eastAsia="en-US"/>
              </w:rPr>
              <w:t>межвидовая,</w:t>
            </w:r>
          </w:p>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борьба с неблагоприятными условиями.</w:t>
            </w:r>
          </w:p>
        </w:tc>
        <w:tc>
          <w:tcPr>
            <w:tcW w:w="2268"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57, подготовить ответы на вопросы на стр. 207.</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612"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Естественный отбор и его формы.</w:t>
            </w:r>
          </w:p>
        </w:tc>
        <w:tc>
          <w:tcPr>
            <w:tcW w:w="4600"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Диапозитивы «Эволюция органического мира», таблица «Естественный отбор», коллекции насекомых.</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355"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Естественный отбор, биологические адаптации, формы естественного отбора: стабилизирующий, движущий,</w:t>
            </w:r>
          </w:p>
          <w:p w:rsidR="00492A8A" w:rsidRDefault="00492A8A">
            <w:pPr>
              <w:spacing w:before="100" w:beforeAutospacing="1" w:after="100" w:afterAutospacing="1" w:line="240" w:lineRule="auto"/>
              <w:rPr>
                <w:rFonts w:ascii="Arial" w:hAnsi="Arial" w:cs="Arial"/>
                <w:color w:val="000000"/>
                <w:sz w:val="28"/>
                <w:szCs w:val="28"/>
                <w:lang w:eastAsia="en-US"/>
              </w:rPr>
            </w:pPr>
            <w:r>
              <w:rPr>
                <w:rFonts w:ascii="Arial" w:hAnsi="Arial" w:cs="Arial"/>
                <w:color w:val="000000"/>
                <w:sz w:val="28"/>
                <w:szCs w:val="28"/>
                <w:lang w:eastAsia="en-US"/>
              </w:rPr>
              <w:t>дизруптивный,</w:t>
            </w:r>
          </w:p>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полиморфизм, половой.</w:t>
            </w:r>
          </w:p>
        </w:tc>
        <w:tc>
          <w:tcPr>
            <w:tcW w:w="2268"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58, (стр. 208-211).</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612"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Естественный отбор и его формы.</w:t>
            </w:r>
          </w:p>
        </w:tc>
        <w:tc>
          <w:tcPr>
            <w:tcW w:w="4600"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Диапозитивы «Эволюция органического мира», таблица «Естественный отбор», коллекции насекомых.</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line="240" w:lineRule="auto"/>
              <w:rPr>
                <w:rFonts w:ascii="Arial" w:eastAsia="Times New Roman" w:hAnsi="Arial" w:cs="Arial"/>
                <w:color w:val="000000"/>
                <w:sz w:val="28"/>
                <w:szCs w:val="28"/>
                <w:lang w:eastAsia="en-US"/>
              </w:rPr>
            </w:pPr>
            <w:r>
              <w:rPr>
                <w:sz w:val="28"/>
                <w:szCs w:val="28"/>
                <w:lang w:eastAsia="en-US"/>
              </w:rPr>
              <w:t>Лабораторная работа № 3. Выявление приспособлений к среде обитания</w:t>
            </w:r>
          </w:p>
        </w:tc>
        <w:tc>
          <w:tcPr>
            <w:tcW w:w="2355"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Естественный отбор, биологические адаптации, формы естественного отбора: стабилизирующий, движущий,</w:t>
            </w:r>
          </w:p>
          <w:p w:rsidR="00492A8A" w:rsidRDefault="00492A8A">
            <w:pPr>
              <w:spacing w:before="100" w:beforeAutospacing="1" w:after="100" w:afterAutospacing="1" w:line="240" w:lineRule="auto"/>
              <w:rPr>
                <w:rFonts w:ascii="Arial" w:hAnsi="Arial" w:cs="Arial"/>
                <w:color w:val="000000"/>
                <w:sz w:val="28"/>
                <w:szCs w:val="28"/>
                <w:lang w:eastAsia="en-US"/>
              </w:rPr>
            </w:pPr>
            <w:r>
              <w:rPr>
                <w:rFonts w:ascii="Arial" w:hAnsi="Arial" w:cs="Arial"/>
                <w:color w:val="000000"/>
                <w:sz w:val="28"/>
                <w:szCs w:val="28"/>
                <w:lang w:eastAsia="en-US"/>
              </w:rPr>
              <w:t>дизруптивный,</w:t>
            </w:r>
          </w:p>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полиморфизм, половой.</w:t>
            </w:r>
          </w:p>
        </w:tc>
        <w:tc>
          <w:tcPr>
            <w:tcW w:w="2268"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58, (стр. 211-214).</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612"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Изолирующие механизмы.</w:t>
            </w:r>
          </w:p>
        </w:tc>
        <w:tc>
          <w:tcPr>
            <w:tcW w:w="4600"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иллюстрирующие проявления в живой природе основных типов и различных групп изолирующих механизмов.</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355"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Репродуктивная изоляция, изолирующие механизмы: предзиготические, постзиготические.</w:t>
            </w:r>
          </w:p>
        </w:tc>
        <w:tc>
          <w:tcPr>
            <w:tcW w:w="2268"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59, изучить текст на стр. 217.</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612"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Видообразование.</w:t>
            </w:r>
          </w:p>
        </w:tc>
        <w:tc>
          <w:tcPr>
            <w:tcW w:w="4600"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Физическая карта Европы и Азии, таблицы «Критерии вида», «Географическое видообразование», «Экологическое видообразование».</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355"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Микроэволюция, аллопатрическое</w:t>
            </w:r>
          </w:p>
          <w:p w:rsidR="00492A8A" w:rsidRDefault="00492A8A">
            <w:pPr>
              <w:spacing w:before="100" w:beforeAutospacing="1" w:after="100" w:afterAutospacing="1" w:line="240" w:lineRule="auto"/>
              <w:rPr>
                <w:rFonts w:ascii="Arial" w:hAnsi="Arial" w:cs="Arial"/>
                <w:color w:val="000000"/>
                <w:sz w:val="28"/>
                <w:szCs w:val="28"/>
                <w:lang w:eastAsia="en-US"/>
              </w:rPr>
            </w:pPr>
            <w:r>
              <w:rPr>
                <w:rFonts w:ascii="Arial" w:hAnsi="Arial" w:cs="Arial"/>
                <w:color w:val="000000"/>
                <w:sz w:val="28"/>
                <w:szCs w:val="28"/>
                <w:lang w:eastAsia="en-US"/>
              </w:rPr>
              <w:t>(географическое) видообразовани</w:t>
            </w:r>
            <w:r>
              <w:rPr>
                <w:rFonts w:ascii="Arial" w:hAnsi="Arial" w:cs="Arial"/>
                <w:color w:val="000000"/>
                <w:sz w:val="28"/>
                <w:szCs w:val="28"/>
                <w:lang w:eastAsia="en-US"/>
              </w:rPr>
              <w:lastRenderedPageBreak/>
              <w:t>е, симпатрическое</w:t>
            </w:r>
          </w:p>
          <w:p w:rsidR="00492A8A" w:rsidRDefault="00492A8A">
            <w:pPr>
              <w:spacing w:before="100" w:beforeAutospacing="1" w:after="100" w:afterAutospacing="1" w:line="240" w:lineRule="auto"/>
              <w:rPr>
                <w:rFonts w:ascii="Arial" w:hAnsi="Arial" w:cs="Arial"/>
                <w:color w:val="000000"/>
                <w:sz w:val="28"/>
                <w:szCs w:val="28"/>
                <w:lang w:eastAsia="en-US"/>
              </w:rPr>
            </w:pPr>
            <w:r>
              <w:rPr>
                <w:rFonts w:ascii="Arial" w:hAnsi="Arial" w:cs="Arial"/>
                <w:color w:val="000000"/>
                <w:sz w:val="28"/>
                <w:szCs w:val="28"/>
                <w:lang w:eastAsia="en-US"/>
              </w:rPr>
              <w:t>(экологическое)</w:t>
            </w:r>
          </w:p>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видообразование.</w:t>
            </w:r>
          </w:p>
        </w:tc>
        <w:tc>
          <w:tcPr>
            <w:tcW w:w="2268"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Изучить § 60, ответить на вопросы на стр. 222.</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612"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Макроэволюция, её доказательства.</w:t>
            </w:r>
          </w:p>
        </w:tc>
        <w:tc>
          <w:tcPr>
            <w:tcW w:w="4600"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Кинофильм «Эволюция и методы изучения эволюции»;</w:t>
            </w:r>
          </w:p>
          <w:p w:rsidR="00492A8A" w:rsidRDefault="00492A8A">
            <w:pPr>
              <w:spacing w:before="100" w:beforeAutospacing="1" w:after="100" w:afterAutospacing="1" w:line="240" w:lineRule="auto"/>
              <w:rPr>
                <w:rFonts w:ascii="Arial" w:hAnsi="Arial" w:cs="Arial"/>
                <w:color w:val="000000"/>
                <w:sz w:val="28"/>
                <w:szCs w:val="28"/>
                <w:lang w:eastAsia="en-US"/>
              </w:rPr>
            </w:pPr>
            <w:r>
              <w:rPr>
                <w:rFonts w:ascii="Arial" w:hAnsi="Arial" w:cs="Arial"/>
                <w:color w:val="000000"/>
                <w:sz w:val="28"/>
                <w:szCs w:val="28"/>
                <w:lang w:eastAsia="en-US"/>
              </w:rPr>
              <w:t>коллекции «Гомология плечевого и тазового пояса позвоночных»,</w:t>
            </w:r>
          </w:p>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«Гомология строения конечностей позвоночных», «Рудиментарные органы позвоночных», палеонтологические находки.</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355"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Макроэволюция, переходные формы,</w:t>
            </w:r>
          </w:p>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Филогенетические ряды.</w:t>
            </w:r>
          </w:p>
        </w:tc>
        <w:tc>
          <w:tcPr>
            <w:tcW w:w="2268"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roofErr w:type="gramStart"/>
            <w:r>
              <w:rPr>
                <w:rFonts w:ascii="Arial" w:hAnsi="Arial" w:cs="Arial"/>
                <w:color w:val="000000"/>
                <w:sz w:val="28"/>
                <w:szCs w:val="28"/>
                <w:lang w:eastAsia="en-US"/>
              </w:rPr>
              <w:t>Изучить § 61, (стр.</w:t>
            </w:r>
            <w:proofErr w:type="gramEnd"/>
          </w:p>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222-225).</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612"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Макроэволюция, её доказательства.</w:t>
            </w:r>
          </w:p>
        </w:tc>
        <w:tc>
          <w:tcPr>
            <w:tcW w:w="4600"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Кинофильм «Эволюция и методы изучения эволюции»;</w:t>
            </w:r>
          </w:p>
          <w:p w:rsidR="00492A8A" w:rsidRDefault="00492A8A">
            <w:pPr>
              <w:spacing w:before="100" w:beforeAutospacing="1" w:after="100" w:afterAutospacing="1" w:line="240" w:lineRule="auto"/>
              <w:rPr>
                <w:rFonts w:ascii="Arial" w:hAnsi="Arial" w:cs="Arial"/>
                <w:color w:val="000000"/>
                <w:sz w:val="28"/>
                <w:szCs w:val="28"/>
                <w:lang w:eastAsia="en-US"/>
              </w:rPr>
            </w:pPr>
            <w:r>
              <w:rPr>
                <w:rFonts w:ascii="Arial" w:hAnsi="Arial" w:cs="Arial"/>
                <w:color w:val="000000"/>
                <w:sz w:val="28"/>
                <w:szCs w:val="28"/>
                <w:lang w:eastAsia="en-US"/>
              </w:rPr>
              <w:t>коллекции «Гомология плечевого и тазового пояса позвоночных»,</w:t>
            </w:r>
          </w:p>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«Гомология строения конечностей позвоночных», «Рудиментарные органы позвоночных», палеонтологические находки.</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355"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Макроэволюция, переходные формы,</w:t>
            </w:r>
          </w:p>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Филогенетические ряды.</w:t>
            </w:r>
          </w:p>
        </w:tc>
        <w:tc>
          <w:tcPr>
            <w:tcW w:w="2268"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roofErr w:type="gramStart"/>
            <w:r>
              <w:rPr>
                <w:rFonts w:ascii="Arial" w:hAnsi="Arial" w:cs="Arial"/>
                <w:color w:val="000000"/>
                <w:sz w:val="28"/>
                <w:szCs w:val="28"/>
                <w:lang w:eastAsia="en-US"/>
              </w:rPr>
              <w:t>Изучить § 61, (стр.</w:t>
            </w:r>
            <w:proofErr w:type="gramEnd"/>
          </w:p>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225-227).</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612"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Система растений и животных – отображение эволюции.</w:t>
            </w:r>
          </w:p>
        </w:tc>
        <w:tc>
          <w:tcPr>
            <w:tcW w:w="4600"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иллюстрирующие систематические группы и общие схемы с изображением родословных древ растений и животных, коллекции насекомых разных видов.</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355"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Биноминальное название видов, естественная классификация.</w:t>
            </w:r>
          </w:p>
        </w:tc>
        <w:tc>
          <w:tcPr>
            <w:tcW w:w="2268"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62, ответить на вопросы на стр. 229.</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612"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Главные направления эволюции органического мира.</w:t>
            </w:r>
          </w:p>
        </w:tc>
        <w:tc>
          <w:tcPr>
            <w:tcW w:w="4600"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Кинофильм «Основные направления эволюции», таблицы «Ароморфоз и идиоадаптация растений», «Схемы кровообращения позвоночных животных», «Схемы головного мозга позвоночных», «Развитие органического мира».</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355"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roofErr w:type="gramStart"/>
            <w:r>
              <w:rPr>
                <w:rFonts w:ascii="Arial" w:hAnsi="Arial" w:cs="Arial"/>
                <w:color w:val="000000"/>
                <w:sz w:val="28"/>
                <w:szCs w:val="28"/>
                <w:lang w:eastAsia="en-US"/>
              </w:rPr>
              <w:t>Параллелизм, конвергенция, дивергенция, ароморфоз, идиоадаптация, общая дегенерация, биологический прогресс, биологический регресс.</w:t>
            </w:r>
            <w:proofErr w:type="gramEnd"/>
          </w:p>
        </w:tc>
        <w:tc>
          <w:tcPr>
            <w:tcW w:w="2268"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63, (стр. 230-232).</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612"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Главные направления эволюции органического мира.</w:t>
            </w:r>
          </w:p>
        </w:tc>
        <w:tc>
          <w:tcPr>
            <w:tcW w:w="4600"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Кинофильм «Основные направления эволюции», таблицы «Ароморфоз и идиоадаптация растений», «Схемы кровообращения позвоночных животных», «Схемы головного мозга позвоночных», «Развитие органического мира».</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355"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roofErr w:type="gramStart"/>
            <w:r>
              <w:rPr>
                <w:rFonts w:ascii="Arial" w:hAnsi="Arial" w:cs="Arial"/>
                <w:color w:val="000000"/>
                <w:sz w:val="28"/>
                <w:szCs w:val="28"/>
                <w:lang w:eastAsia="en-US"/>
              </w:rPr>
              <w:t>Параллелизм, конвергенция, дивергенция, ароморфоз, идиоадаптация, общая дегенерация, биологический прогресс, биологический регресс.</w:t>
            </w:r>
            <w:proofErr w:type="gramEnd"/>
          </w:p>
        </w:tc>
        <w:tc>
          <w:tcPr>
            <w:tcW w:w="2268"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roofErr w:type="gramStart"/>
            <w:r>
              <w:rPr>
                <w:rFonts w:ascii="Arial" w:hAnsi="Arial" w:cs="Arial"/>
                <w:color w:val="000000"/>
                <w:sz w:val="28"/>
                <w:szCs w:val="28"/>
                <w:lang w:eastAsia="en-US"/>
              </w:rPr>
              <w:t>Изучить § 63, (стр.</w:t>
            </w:r>
            <w:proofErr w:type="gramEnd"/>
          </w:p>
          <w:p w:rsidR="00492A8A" w:rsidRDefault="00492A8A">
            <w:pPr>
              <w:spacing w:before="100" w:beforeAutospacing="1" w:after="100" w:afterAutospacing="1" w:line="240" w:lineRule="auto"/>
              <w:rPr>
                <w:rFonts w:ascii="Arial" w:hAnsi="Arial" w:cs="Arial"/>
                <w:color w:val="000000"/>
                <w:sz w:val="28"/>
                <w:szCs w:val="28"/>
                <w:lang w:eastAsia="en-US"/>
              </w:rPr>
            </w:pPr>
            <w:r>
              <w:rPr>
                <w:rFonts w:ascii="Arial" w:hAnsi="Arial" w:cs="Arial"/>
                <w:color w:val="000000"/>
                <w:sz w:val="28"/>
                <w:szCs w:val="28"/>
                <w:lang w:eastAsia="en-US"/>
              </w:rPr>
              <w:t>232-236),</w:t>
            </w:r>
          </w:p>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подготовиться к зачёту.</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612"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b/>
                <w:color w:val="000000"/>
                <w:sz w:val="28"/>
                <w:szCs w:val="28"/>
                <w:lang w:eastAsia="en-US"/>
              </w:rPr>
            </w:pPr>
            <w:r>
              <w:rPr>
                <w:rFonts w:ascii="Arial" w:hAnsi="Arial" w:cs="Arial"/>
                <w:b/>
                <w:color w:val="000000"/>
                <w:sz w:val="28"/>
                <w:szCs w:val="28"/>
                <w:lang w:eastAsia="en-US"/>
              </w:rPr>
              <w:lastRenderedPageBreak/>
              <w:t>Зачётно-обобщающий урок по теме</w:t>
            </w:r>
          </w:p>
          <w:p w:rsidR="00492A8A" w:rsidRDefault="00492A8A">
            <w:pPr>
              <w:spacing w:before="100" w:beforeAutospacing="1" w:after="100" w:afterAutospacing="1" w:line="240" w:lineRule="auto"/>
              <w:rPr>
                <w:rFonts w:ascii="Arial" w:eastAsia="Times New Roman" w:hAnsi="Arial" w:cs="Arial"/>
                <w:b/>
                <w:color w:val="000000"/>
                <w:sz w:val="28"/>
                <w:szCs w:val="28"/>
                <w:lang w:eastAsia="en-US"/>
              </w:rPr>
            </w:pPr>
            <w:r>
              <w:rPr>
                <w:rFonts w:ascii="Arial" w:hAnsi="Arial" w:cs="Arial"/>
                <w:b/>
                <w:color w:val="000000"/>
                <w:sz w:val="28"/>
                <w:szCs w:val="28"/>
                <w:lang w:eastAsia="en-US"/>
              </w:rPr>
              <w:t>«Основы учения об эволюции».</w:t>
            </w:r>
          </w:p>
        </w:tc>
        <w:tc>
          <w:tcPr>
            <w:tcW w:w="4600"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по общей биологии, иллюстрирующие движущие силы эволюции, «Биогеоценоз дубравы», «Биосфера», диапозитивы «Эволюция органического мира».</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355"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Термины и понятия темы</w:t>
            </w:r>
          </w:p>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«Основы учения об эволюции».</w:t>
            </w:r>
          </w:p>
        </w:tc>
        <w:tc>
          <w:tcPr>
            <w:tcW w:w="2268"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«Краткое содержание главы».</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612"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b/>
                <w:color w:val="000000"/>
                <w:sz w:val="28"/>
                <w:szCs w:val="28"/>
                <w:lang w:eastAsia="en-US"/>
              </w:rPr>
            </w:pPr>
            <w:r>
              <w:rPr>
                <w:rFonts w:ascii="Arial" w:hAnsi="Arial" w:cs="Arial"/>
                <w:b/>
                <w:color w:val="000000"/>
                <w:sz w:val="28"/>
                <w:szCs w:val="28"/>
                <w:lang w:eastAsia="en-US"/>
              </w:rPr>
              <w:t>Зачётно-обобщающий урок по теме</w:t>
            </w:r>
          </w:p>
          <w:p w:rsidR="00492A8A" w:rsidRDefault="00492A8A">
            <w:pPr>
              <w:spacing w:before="100" w:beforeAutospacing="1" w:after="100" w:afterAutospacing="1" w:line="240" w:lineRule="auto"/>
              <w:rPr>
                <w:rFonts w:ascii="Arial" w:eastAsia="Times New Roman" w:hAnsi="Arial" w:cs="Arial"/>
                <w:b/>
                <w:color w:val="000000"/>
                <w:sz w:val="28"/>
                <w:szCs w:val="28"/>
                <w:lang w:eastAsia="en-US"/>
              </w:rPr>
            </w:pPr>
            <w:r>
              <w:rPr>
                <w:rFonts w:ascii="Arial" w:hAnsi="Arial" w:cs="Arial"/>
                <w:b/>
                <w:color w:val="000000"/>
                <w:sz w:val="28"/>
                <w:szCs w:val="28"/>
                <w:lang w:eastAsia="en-US"/>
              </w:rPr>
              <w:t>«Основы учения об эволюции».</w:t>
            </w:r>
          </w:p>
        </w:tc>
        <w:tc>
          <w:tcPr>
            <w:tcW w:w="4600"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по общей биологии, иллюстрирующие движущие силы эволюции, «Биогеоценоз дубравы», Биосфера», диапозитивы «Эволюция органического мира».</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355"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Термины и понятия темы</w:t>
            </w:r>
          </w:p>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«Основы учения об эволюции».</w:t>
            </w:r>
          </w:p>
        </w:tc>
        <w:tc>
          <w:tcPr>
            <w:tcW w:w="2268"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«Краткое содержание главы».</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14235" w:type="dxa"/>
            <w:gridSpan w:val="7"/>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jc w:val="center"/>
              <w:rPr>
                <w:rFonts w:ascii="Arial" w:eastAsia="Times New Roman" w:hAnsi="Arial" w:cs="Arial"/>
                <w:color w:val="000000"/>
                <w:sz w:val="28"/>
                <w:szCs w:val="28"/>
                <w:lang w:eastAsia="en-US"/>
              </w:rPr>
            </w:pPr>
            <w:r>
              <w:rPr>
                <w:rFonts w:ascii="Arial" w:hAnsi="Arial" w:cs="Arial"/>
                <w:color w:val="000000"/>
                <w:sz w:val="28"/>
                <w:szCs w:val="28"/>
                <w:lang w:eastAsia="en-US"/>
              </w:rPr>
              <w:t>II. Основы селекции и биотехнологии. (7 ч.)</w:t>
            </w:r>
          </w:p>
        </w:tc>
        <w:tc>
          <w:tcPr>
            <w:tcW w:w="426"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jc w:val="center"/>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jc w:val="center"/>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Основные методы селекции и биотехнологии.</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иллюстрирующие общие методы селекции, использование клеточной и генной и генной инженерии, альбомы и фотографии сортов растений и пород животных, муляжи плодов некоторых культурных растений.</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roofErr w:type="gramStart"/>
            <w:r>
              <w:rPr>
                <w:rFonts w:ascii="Arial" w:hAnsi="Arial" w:cs="Arial"/>
                <w:color w:val="000000"/>
                <w:sz w:val="28"/>
                <w:szCs w:val="28"/>
                <w:lang w:eastAsia="en-US"/>
              </w:rPr>
              <w:t>Селекция, порода, сорт, штамм, аутбридинг, инбридинг, гетерозис, биотехнология, клеточная инженерия; гибридизация близкородственная, неродственная и отдалённая.</w:t>
            </w:r>
            <w:proofErr w:type="gramEnd"/>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64, ответить на вопросы на стр. 244.</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Методы селекции растений.</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 xml:space="preserve">Таблицы, иллюстрирующие закон гомологических рядов в </w:t>
            </w:r>
            <w:r>
              <w:rPr>
                <w:rFonts w:ascii="Arial" w:hAnsi="Arial" w:cs="Arial"/>
                <w:color w:val="000000"/>
                <w:sz w:val="28"/>
                <w:szCs w:val="28"/>
                <w:lang w:eastAsia="en-US"/>
              </w:rPr>
              <w:lastRenderedPageBreak/>
              <w:t>наследственной изменчивости и центры происхождения культурных растений, муляжи некоторых овощных, плодовых и др. культур.</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 xml:space="preserve">Центры происхождения </w:t>
            </w:r>
            <w:r>
              <w:rPr>
                <w:rFonts w:ascii="Arial" w:hAnsi="Arial" w:cs="Arial"/>
                <w:color w:val="000000"/>
                <w:sz w:val="28"/>
                <w:szCs w:val="28"/>
                <w:lang w:eastAsia="en-US"/>
              </w:rPr>
              <w:lastRenderedPageBreak/>
              <w:t>культурных растений, закон гомологических рядов наследственной изменчивости, протопласт.</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Изучить § 65, стр. 244-246.</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Методы селекции растений.</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иллюстрирующие закон гомологических рядов в наследственной изменчивости и центры происхождения культурных растений, муляжи некоторых овощных, плодовых и др. культур.</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Центры происхождения культурных растений, закон гомологических рядов наследственной изменчивости, протопласт.</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65, стр. 246-252.</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Методы селекции животных.</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и схемы, иллюстрирующие применение различных методов в селекции животных; альбомы и фотографии с изображением разных  пород с/х животных.</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Полиэмбриония, генетическое клонирование.</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66, ответить на вопросы на стр. 256.</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Селекция микроорганизмов.</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 xml:space="preserve">Таблицы с изображением прокариотических и эукариотических организмов, таблицы и схемы, иллюстрирующие методы селекции микроорганизмов и </w:t>
            </w:r>
            <w:r>
              <w:rPr>
                <w:rFonts w:ascii="Arial" w:hAnsi="Arial" w:cs="Arial"/>
                <w:color w:val="000000"/>
                <w:sz w:val="28"/>
                <w:szCs w:val="28"/>
                <w:lang w:eastAsia="en-US"/>
              </w:rPr>
              <w:lastRenderedPageBreak/>
              <w:t>технологию генной инженерии.</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Клон, штамм.</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67, познакомиться со статьёй на стр. 256.</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Современное состояние и перспективы биотехнологии.</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и схемы, иллюстрирующие обязательные этапы биотехнологических процессов; </w:t>
            </w:r>
            <w:r>
              <w:rPr>
                <w:rFonts w:ascii="Arial" w:hAnsi="Arial" w:cs="Arial"/>
                <w:color w:val="000000"/>
                <w:sz w:val="28"/>
                <w:szCs w:val="28"/>
                <w:lang w:val="en-US" w:eastAsia="en-US"/>
              </w:rPr>
              <w:t>CD</w:t>
            </w:r>
            <w:r>
              <w:rPr>
                <w:rFonts w:ascii="Arial" w:hAnsi="Arial" w:cs="Arial"/>
                <w:color w:val="000000"/>
                <w:sz w:val="28"/>
                <w:szCs w:val="28"/>
                <w:lang w:eastAsia="en-US"/>
              </w:rPr>
              <w:t>«Биотехнология».</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Биологические удобрения, биогумус, культура тканей, экологические виды топлива.</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68,</w:t>
            </w:r>
            <w:proofErr w:type="gramStart"/>
            <w:r>
              <w:rPr>
                <w:rFonts w:ascii="Arial" w:hAnsi="Arial" w:cs="Arial"/>
                <w:color w:val="000000"/>
                <w:sz w:val="28"/>
                <w:szCs w:val="28"/>
                <w:lang w:eastAsia="en-US"/>
              </w:rPr>
              <w:t>подгото-вить</w:t>
            </w:r>
            <w:proofErr w:type="gramEnd"/>
            <w:r>
              <w:rPr>
                <w:rFonts w:ascii="Arial" w:hAnsi="Arial" w:cs="Arial"/>
                <w:color w:val="000000"/>
                <w:sz w:val="28"/>
                <w:szCs w:val="28"/>
                <w:lang w:eastAsia="en-US"/>
              </w:rPr>
              <w:t xml:space="preserve"> ответы на вопросы на стр. 263.</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b/>
                <w:color w:val="000000"/>
                <w:sz w:val="28"/>
                <w:szCs w:val="28"/>
                <w:lang w:eastAsia="en-US"/>
              </w:rPr>
            </w:pPr>
            <w:r>
              <w:rPr>
                <w:rFonts w:ascii="Arial" w:hAnsi="Arial" w:cs="Arial"/>
                <w:b/>
                <w:color w:val="000000"/>
                <w:sz w:val="28"/>
                <w:szCs w:val="28"/>
                <w:lang w:eastAsia="en-US"/>
              </w:rPr>
              <w:t>Зачётно-обобщающий урок по теме</w:t>
            </w:r>
          </w:p>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b/>
                <w:color w:val="000000"/>
                <w:sz w:val="28"/>
                <w:szCs w:val="28"/>
                <w:lang w:eastAsia="en-US"/>
              </w:rPr>
              <w:t>«Основы селекции и биотехнологии».</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по теме, альбомы с изображением пород с/х животных, муляжи сортов с/х растений.</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Термины и понятия уроков темы «Основы селекции и биотехнологии».</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«Краткое содержание главы».</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14235" w:type="dxa"/>
            <w:gridSpan w:val="7"/>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jc w:val="center"/>
              <w:rPr>
                <w:rFonts w:ascii="Arial" w:eastAsia="Times New Roman" w:hAnsi="Arial" w:cs="Arial"/>
                <w:color w:val="000000"/>
                <w:sz w:val="28"/>
                <w:szCs w:val="28"/>
                <w:lang w:eastAsia="en-US"/>
              </w:rPr>
            </w:pPr>
            <w:r>
              <w:rPr>
                <w:rFonts w:ascii="Arial" w:hAnsi="Arial" w:cs="Arial"/>
                <w:color w:val="000000"/>
                <w:sz w:val="28"/>
                <w:szCs w:val="28"/>
                <w:lang w:eastAsia="en-US"/>
              </w:rPr>
              <w:t>III. Антропогенез.</w:t>
            </w:r>
          </w:p>
        </w:tc>
        <w:tc>
          <w:tcPr>
            <w:tcW w:w="426"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jc w:val="center"/>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jc w:val="center"/>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Положение человека в системе органического мира.</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«Родословное древо животного мира», «Приматы», модель «Происхождение человека», научно-популярная литература по проблеме происхождения человека.</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Антропология, Человек разумный</w:t>
            </w:r>
          </w:p>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w:t>
            </w:r>
            <w:r>
              <w:rPr>
                <w:rFonts w:ascii="Arial" w:hAnsi="Arial" w:cs="Arial"/>
                <w:color w:val="000000"/>
                <w:sz w:val="28"/>
                <w:szCs w:val="28"/>
                <w:lang w:val="en-US" w:eastAsia="en-US"/>
              </w:rPr>
              <w:t>Homo sapiens</w:t>
            </w:r>
            <w:r>
              <w:rPr>
                <w:rFonts w:ascii="Arial" w:hAnsi="Arial" w:cs="Arial"/>
                <w:color w:val="000000"/>
                <w:sz w:val="28"/>
                <w:szCs w:val="28"/>
                <w:lang w:eastAsia="en-US"/>
              </w:rPr>
              <w:t>).</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69, ответить на вопросы на стр. 270.</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Основные стадии антропогенеза.</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с изображением ландшафта кайнозойской эры, «Стадии эволюции человека», модель «Происхождение человека».</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roofErr w:type="gramStart"/>
            <w:r>
              <w:rPr>
                <w:rFonts w:ascii="Arial" w:hAnsi="Arial" w:cs="Arial"/>
                <w:color w:val="000000"/>
                <w:sz w:val="28"/>
                <w:szCs w:val="28"/>
                <w:lang w:eastAsia="en-US"/>
              </w:rPr>
              <w:t xml:space="preserve">Парапитеки, дриопитеки, палеоантропы, неоантропы, питекантропы, неандертальцы, кроманьонцы, </w:t>
            </w:r>
            <w:r>
              <w:rPr>
                <w:rFonts w:ascii="Arial" w:hAnsi="Arial" w:cs="Arial"/>
                <w:color w:val="000000"/>
                <w:sz w:val="28"/>
                <w:szCs w:val="28"/>
                <w:lang w:eastAsia="en-US"/>
              </w:rPr>
              <w:lastRenderedPageBreak/>
              <w:t>человек умелый, человек прямоходящий.</w:t>
            </w:r>
            <w:proofErr w:type="gramEnd"/>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Изучить § 70, стр. 270-272.</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Основные стадии антропогенеза.</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с изображением ландшафта кайнозойской эры, «Стадии эволюции человека», модель «Происхождение человека».</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roofErr w:type="gramStart"/>
            <w:r>
              <w:rPr>
                <w:rFonts w:ascii="Arial" w:hAnsi="Arial" w:cs="Arial"/>
                <w:color w:val="000000"/>
                <w:sz w:val="28"/>
                <w:szCs w:val="28"/>
                <w:lang w:eastAsia="en-US"/>
              </w:rPr>
              <w:t>Парапитеки, дриопитеки, палеоантропы, неоантропы, питекантропы, неандертальцы, кроманьонцы, человек умелый, человек прямоходящий.</w:t>
            </w:r>
            <w:proofErr w:type="gramEnd"/>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70, стр. 272-276, прочитать статью в конце параграфа и изучить рис. 111.</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Движущие стадии антропогенеза.</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с изображением всех предковых форм человека, бюсты древних и современного человека.</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Социальные факторы антропогенеза: трудовая деятельность, общественный образ жизни, речь и мышление.</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71, подобрать материал о проблеме происхождения и эволюции человека.</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Прародина человека.</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иллюстрирующие гипотезы происхождения человека, географическая карта мира.</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Прародина человека, молекулярно-генетические методы исследования.</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72.</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Расы и их происхождение.</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Таблица «Человеческие расы», бюсты людей различных рас.</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line="240" w:lineRule="auto"/>
              <w:rPr>
                <w:rFonts w:ascii="Arial" w:eastAsia="Times New Roman" w:hAnsi="Arial" w:cs="Arial"/>
                <w:color w:val="000000"/>
                <w:sz w:val="28"/>
                <w:szCs w:val="28"/>
                <w:lang w:eastAsia="en-US"/>
              </w:rPr>
            </w:pPr>
            <w:r>
              <w:rPr>
                <w:sz w:val="28"/>
                <w:szCs w:val="28"/>
                <w:lang w:eastAsia="en-US"/>
              </w:rPr>
              <w:t xml:space="preserve">Лабораторная работа № 4. </w:t>
            </w:r>
            <w:r>
              <w:rPr>
                <w:rFonts w:ascii="Times New Roman CYR" w:hAnsi="Times New Roman CYR" w:cs="Times New Roman CYR"/>
                <w:sz w:val="28"/>
                <w:szCs w:val="28"/>
                <w:lang w:eastAsia="en-US"/>
              </w:rPr>
              <w:t>Анализ и оценка различных гипотез происхождения человека</w:t>
            </w: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Человеческие расы: европеоидная, негроидная, монголоидная, расогенез, расизм.</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73, ответить на вопросы на стр. 289.</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b/>
                <w:color w:val="000000"/>
                <w:sz w:val="28"/>
                <w:szCs w:val="28"/>
                <w:lang w:eastAsia="en-US"/>
              </w:rPr>
            </w:pPr>
            <w:r>
              <w:rPr>
                <w:rFonts w:ascii="Arial" w:hAnsi="Arial" w:cs="Arial"/>
                <w:b/>
                <w:color w:val="000000"/>
                <w:sz w:val="28"/>
                <w:szCs w:val="28"/>
                <w:lang w:eastAsia="en-US"/>
              </w:rPr>
              <w:t>Зачётно-обобщающий урок по теме</w:t>
            </w:r>
          </w:p>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b/>
                <w:color w:val="000000"/>
                <w:sz w:val="28"/>
                <w:szCs w:val="28"/>
                <w:lang w:eastAsia="en-US"/>
              </w:rPr>
              <w:t>«Антропогенез</w:t>
            </w:r>
            <w:r>
              <w:rPr>
                <w:rFonts w:ascii="Arial" w:hAnsi="Arial" w:cs="Arial"/>
                <w:color w:val="000000"/>
                <w:sz w:val="28"/>
                <w:szCs w:val="28"/>
                <w:lang w:eastAsia="en-US"/>
              </w:rPr>
              <w:t>».</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Бюсты древних людей и представителей современных рас, модель «Происхождение человека», скелет человека и млекопитающих.</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Понятия и термины темы «Антропогенез».</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«Краткое содержание главы».</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14235" w:type="dxa"/>
            <w:gridSpan w:val="7"/>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jc w:val="center"/>
              <w:rPr>
                <w:rFonts w:ascii="Arial" w:eastAsia="Times New Roman" w:hAnsi="Arial" w:cs="Arial"/>
                <w:color w:val="000000"/>
                <w:sz w:val="28"/>
                <w:szCs w:val="28"/>
                <w:lang w:eastAsia="en-US"/>
              </w:rPr>
            </w:pPr>
            <w:r>
              <w:rPr>
                <w:rFonts w:ascii="Arial" w:hAnsi="Arial" w:cs="Arial"/>
                <w:color w:val="000000"/>
                <w:sz w:val="28"/>
                <w:szCs w:val="28"/>
                <w:lang w:eastAsia="en-US"/>
              </w:rPr>
              <w:t>IV. Основы экологии.(19 ч.)</w:t>
            </w:r>
          </w:p>
        </w:tc>
        <w:tc>
          <w:tcPr>
            <w:tcW w:w="426"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jc w:val="center"/>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jc w:val="center"/>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Что изучает экология.</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 xml:space="preserve">Таблицы и </w:t>
            </w:r>
            <w:proofErr w:type="gramStart"/>
            <w:r>
              <w:rPr>
                <w:rFonts w:ascii="Arial" w:hAnsi="Arial" w:cs="Arial"/>
                <w:color w:val="000000"/>
                <w:sz w:val="28"/>
                <w:szCs w:val="28"/>
                <w:lang w:eastAsia="en-US"/>
              </w:rPr>
              <w:t>схемы</w:t>
            </w:r>
            <w:proofErr w:type="gramEnd"/>
            <w:r>
              <w:rPr>
                <w:rFonts w:ascii="Arial" w:hAnsi="Arial" w:cs="Arial"/>
                <w:color w:val="000000"/>
                <w:sz w:val="28"/>
                <w:szCs w:val="28"/>
                <w:lang w:eastAsia="en-US"/>
              </w:rPr>
              <w:t xml:space="preserve"> иллюстрирующие примеры взаимоотношений организмов друг с другом и с окружающей средой, портрет Э. Геккеля, научно-популярная литература по экологии.</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Экология: популяционная, географическая, химическая, промышленная, экология  растений</w:t>
            </w:r>
            <w:proofErr w:type="gramStart"/>
            <w:r>
              <w:rPr>
                <w:rFonts w:ascii="Arial" w:hAnsi="Arial" w:cs="Arial"/>
                <w:color w:val="000000"/>
                <w:sz w:val="28"/>
                <w:szCs w:val="28"/>
                <w:lang w:eastAsia="en-US"/>
              </w:rPr>
              <w:t xml:space="preserve"> ,</w:t>
            </w:r>
            <w:proofErr w:type="gramEnd"/>
            <w:r>
              <w:rPr>
                <w:rFonts w:ascii="Arial" w:hAnsi="Arial" w:cs="Arial"/>
                <w:color w:val="000000"/>
                <w:sz w:val="28"/>
                <w:szCs w:val="28"/>
                <w:lang w:eastAsia="en-US"/>
              </w:rPr>
              <w:t xml:space="preserve"> животных, человека, глобальная экология.</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74, выполнить задание на стр. 294.</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Среда обитания организмов и её факторы.</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иллюстрирующие воздействие различных факторов на организмы.</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roofErr w:type="gramStart"/>
            <w:r>
              <w:rPr>
                <w:rFonts w:ascii="Arial" w:hAnsi="Arial" w:cs="Arial"/>
                <w:color w:val="000000"/>
                <w:sz w:val="28"/>
                <w:szCs w:val="28"/>
                <w:lang w:eastAsia="en-US"/>
              </w:rPr>
              <w:t xml:space="preserve">Среда обитания, экологические факторы (абиотические, биотические, </w:t>
            </w:r>
            <w:r>
              <w:rPr>
                <w:rFonts w:ascii="Arial" w:hAnsi="Arial" w:cs="Arial"/>
                <w:color w:val="000000"/>
                <w:sz w:val="28"/>
                <w:szCs w:val="28"/>
                <w:lang w:eastAsia="en-US"/>
              </w:rPr>
              <w:lastRenderedPageBreak/>
              <w:t>антропогенные), толерантность, лимитирующие факторы, закон минимума.</w:t>
            </w:r>
            <w:proofErr w:type="gramEnd"/>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 xml:space="preserve">Изучить § 75, стр. 294- 296, подготовить ответы на вопросы на </w:t>
            </w:r>
            <w:r>
              <w:rPr>
                <w:rFonts w:ascii="Arial" w:hAnsi="Arial" w:cs="Arial"/>
                <w:color w:val="000000"/>
                <w:sz w:val="28"/>
                <w:szCs w:val="28"/>
                <w:lang w:eastAsia="en-US"/>
              </w:rPr>
              <w:lastRenderedPageBreak/>
              <w:t>стр. 299.</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Среда обитания организмов и её факторы.</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иллюстрирующие воздействие различных факторов на организмы.</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roofErr w:type="gramStart"/>
            <w:r>
              <w:rPr>
                <w:rFonts w:ascii="Arial" w:hAnsi="Arial" w:cs="Arial"/>
                <w:color w:val="000000"/>
                <w:sz w:val="28"/>
                <w:szCs w:val="28"/>
                <w:lang w:eastAsia="en-US"/>
              </w:rPr>
              <w:t>Среда обитания, экологические факторы (абиотические, биотические, антропогенные), толерантность, лимитирующие факторы, закон минимума.</w:t>
            </w:r>
            <w:proofErr w:type="gramEnd"/>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75, подобрать материал об экологических проблемах нашей местности.</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Местообитание и экологические ниши.</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иллюстрирующие местообитание и экологические ниши некоторых видов растений, животных, грибов.</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Местообитание, экологическая ниша.</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76, выполнить задание на стр. 302.</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Основные типы экологических взаимодействий.</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с изображением основных типов экологических взаимодействий организмов разных видов, видеофильм </w:t>
            </w:r>
            <w:r>
              <w:rPr>
                <w:rFonts w:ascii="Arial" w:hAnsi="Arial" w:cs="Arial"/>
                <w:color w:val="000000"/>
                <w:sz w:val="28"/>
                <w:szCs w:val="28"/>
                <w:lang w:val="en-US" w:eastAsia="en-US"/>
              </w:rPr>
              <w:t>BBS</w:t>
            </w:r>
            <w:r>
              <w:rPr>
                <w:rFonts w:ascii="Arial" w:hAnsi="Arial" w:cs="Arial"/>
                <w:color w:val="000000"/>
                <w:sz w:val="28"/>
                <w:szCs w:val="28"/>
                <w:lang w:eastAsia="en-US"/>
              </w:rPr>
              <w:t>.</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roofErr w:type="gramStart"/>
            <w:r>
              <w:rPr>
                <w:rFonts w:ascii="Arial" w:hAnsi="Arial" w:cs="Arial"/>
                <w:color w:val="000000"/>
                <w:sz w:val="28"/>
                <w:szCs w:val="28"/>
                <w:lang w:eastAsia="en-US"/>
              </w:rPr>
              <w:t xml:space="preserve">Экологическое взаимодействие, нейтрализм, аменсализм, комменсализм, протокооперация, мутуализм, симбиоз, хищничество, </w:t>
            </w:r>
            <w:r>
              <w:rPr>
                <w:rFonts w:ascii="Arial" w:hAnsi="Arial" w:cs="Arial"/>
                <w:color w:val="000000"/>
                <w:sz w:val="28"/>
                <w:szCs w:val="28"/>
                <w:lang w:eastAsia="en-US"/>
              </w:rPr>
              <w:lastRenderedPageBreak/>
              <w:t>паразитизм, конкуренция.</w:t>
            </w:r>
            <w:proofErr w:type="gramEnd"/>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Изучить § 77, стр. 303-305.</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Основные типы экологических взаимодействий.</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с изображением основных типов экологических взаимодействий организмов разных видов, видеофильм </w:t>
            </w:r>
            <w:r>
              <w:rPr>
                <w:rFonts w:ascii="Arial" w:hAnsi="Arial" w:cs="Arial"/>
                <w:color w:val="000000"/>
                <w:sz w:val="28"/>
                <w:szCs w:val="28"/>
                <w:lang w:val="en-US" w:eastAsia="en-US"/>
              </w:rPr>
              <w:t>BBS</w:t>
            </w:r>
            <w:r>
              <w:rPr>
                <w:rFonts w:ascii="Arial" w:hAnsi="Arial" w:cs="Arial"/>
                <w:color w:val="000000"/>
                <w:sz w:val="28"/>
                <w:szCs w:val="28"/>
                <w:lang w:eastAsia="en-US"/>
              </w:rPr>
              <w:t>.</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roofErr w:type="gramStart"/>
            <w:r>
              <w:rPr>
                <w:rFonts w:ascii="Arial" w:hAnsi="Arial" w:cs="Arial"/>
                <w:color w:val="000000"/>
                <w:sz w:val="28"/>
                <w:szCs w:val="28"/>
                <w:lang w:eastAsia="en-US"/>
              </w:rPr>
              <w:t>Экологическое взаимодействие, нейтрализм, аменсализм, комменсализм, протокооперация, мутуализм, симбиоз, хищничество, паразитизм, конкуренция.</w:t>
            </w:r>
            <w:proofErr w:type="gramEnd"/>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77, стр. 305-308.</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Конкурентные взаимодействия.</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иллюстрирующие распространение в природе конкурентных взаимодействий.</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Внутривидовая конкуренция, межвидовая конкуренция.</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78, выполнить задание на стр. 311-312.</w:t>
            </w:r>
          </w:p>
        </w:tc>
        <w:tc>
          <w:tcPr>
            <w:tcW w:w="426"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Основные экологические характеристики популяции.</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иллюстрирующие основные экологические характеристики популяции.</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line="240" w:lineRule="auto"/>
              <w:rPr>
                <w:rFonts w:ascii="Arial" w:eastAsia="Times New Roman" w:hAnsi="Arial" w:cs="Arial"/>
                <w:color w:val="000000"/>
                <w:sz w:val="28"/>
                <w:szCs w:val="28"/>
                <w:lang w:eastAsia="en-US"/>
              </w:rPr>
            </w:pPr>
            <w:r>
              <w:rPr>
                <w:sz w:val="28"/>
                <w:szCs w:val="28"/>
                <w:lang w:eastAsia="en-US"/>
              </w:rPr>
              <w:t xml:space="preserve">Лабораторная работа № 5. </w:t>
            </w:r>
            <w:r>
              <w:rPr>
                <w:rFonts w:ascii="Times New Roman CYR" w:hAnsi="Times New Roman CYR" w:cs="Times New Roman CYR"/>
                <w:bCs/>
                <w:sz w:val="28"/>
                <w:szCs w:val="28"/>
                <w:lang w:eastAsia="en-US"/>
              </w:rPr>
              <w:t>Исследование изменений в экосистемах на биологических моделях (аквариум).</w:t>
            </w: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Демографические характеристики: обилие, плотность, рождаемость, смертность; возрастная структура.</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79, выполнить задание на стр. 314-315.</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Динамика популяции.</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 xml:space="preserve">Таблицы, схемы, графики, иллюстрирующие все процессы </w:t>
            </w:r>
            <w:r>
              <w:rPr>
                <w:rFonts w:ascii="Arial" w:hAnsi="Arial" w:cs="Arial"/>
                <w:color w:val="000000"/>
                <w:sz w:val="28"/>
                <w:szCs w:val="28"/>
                <w:lang w:eastAsia="en-US"/>
              </w:rPr>
              <w:lastRenderedPageBreak/>
              <w:t>изменений биологических показателей популяции.</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Динамика популяции.</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 xml:space="preserve">Изучить § 80, выполнить </w:t>
            </w:r>
            <w:r>
              <w:rPr>
                <w:rFonts w:ascii="Arial" w:hAnsi="Arial" w:cs="Arial"/>
                <w:color w:val="000000"/>
                <w:sz w:val="28"/>
                <w:szCs w:val="28"/>
                <w:lang w:eastAsia="en-US"/>
              </w:rPr>
              <w:lastRenderedPageBreak/>
              <w:t>задание на стр. 317-318.</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Экологические сообщества.</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и схемы с изображением основных компонентов любой экосистемы, типов экологических сообществ: естественных и искусственных.</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Биотические сообщества (биоценозы), экосистема, биогеоценоз, биосфера, искусственные (антропогенные экосистемы), агробиоценоз.</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81, стр. 318-320,  выполнить задание на стр. 323.</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Экологические сообщества.</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и схемы с изображением основных компонентов любой экосистемы, типов экологических сообществ: естественных и искусственных.</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Биотические сообщества (биоценозы), экосистема, биогеоценоз, биосфера, искусственные (антропогенные экосистемы), агробиоценоз.</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81, стр. 320-323.</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Структура сообщества.</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 xml:space="preserve">Таблицы и схемы, иллюстрирующие состав и структуру экосистемы; диафильм «Природные сообщества», таблицы «Сообщество дубравы», </w:t>
            </w:r>
            <w:r>
              <w:rPr>
                <w:rFonts w:ascii="Arial" w:hAnsi="Arial" w:cs="Arial"/>
                <w:color w:val="000000"/>
                <w:sz w:val="28"/>
                <w:szCs w:val="28"/>
                <w:lang w:eastAsia="en-US"/>
              </w:rPr>
              <w:lastRenderedPageBreak/>
              <w:t>«Сообщество водоёма».</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 xml:space="preserve">Структура сообщества, видовая структура, морфологическая структура, трофическая </w:t>
            </w:r>
            <w:r>
              <w:rPr>
                <w:rFonts w:ascii="Arial" w:hAnsi="Arial" w:cs="Arial"/>
                <w:color w:val="000000"/>
                <w:sz w:val="28"/>
                <w:szCs w:val="28"/>
                <w:lang w:eastAsia="en-US"/>
              </w:rPr>
              <w:lastRenderedPageBreak/>
              <w:t>структура, пищевая сеть.</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Изучить § 72, выполнить задание на стр. 327.</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Взаимосвязь организмов в сообществах.</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и схемы пищевых сетей в некоторых экосистемах.</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Пищевая сеть, автотрофные организмы, гетеротрофные организмы, продуценты, консументы, редуценты.</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83, подготовить ответы на вопросы на стр. 328.</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Пищевые цепи.</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с изображением обитателей лесов, степей  и вод, таблицы, иллюстрирующие  пищевые связи и цепи в экосистемах и круговорот веществ и энергии в разных биогеоценозах; гербарные экземпляры растений леса, луга.</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line="240" w:lineRule="auto"/>
              <w:rPr>
                <w:rFonts w:ascii="Arial" w:eastAsia="Times New Roman" w:hAnsi="Arial" w:cs="Arial"/>
                <w:color w:val="000000"/>
                <w:sz w:val="28"/>
                <w:szCs w:val="28"/>
                <w:lang w:eastAsia="en-US"/>
              </w:rPr>
            </w:pPr>
            <w:r>
              <w:rPr>
                <w:sz w:val="28"/>
                <w:szCs w:val="28"/>
                <w:lang w:eastAsia="en-US"/>
              </w:rPr>
              <w:t xml:space="preserve">Лабораторная работа № 6. </w:t>
            </w:r>
            <w:r>
              <w:rPr>
                <w:rFonts w:ascii="Times New Roman CYR" w:hAnsi="Times New Roman CYR" w:cs="Times New Roman CYR"/>
                <w:sz w:val="28"/>
                <w:szCs w:val="28"/>
                <w:lang w:eastAsia="en-US"/>
              </w:rPr>
              <w:t>Составление схем передачи веществ и энергии (цепей питания).</w:t>
            </w: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Детрит, пастбищная пищевая сеть, круговорот веществ, биогенные элементы.</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84, составить схемы передачи вещества и энергии в местных экосистемах леса и водоёма.</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Экологические пирамиды.</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и схемы, иллюстрирующие примеры экологических пирамид: биомассы, численности, энергии; а также экологических пирамид, типичных для наземных и морских экосистем.</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Экологическая пирамида, пирамида биомассы, пирамида численности.</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85, выполнить задание на стр. 334.</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Экологические сукцессии.</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и схемы, иллюстрирующие смену сообществ и экологических сукцессий; диафильм «Природные сообщества» и «Сезонные изменения в жизни растений».</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Сукцессия, общее дыхание сообщества, первичная и вторичная сукцессия.</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86, найти в окружающей местности примеры экологических сукцессий.</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Влияние загрязнений на живые организмы.</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схемы с изображением путей передачи вредных, токсичных веществ по пищевым цепям; фотографии животных или растений, находящихся под воздействием различных загрязнителей.</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Токсичные вещества, диоксины, Предельно допустимая концентрация (ПДК), соли тяжёлых металлов, аллергены.</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87, выполнить задание на стр. 339.</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Основы рационального природопользования.</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 xml:space="preserve">Картины или </w:t>
            </w:r>
            <w:proofErr w:type="gramStart"/>
            <w:r>
              <w:rPr>
                <w:rFonts w:ascii="Arial" w:hAnsi="Arial" w:cs="Arial"/>
                <w:color w:val="000000"/>
                <w:sz w:val="28"/>
                <w:szCs w:val="28"/>
                <w:lang w:eastAsia="en-US"/>
              </w:rPr>
              <w:t>фотографии</w:t>
            </w:r>
            <w:proofErr w:type="gramEnd"/>
            <w:r>
              <w:rPr>
                <w:rFonts w:ascii="Arial" w:hAnsi="Arial" w:cs="Arial"/>
                <w:color w:val="000000"/>
                <w:sz w:val="28"/>
                <w:szCs w:val="28"/>
                <w:lang w:eastAsia="en-US"/>
              </w:rPr>
              <w:t xml:space="preserve"> иллюстрирующие рациональное природопользование; таблицы с изображением редких и охраняемых видов; Красные книги растений и животных, видеофильм «Охрана природы», «Биосфера и человек».</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Природные ресурсы, экологическое сознание.</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88, подготовить ответы на вопросы на стр. 342.</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b/>
                <w:color w:val="000000"/>
                <w:sz w:val="28"/>
                <w:szCs w:val="28"/>
                <w:lang w:eastAsia="en-US"/>
              </w:rPr>
            </w:pPr>
            <w:r>
              <w:rPr>
                <w:rFonts w:ascii="Arial" w:hAnsi="Arial" w:cs="Arial"/>
                <w:b/>
                <w:color w:val="000000"/>
                <w:sz w:val="28"/>
                <w:szCs w:val="28"/>
                <w:lang w:eastAsia="en-US"/>
              </w:rPr>
              <w:t xml:space="preserve">Зачётно-обобщающий урок </w:t>
            </w:r>
            <w:r>
              <w:rPr>
                <w:rFonts w:ascii="Arial" w:hAnsi="Arial" w:cs="Arial"/>
                <w:b/>
                <w:color w:val="000000"/>
                <w:sz w:val="28"/>
                <w:szCs w:val="28"/>
                <w:lang w:eastAsia="en-US"/>
              </w:rPr>
              <w:lastRenderedPageBreak/>
              <w:t>по теме</w:t>
            </w:r>
          </w:p>
          <w:p w:rsidR="00492A8A" w:rsidRDefault="00492A8A">
            <w:pPr>
              <w:spacing w:before="100" w:beforeAutospacing="1" w:after="100" w:afterAutospacing="1" w:line="240" w:lineRule="auto"/>
              <w:rPr>
                <w:rFonts w:ascii="Arial" w:eastAsia="Times New Roman" w:hAnsi="Arial" w:cs="Arial"/>
                <w:b/>
                <w:color w:val="000000"/>
                <w:sz w:val="28"/>
                <w:szCs w:val="28"/>
                <w:lang w:eastAsia="en-US"/>
              </w:rPr>
            </w:pPr>
            <w:r>
              <w:rPr>
                <w:rFonts w:ascii="Arial" w:hAnsi="Arial" w:cs="Arial"/>
                <w:b/>
                <w:color w:val="000000"/>
                <w:sz w:val="28"/>
                <w:szCs w:val="28"/>
                <w:lang w:eastAsia="en-US"/>
              </w:rPr>
              <w:t>«Основы экологии».</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 xml:space="preserve">Таблицы, схемы и оборудование темы «Основы </w:t>
            </w:r>
            <w:r>
              <w:rPr>
                <w:rFonts w:ascii="Arial" w:hAnsi="Arial" w:cs="Arial"/>
                <w:color w:val="000000"/>
                <w:sz w:val="28"/>
                <w:szCs w:val="28"/>
                <w:lang w:eastAsia="en-US"/>
              </w:rPr>
              <w:lastRenderedPageBreak/>
              <w:t>экологии».</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line="240" w:lineRule="auto"/>
              <w:rPr>
                <w:rFonts w:ascii="Arial" w:eastAsia="Times New Roman" w:hAnsi="Arial" w:cs="Arial"/>
                <w:color w:val="000000"/>
                <w:sz w:val="28"/>
                <w:szCs w:val="28"/>
                <w:lang w:eastAsia="en-US"/>
              </w:rPr>
            </w:pPr>
            <w:r>
              <w:rPr>
                <w:rFonts w:ascii="Times New Roman CYR" w:hAnsi="Times New Roman CYR" w:cs="Times New Roman CYR"/>
                <w:sz w:val="28"/>
                <w:szCs w:val="28"/>
                <w:lang w:eastAsia="en-US"/>
              </w:rPr>
              <w:lastRenderedPageBreak/>
              <w:t>.</w:t>
            </w:r>
            <w:r>
              <w:rPr>
                <w:rFonts w:ascii="Times New Roman CYR" w:hAnsi="Times New Roman CYR" w:cs="Times New Roman CYR"/>
                <w:bCs/>
                <w:sz w:val="28"/>
                <w:szCs w:val="28"/>
                <w:lang w:eastAsia="en-US"/>
              </w:rPr>
              <w:t xml:space="preserve"> Лабораторная работа № 7. </w:t>
            </w:r>
            <w:r>
              <w:rPr>
                <w:rFonts w:ascii="Times New Roman CYR" w:hAnsi="Times New Roman CYR" w:cs="Times New Roman CYR"/>
                <w:sz w:val="28"/>
                <w:szCs w:val="28"/>
                <w:lang w:eastAsia="en-US"/>
              </w:rPr>
              <w:lastRenderedPageBreak/>
              <w:t>Решение экологических задач.</w:t>
            </w: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 xml:space="preserve">Понятия и термины темы «Основы </w:t>
            </w:r>
            <w:r>
              <w:rPr>
                <w:rFonts w:ascii="Arial" w:hAnsi="Arial" w:cs="Arial"/>
                <w:color w:val="000000"/>
                <w:sz w:val="28"/>
                <w:szCs w:val="28"/>
                <w:lang w:eastAsia="en-US"/>
              </w:rPr>
              <w:lastRenderedPageBreak/>
              <w:t>экологии».</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 xml:space="preserve">Подготовиться к </w:t>
            </w:r>
            <w:r>
              <w:rPr>
                <w:rFonts w:ascii="Arial" w:hAnsi="Arial" w:cs="Arial"/>
                <w:color w:val="000000"/>
                <w:sz w:val="28"/>
                <w:szCs w:val="28"/>
                <w:lang w:eastAsia="en-US"/>
              </w:rPr>
              <w:lastRenderedPageBreak/>
              <w:t>тестированию по изучаемой теме.</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b/>
                <w:color w:val="000000"/>
                <w:sz w:val="28"/>
                <w:szCs w:val="28"/>
                <w:lang w:eastAsia="en-US"/>
              </w:rPr>
            </w:pPr>
            <w:r>
              <w:rPr>
                <w:rFonts w:ascii="Arial" w:hAnsi="Arial" w:cs="Arial"/>
                <w:b/>
                <w:color w:val="000000"/>
                <w:sz w:val="28"/>
                <w:szCs w:val="28"/>
                <w:lang w:eastAsia="en-US"/>
              </w:rPr>
              <w:lastRenderedPageBreak/>
              <w:t>Зачётно-обобщающий урок по теме</w:t>
            </w:r>
          </w:p>
          <w:p w:rsidR="00492A8A" w:rsidRDefault="00492A8A">
            <w:pPr>
              <w:spacing w:before="100" w:beforeAutospacing="1" w:after="100" w:afterAutospacing="1" w:line="240" w:lineRule="auto"/>
              <w:rPr>
                <w:rFonts w:ascii="Arial" w:eastAsia="Times New Roman" w:hAnsi="Arial" w:cs="Arial"/>
                <w:b/>
                <w:color w:val="000000"/>
                <w:sz w:val="28"/>
                <w:szCs w:val="28"/>
                <w:lang w:eastAsia="en-US"/>
              </w:rPr>
            </w:pPr>
            <w:r>
              <w:rPr>
                <w:rFonts w:ascii="Arial" w:hAnsi="Arial" w:cs="Arial"/>
                <w:b/>
                <w:color w:val="000000"/>
                <w:sz w:val="28"/>
                <w:szCs w:val="28"/>
                <w:lang w:eastAsia="en-US"/>
              </w:rPr>
              <w:t>«Основы экологии».</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схемы и оборудование темы «Основы экологии».</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Понятия и термины темы «Основы экологии».</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«Краткое содержание главы».</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14235" w:type="dxa"/>
            <w:gridSpan w:val="7"/>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jc w:val="center"/>
              <w:rPr>
                <w:rFonts w:ascii="Arial" w:eastAsia="Times New Roman" w:hAnsi="Arial" w:cs="Arial"/>
                <w:color w:val="000000"/>
                <w:sz w:val="28"/>
                <w:szCs w:val="28"/>
                <w:lang w:eastAsia="en-US"/>
              </w:rPr>
            </w:pPr>
            <w:r>
              <w:rPr>
                <w:rFonts w:ascii="Arial" w:hAnsi="Arial" w:cs="Arial"/>
                <w:color w:val="000000"/>
                <w:sz w:val="28"/>
                <w:szCs w:val="28"/>
                <w:lang w:eastAsia="en-US"/>
              </w:rPr>
              <w:t>V. Эволюция биосферы и человек</w:t>
            </w:r>
          </w:p>
          <w:p w:rsidR="00492A8A" w:rsidRDefault="00492A8A">
            <w:pPr>
              <w:spacing w:before="100" w:beforeAutospacing="1" w:after="100" w:afterAutospacing="1" w:line="240" w:lineRule="auto"/>
              <w:jc w:val="center"/>
              <w:rPr>
                <w:rFonts w:ascii="Arial" w:eastAsia="Times New Roman" w:hAnsi="Arial" w:cs="Arial"/>
                <w:color w:val="000000"/>
                <w:sz w:val="28"/>
                <w:szCs w:val="28"/>
                <w:lang w:eastAsia="en-US"/>
              </w:rPr>
            </w:pPr>
            <w:r>
              <w:rPr>
                <w:rFonts w:ascii="Arial" w:hAnsi="Arial" w:cs="Arial"/>
                <w:color w:val="000000"/>
                <w:sz w:val="28"/>
                <w:szCs w:val="28"/>
                <w:lang w:eastAsia="en-US"/>
              </w:rPr>
              <w:t>(9 ч.)</w:t>
            </w:r>
          </w:p>
        </w:tc>
        <w:tc>
          <w:tcPr>
            <w:tcW w:w="426"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jc w:val="center"/>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jc w:val="center"/>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Гипотезы о происхождении жизни.</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по общей биологии, портреты учёных, научно-популярная литература и статьи по проблеме возникновения жизни на Земле.</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Креационизм, самопроизвольное зарождение, гипотеза панспермии, гипотеза биохимической эволюции, коацерваты, пробионты.</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89, выполнить задание на стр. 348.</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Современные представления о происхождении жизни.</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 xml:space="preserve">Таблицы и схемы, иллюстрирующие этапы происхождения живых существ на Земле, портреты учёных, решающих вопросы </w:t>
            </w:r>
            <w:r>
              <w:rPr>
                <w:rFonts w:ascii="Arial" w:hAnsi="Arial" w:cs="Arial"/>
                <w:color w:val="000000"/>
                <w:sz w:val="28"/>
                <w:szCs w:val="28"/>
                <w:lang w:eastAsia="en-US"/>
              </w:rPr>
              <w:lastRenderedPageBreak/>
              <w:t>происхождения жизни на Земле; кинофильм «Возникновение жизни на Земле».</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rPr>
                <w:rFonts w:ascii="Times New Roman CYR" w:eastAsia="Times New Roman" w:hAnsi="Times New Roman CYR" w:cs="Times New Roman CYR"/>
                <w:sz w:val="28"/>
                <w:szCs w:val="28"/>
                <w:lang w:eastAsia="en-US"/>
              </w:rPr>
            </w:pPr>
            <w:r>
              <w:rPr>
                <w:rFonts w:ascii="Times New Roman CYR" w:hAnsi="Times New Roman CYR" w:cs="Times New Roman CYR"/>
                <w:bCs/>
                <w:sz w:val="28"/>
                <w:szCs w:val="28"/>
                <w:lang w:eastAsia="en-US"/>
              </w:rPr>
              <w:lastRenderedPageBreak/>
              <w:t xml:space="preserve">Лабораторная работа № 8. </w:t>
            </w:r>
            <w:r>
              <w:rPr>
                <w:rFonts w:ascii="Times New Roman CYR" w:hAnsi="Times New Roman CYR" w:cs="Times New Roman CYR"/>
                <w:sz w:val="28"/>
                <w:szCs w:val="28"/>
                <w:lang w:eastAsia="en-US"/>
              </w:rPr>
              <w:t xml:space="preserve"> Анализ и оценка различных гипотез </w:t>
            </w:r>
            <w:r>
              <w:rPr>
                <w:rFonts w:ascii="Times New Roman CYR" w:hAnsi="Times New Roman CYR" w:cs="Times New Roman CYR"/>
                <w:sz w:val="28"/>
                <w:szCs w:val="28"/>
                <w:lang w:eastAsia="en-US"/>
              </w:rPr>
              <w:lastRenderedPageBreak/>
              <w:t>происхождения жизни</w:t>
            </w: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Гипотеза абиогенного происхождения жизни на Земле.</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 xml:space="preserve">Изучить § 90, выполнить задание на стр. 350, изучить текст </w:t>
            </w:r>
            <w:r>
              <w:rPr>
                <w:rFonts w:ascii="Arial" w:hAnsi="Arial" w:cs="Arial"/>
                <w:color w:val="000000"/>
                <w:sz w:val="28"/>
                <w:szCs w:val="28"/>
                <w:lang w:eastAsia="en-US"/>
              </w:rPr>
              <w:lastRenderedPageBreak/>
              <w:t>на стр. 351.</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Основные этапы развития жизни на Земле.</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по общей биологии, иллюстрирующие основные этапы формирования жизни, симбиотического образования эукариотической клетки и др.</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Гипотеза биопоэза, гипотеза симбиотического происхождения эукариотических клеток, гипотеза происхождения эукариотических клеток и их органелл путём втягивания клеточной мембраны.</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351-353.</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Основные этапы развития жизни на Земле.</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по общей биологии, иллюстрирующие основные этапы формирования жизни, симбиотического образования эукариотической клетки и др.</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 xml:space="preserve">Гипотеза биопоэза, гипотеза симбиотического происхождения эукариотических клеток, гипотеза происхождения эукариотических клеток и их органелл путём втягивания </w:t>
            </w:r>
            <w:r>
              <w:rPr>
                <w:rFonts w:ascii="Arial" w:hAnsi="Arial" w:cs="Arial"/>
                <w:color w:val="000000"/>
                <w:sz w:val="28"/>
                <w:szCs w:val="28"/>
                <w:lang w:eastAsia="en-US"/>
              </w:rPr>
              <w:lastRenderedPageBreak/>
              <w:t>клеточной мембраны.</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Изучить § 91, стр. 353-356, изучить текст на стр. 356.</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Эволюция биосферы.</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Схемы круговорота углерода на разных этапах эволюции жизни на нашей планете, таблицы и схемы, иллюстрирующие основные этапы развития биосферы, последствия безответственного отношения человека к биосфере.</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Биосфера, учение В.И. Вернадского.</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92, выполнить задание на стр. 360.</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Эволюция биосферы. Геохронологическая таблица развития жизни на Земле.</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Геохронологическая таблица развития жизни на Земле, диапозитивы «Эволюция биосферы».</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Эры и периоды развития жизни на Земле.</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конспект урока.</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Антропогенное воздействие на биосферу.</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иллюстрирующие состав и структуру биосферы, фотографии, показывающие антропогенное воздействие на биосферу.</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line="240" w:lineRule="auto"/>
              <w:rPr>
                <w:rFonts w:ascii="Arial" w:eastAsia="Times New Roman" w:hAnsi="Arial" w:cs="Arial"/>
                <w:color w:val="000000"/>
                <w:sz w:val="28"/>
                <w:szCs w:val="28"/>
                <w:lang w:eastAsia="en-US"/>
              </w:rPr>
            </w:pPr>
            <w:r>
              <w:rPr>
                <w:rFonts w:ascii="Times New Roman CYR" w:hAnsi="Times New Roman CYR" w:cs="Times New Roman CYR"/>
                <w:bCs/>
                <w:sz w:val="28"/>
                <w:szCs w:val="28"/>
                <w:lang w:eastAsia="en-US"/>
              </w:rPr>
              <w:t xml:space="preserve">Лабораторная работа № 9. </w:t>
            </w:r>
            <w:r>
              <w:rPr>
                <w:rFonts w:ascii="Times New Roman CYR" w:hAnsi="Times New Roman CYR" w:cs="Times New Roman CYR"/>
                <w:sz w:val="28"/>
                <w:szCs w:val="28"/>
                <w:lang w:eastAsia="en-US"/>
              </w:rPr>
              <w:t>Анализ и оценка последствий собственной деятельности в окружающей среде, глобальных экологических проблем и путей их решения.</w:t>
            </w: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Заповедники, заказники, национальные парки, Конвенция о биоразнообразии.</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 93, предложить свой путь выхода из экологического кризиса.</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b/>
                <w:color w:val="000000"/>
                <w:sz w:val="28"/>
                <w:szCs w:val="28"/>
                <w:lang w:eastAsia="en-US"/>
              </w:rPr>
            </w:pPr>
            <w:r>
              <w:rPr>
                <w:rFonts w:ascii="Arial" w:hAnsi="Arial" w:cs="Arial"/>
                <w:b/>
                <w:color w:val="000000"/>
                <w:sz w:val="28"/>
                <w:szCs w:val="28"/>
                <w:lang w:eastAsia="en-US"/>
              </w:rPr>
              <w:lastRenderedPageBreak/>
              <w:t>Зачётно-обобщающий урок по теме</w:t>
            </w:r>
          </w:p>
          <w:p w:rsidR="00492A8A" w:rsidRDefault="00492A8A">
            <w:pPr>
              <w:spacing w:before="100" w:beforeAutospacing="1" w:after="100" w:afterAutospacing="1" w:line="240" w:lineRule="auto"/>
              <w:rPr>
                <w:rFonts w:ascii="Arial" w:eastAsia="Times New Roman" w:hAnsi="Arial" w:cs="Arial"/>
                <w:b/>
                <w:color w:val="000000"/>
                <w:sz w:val="28"/>
                <w:szCs w:val="28"/>
                <w:lang w:eastAsia="en-US"/>
              </w:rPr>
            </w:pPr>
            <w:r>
              <w:rPr>
                <w:rFonts w:ascii="Arial" w:hAnsi="Arial" w:cs="Arial"/>
                <w:b/>
                <w:color w:val="000000"/>
                <w:sz w:val="28"/>
                <w:szCs w:val="28"/>
                <w:lang w:eastAsia="en-US"/>
              </w:rPr>
              <w:t>«Эволюция биосферы и человек».</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и схемы, иллюстрирующие проблемы происхождения и развития жизни на Земле, многообразие антропогенного воздействия на биосферу.</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Основные понятия и термины темы.</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Изучить «Краткое содержание главы».</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b/>
                <w:color w:val="000000"/>
                <w:sz w:val="28"/>
                <w:szCs w:val="28"/>
                <w:lang w:eastAsia="en-US"/>
              </w:rPr>
            </w:pPr>
            <w:r>
              <w:rPr>
                <w:rFonts w:ascii="Arial" w:hAnsi="Arial" w:cs="Arial"/>
                <w:b/>
                <w:color w:val="000000"/>
                <w:sz w:val="28"/>
                <w:szCs w:val="28"/>
                <w:lang w:eastAsia="en-US"/>
              </w:rPr>
              <w:t>Итоговый урок «Роль биологии в будущем».</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Таблица с перечнем профессий, где необходимы общебиологические знания, таблицы, иллюстрирующие использование общебиологических знаний.</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Бионика, ноосфера.</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Повторить тему «Эволюция биосферы и человек».</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14235" w:type="dxa"/>
            <w:gridSpan w:val="7"/>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jc w:val="center"/>
              <w:rPr>
                <w:rFonts w:ascii="Arial" w:eastAsia="Times New Roman" w:hAnsi="Arial" w:cs="Arial"/>
                <w:color w:val="000000"/>
                <w:sz w:val="28"/>
                <w:szCs w:val="28"/>
                <w:lang w:eastAsia="en-US"/>
              </w:rPr>
            </w:pPr>
            <w:r>
              <w:rPr>
                <w:rFonts w:ascii="Arial" w:hAnsi="Arial" w:cs="Arial"/>
                <w:color w:val="000000"/>
                <w:sz w:val="28"/>
                <w:szCs w:val="28"/>
                <w:lang w:eastAsia="en-US"/>
              </w:rPr>
              <w:t xml:space="preserve">Повторение </w:t>
            </w:r>
            <w:proofErr w:type="gramStart"/>
            <w:r>
              <w:rPr>
                <w:rFonts w:ascii="Arial" w:hAnsi="Arial" w:cs="Arial"/>
                <w:color w:val="000000"/>
                <w:sz w:val="28"/>
                <w:szCs w:val="28"/>
                <w:lang w:eastAsia="en-US"/>
              </w:rPr>
              <w:t xml:space="preserve">( </w:t>
            </w:r>
            <w:proofErr w:type="gramEnd"/>
            <w:r>
              <w:rPr>
                <w:rFonts w:ascii="Arial" w:hAnsi="Arial" w:cs="Arial"/>
                <w:color w:val="000000"/>
                <w:sz w:val="28"/>
                <w:szCs w:val="28"/>
                <w:lang w:eastAsia="en-US"/>
              </w:rPr>
              <w:t>8ч.)</w:t>
            </w:r>
          </w:p>
        </w:tc>
        <w:tc>
          <w:tcPr>
            <w:tcW w:w="426"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jc w:val="center"/>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jc w:val="center"/>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Повторение темы «Основы цитологии».</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темы</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Основные термины и понятия темы.</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Подготовиться к тестированию по теме.</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Повторение темы «Размножение, индивидуальное развитие».</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темы</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Основные термины и понятия темы.</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Подготовиться к тестированию по теме.</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Повторение темы «Основы генетики».</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темы</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Основные термины и понятия темы.</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Подготовиться к тестированию по теме.</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 xml:space="preserve">Повторение темы </w:t>
            </w:r>
            <w:r>
              <w:rPr>
                <w:rFonts w:ascii="Arial" w:hAnsi="Arial" w:cs="Arial"/>
                <w:color w:val="000000"/>
                <w:sz w:val="28"/>
                <w:szCs w:val="28"/>
                <w:lang w:eastAsia="en-US"/>
              </w:rPr>
              <w:lastRenderedPageBreak/>
              <w:t>«Генетика человека».</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Таблицы темы</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 xml:space="preserve">Основные термины </w:t>
            </w:r>
            <w:r>
              <w:rPr>
                <w:rFonts w:ascii="Arial" w:hAnsi="Arial" w:cs="Arial"/>
                <w:color w:val="000000"/>
                <w:sz w:val="28"/>
                <w:szCs w:val="28"/>
                <w:lang w:eastAsia="en-US"/>
              </w:rPr>
              <w:lastRenderedPageBreak/>
              <w:t>и понятия темы.</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Подготовитьс</w:t>
            </w:r>
            <w:r>
              <w:rPr>
                <w:rFonts w:ascii="Arial" w:hAnsi="Arial" w:cs="Arial"/>
                <w:color w:val="000000"/>
                <w:sz w:val="28"/>
                <w:szCs w:val="28"/>
                <w:lang w:eastAsia="en-US"/>
              </w:rPr>
              <w:lastRenderedPageBreak/>
              <w:t>я к тестированию по теме.</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lastRenderedPageBreak/>
              <w:t>Повторение темы « Основы учения об эволюции».</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темы</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Основные термины и понятия темы.</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Подготовиться к тестированию по теме.</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Повторение темы «Основы селекции и биотехнологии».</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Таблицы темы</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Основные термины и понятия темы.</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r>
              <w:rPr>
                <w:rFonts w:ascii="Arial" w:hAnsi="Arial" w:cs="Arial"/>
                <w:color w:val="000000"/>
                <w:sz w:val="28"/>
                <w:szCs w:val="28"/>
                <w:lang w:eastAsia="en-US"/>
              </w:rPr>
              <w:t>Подготовиться к тестированию по теме.</w:t>
            </w: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before="100" w:beforeAutospacing="1" w:after="100" w:afterAutospacing="1" w:line="240" w:lineRule="auto"/>
              <w:rPr>
                <w:rFonts w:ascii="Arial" w:eastAsia="Times New Roman" w:hAnsi="Arial" w:cs="Arial"/>
                <w:color w:val="000000"/>
                <w:sz w:val="28"/>
                <w:szCs w:val="28"/>
                <w:lang w:eastAsia="en-US"/>
              </w:rPr>
            </w:pPr>
          </w:p>
        </w:tc>
      </w:tr>
      <w:tr w:rsidR="00492A8A" w:rsidTr="00492A8A">
        <w:trPr>
          <w:tblCellSpacing w:w="0" w:type="dxa"/>
        </w:trPr>
        <w:tc>
          <w:tcPr>
            <w:tcW w:w="2903"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highlight w:val="yellow"/>
                <w:lang w:eastAsia="en-US"/>
              </w:rPr>
            </w:pPr>
            <w:r>
              <w:rPr>
                <w:rFonts w:ascii="Arial" w:hAnsi="Arial" w:cs="Arial"/>
                <w:color w:val="000000"/>
                <w:sz w:val="28"/>
                <w:szCs w:val="28"/>
                <w:highlight w:val="yellow"/>
                <w:lang w:eastAsia="en-US"/>
              </w:rPr>
              <w:t>Повторение темы «Антропогенез».</w:t>
            </w:r>
          </w:p>
        </w:tc>
        <w:tc>
          <w:tcPr>
            <w:tcW w:w="4309" w:type="dxa"/>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highlight w:val="yellow"/>
                <w:lang w:eastAsia="en-US"/>
              </w:rPr>
            </w:pPr>
            <w:r>
              <w:rPr>
                <w:rFonts w:ascii="Arial" w:hAnsi="Arial" w:cs="Arial"/>
                <w:color w:val="000000"/>
                <w:sz w:val="28"/>
                <w:szCs w:val="28"/>
                <w:highlight w:val="yellow"/>
                <w:lang w:eastAsia="en-US"/>
              </w:rPr>
              <w:t>Таблицы темы</w:t>
            </w:r>
          </w:p>
        </w:tc>
        <w:tc>
          <w:tcPr>
            <w:tcW w:w="2400"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2695" w:type="dxa"/>
            <w:gridSpan w:val="2"/>
            <w:tcBorders>
              <w:top w:val="outset" w:sz="6" w:space="0" w:color="auto"/>
              <w:left w:val="outset" w:sz="6" w:space="0" w:color="auto"/>
              <w:bottom w:val="outset" w:sz="6" w:space="0" w:color="auto"/>
              <w:right w:val="outset" w:sz="6" w:space="0" w:color="auto"/>
            </w:tcBorders>
            <w:hideMark/>
          </w:tcPr>
          <w:p w:rsidR="00492A8A" w:rsidRDefault="00492A8A">
            <w:pPr>
              <w:spacing w:before="100" w:beforeAutospacing="1" w:after="100" w:afterAutospacing="1" w:line="240" w:lineRule="auto"/>
              <w:rPr>
                <w:rFonts w:ascii="Arial" w:eastAsia="Times New Roman" w:hAnsi="Arial" w:cs="Arial"/>
                <w:color w:val="000000"/>
                <w:sz w:val="28"/>
                <w:szCs w:val="28"/>
                <w:highlight w:val="yellow"/>
                <w:lang w:eastAsia="en-US"/>
              </w:rPr>
            </w:pPr>
            <w:r>
              <w:rPr>
                <w:rFonts w:ascii="Arial" w:hAnsi="Arial" w:cs="Arial"/>
                <w:color w:val="000000"/>
                <w:sz w:val="28"/>
                <w:szCs w:val="28"/>
                <w:highlight w:val="yellow"/>
                <w:lang w:eastAsia="en-US"/>
              </w:rPr>
              <w:t>Основные термины.</w:t>
            </w:r>
          </w:p>
        </w:tc>
        <w:tc>
          <w:tcPr>
            <w:tcW w:w="1928" w:type="dxa"/>
            <w:tcBorders>
              <w:top w:val="outset" w:sz="6" w:space="0" w:color="auto"/>
              <w:left w:val="outset" w:sz="6" w:space="0" w:color="auto"/>
              <w:bottom w:val="outset" w:sz="6" w:space="0" w:color="auto"/>
              <w:right w:val="outset" w:sz="6" w:space="0" w:color="auto"/>
            </w:tcBorders>
            <w:hideMark/>
          </w:tcPr>
          <w:p w:rsidR="00492A8A" w:rsidRDefault="00492A8A">
            <w:pPr>
              <w:spacing w:after="0"/>
              <w:rPr>
                <w:rFonts w:ascii="Times New Roman" w:eastAsiaTheme="minorHAnsi" w:hAnsi="Times New Roman"/>
                <w:sz w:val="28"/>
                <w:lang w:eastAsia="en-US"/>
              </w:rPr>
            </w:pPr>
          </w:p>
        </w:tc>
        <w:tc>
          <w:tcPr>
            <w:tcW w:w="426" w:type="dxa"/>
            <w:tcBorders>
              <w:top w:val="outset" w:sz="6" w:space="0" w:color="auto"/>
              <w:left w:val="outset" w:sz="6" w:space="0" w:color="auto"/>
              <w:bottom w:val="outset" w:sz="6" w:space="0" w:color="auto"/>
              <w:right w:val="outset" w:sz="6" w:space="0" w:color="auto"/>
            </w:tcBorders>
            <w:hideMark/>
          </w:tcPr>
          <w:p w:rsidR="00492A8A" w:rsidRDefault="00492A8A">
            <w:pPr>
              <w:spacing w:after="0" w:line="240" w:lineRule="auto"/>
              <w:rPr>
                <w:rFonts w:ascii="Arial" w:eastAsia="Times New Roman" w:hAnsi="Arial" w:cs="Arial"/>
                <w:color w:val="000000"/>
                <w:sz w:val="28"/>
                <w:szCs w:val="28"/>
                <w:highlight w:val="yellow"/>
                <w:lang w:eastAsia="en-US"/>
              </w:rPr>
            </w:pPr>
          </w:p>
        </w:tc>
        <w:tc>
          <w:tcPr>
            <w:tcW w:w="425" w:type="dxa"/>
            <w:tcBorders>
              <w:top w:val="outset" w:sz="6" w:space="0" w:color="auto"/>
              <w:left w:val="outset" w:sz="6" w:space="0" w:color="auto"/>
              <w:bottom w:val="outset" w:sz="6" w:space="0" w:color="auto"/>
              <w:right w:val="outset" w:sz="6" w:space="0" w:color="auto"/>
            </w:tcBorders>
          </w:tcPr>
          <w:p w:rsidR="00492A8A" w:rsidRDefault="00492A8A">
            <w:pPr>
              <w:spacing w:after="0" w:line="240" w:lineRule="auto"/>
              <w:rPr>
                <w:rFonts w:ascii="Arial" w:eastAsia="Times New Roman" w:hAnsi="Arial" w:cs="Arial"/>
                <w:color w:val="000000"/>
                <w:sz w:val="28"/>
                <w:szCs w:val="28"/>
                <w:highlight w:val="yellow"/>
                <w:lang w:eastAsia="en-US"/>
              </w:rPr>
            </w:pPr>
          </w:p>
        </w:tc>
      </w:tr>
    </w:tbl>
    <w:p w:rsidR="00492A8A" w:rsidRDefault="00492A8A" w:rsidP="00492A8A">
      <w:pPr>
        <w:pStyle w:val="af1"/>
        <w:jc w:val="center"/>
        <w:rPr>
          <w:b/>
          <w:spacing w:val="0"/>
          <w:szCs w:val="28"/>
        </w:rPr>
      </w:pPr>
      <w:r>
        <w:rPr>
          <w:b/>
          <w:spacing w:val="0"/>
          <w:szCs w:val="28"/>
        </w:rPr>
        <w:t>7.Учебн</w:t>
      </w:r>
      <w:proofErr w:type="gramStart"/>
      <w:r>
        <w:rPr>
          <w:b/>
          <w:spacing w:val="0"/>
          <w:szCs w:val="28"/>
        </w:rPr>
        <w:t>о-</w:t>
      </w:r>
      <w:proofErr w:type="gramEnd"/>
      <w:r>
        <w:rPr>
          <w:b/>
          <w:spacing w:val="0"/>
          <w:szCs w:val="28"/>
        </w:rPr>
        <w:t xml:space="preserve"> методическое и материально-техническое обеспечение учебного процесса</w:t>
      </w:r>
    </w:p>
    <w:p w:rsidR="00492A8A" w:rsidRDefault="00492A8A" w:rsidP="00492A8A">
      <w:pPr>
        <w:pStyle w:val="af1"/>
        <w:jc w:val="center"/>
        <w:rPr>
          <w:b/>
          <w:spacing w:val="0"/>
          <w:szCs w:val="28"/>
        </w:rPr>
      </w:pPr>
    </w:p>
    <w:p w:rsidR="00492A8A" w:rsidRDefault="00492A8A" w:rsidP="00492A8A">
      <w:pPr>
        <w:pStyle w:val="af1"/>
        <w:jc w:val="center"/>
        <w:rPr>
          <w:b/>
          <w:spacing w:val="0"/>
          <w:szCs w:val="28"/>
        </w:rPr>
      </w:pPr>
    </w:p>
    <w:p w:rsidR="00492A8A" w:rsidRDefault="00492A8A" w:rsidP="00492A8A">
      <w:pPr>
        <w:pStyle w:val="af2"/>
        <w:spacing w:line="230" w:lineRule="exact"/>
        <w:ind w:right="-1"/>
        <w:jc w:val="both"/>
        <w:rPr>
          <w:rFonts w:ascii="Times New Roman" w:hAnsi="Times New Roman" w:cs="Times New Roman"/>
          <w:b/>
          <w:bCs/>
          <w:i/>
          <w:sz w:val="28"/>
          <w:szCs w:val="28"/>
        </w:rPr>
      </w:pPr>
      <w:r>
        <w:rPr>
          <w:rFonts w:ascii="Times New Roman" w:hAnsi="Times New Roman" w:cs="Times New Roman"/>
          <w:b/>
          <w:bCs/>
          <w:i/>
          <w:sz w:val="28"/>
          <w:szCs w:val="28"/>
        </w:rPr>
        <w:t>.А. Каменский, Е.А. Криксунов, В.В. Пасечник «Общая биология. 10-11 класс» Учебник для общеобразовательных учреждений. – М.: Дрофа, 2012.-368с.;</w:t>
      </w:r>
    </w:p>
    <w:p w:rsidR="00492A8A" w:rsidRDefault="00492A8A" w:rsidP="00492A8A">
      <w:pPr>
        <w:pStyle w:val="af2"/>
        <w:spacing w:line="235" w:lineRule="exact"/>
        <w:ind w:right="85"/>
        <w:jc w:val="both"/>
        <w:rPr>
          <w:rFonts w:ascii="Times New Roman" w:hAnsi="Times New Roman" w:cs="Times New Roman"/>
          <w:b/>
          <w:iCs/>
          <w:sz w:val="28"/>
          <w:szCs w:val="28"/>
        </w:rPr>
      </w:pPr>
      <w:r>
        <w:rPr>
          <w:rFonts w:ascii="Times New Roman" w:hAnsi="Times New Roman" w:cs="Times New Roman"/>
          <w:b/>
          <w:iCs/>
          <w:sz w:val="28"/>
          <w:szCs w:val="28"/>
        </w:rPr>
        <w:t>а также методического пособия для учителя:</w:t>
      </w:r>
    </w:p>
    <w:p w:rsidR="00492A8A" w:rsidRDefault="00492A8A" w:rsidP="00492A8A">
      <w:pPr>
        <w:pStyle w:val="af2"/>
        <w:spacing w:line="235" w:lineRule="exact"/>
        <w:ind w:right="85"/>
        <w:jc w:val="both"/>
        <w:rPr>
          <w:rFonts w:ascii="Times New Roman" w:hAnsi="Times New Roman" w:cs="Times New Roman"/>
          <w:b/>
          <w:i/>
          <w:iCs/>
          <w:sz w:val="28"/>
          <w:szCs w:val="28"/>
        </w:rPr>
      </w:pPr>
      <w:r>
        <w:rPr>
          <w:rFonts w:ascii="Times New Roman" w:hAnsi="Times New Roman" w:cs="Times New Roman"/>
          <w:b/>
          <w:i/>
          <w:iCs/>
          <w:sz w:val="28"/>
          <w:szCs w:val="28"/>
        </w:rPr>
        <w:t>В.В. Пасечник «Введение в общую биологию и экологию.9 класс»: Тематическое и поурочное планирование к учебнику – М.: Дрофа, 2010</w:t>
      </w:r>
    </w:p>
    <w:p w:rsidR="00492A8A" w:rsidRDefault="00492A8A" w:rsidP="00492A8A">
      <w:pPr>
        <w:pStyle w:val="af2"/>
        <w:spacing w:line="235" w:lineRule="exact"/>
        <w:ind w:right="85"/>
        <w:jc w:val="both"/>
        <w:rPr>
          <w:rFonts w:ascii="Times New Roman" w:hAnsi="Times New Roman" w:cs="Times New Roman"/>
          <w:i/>
          <w:iCs/>
          <w:sz w:val="28"/>
          <w:szCs w:val="28"/>
        </w:rPr>
      </w:pPr>
    </w:p>
    <w:p w:rsidR="00492A8A" w:rsidRDefault="00492A8A" w:rsidP="00492A8A">
      <w:pPr>
        <w:pStyle w:val="af1"/>
        <w:jc w:val="both"/>
        <w:rPr>
          <w:spacing w:val="0"/>
          <w:szCs w:val="28"/>
        </w:rPr>
      </w:pPr>
      <w:r>
        <w:rPr>
          <w:spacing w:val="0"/>
          <w:szCs w:val="28"/>
        </w:rPr>
        <w:t xml:space="preserve">    1.Ардатовский Т.Д. Учебно-тренировочные тематические тестовые задания с  ответами   </w:t>
      </w:r>
    </w:p>
    <w:p w:rsidR="00492A8A" w:rsidRDefault="00492A8A" w:rsidP="00492A8A">
      <w:pPr>
        <w:pStyle w:val="af1"/>
        <w:jc w:val="both"/>
        <w:rPr>
          <w:spacing w:val="0"/>
          <w:szCs w:val="28"/>
        </w:rPr>
      </w:pPr>
      <w:r>
        <w:rPr>
          <w:spacing w:val="0"/>
          <w:szCs w:val="28"/>
        </w:rPr>
        <w:t xml:space="preserve">     для подготовки к единому государственному экзамену по биологии. 1 и 2 части. Изд-во  </w:t>
      </w:r>
    </w:p>
    <w:p w:rsidR="00492A8A" w:rsidRDefault="00492A8A" w:rsidP="00492A8A">
      <w:pPr>
        <w:pStyle w:val="af1"/>
        <w:jc w:val="both"/>
        <w:rPr>
          <w:spacing w:val="0"/>
          <w:szCs w:val="28"/>
        </w:rPr>
      </w:pPr>
      <w:r>
        <w:rPr>
          <w:spacing w:val="0"/>
          <w:szCs w:val="28"/>
        </w:rPr>
        <w:t xml:space="preserve">     «Учитель», Волгоград,2003..</w:t>
      </w:r>
    </w:p>
    <w:p w:rsidR="00492A8A" w:rsidRDefault="00492A8A" w:rsidP="00492A8A">
      <w:pPr>
        <w:pStyle w:val="af1"/>
        <w:jc w:val="both"/>
        <w:rPr>
          <w:spacing w:val="0"/>
          <w:szCs w:val="28"/>
        </w:rPr>
      </w:pPr>
      <w:r>
        <w:rPr>
          <w:spacing w:val="0"/>
          <w:szCs w:val="28"/>
        </w:rPr>
        <w:t xml:space="preserve">     </w:t>
      </w:r>
      <w:proofErr w:type="gramStart"/>
      <w:r>
        <w:rPr>
          <w:spacing w:val="0"/>
          <w:szCs w:val="28"/>
        </w:rPr>
        <w:t xml:space="preserve">2.Воронцов Н.Н., Сухорукова Л.Н., «Эволюция органического мира» (Факультативный  </w:t>
      </w:r>
      <w:proofErr w:type="gramEnd"/>
    </w:p>
    <w:p w:rsidR="00492A8A" w:rsidRDefault="00492A8A" w:rsidP="00492A8A">
      <w:pPr>
        <w:pStyle w:val="af1"/>
        <w:jc w:val="both"/>
        <w:rPr>
          <w:spacing w:val="0"/>
          <w:szCs w:val="28"/>
        </w:rPr>
      </w:pPr>
      <w:r>
        <w:rPr>
          <w:spacing w:val="0"/>
          <w:szCs w:val="28"/>
        </w:rPr>
        <w:t xml:space="preserve">     курс) , </w:t>
      </w:r>
      <w:smartTag w:uri="urn:schemas-microsoft-com:office:smarttags" w:element="metricconverter">
        <w:smartTagPr>
          <w:attr w:name="ProductID" w:val="1991 г"/>
        </w:smartTagPr>
        <w:r>
          <w:rPr>
            <w:spacing w:val="0"/>
            <w:szCs w:val="28"/>
          </w:rPr>
          <w:t>1991 г</w:t>
        </w:r>
      </w:smartTag>
      <w:r>
        <w:rPr>
          <w:spacing w:val="0"/>
          <w:szCs w:val="28"/>
        </w:rPr>
        <w:t>.</w:t>
      </w:r>
    </w:p>
    <w:p w:rsidR="00492A8A" w:rsidRDefault="00492A8A" w:rsidP="00492A8A">
      <w:pPr>
        <w:pStyle w:val="af1"/>
        <w:jc w:val="both"/>
        <w:rPr>
          <w:spacing w:val="0"/>
          <w:szCs w:val="28"/>
        </w:rPr>
      </w:pPr>
      <w:r>
        <w:rPr>
          <w:spacing w:val="0"/>
          <w:szCs w:val="28"/>
        </w:rPr>
        <w:t xml:space="preserve">    3.Кучменко В.С.,   Г.С.Калинова   и  др. «Оценка   качества   подготовки    выпускников  </w:t>
      </w:r>
    </w:p>
    <w:p w:rsidR="00492A8A" w:rsidRDefault="00492A8A" w:rsidP="00492A8A">
      <w:pPr>
        <w:pStyle w:val="af1"/>
        <w:jc w:val="both"/>
        <w:rPr>
          <w:spacing w:val="0"/>
          <w:szCs w:val="28"/>
        </w:rPr>
      </w:pPr>
      <w:r>
        <w:rPr>
          <w:spacing w:val="0"/>
          <w:szCs w:val="28"/>
        </w:rPr>
        <w:t xml:space="preserve">    основной школы по биологии», Москва, «Дрофа» 2001.</w:t>
      </w:r>
    </w:p>
    <w:p w:rsidR="00492A8A" w:rsidRDefault="00492A8A" w:rsidP="00492A8A">
      <w:pPr>
        <w:pStyle w:val="af1"/>
        <w:jc w:val="both"/>
        <w:rPr>
          <w:spacing w:val="0"/>
          <w:szCs w:val="28"/>
        </w:rPr>
      </w:pPr>
      <w:r>
        <w:rPr>
          <w:spacing w:val="0"/>
          <w:szCs w:val="28"/>
        </w:rPr>
        <w:lastRenderedPageBreak/>
        <w:t xml:space="preserve">    4.Мамонтов С.Г.,  Захаров В.Б.,  «Основы биологии»,  курс для самообразования, 1992г.</w:t>
      </w:r>
    </w:p>
    <w:p w:rsidR="00492A8A" w:rsidRDefault="00492A8A" w:rsidP="00492A8A">
      <w:pPr>
        <w:pStyle w:val="af1"/>
        <w:jc w:val="both"/>
        <w:rPr>
          <w:spacing w:val="0"/>
          <w:szCs w:val="28"/>
        </w:rPr>
      </w:pPr>
      <w:r>
        <w:rPr>
          <w:spacing w:val="0"/>
          <w:szCs w:val="28"/>
        </w:rPr>
        <w:t xml:space="preserve">    5.Мамонтов С.Г., Захаров В.Б., «Общая биология», учебное пособие, Москва, «Высшая </w:t>
      </w:r>
    </w:p>
    <w:p w:rsidR="00492A8A" w:rsidRDefault="00492A8A" w:rsidP="00492A8A">
      <w:pPr>
        <w:pStyle w:val="af1"/>
        <w:jc w:val="both"/>
        <w:rPr>
          <w:spacing w:val="0"/>
          <w:szCs w:val="28"/>
        </w:rPr>
      </w:pPr>
      <w:r>
        <w:rPr>
          <w:spacing w:val="0"/>
          <w:szCs w:val="28"/>
        </w:rPr>
        <w:t xml:space="preserve">    школа»,1986.</w:t>
      </w:r>
    </w:p>
    <w:p w:rsidR="00492A8A" w:rsidRDefault="00492A8A" w:rsidP="00492A8A">
      <w:pPr>
        <w:pStyle w:val="af1"/>
        <w:jc w:val="both"/>
        <w:rPr>
          <w:spacing w:val="0"/>
          <w:szCs w:val="28"/>
        </w:rPr>
      </w:pPr>
      <w:r>
        <w:rPr>
          <w:spacing w:val="0"/>
          <w:szCs w:val="28"/>
        </w:rPr>
        <w:t xml:space="preserve">    6.</w:t>
      </w:r>
      <w:proofErr w:type="gramStart"/>
      <w:r>
        <w:rPr>
          <w:spacing w:val="0"/>
          <w:szCs w:val="28"/>
        </w:rPr>
        <w:t>Мишина</w:t>
      </w:r>
      <w:proofErr w:type="gramEnd"/>
      <w:r>
        <w:rPr>
          <w:spacing w:val="0"/>
          <w:szCs w:val="28"/>
        </w:rPr>
        <w:t xml:space="preserve"> Н.В.  «Задания  по  общей  биологии  для самостоятельной работы по общей </w:t>
      </w:r>
    </w:p>
    <w:p w:rsidR="00492A8A" w:rsidRDefault="00492A8A" w:rsidP="00492A8A">
      <w:pPr>
        <w:pStyle w:val="af1"/>
        <w:jc w:val="both"/>
        <w:rPr>
          <w:spacing w:val="0"/>
          <w:szCs w:val="28"/>
        </w:rPr>
      </w:pPr>
      <w:r>
        <w:rPr>
          <w:spacing w:val="0"/>
          <w:szCs w:val="28"/>
        </w:rPr>
        <w:t xml:space="preserve">    биологии», пособие для учащихся, Москва, «Просвещение»,1980.</w:t>
      </w:r>
    </w:p>
    <w:p w:rsidR="00492A8A" w:rsidRDefault="00492A8A" w:rsidP="00492A8A">
      <w:pPr>
        <w:pStyle w:val="af1"/>
        <w:jc w:val="both"/>
        <w:rPr>
          <w:spacing w:val="0"/>
          <w:szCs w:val="28"/>
        </w:rPr>
      </w:pPr>
      <w:r>
        <w:rPr>
          <w:spacing w:val="0"/>
          <w:szCs w:val="28"/>
        </w:rPr>
        <w:t xml:space="preserve">    7.Реймерс Н.Ф., «Популярный биологический словарь», </w:t>
      </w:r>
      <w:smartTag w:uri="urn:schemas-microsoft-com:office:smarttags" w:element="metricconverter">
        <w:smartTagPr>
          <w:attr w:name="ProductID" w:val="1991 г"/>
        </w:smartTagPr>
        <w:r>
          <w:rPr>
            <w:spacing w:val="0"/>
            <w:szCs w:val="28"/>
          </w:rPr>
          <w:t>1991 г</w:t>
        </w:r>
      </w:smartTag>
    </w:p>
    <w:p w:rsidR="00492A8A" w:rsidRDefault="00492A8A" w:rsidP="00492A8A">
      <w:pPr>
        <w:pStyle w:val="af1"/>
        <w:jc w:val="both"/>
        <w:rPr>
          <w:spacing w:val="0"/>
          <w:szCs w:val="28"/>
        </w:rPr>
      </w:pPr>
      <w:r>
        <w:rPr>
          <w:spacing w:val="0"/>
          <w:szCs w:val="28"/>
        </w:rPr>
        <w:t xml:space="preserve">    8.Сухова Т.С.  «Контрольные  и  проверочные  работы  по  биологии  9-11 классы». </w:t>
      </w:r>
    </w:p>
    <w:p w:rsidR="00492A8A" w:rsidRDefault="00492A8A" w:rsidP="00492A8A">
      <w:pPr>
        <w:pStyle w:val="af1"/>
        <w:jc w:val="both"/>
        <w:rPr>
          <w:spacing w:val="0"/>
          <w:szCs w:val="28"/>
        </w:rPr>
      </w:pPr>
      <w:r>
        <w:rPr>
          <w:spacing w:val="0"/>
          <w:szCs w:val="28"/>
        </w:rPr>
        <w:t xml:space="preserve">    Методическое пособие. Москва, «Дрофа», 2001.</w:t>
      </w:r>
    </w:p>
    <w:p w:rsidR="00492A8A" w:rsidRDefault="00492A8A" w:rsidP="00492A8A">
      <w:pPr>
        <w:pStyle w:val="af1"/>
        <w:jc w:val="both"/>
        <w:rPr>
          <w:spacing w:val="0"/>
          <w:szCs w:val="28"/>
        </w:rPr>
      </w:pPr>
      <w:r>
        <w:rPr>
          <w:spacing w:val="0"/>
          <w:szCs w:val="28"/>
        </w:rPr>
        <w:t xml:space="preserve">    9.Сухова Т.С.   «Тесты. Биология 6-11 классы» учебно-методическое пособие. Москва. </w:t>
      </w:r>
    </w:p>
    <w:p w:rsidR="00492A8A" w:rsidRDefault="00492A8A" w:rsidP="0052234F">
      <w:pPr>
        <w:numPr>
          <w:ilvl w:val="0"/>
          <w:numId w:val="8"/>
        </w:numPr>
        <w:spacing w:before="100" w:beforeAutospacing="1" w:after="100" w:afterAutospacing="1" w:line="240" w:lineRule="auto"/>
        <w:rPr>
          <w:sz w:val="28"/>
          <w:szCs w:val="28"/>
        </w:rPr>
      </w:pPr>
      <w:r>
        <w:rPr>
          <w:sz w:val="28"/>
          <w:szCs w:val="28"/>
        </w:rPr>
        <w:t xml:space="preserve">    Дрофа,2001. </w:t>
      </w:r>
      <w:proofErr w:type="gramStart"/>
      <w:r>
        <w:rPr>
          <w:sz w:val="28"/>
          <w:szCs w:val="28"/>
        </w:rPr>
        <w:t>Учебно – тренировочные</w:t>
      </w:r>
      <w:proofErr w:type="gramEnd"/>
      <w:r>
        <w:rPr>
          <w:sz w:val="28"/>
          <w:szCs w:val="28"/>
        </w:rPr>
        <w:t xml:space="preserve"> материалы для подготовки учащихся к ЕГЭ». Интеллект – центр, 2011.</w:t>
      </w:r>
    </w:p>
    <w:p w:rsidR="00492A8A" w:rsidRDefault="00492A8A" w:rsidP="0052234F">
      <w:pPr>
        <w:numPr>
          <w:ilvl w:val="0"/>
          <w:numId w:val="8"/>
        </w:numPr>
        <w:spacing w:before="100" w:beforeAutospacing="1" w:after="100" w:afterAutospacing="1" w:line="240" w:lineRule="auto"/>
        <w:rPr>
          <w:sz w:val="28"/>
          <w:szCs w:val="28"/>
        </w:rPr>
      </w:pPr>
      <w:r>
        <w:rPr>
          <w:sz w:val="28"/>
          <w:szCs w:val="28"/>
        </w:rPr>
        <w:t>Мухамеджанов И.Р. «Тесты, задачи, блицопросы»: 10 – 11 классы. М.: ВАКО, 2006-09-07</w:t>
      </w:r>
    </w:p>
    <w:p w:rsidR="00492A8A" w:rsidRDefault="00492A8A" w:rsidP="0052234F">
      <w:pPr>
        <w:numPr>
          <w:ilvl w:val="0"/>
          <w:numId w:val="8"/>
        </w:numPr>
        <w:spacing w:before="100" w:beforeAutospacing="1" w:after="100" w:afterAutospacing="1" w:line="240" w:lineRule="auto"/>
        <w:rPr>
          <w:sz w:val="28"/>
          <w:szCs w:val="28"/>
        </w:rPr>
      </w:pPr>
      <w:r>
        <w:rPr>
          <w:sz w:val="28"/>
          <w:szCs w:val="28"/>
        </w:rPr>
        <w:t>П.Н. Ермаков, Ю.В. Щербатых. Биология в вопросах и ответах. – Ростов н/Д.: Изд-во Рост</w:t>
      </w:r>
      <w:proofErr w:type="gramStart"/>
      <w:r>
        <w:rPr>
          <w:sz w:val="28"/>
          <w:szCs w:val="28"/>
        </w:rPr>
        <w:t>.у</w:t>
      </w:r>
      <w:proofErr w:type="gramEnd"/>
      <w:r>
        <w:rPr>
          <w:sz w:val="28"/>
          <w:szCs w:val="28"/>
        </w:rPr>
        <w:t>н-та, 1993. – 240с.</w:t>
      </w:r>
    </w:p>
    <w:p w:rsidR="00492A8A" w:rsidRDefault="00492A8A" w:rsidP="0052234F">
      <w:pPr>
        <w:numPr>
          <w:ilvl w:val="0"/>
          <w:numId w:val="8"/>
        </w:numPr>
        <w:spacing w:before="100" w:beforeAutospacing="1" w:after="100" w:afterAutospacing="1" w:line="240" w:lineRule="auto"/>
        <w:rPr>
          <w:sz w:val="28"/>
          <w:szCs w:val="28"/>
        </w:rPr>
      </w:pPr>
      <w:r>
        <w:rPr>
          <w:sz w:val="28"/>
          <w:szCs w:val="28"/>
        </w:rPr>
        <w:t xml:space="preserve">Р.Г. Заяц и др. Биология для абитуриентов: вопросы, ответы, тесты, задачи. – Минск: Юнипресс, 2007. – 816с.  </w:t>
      </w:r>
    </w:p>
    <w:p w:rsidR="00492A8A" w:rsidRDefault="00492A8A" w:rsidP="0052234F">
      <w:pPr>
        <w:pStyle w:val="af1"/>
        <w:numPr>
          <w:ilvl w:val="0"/>
          <w:numId w:val="8"/>
        </w:numPr>
        <w:rPr>
          <w:szCs w:val="28"/>
        </w:rPr>
      </w:pPr>
      <w:r>
        <w:rPr>
          <w:szCs w:val="28"/>
        </w:rPr>
        <w:t>Лабораторный практикум. Биология 6-11 класс (учебное электронное издание).</w:t>
      </w:r>
    </w:p>
    <w:p w:rsidR="00492A8A" w:rsidRDefault="00492A8A" w:rsidP="0052234F">
      <w:pPr>
        <w:pStyle w:val="af1"/>
        <w:numPr>
          <w:ilvl w:val="0"/>
          <w:numId w:val="8"/>
        </w:numPr>
        <w:rPr>
          <w:szCs w:val="28"/>
        </w:rPr>
      </w:pPr>
      <w:r>
        <w:rPr>
          <w:szCs w:val="28"/>
        </w:rPr>
        <w:t xml:space="preserve"> «Единая коллекция Цифровых Образовательных Ресурсов» (набор цифровых ресурсов к учебникам линии В.В. Пасечника) (</w:t>
      </w:r>
      <w:hyperlink r:id="rId7" w:history="1">
        <w:r>
          <w:rPr>
            <w:rStyle w:val="ad"/>
            <w:szCs w:val="28"/>
          </w:rPr>
          <w:t>http://school-collection.edu.ru/</w:t>
        </w:r>
      </w:hyperlink>
      <w:r>
        <w:rPr>
          <w:szCs w:val="28"/>
        </w:rPr>
        <w:t>).</w:t>
      </w:r>
    </w:p>
    <w:p w:rsidR="00492A8A" w:rsidRDefault="00840A77" w:rsidP="0052234F">
      <w:pPr>
        <w:numPr>
          <w:ilvl w:val="0"/>
          <w:numId w:val="8"/>
        </w:numPr>
        <w:spacing w:before="100" w:beforeAutospacing="1" w:after="100" w:afterAutospacing="1" w:line="240" w:lineRule="auto"/>
        <w:rPr>
          <w:sz w:val="28"/>
          <w:szCs w:val="28"/>
        </w:rPr>
      </w:pPr>
      <w:hyperlink r:id="rId8" w:history="1">
        <w:r w:rsidR="00492A8A">
          <w:rPr>
            <w:rStyle w:val="ad"/>
            <w:sz w:val="28"/>
            <w:szCs w:val="28"/>
            <w:lang w:val="en-US"/>
          </w:rPr>
          <w:t>www</w:t>
        </w:r>
        <w:r w:rsidR="00492A8A">
          <w:rPr>
            <w:rStyle w:val="ad"/>
            <w:sz w:val="28"/>
            <w:szCs w:val="28"/>
          </w:rPr>
          <w:t>.</w:t>
        </w:r>
        <w:r w:rsidR="00492A8A">
          <w:rPr>
            <w:rStyle w:val="ad"/>
            <w:sz w:val="28"/>
            <w:szCs w:val="28"/>
            <w:lang w:val="en-US"/>
          </w:rPr>
          <w:t>bio</w:t>
        </w:r>
        <w:r w:rsidR="00492A8A">
          <w:rPr>
            <w:rStyle w:val="ad"/>
            <w:sz w:val="28"/>
            <w:szCs w:val="28"/>
          </w:rPr>
          <w:t>.1</w:t>
        </w:r>
        <w:r w:rsidR="00492A8A">
          <w:rPr>
            <w:rStyle w:val="ad"/>
            <w:sz w:val="28"/>
            <w:szCs w:val="28"/>
            <w:lang w:val="en-US"/>
          </w:rPr>
          <w:t>september</w:t>
        </w:r>
        <w:r w:rsidR="00492A8A">
          <w:rPr>
            <w:rStyle w:val="ad"/>
            <w:sz w:val="28"/>
            <w:szCs w:val="28"/>
          </w:rPr>
          <w:t>.</w:t>
        </w:r>
        <w:r w:rsidR="00492A8A">
          <w:rPr>
            <w:rStyle w:val="ad"/>
            <w:sz w:val="28"/>
            <w:szCs w:val="28"/>
            <w:lang w:val="en-US"/>
          </w:rPr>
          <w:t>ru</w:t>
        </w:r>
      </w:hyperlink>
      <w:r w:rsidR="00492A8A">
        <w:rPr>
          <w:sz w:val="28"/>
          <w:szCs w:val="28"/>
        </w:rPr>
        <w:t>– газета «Биология» -приложение к «1 сентября».</w:t>
      </w:r>
    </w:p>
    <w:p w:rsidR="00492A8A" w:rsidRDefault="00840A77" w:rsidP="0052234F">
      <w:pPr>
        <w:numPr>
          <w:ilvl w:val="0"/>
          <w:numId w:val="8"/>
        </w:numPr>
        <w:spacing w:before="100" w:beforeAutospacing="1" w:after="100" w:afterAutospacing="1" w:line="240" w:lineRule="auto"/>
        <w:ind w:left="709"/>
        <w:contextualSpacing/>
        <w:rPr>
          <w:sz w:val="28"/>
          <w:szCs w:val="28"/>
        </w:rPr>
      </w:pPr>
      <w:hyperlink r:id="rId9" w:tgtFrame="_blank" w:history="1">
        <w:r w:rsidR="00492A8A">
          <w:rPr>
            <w:rStyle w:val="ad"/>
            <w:sz w:val="28"/>
            <w:szCs w:val="28"/>
          </w:rPr>
          <w:t>http://bio.1september.ru/urok/</w:t>
        </w:r>
      </w:hyperlink>
      <w:r w:rsidR="00492A8A">
        <w:rPr>
          <w:sz w:val="28"/>
          <w:szCs w:val="28"/>
        </w:rPr>
        <w:t xml:space="preserve"> -</w:t>
      </w:r>
      <w:r w:rsidR="00492A8A">
        <w:rPr>
          <w:color w:val="FF0000"/>
          <w:sz w:val="28"/>
          <w:szCs w:val="28"/>
        </w:rPr>
        <w:t xml:space="preserve"> Материалы к уроку. </w:t>
      </w:r>
      <w:r w:rsidR="00492A8A">
        <w:rPr>
          <w:sz w:val="28"/>
          <w:szCs w:val="28"/>
        </w:rPr>
        <w:t>Все работы, на основе которых создан сайт, были опубликованы в газете "Биология". Авторами сайта проделана большая работа по систематизированию газетных статей с учётом школьной учебной программы по предмету "Биология".</w:t>
      </w:r>
    </w:p>
    <w:p w:rsidR="00492A8A" w:rsidRDefault="00492A8A" w:rsidP="00492A8A">
      <w:pPr>
        <w:ind w:left="360"/>
        <w:rPr>
          <w:sz w:val="28"/>
          <w:szCs w:val="28"/>
        </w:rPr>
      </w:pPr>
      <w:r>
        <w:rPr>
          <w:sz w:val="28"/>
          <w:szCs w:val="28"/>
        </w:rPr>
        <w:t xml:space="preserve">6. </w:t>
      </w:r>
      <w:hyperlink r:id="rId10" w:history="1">
        <w:r>
          <w:rPr>
            <w:rStyle w:val="ad"/>
            <w:sz w:val="28"/>
            <w:szCs w:val="28"/>
          </w:rPr>
          <w:t>www.bio.</w:t>
        </w:r>
        <w:r>
          <w:rPr>
            <w:rStyle w:val="ad"/>
            <w:sz w:val="28"/>
            <w:szCs w:val="28"/>
            <w:lang w:val="en-US"/>
          </w:rPr>
          <w:t>nature</w:t>
        </w:r>
        <w:r>
          <w:rPr>
            <w:rStyle w:val="ad"/>
            <w:sz w:val="28"/>
            <w:szCs w:val="28"/>
          </w:rPr>
          <w:t>.</w:t>
        </w:r>
        <w:r>
          <w:rPr>
            <w:rStyle w:val="ad"/>
            <w:sz w:val="28"/>
            <w:szCs w:val="28"/>
            <w:lang w:val="en-US"/>
          </w:rPr>
          <w:t>ru</w:t>
        </w:r>
      </w:hyperlink>
      <w:r>
        <w:rPr>
          <w:sz w:val="28"/>
          <w:szCs w:val="28"/>
        </w:rPr>
        <w:t xml:space="preserve"> – научные новости биологии</w:t>
      </w:r>
    </w:p>
    <w:p w:rsidR="00492A8A" w:rsidRDefault="00492A8A" w:rsidP="00492A8A">
      <w:pPr>
        <w:ind w:left="360"/>
        <w:jc w:val="both"/>
        <w:rPr>
          <w:sz w:val="28"/>
          <w:szCs w:val="28"/>
        </w:rPr>
      </w:pPr>
      <w:r>
        <w:rPr>
          <w:sz w:val="28"/>
          <w:szCs w:val="28"/>
        </w:rPr>
        <w:t xml:space="preserve">7. </w:t>
      </w:r>
      <w:hyperlink r:id="rId11" w:history="1">
        <w:r>
          <w:rPr>
            <w:rStyle w:val="ad"/>
            <w:sz w:val="28"/>
            <w:szCs w:val="28"/>
            <w:lang w:val="en-US"/>
          </w:rPr>
          <w:t>www</w:t>
        </w:r>
        <w:r>
          <w:rPr>
            <w:rStyle w:val="ad"/>
            <w:sz w:val="28"/>
            <w:szCs w:val="28"/>
          </w:rPr>
          <w:t>.</w:t>
        </w:r>
        <w:r>
          <w:rPr>
            <w:rStyle w:val="ad"/>
            <w:sz w:val="28"/>
            <w:szCs w:val="28"/>
            <w:lang w:val="en-US"/>
          </w:rPr>
          <w:t>edios</w:t>
        </w:r>
        <w:r>
          <w:rPr>
            <w:rStyle w:val="ad"/>
            <w:sz w:val="28"/>
            <w:szCs w:val="28"/>
          </w:rPr>
          <w:t>.</w:t>
        </w:r>
        <w:r>
          <w:rPr>
            <w:rStyle w:val="ad"/>
            <w:sz w:val="28"/>
            <w:szCs w:val="28"/>
            <w:lang w:val="en-US"/>
          </w:rPr>
          <w:t>ru</w:t>
        </w:r>
      </w:hyperlink>
      <w:r>
        <w:rPr>
          <w:sz w:val="28"/>
          <w:szCs w:val="28"/>
        </w:rPr>
        <w:t xml:space="preserve"> – Эйдос – центр дистанционного образования</w:t>
      </w:r>
    </w:p>
    <w:p w:rsidR="00492A8A" w:rsidRDefault="00492A8A" w:rsidP="00492A8A">
      <w:pPr>
        <w:ind w:left="360"/>
        <w:jc w:val="both"/>
        <w:rPr>
          <w:sz w:val="28"/>
          <w:szCs w:val="28"/>
        </w:rPr>
      </w:pPr>
      <w:r>
        <w:rPr>
          <w:sz w:val="28"/>
          <w:szCs w:val="28"/>
        </w:rPr>
        <w:t xml:space="preserve">8. </w:t>
      </w:r>
      <w:hyperlink r:id="rId12" w:history="1">
        <w:r>
          <w:rPr>
            <w:rStyle w:val="ad"/>
            <w:sz w:val="28"/>
            <w:szCs w:val="28"/>
            <w:lang w:val="en-US"/>
          </w:rPr>
          <w:t>www</w:t>
        </w:r>
        <w:r>
          <w:rPr>
            <w:rStyle w:val="ad"/>
            <w:sz w:val="28"/>
            <w:szCs w:val="28"/>
          </w:rPr>
          <w:t>.</w:t>
        </w:r>
        <w:r>
          <w:rPr>
            <w:rStyle w:val="ad"/>
            <w:sz w:val="28"/>
            <w:szCs w:val="28"/>
            <w:lang w:val="en-US"/>
          </w:rPr>
          <w:t>km</w:t>
        </w:r>
        <w:r>
          <w:rPr>
            <w:rStyle w:val="ad"/>
            <w:sz w:val="28"/>
            <w:szCs w:val="28"/>
          </w:rPr>
          <w:t>.</w:t>
        </w:r>
        <w:r>
          <w:rPr>
            <w:rStyle w:val="ad"/>
            <w:sz w:val="28"/>
            <w:szCs w:val="28"/>
            <w:lang w:val="en-US"/>
          </w:rPr>
          <w:t>ru</w:t>
        </w:r>
        <w:r>
          <w:rPr>
            <w:rStyle w:val="ad"/>
            <w:sz w:val="28"/>
            <w:szCs w:val="28"/>
          </w:rPr>
          <w:t>/</w:t>
        </w:r>
        <w:r>
          <w:rPr>
            <w:rStyle w:val="ad"/>
            <w:sz w:val="28"/>
            <w:szCs w:val="28"/>
            <w:lang w:val="en-US"/>
          </w:rPr>
          <w:t>education</w:t>
        </w:r>
      </w:hyperlink>
      <w:r>
        <w:rPr>
          <w:sz w:val="28"/>
          <w:szCs w:val="28"/>
        </w:rPr>
        <w:t xml:space="preserve"> - учебные материалы и словари на сайте «Кирилл и Мефодий»</w:t>
      </w:r>
    </w:p>
    <w:p w:rsidR="00492A8A" w:rsidRDefault="00840A77" w:rsidP="0052234F">
      <w:pPr>
        <w:numPr>
          <w:ilvl w:val="0"/>
          <w:numId w:val="9"/>
        </w:numPr>
        <w:spacing w:before="100" w:beforeAutospacing="1" w:after="100" w:afterAutospacing="1" w:line="240" w:lineRule="auto"/>
        <w:ind w:left="284" w:firstLine="0"/>
        <w:contextualSpacing/>
        <w:jc w:val="both"/>
        <w:rPr>
          <w:sz w:val="28"/>
          <w:szCs w:val="28"/>
        </w:rPr>
      </w:pPr>
      <w:hyperlink r:id="rId13" w:history="1">
        <w:r w:rsidR="00492A8A">
          <w:rPr>
            <w:rStyle w:val="ad"/>
            <w:sz w:val="28"/>
            <w:szCs w:val="28"/>
          </w:rPr>
          <w:t>http://ebio.ru/</w:t>
        </w:r>
      </w:hyperlink>
      <w:r w:rsidR="00492A8A">
        <w:rPr>
          <w:sz w:val="28"/>
          <w:szCs w:val="28"/>
        </w:rPr>
        <w:t xml:space="preserve"> - </w:t>
      </w:r>
      <w:r w:rsidR="00492A8A">
        <w:rPr>
          <w:color w:val="FF0000"/>
          <w:sz w:val="28"/>
          <w:szCs w:val="28"/>
        </w:rPr>
        <w:t xml:space="preserve">Электронный учебник «Биология». </w:t>
      </w:r>
      <w:r w:rsidR="00492A8A">
        <w:rPr>
          <w:sz w:val="28"/>
          <w:szCs w:val="28"/>
        </w:rPr>
        <w:t xml:space="preserve">Содержит все разделы биологии: ботанику, зоологию, анатомию и физиологию человека, основы цитологии и генетики, эволюционную теорию и экологию. Может быть </w:t>
      </w:r>
      <w:proofErr w:type="gramStart"/>
      <w:r w:rsidR="00492A8A">
        <w:rPr>
          <w:sz w:val="28"/>
          <w:szCs w:val="28"/>
        </w:rPr>
        <w:t>рекомендован</w:t>
      </w:r>
      <w:proofErr w:type="gramEnd"/>
      <w:r w:rsidR="00492A8A">
        <w:rPr>
          <w:sz w:val="28"/>
          <w:szCs w:val="28"/>
        </w:rPr>
        <w:t xml:space="preserve"> учащимся для самостоятельной работы.</w:t>
      </w:r>
    </w:p>
    <w:p w:rsidR="00492A8A" w:rsidRDefault="00840A77" w:rsidP="0052234F">
      <w:pPr>
        <w:numPr>
          <w:ilvl w:val="0"/>
          <w:numId w:val="9"/>
        </w:numPr>
        <w:tabs>
          <w:tab w:val="left" w:pos="709"/>
          <w:tab w:val="left" w:pos="851"/>
        </w:tabs>
        <w:spacing w:before="100" w:beforeAutospacing="1" w:after="100" w:afterAutospacing="1" w:line="240" w:lineRule="auto"/>
        <w:ind w:left="426" w:firstLine="0"/>
        <w:contextualSpacing/>
        <w:jc w:val="both"/>
        <w:rPr>
          <w:sz w:val="28"/>
          <w:szCs w:val="28"/>
        </w:rPr>
      </w:pPr>
      <w:hyperlink r:id="rId14" w:history="1">
        <w:r w:rsidR="00492A8A">
          <w:rPr>
            <w:rStyle w:val="ad"/>
            <w:sz w:val="28"/>
            <w:szCs w:val="28"/>
          </w:rPr>
          <w:t>http://djvu-inf.narod.ru/</w:t>
        </w:r>
      </w:hyperlink>
      <w:r w:rsidR="00492A8A">
        <w:rPr>
          <w:sz w:val="28"/>
          <w:szCs w:val="28"/>
        </w:rPr>
        <w:t xml:space="preserve"> - электронная библиотека</w:t>
      </w:r>
    </w:p>
    <w:p w:rsidR="00492A8A" w:rsidRDefault="00840A77" w:rsidP="0052234F">
      <w:pPr>
        <w:numPr>
          <w:ilvl w:val="0"/>
          <w:numId w:val="9"/>
        </w:numPr>
        <w:tabs>
          <w:tab w:val="left" w:pos="709"/>
          <w:tab w:val="left" w:pos="851"/>
        </w:tabs>
        <w:spacing w:before="100" w:beforeAutospacing="1" w:after="100" w:afterAutospacing="1" w:line="240" w:lineRule="auto"/>
        <w:ind w:left="426" w:firstLine="0"/>
        <w:contextualSpacing/>
        <w:jc w:val="both"/>
        <w:rPr>
          <w:sz w:val="28"/>
          <w:szCs w:val="28"/>
        </w:rPr>
      </w:pPr>
      <w:hyperlink r:id="rId15" w:history="1">
        <w:r w:rsidR="00492A8A">
          <w:rPr>
            <w:rStyle w:val="ad"/>
            <w:sz w:val="28"/>
            <w:szCs w:val="28"/>
          </w:rPr>
          <w:t>http://biology.ru/index.php</w:t>
        </w:r>
      </w:hyperlink>
      <w:r w:rsidR="00492A8A">
        <w:rPr>
          <w:sz w:val="28"/>
          <w:szCs w:val="28"/>
        </w:rPr>
        <w:t xml:space="preserve"> - </w:t>
      </w:r>
      <w:r w:rsidR="00492A8A">
        <w:rPr>
          <w:color w:val="FF0000"/>
          <w:sz w:val="28"/>
          <w:szCs w:val="28"/>
        </w:rPr>
        <w:t>Сайт является Интернет – версией учебного курса на компакт-диске "Открытая Биология".</w:t>
      </w:r>
      <w:r w:rsidR="00492A8A">
        <w:rPr>
          <w:sz w:val="28"/>
          <w:szCs w:val="28"/>
        </w:rPr>
        <w:t xml:space="preserve"> Методические материалы подготовлены сотрудниками Саратовского Государственного Университета. </w:t>
      </w:r>
    </w:p>
    <w:p w:rsidR="00492A8A" w:rsidRDefault="00492A8A" w:rsidP="0052234F">
      <w:pPr>
        <w:numPr>
          <w:ilvl w:val="0"/>
          <w:numId w:val="9"/>
        </w:numPr>
        <w:tabs>
          <w:tab w:val="left" w:pos="709"/>
          <w:tab w:val="left" w:pos="851"/>
        </w:tabs>
        <w:spacing w:before="100" w:beforeAutospacing="1" w:after="100" w:afterAutospacing="1" w:line="240" w:lineRule="auto"/>
        <w:ind w:left="426" w:firstLine="0"/>
        <w:contextualSpacing/>
        <w:jc w:val="both"/>
        <w:rPr>
          <w:sz w:val="28"/>
          <w:szCs w:val="28"/>
        </w:rPr>
      </w:pPr>
    </w:p>
    <w:tbl>
      <w:tblPr>
        <w:tblW w:w="9720" w:type="dxa"/>
        <w:tblInd w:w="-72" w:type="dxa"/>
        <w:tblLayout w:type="fixed"/>
        <w:tblLook w:val="04A0" w:firstRow="1" w:lastRow="0" w:firstColumn="1" w:lastColumn="0" w:noHBand="0" w:noVBand="1"/>
      </w:tblPr>
      <w:tblGrid>
        <w:gridCol w:w="684"/>
        <w:gridCol w:w="7057"/>
        <w:gridCol w:w="1979"/>
      </w:tblGrid>
      <w:tr w:rsidR="00492A8A" w:rsidTr="00492A8A">
        <w:tc>
          <w:tcPr>
            <w:tcW w:w="684" w:type="dxa"/>
            <w:tcBorders>
              <w:top w:val="single" w:sz="4" w:space="0" w:color="000000"/>
              <w:left w:val="single" w:sz="4" w:space="0" w:color="000000"/>
              <w:bottom w:val="single" w:sz="4" w:space="0" w:color="000000"/>
              <w:right w:val="nil"/>
            </w:tcBorders>
            <w:hideMark/>
          </w:tcPr>
          <w:p w:rsidR="00492A8A" w:rsidRDefault="00492A8A">
            <w:pPr>
              <w:snapToGrid w:val="0"/>
              <w:spacing w:after="0" w:line="240" w:lineRule="auto"/>
              <w:rPr>
                <w:rFonts w:ascii="Times New Roman" w:eastAsia="Times New Roman" w:hAnsi="Times New Roman" w:cs="Times New Roman"/>
                <w:b/>
                <w:sz w:val="28"/>
                <w:szCs w:val="28"/>
                <w:lang w:eastAsia="en-US"/>
              </w:rPr>
            </w:pPr>
            <w:r>
              <w:rPr>
                <w:rFonts w:ascii="Times New Roman" w:hAnsi="Times New Roman"/>
                <w:b/>
                <w:sz w:val="28"/>
                <w:szCs w:val="28"/>
                <w:lang w:eastAsia="en-US"/>
              </w:rPr>
              <w:t xml:space="preserve">№ </w:t>
            </w:r>
            <w:proofErr w:type="gramStart"/>
            <w:r>
              <w:rPr>
                <w:rFonts w:ascii="Times New Roman" w:hAnsi="Times New Roman"/>
                <w:b/>
                <w:sz w:val="28"/>
                <w:szCs w:val="28"/>
                <w:lang w:eastAsia="en-US"/>
              </w:rPr>
              <w:t>п</w:t>
            </w:r>
            <w:proofErr w:type="gramEnd"/>
            <w:r>
              <w:rPr>
                <w:rFonts w:ascii="Times New Roman" w:hAnsi="Times New Roman"/>
                <w:b/>
                <w:sz w:val="28"/>
                <w:szCs w:val="28"/>
                <w:lang w:eastAsia="en-US"/>
              </w:rPr>
              <w:t>/п</w:t>
            </w:r>
          </w:p>
        </w:tc>
        <w:tc>
          <w:tcPr>
            <w:tcW w:w="7057" w:type="dxa"/>
            <w:tcBorders>
              <w:top w:val="single" w:sz="4" w:space="0" w:color="000000"/>
              <w:left w:val="single" w:sz="4" w:space="0" w:color="000000"/>
              <w:bottom w:val="single" w:sz="4" w:space="0" w:color="000000"/>
              <w:right w:val="nil"/>
            </w:tcBorders>
            <w:hideMark/>
          </w:tcPr>
          <w:p w:rsidR="00492A8A" w:rsidRDefault="00492A8A">
            <w:pPr>
              <w:snapToGrid w:val="0"/>
              <w:spacing w:after="0" w:line="240" w:lineRule="auto"/>
              <w:jc w:val="center"/>
              <w:rPr>
                <w:rFonts w:ascii="Times New Roman" w:eastAsia="Times New Roman" w:hAnsi="Times New Roman" w:cs="Times New Roman"/>
                <w:b/>
                <w:sz w:val="28"/>
                <w:szCs w:val="28"/>
                <w:lang w:eastAsia="en-US"/>
              </w:rPr>
            </w:pPr>
            <w:r>
              <w:rPr>
                <w:rFonts w:ascii="Times New Roman" w:hAnsi="Times New Roman"/>
                <w:b/>
                <w:sz w:val="28"/>
                <w:szCs w:val="28"/>
                <w:lang w:eastAsia="en-US"/>
              </w:rPr>
              <w:t>Наименование объектов и средств материально – технического обеспечения</w:t>
            </w:r>
          </w:p>
        </w:tc>
        <w:tc>
          <w:tcPr>
            <w:tcW w:w="1979" w:type="dxa"/>
            <w:tcBorders>
              <w:top w:val="single" w:sz="4" w:space="0" w:color="000000"/>
              <w:left w:val="single" w:sz="4" w:space="0" w:color="000000"/>
              <w:bottom w:val="single" w:sz="4" w:space="0" w:color="000000"/>
              <w:right w:val="single" w:sz="4" w:space="0" w:color="000000"/>
            </w:tcBorders>
            <w:hideMark/>
          </w:tcPr>
          <w:p w:rsidR="00492A8A" w:rsidRDefault="00492A8A">
            <w:pPr>
              <w:snapToGrid w:val="0"/>
              <w:spacing w:after="0" w:line="240" w:lineRule="auto"/>
              <w:jc w:val="center"/>
              <w:rPr>
                <w:rFonts w:ascii="Times New Roman" w:eastAsia="Times New Roman" w:hAnsi="Times New Roman" w:cs="Times New Roman"/>
                <w:b/>
                <w:sz w:val="28"/>
                <w:szCs w:val="28"/>
                <w:lang w:eastAsia="en-US"/>
              </w:rPr>
            </w:pPr>
            <w:r>
              <w:rPr>
                <w:rFonts w:ascii="Times New Roman" w:hAnsi="Times New Roman"/>
                <w:b/>
                <w:sz w:val="28"/>
                <w:szCs w:val="28"/>
                <w:lang w:eastAsia="en-US"/>
              </w:rPr>
              <w:t>Количество по факту</w:t>
            </w:r>
          </w:p>
        </w:tc>
      </w:tr>
      <w:tr w:rsidR="00492A8A" w:rsidTr="00492A8A">
        <w:tc>
          <w:tcPr>
            <w:tcW w:w="684" w:type="dxa"/>
            <w:tcBorders>
              <w:top w:val="single" w:sz="4" w:space="0" w:color="000000"/>
              <w:left w:val="single" w:sz="4" w:space="0" w:color="000000"/>
              <w:bottom w:val="single" w:sz="4" w:space="0" w:color="000000"/>
              <w:right w:val="nil"/>
            </w:tcBorders>
            <w:hideMark/>
          </w:tcPr>
          <w:p w:rsidR="00492A8A" w:rsidRDefault="00492A8A">
            <w:pPr>
              <w:snapToGrid w:val="0"/>
              <w:spacing w:after="0" w:line="240" w:lineRule="auto"/>
              <w:rPr>
                <w:rFonts w:ascii="Times New Roman" w:eastAsia="Times New Roman" w:hAnsi="Times New Roman" w:cs="Times New Roman"/>
                <w:sz w:val="28"/>
                <w:szCs w:val="28"/>
                <w:lang w:eastAsia="en-US"/>
              </w:rPr>
            </w:pPr>
            <w:r>
              <w:rPr>
                <w:rFonts w:ascii="Times New Roman" w:hAnsi="Times New Roman"/>
                <w:sz w:val="28"/>
                <w:szCs w:val="28"/>
                <w:lang w:eastAsia="en-US"/>
              </w:rPr>
              <w:t>1</w:t>
            </w:r>
          </w:p>
        </w:tc>
        <w:tc>
          <w:tcPr>
            <w:tcW w:w="7057" w:type="dxa"/>
            <w:tcBorders>
              <w:top w:val="single" w:sz="4" w:space="0" w:color="000000"/>
              <w:left w:val="single" w:sz="4" w:space="0" w:color="000000"/>
              <w:bottom w:val="single" w:sz="4" w:space="0" w:color="000000"/>
              <w:right w:val="nil"/>
            </w:tcBorders>
            <w:hideMark/>
          </w:tcPr>
          <w:p w:rsidR="00492A8A" w:rsidRDefault="00492A8A" w:rsidP="0052234F">
            <w:pPr>
              <w:pStyle w:val="210"/>
              <w:numPr>
                <w:ilvl w:val="0"/>
                <w:numId w:val="10"/>
              </w:numPr>
              <w:snapToGrid w:val="0"/>
              <w:spacing w:after="0" w:line="240" w:lineRule="auto"/>
              <w:rPr>
                <w:rFonts w:cs="Times New Roman"/>
                <w:b/>
                <w:sz w:val="28"/>
                <w:szCs w:val="28"/>
              </w:rPr>
            </w:pPr>
            <w:r>
              <w:rPr>
                <w:rFonts w:cs="Times New Roman"/>
                <w:b/>
                <w:sz w:val="28"/>
                <w:szCs w:val="28"/>
              </w:rPr>
              <w:t>Печатные пособия      +</w:t>
            </w:r>
          </w:p>
          <w:p w:rsidR="00492A8A" w:rsidRDefault="00492A8A">
            <w:pPr>
              <w:pStyle w:val="210"/>
              <w:spacing w:after="0" w:line="240" w:lineRule="auto"/>
              <w:rPr>
                <w:rFonts w:cs="Times New Roman"/>
                <w:sz w:val="28"/>
                <w:szCs w:val="28"/>
              </w:rPr>
            </w:pPr>
            <w:r>
              <w:rPr>
                <w:rFonts w:cs="Times New Roman"/>
                <w:sz w:val="28"/>
                <w:szCs w:val="28"/>
              </w:rPr>
              <w:t>Серия таблиц по общей биологии</w:t>
            </w:r>
          </w:p>
        </w:tc>
        <w:tc>
          <w:tcPr>
            <w:tcW w:w="1979" w:type="dxa"/>
            <w:tcBorders>
              <w:top w:val="single" w:sz="4" w:space="0" w:color="000000"/>
              <w:left w:val="single" w:sz="4" w:space="0" w:color="000000"/>
              <w:bottom w:val="single" w:sz="4" w:space="0" w:color="000000"/>
              <w:right w:val="single" w:sz="4" w:space="0" w:color="000000"/>
            </w:tcBorders>
            <w:hideMark/>
          </w:tcPr>
          <w:p w:rsidR="00492A8A" w:rsidRDefault="00492A8A">
            <w:pPr>
              <w:snapToGrid w:val="0"/>
              <w:spacing w:after="0" w:line="240" w:lineRule="auto"/>
              <w:jc w:val="center"/>
              <w:rPr>
                <w:rFonts w:ascii="Times New Roman" w:eastAsia="Times New Roman" w:hAnsi="Times New Roman" w:cs="Times New Roman"/>
                <w:b/>
                <w:sz w:val="28"/>
                <w:szCs w:val="28"/>
                <w:lang w:eastAsia="en-US"/>
              </w:rPr>
            </w:pPr>
            <w:r>
              <w:rPr>
                <w:rFonts w:ascii="Times New Roman" w:hAnsi="Times New Roman"/>
                <w:b/>
                <w:sz w:val="28"/>
                <w:szCs w:val="28"/>
                <w:lang w:eastAsia="en-US"/>
              </w:rPr>
              <w:t>Д</w:t>
            </w:r>
          </w:p>
        </w:tc>
      </w:tr>
    </w:tbl>
    <w:p w:rsidR="00492A8A" w:rsidRDefault="00492A8A" w:rsidP="00492A8A">
      <w:pPr>
        <w:spacing w:after="0" w:line="240" w:lineRule="auto"/>
        <w:rPr>
          <w:rStyle w:val="af"/>
          <w:rFonts w:eastAsia="Times New Roman"/>
          <w:sz w:val="28"/>
          <w:szCs w:val="28"/>
        </w:rPr>
      </w:pPr>
    </w:p>
    <w:p w:rsidR="00492A8A" w:rsidRDefault="00492A8A" w:rsidP="00492A8A">
      <w:pPr>
        <w:spacing w:after="0" w:line="240" w:lineRule="auto"/>
        <w:jc w:val="center"/>
        <w:rPr>
          <w:rStyle w:val="af"/>
          <w:rFonts w:ascii="Times New Roman" w:hAnsi="Times New Roman"/>
          <w:sz w:val="28"/>
          <w:szCs w:val="28"/>
        </w:rPr>
      </w:pPr>
    </w:p>
    <w:p w:rsidR="00492A8A" w:rsidRDefault="00492A8A" w:rsidP="00492A8A">
      <w:pPr>
        <w:spacing w:after="0" w:line="240" w:lineRule="auto"/>
        <w:jc w:val="center"/>
      </w:pPr>
      <w:r>
        <w:rPr>
          <w:rStyle w:val="af"/>
          <w:rFonts w:ascii="Times New Roman" w:hAnsi="Times New Roman"/>
          <w:sz w:val="28"/>
          <w:szCs w:val="28"/>
        </w:rPr>
        <w:t>Учебно-практическое и учебно-лабораторное оборудование</w:t>
      </w:r>
    </w:p>
    <w:p w:rsidR="00492A8A" w:rsidRDefault="00492A8A" w:rsidP="00492A8A">
      <w:pPr>
        <w:pStyle w:val="af0"/>
        <w:spacing w:before="0" w:beforeAutospacing="0" w:after="0" w:afterAutospacing="0"/>
        <w:jc w:val="center"/>
        <w:rPr>
          <w:rStyle w:val="af"/>
          <w:rFonts w:eastAsiaTheme="minorEastAsia"/>
        </w:rPr>
      </w:pPr>
      <w:r>
        <w:rPr>
          <w:rStyle w:val="af"/>
          <w:rFonts w:eastAsiaTheme="minorEastAsia"/>
          <w:sz w:val="28"/>
          <w:szCs w:val="28"/>
        </w:rPr>
        <w:t>Приборы, наборы посуды и лабораторных принадлежностей для выполнения лабораторных работ</w:t>
      </w:r>
    </w:p>
    <w:p w:rsidR="00492A8A" w:rsidRDefault="00492A8A" w:rsidP="00492A8A">
      <w:pPr>
        <w:spacing w:after="0" w:line="240" w:lineRule="auto"/>
        <w:jc w:val="cente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5741"/>
        <w:gridCol w:w="3285"/>
      </w:tblGrid>
      <w:tr w:rsidR="00492A8A" w:rsidTr="00492A8A">
        <w:tc>
          <w:tcPr>
            <w:tcW w:w="828"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 xml:space="preserve">№ </w:t>
            </w:r>
            <w:proofErr w:type="gramStart"/>
            <w:r>
              <w:rPr>
                <w:rFonts w:ascii="Times New Roman" w:hAnsi="Times New Roman"/>
                <w:sz w:val="28"/>
                <w:szCs w:val="28"/>
                <w:lang w:eastAsia="en-US"/>
              </w:rPr>
              <w:t>п</w:t>
            </w:r>
            <w:proofErr w:type="gramEnd"/>
            <w:r>
              <w:rPr>
                <w:rFonts w:ascii="Times New Roman" w:hAnsi="Times New Roman"/>
                <w:sz w:val="28"/>
                <w:szCs w:val="28"/>
                <w:lang w:eastAsia="en-US"/>
              </w:rPr>
              <w:t>/п</w:t>
            </w:r>
          </w:p>
        </w:tc>
        <w:tc>
          <w:tcPr>
            <w:tcW w:w="5741"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Наименование учебно-практического и учебно-лабораторного оборудования</w:t>
            </w:r>
          </w:p>
        </w:tc>
        <w:tc>
          <w:tcPr>
            <w:tcW w:w="3285"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Количество по факту</w:t>
            </w:r>
          </w:p>
        </w:tc>
      </w:tr>
      <w:tr w:rsidR="00492A8A" w:rsidTr="00492A8A">
        <w:tc>
          <w:tcPr>
            <w:tcW w:w="828"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1</w:t>
            </w:r>
          </w:p>
        </w:tc>
        <w:tc>
          <w:tcPr>
            <w:tcW w:w="5741"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 xml:space="preserve">Микроскопы </w:t>
            </w:r>
          </w:p>
        </w:tc>
        <w:tc>
          <w:tcPr>
            <w:tcW w:w="3285"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ГТ</w:t>
            </w:r>
          </w:p>
        </w:tc>
      </w:tr>
      <w:tr w:rsidR="00492A8A" w:rsidTr="00492A8A">
        <w:tc>
          <w:tcPr>
            <w:tcW w:w="828"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2</w:t>
            </w:r>
          </w:p>
        </w:tc>
        <w:tc>
          <w:tcPr>
            <w:tcW w:w="5741"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 xml:space="preserve">Микропрепараты </w:t>
            </w:r>
          </w:p>
        </w:tc>
        <w:tc>
          <w:tcPr>
            <w:tcW w:w="3285"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 xml:space="preserve">ГТ </w:t>
            </w:r>
          </w:p>
        </w:tc>
      </w:tr>
      <w:tr w:rsidR="00492A8A" w:rsidTr="00492A8A">
        <w:tc>
          <w:tcPr>
            <w:tcW w:w="828"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3</w:t>
            </w:r>
          </w:p>
        </w:tc>
        <w:tc>
          <w:tcPr>
            <w:tcW w:w="5741"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 xml:space="preserve">Спиртовки </w:t>
            </w:r>
          </w:p>
        </w:tc>
        <w:tc>
          <w:tcPr>
            <w:tcW w:w="3285"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ГТ</w:t>
            </w:r>
          </w:p>
        </w:tc>
      </w:tr>
      <w:tr w:rsidR="00492A8A" w:rsidTr="00492A8A">
        <w:tc>
          <w:tcPr>
            <w:tcW w:w="828"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4</w:t>
            </w:r>
          </w:p>
        </w:tc>
        <w:tc>
          <w:tcPr>
            <w:tcW w:w="5741"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 xml:space="preserve">Чашки Петри </w:t>
            </w:r>
          </w:p>
        </w:tc>
        <w:tc>
          <w:tcPr>
            <w:tcW w:w="3285"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 xml:space="preserve">ГТ </w:t>
            </w:r>
          </w:p>
        </w:tc>
      </w:tr>
      <w:tr w:rsidR="00492A8A" w:rsidTr="00492A8A">
        <w:tc>
          <w:tcPr>
            <w:tcW w:w="828"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5</w:t>
            </w:r>
          </w:p>
        </w:tc>
        <w:tc>
          <w:tcPr>
            <w:tcW w:w="5741"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 xml:space="preserve">Пробирки </w:t>
            </w:r>
          </w:p>
        </w:tc>
        <w:tc>
          <w:tcPr>
            <w:tcW w:w="3285"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 xml:space="preserve">ГТ </w:t>
            </w:r>
          </w:p>
        </w:tc>
      </w:tr>
      <w:tr w:rsidR="00492A8A" w:rsidTr="00492A8A">
        <w:tc>
          <w:tcPr>
            <w:tcW w:w="828"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lastRenderedPageBreak/>
              <w:t>6</w:t>
            </w:r>
          </w:p>
        </w:tc>
        <w:tc>
          <w:tcPr>
            <w:tcW w:w="5741"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 xml:space="preserve">Держатели </w:t>
            </w:r>
          </w:p>
        </w:tc>
        <w:tc>
          <w:tcPr>
            <w:tcW w:w="3285"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 xml:space="preserve">ГТ </w:t>
            </w:r>
          </w:p>
        </w:tc>
      </w:tr>
      <w:tr w:rsidR="00492A8A" w:rsidTr="00492A8A">
        <w:tc>
          <w:tcPr>
            <w:tcW w:w="828"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7</w:t>
            </w:r>
          </w:p>
        </w:tc>
        <w:tc>
          <w:tcPr>
            <w:tcW w:w="5741"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Коллекция насекомых</w:t>
            </w:r>
          </w:p>
        </w:tc>
        <w:tc>
          <w:tcPr>
            <w:tcW w:w="3285"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Д</w:t>
            </w:r>
          </w:p>
        </w:tc>
      </w:tr>
      <w:tr w:rsidR="00492A8A" w:rsidTr="00492A8A">
        <w:tc>
          <w:tcPr>
            <w:tcW w:w="828"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8</w:t>
            </w:r>
          </w:p>
        </w:tc>
        <w:tc>
          <w:tcPr>
            <w:tcW w:w="5741"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 xml:space="preserve">Коллекция </w:t>
            </w:r>
            <w:proofErr w:type="gramStart"/>
            <w:r>
              <w:rPr>
                <w:rFonts w:ascii="Times New Roman" w:hAnsi="Times New Roman"/>
                <w:sz w:val="28"/>
                <w:szCs w:val="28"/>
                <w:lang w:eastAsia="en-US"/>
              </w:rPr>
              <w:t>Ракообразных</w:t>
            </w:r>
            <w:proofErr w:type="gramEnd"/>
            <w:r>
              <w:rPr>
                <w:rFonts w:ascii="Times New Roman" w:hAnsi="Times New Roman"/>
                <w:sz w:val="28"/>
                <w:szCs w:val="28"/>
                <w:lang w:eastAsia="en-US"/>
              </w:rPr>
              <w:t xml:space="preserve"> </w:t>
            </w:r>
          </w:p>
        </w:tc>
        <w:tc>
          <w:tcPr>
            <w:tcW w:w="3285"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ГТ</w:t>
            </w:r>
          </w:p>
        </w:tc>
      </w:tr>
      <w:tr w:rsidR="00492A8A" w:rsidTr="00492A8A">
        <w:tc>
          <w:tcPr>
            <w:tcW w:w="828"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9</w:t>
            </w:r>
          </w:p>
        </w:tc>
        <w:tc>
          <w:tcPr>
            <w:tcW w:w="5741"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Муляжи грибов</w:t>
            </w:r>
          </w:p>
        </w:tc>
        <w:tc>
          <w:tcPr>
            <w:tcW w:w="3285"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Д</w:t>
            </w:r>
          </w:p>
        </w:tc>
      </w:tr>
      <w:tr w:rsidR="00492A8A" w:rsidTr="00492A8A">
        <w:tc>
          <w:tcPr>
            <w:tcW w:w="828"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10</w:t>
            </w:r>
          </w:p>
        </w:tc>
        <w:tc>
          <w:tcPr>
            <w:tcW w:w="5741"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 xml:space="preserve">Муляжи плодов </w:t>
            </w:r>
          </w:p>
        </w:tc>
        <w:tc>
          <w:tcPr>
            <w:tcW w:w="3285"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Д</w:t>
            </w:r>
          </w:p>
        </w:tc>
      </w:tr>
      <w:tr w:rsidR="00492A8A" w:rsidTr="00492A8A">
        <w:tc>
          <w:tcPr>
            <w:tcW w:w="828"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11</w:t>
            </w:r>
          </w:p>
        </w:tc>
        <w:tc>
          <w:tcPr>
            <w:tcW w:w="5741"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 xml:space="preserve">Гербарий </w:t>
            </w:r>
          </w:p>
        </w:tc>
        <w:tc>
          <w:tcPr>
            <w:tcW w:w="3285"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К</w:t>
            </w:r>
          </w:p>
        </w:tc>
      </w:tr>
      <w:tr w:rsidR="00492A8A" w:rsidTr="00492A8A">
        <w:tc>
          <w:tcPr>
            <w:tcW w:w="828"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12</w:t>
            </w:r>
          </w:p>
        </w:tc>
        <w:tc>
          <w:tcPr>
            <w:tcW w:w="5741"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 xml:space="preserve">Муляжи корнеплодов </w:t>
            </w:r>
          </w:p>
        </w:tc>
        <w:tc>
          <w:tcPr>
            <w:tcW w:w="3285"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Д</w:t>
            </w:r>
          </w:p>
        </w:tc>
      </w:tr>
      <w:tr w:rsidR="00492A8A" w:rsidTr="00492A8A">
        <w:tc>
          <w:tcPr>
            <w:tcW w:w="828"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13</w:t>
            </w:r>
          </w:p>
        </w:tc>
        <w:tc>
          <w:tcPr>
            <w:tcW w:w="5741"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Коллекции семян</w:t>
            </w:r>
          </w:p>
        </w:tc>
        <w:tc>
          <w:tcPr>
            <w:tcW w:w="3285"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Д</w:t>
            </w:r>
          </w:p>
        </w:tc>
      </w:tr>
      <w:tr w:rsidR="00492A8A" w:rsidTr="00492A8A">
        <w:tc>
          <w:tcPr>
            <w:tcW w:w="828"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14</w:t>
            </w:r>
          </w:p>
        </w:tc>
        <w:tc>
          <w:tcPr>
            <w:tcW w:w="5741"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 xml:space="preserve">Влажные препараты </w:t>
            </w:r>
          </w:p>
        </w:tc>
        <w:tc>
          <w:tcPr>
            <w:tcW w:w="3285"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Д</w:t>
            </w:r>
          </w:p>
        </w:tc>
      </w:tr>
      <w:tr w:rsidR="00492A8A" w:rsidTr="00492A8A">
        <w:tc>
          <w:tcPr>
            <w:tcW w:w="828"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15</w:t>
            </w:r>
          </w:p>
        </w:tc>
        <w:tc>
          <w:tcPr>
            <w:tcW w:w="5741"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Микропрепараты спилов костей</w:t>
            </w:r>
          </w:p>
        </w:tc>
        <w:tc>
          <w:tcPr>
            <w:tcW w:w="3285" w:type="dxa"/>
            <w:tcBorders>
              <w:top w:val="single" w:sz="4" w:space="0" w:color="auto"/>
              <w:left w:val="single" w:sz="4" w:space="0" w:color="auto"/>
              <w:bottom w:val="single" w:sz="4" w:space="0" w:color="auto"/>
              <w:right w:val="single" w:sz="4" w:space="0" w:color="auto"/>
            </w:tcBorders>
            <w:hideMark/>
          </w:tcPr>
          <w:p w:rsidR="00492A8A" w:rsidRDefault="00492A8A">
            <w:pPr>
              <w:rPr>
                <w:rFonts w:ascii="Times New Roman" w:eastAsia="Times New Roman" w:hAnsi="Times New Roman" w:cs="Times New Roman"/>
                <w:sz w:val="28"/>
                <w:szCs w:val="28"/>
                <w:lang w:eastAsia="en-US"/>
              </w:rPr>
            </w:pPr>
            <w:r>
              <w:rPr>
                <w:rFonts w:ascii="Times New Roman" w:hAnsi="Times New Roman"/>
                <w:sz w:val="28"/>
                <w:szCs w:val="28"/>
                <w:lang w:eastAsia="en-US"/>
              </w:rPr>
              <w:t>ГТ</w:t>
            </w:r>
          </w:p>
        </w:tc>
      </w:tr>
    </w:tbl>
    <w:p w:rsidR="00492A8A" w:rsidRDefault="00492A8A" w:rsidP="00492A8A">
      <w:pPr>
        <w:spacing w:after="0" w:line="240" w:lineRule="auto"/>
        <w:jc w:val="center"/>
        <w:rPr>
          <w:rFonts w:ascii="Times New Roman" w:eastAsia="Times New Roman" w:hAnsi="Times New Roman"/>
          <w:sz w:val="28"/>
          <w:szCs w:val="28"/>
        </w:rPr>
      </w:pPr>
    </w:p>
    <w:p w:rsidR="00492A8A" w:rsidRDefault="00492A8A" w:rsidP="00492A8A">
      <w:pPr>
        <w:rPr>
          <w:rFonts w:ascii="Times New Roman" w:hAnsi="Times New Roman"/>
          <w:sz w:val="28"/>
          <w:szCs w:val="28"/>
        </w:rPr>
      </w:pPr>
    </w:p>
    <w:p w:rsidR="00492A8A" w:rsidRDefault="00492A8A" w:rsidP="00492A8A">
      <w:pPr>
        <w:pStyle w:val="af1"/>
        <w:jc w:val="center"/>
        <w:rPr>
          <w:b/>
          <w:spacing w:val="0"/>
          <w:szCs w:val="28"/>
        </w:rPr>
      </w:pPr>
      <w:r>
        <w:rPr>
          <w:b/>
          <w:spacing w:val="0"/>
          <w:szCs w:val="28"/>
        </w:rPr>
        <w:t>7. Результаты усвоения курса и система их оценки</w:t>
      </w:r>
    </w:p>
    <w:p w:rsidR="00492A8A" w:rsidRDefault="00492A8A" w:rsidP="00492A8A">
      <w:pPr>
        <w:pStyle w:val="af1"/>
        <w:jc w:val="center"/>
        <w:rPr>
          <w:b/>
          <w:spacing w:val="0"/>
          <w:szCs w:val="28"/>
        </w:rPr>
      </w:pPr>
    </w:p>
    <w:p w:rsidR="00492A8A" w:rsidRDefault="00492A8A" w:rsidP="00492A8A">
      <w:pPr>
        <w:pStyle w:val="af1"/>
        <w:jc w:val="center"/>
        <w:rPr>
          <w:b/>
          <w:spacing w:val="0"/>
          <w:szCs w:val="28"/>
        </w:rPr>
      </w:pPr>
    </w:p>
    <w:p w:rsidR="00492A8A" w:rsidRDefault="00492A8A" w:rsidP="00492A8A">
      <w:pPr>
        <w:pStyle w:val="af1"/>
        <w:jc w:val="center"/>
        <w:rPr>
          <w:b/>
          <w:spacing w:val="0"/>
          <w:szCs w:val="28"/>
        </w:rPr>
      </w:pPr>
      <w:r>
        <w:rPr>
          <w:b/>
          <w:spacing w:val="0"/>
          <w:szCs w:val="28"/>
        </w:rPr>
        <w:t>ТРЕБОВАНИЯ К УРОВНЮ ПОДГОТОВКИ ВЫПУСКНИКОВ</w:t>
      </w:r>
    </w:p>
    <w:p w:rsidR="00492A8A" w:rsidRDefault="00492A8A" w:rsidP="00492A8A">
      <w:pPr>
        <w:pStyle w:val="af1"/>
        <w:jc w:val="both"/>
        <w:rPr>
          <w:spacing w:val="0"/>
          <w:szCs w:val="28"/>
        </w:rPr>
      </w:pPr>
      <w:r>
        <w:rPr>
          <w:spacing w:val="0"/>
          <w:szCs w:val="28"/>
        </w:rPr>
        <w:t>В результате изучения биологии   учащиеся должны</w:t>
      </w:r>
    </w:p>
    <w:p w:rsidR="00492A8A" w:rsidRDefault="00492A8A" w:rsidP="00492A8A">
      <w:pPr>
        <w:pStyle w:val="af1"/>
        <w:jc w:val="both"/>
        <w:rPr>
          <w:b/>
          <w:spacing w:val="0"/>
          <w:szCs w:val="28"/>
        </w:rPr>
      </w:pPr>
      <w:r>
        <w:rPr>
          <w:b/>
          <w:spacing w:val="0"/>
          <w:szCs w:val="28"/>
        </w:rPr>
        <w:t>знать:</w:t>
      </w:r>
    </w:p>
    <w:p w:rsidR="00492A8A" w:rsidRDefault="00492A8A" w:rsidP="00492A8A">
      <w:pPr>
        <w:pStyle w:val="af1"/>
        <w:jc w:val="both"/>
        <w:rPr>
          <w:spacing w:val="0"/>
          <w:szCs w:val="28"/>
        </w:rPr>
      </w:pPr>
      <w:r>
        <w:rPr>
          <w:spacing w:val="0"/>
          <w:szCs w:val="28"/>
        </w:rPr>
        <w:t>основные положения биологических теорий (клеточная теория; хромосомная теория наследственности; теория антропогенеза);  теория эволюции; Н. Н. Вавилова о центрах многообразия и происхождения культурных растений; В.И. Вернадского о биосфере);</w:t>
      </w:r>
    </w:p>
    <w:p w:rsidR="00492A8A" w:rsidRDefault="00492A8A" w:rsidP="00492A8A">
      <w:pPr>
        <w:pStyle w:val="af1"/>
        <w:jc w:val="both"/>
        <w:rPr>
          <w:spacing w:val="0"/>
          <w:szCs w:val="28"/>
        </w:rPr>
      </w:pPr>
      <w:proofErr w:type="gramStart"/>
      <w:r>
        <w:rPr>
          <w:spacing w:val="0"/>
          <w:szCs w:val="28"/>
        </w:rPr>
        <w:lastRenderedPageBreak/>
        <w:t xml:space="preserve">сущность законов (Г.Менделя; сцепленного наследования Т. Моргана; гомологических рядов наследственной изменчивости; зародышевого сходства;  Хайди-Вайнберга); закономерностей (изменчивости; сцепленного наследования; наследования, сцепленного с полом; взаимодействия генов и их цитологических основ); правил (доминирования Г. Менделя; экологической пирамиды); принципов репликации, транскрипции и трансляции; гипотез (чистых гамет, сущности происхождения жизни, происхождения человека); </w:t>
      </w:r>
      <w:proofErr w:type="gramEnd"/>
    </w:p>
    <w:p w:rsidR="00492A8A" w:rsidRDefault="00492A8A" w:rsidP="00492A8A">
      <w:pPr>
        <w:pStyle w:val="af1"/>
        <w:jc w:val="both"/>
        <w:rPr>
          <w:spacing w:val="0"/>
          <w:szCs w:val="28"/>
        </w:rPr>
      </w:pPr>
      <w:r>
        <w:rPr>
          <w:spacing w:val="0"/>
          <w:szCs w:val="28"/>
        </w:rPr>
        <w:t>имена великих ученых и их вклад в формирование современной естественно - научной картины мира;</w:t>
      </w:r>
    </w:p>
    <w:p w:rsidR="00492A8A" w:rsidRDefault="00492A8A" w:rsidP="00492A8A">
      <w:pPr>
        <w:pStyle w:val="af1"/>
        <w:jc w:val="both"/>
        <w:rPr>
          <w:spacing w:val="0"/>
          <w:szCs w:val="28"/>
        </w:rPr>
      </w:pPr>
      <w:r>
        <w:rPr>
          <w:spacing w:val="0"/>
          <w:szCs w:val="28"/>
        </w:rPr>
        <w:t>строение биологических объектов: клеток прокариот и эукариот (химический состав и строение)» генов, хромосом, женских и мужских гамет; вирусов; одноклеточных и многоклеточных организмов; структуру вида и экосистем;</w:t>
      </w:r>
    </w:p>
    <w:p w:rsidR="00492A8A" w:rsidRDefault="00492A8A" w:rsidP="00492A8A">
      <w:pPr>
        <w:pStyle w:val="af1"/>
        <w:jc w:val="both"/>
        <w:rPr>
          <w:spacing w:val="0"/>
          <w:szCs w:val="28"/>
        </w:rPr>
      </w:pPr>
      <w:proofErr w:type="gramStart"/>
      <w:r>
        <w:rPr>
          <w:spacing w:val="0"/>
          <w:szCs w:val="28"/>
        </w:rPr>
        <w:t>сущность биологических процессов и явлений: хранения, передачи и реализации генетической информации; обмена веществ и превращения энергии в клетке; фотосинтеза и хемосинтеза; митоза и мейоза; развития гамет у цветковых растений и позвоночных животных; размножения; оплодотворения у цветковых растений и позвоночных животных; индивидуального развития организма (онтогенеза); взаимодействия генов; искусственного, движущего и стабилизирующего отбора;</w:t>
      </w:r>
      <w:proofErr w:type="gramEnd"/>
      <w:r>
        <w:rPr>
          <w:spacing w:val="0"/>
          <w:szCs w:val="28"/>
        </w:rPr>
        <w:t xml:space="preserve"> географического и экологического видообразования;  влияния элементарных факторов эволюции на генофонд популяции; формирование приспособленности к среде обитания; круговорота веществ и превращения энергии в экосистемах в биосфере; эволюции биосферы; </w:t>
      </w:r>
    </w:p>
    <w:p w:rsidR="00492A8A" w:rsidRDefault="00492A8A" w:rsidP="00492A8A">
      <w:pPr>
        <w:pStyle w:val="af1"/>
        <w:jc w:val="both"/>
        <w:rPr>
          <w:spacing w:val="0"/>
          <w:szCs w:val="28"/>
        </w:rPr>
      </w:pPr>
      <w:r>
        <w:rPr>
          <w:spacing w:val="0"/>
          <w:szCs w:val="28"/>
        </w:rPr>
        <w:t>использование  современных достижений биологии в селекции и биотехнологии (гетерозис, полиплоидия, отдаления гибридизации, трансгенез);</w:t>
      </w:r>
    </w:p>
    <w:p w:rsidR="00492A8A" w:rsidRDefault="00492A8A" w:rsidP="00492A8A">
      <w:pPr>
        <w:pStyle w:val="af1"/>
        <w:jc w:val="both"/>
        <w:rPr>
          <w:spacing w:val="0"/>
          <w:szCs w:val="28"/>
        </w:rPr>
      </w:pPr>
      <w:r>
        <w:rPr>
          <w:spacing w:val="0"/>
          <w:szCs w:val="28"/>
        </w:rPr>
        <w:t>современную биологическую терминологию и символику;</w:t>
      </w:r>
    </w:p>
    <w:p w:rsidR="00492A8A" w:rsidRDefault="00492A8A" w:rsidP="00492A8A">
      <w:pPr>
        <w:pStyle w:val="af1"/>
        <w:jc w:val="both"/>
        <w:rPr>
          <w:b/>
          <w:spacing w:val="0"/>
          <w:szCs w:val="28"/>
        </w:rPr>
      </w:pPr>
      <w:r>
        <w:rPr>
          <w:b/>
          <w:spacing w:val="0"/>
          <w:szCs w:val="28"/>
        </w:rPr>
        <w:t>уметь:</w:t>
      </w:r>
    </w:p>
    <w:p w:rsidR="00492A8A" w:rsidRDefault="00492A8A" w:rsidP="00492A8A">
      <w:pPr>
        <w:pStyle w:val="af1"/>
        <w:jc w:val="both"/>
        <w:rPr>
          <w:spacing w:val="0"/>
          <w:szCs w:val="28"/>
        </w:rPr>
      </w:pPr>
      <w:proofErr w:type="gramStart"/>
      <w:r>
        <w:rPr>
          <w:spacing w:val="0"/>
          <w:szCs w:val="28"/>
        </w:rPr>
        <w:t>объяснять: роль биологических теорий, идей, принципов, гипотез и формирования современной естественно - научной картины мира и научного мировоззрения; единство живой и неживой природы, родство живых организмов; отрицательное влияние алкоголя, никотина, наркотических веществ на развитие зародыша  человека; влияние мутагенов  на организм человека; взаимосвязи организмов окружающей среды; эволюцию видов, человека, биосферы; единство человеческих рас;</w:t>
      </w:r>
      <w:proofErr w:type="gramEnd"/>
      <w:r>
        <w:rPr>
          <w:spacing w:val="0"/>
          <w:szCs w:val="28"/>
        </w:rPr>
        <w:t xml:space="preserve"> возможные причины наследственных заболеваний</w:t>
      </w:r>
      <w:proofErr w:type="gramStart"/>
      <w:r>
        <w:rPr>
          <w:spacing w:val="0"/>
          <w:szCs w:val="28"/>
        </w:rPr>
        <w:t xml:space="preserve"> ,</w:t>
      </w:r>
      <w:proofErr w:type="gramEnd"/>
      <w:r>
        <w:rPr>
          <w:spacing w:val="0"/>
          <w:szCs w:val="28"/>
        </w:rPr>
        <w:t xml:space="preserve"> генных и хромосомных мутаций; причины устойчивости и смены экосистем; необходимость сохранения многообразия видов;</w:t>
      </w:r>
    </w:p>
    <w:p w:rsidR="00492A8A" w:rsidRDefault="00492A8A" w:rsidP="00492A8A">
      <w:pPr>
        <w:pStyle w:val="af1"/>
        <w:jc w:val="both"/>
        <w:rPr>
          <w:spacing w:val="0"/>
          <w:szCs w:val="28"/>
        </w:rPr>
      </w:pPr>
      <w:r>
        <w:rPr>
          <w:spacing w:val="0"/>
          <w:szCs w:val="28"/>
        </w:rPr>
        <w:t>решать биологические задачи разной сложности;</w:t>
      </w:r>
    </w:p>
    <w:p w:rsidR="00492A8A" w:rsidRDefault="00492A8A" w:rsidP="00492A8A">
      <w:pPr>
        <w:pStyle w:val="af1"/>
        <w:jc w:val="both"/>
        <w:rPr>
          <w:spacing w:val="0"/>
          <w:szCs w:val="28"/>
        </w:rPr>
      </w:pPr>
      <w:r>
        <w:rPr>
          <w:spacing w:val="0"/>
          <w:szCs w:val="28"/>
        </w:rPr>
        <w:t>составлять схемы скрещивания, путей переноса веществ и энергии в экосистемах (цепи питания, пищевые сети);</w:t>
      </w:r>
    </w:p>
    <w:p w:rsidR="00492A8A" w:rsidRDefault="00492A8A" w:rsidP="00492A8A">
      <w:pPr>
        <w:pStyle w:val="af1"/>
        <w:jc w:val="both"/>
        <w:rPr>
          <w:spacing w:val="0"/>
          <w:szCs w:val="28"/>
        </w:rPr>
      </w:pPr>
      <w:r>
        <w:rPr>
          <w:spacing w:val="0"/>
          <w:szCs w:val="28"/>
        </w:rPr>
        <w:t>описывать микропрепараты клеток растений и животных; представителей разных видов по морфологическому критерию; экосистемы и агроэкосистемы своей местности;</w:t>
      </w:r>
    </w:p>
    <w:p w:rsidR="00492A8A" w:rsidRDefault="00492A8A" w:rsidP="00492A8A">
      <w:pPr>
        <w:pStyle w:val="af1"/>
        <w:jc w:val="both"/>
        <w:rPr>
          <w:spacing w:val="0"/>
          <w:szCs w:val="28"/>
        </w:rPr>
      </w:pPr>
      <w:r>
        <w:rPr>
          <w:spacing w:val="0"/>
          <w:szCs w:val="28"/>
        </w:rPr>
        <w:lastRenderedPageBreak/>
        <w:t>выявлять приспособления организмов к среде обитания; ароморфозы и идиоадаптации у растений и животных; отличительные признаки живого (у отдельных организмов); абиотические и биотические компоненты экосистем; взаимосвязи организмов в экосистеме; источники мутагенов в окружающей среде; антропогенные изменения в экосистемах своего региона;</w:t>
      </w:r>
    </w:p>
    <w:p w:rsidR="00492A8A" w:rsidRDefault="00492A8A" w:rsidP="00492A8A">
      <w:pPr>
        <w:pStyle w:val="af1"/>
        <w:jc w:val="both"/>
        <w:rPr>
          <w:spacing w:val="0"/>
          <w:szCs w:val="28"/>
        </w:rPr>
      </w:pPr>
      <w:r>
        <w:rPr>
          <w:spacing w:val="0"/>
          <w:szCs w:val="28"/>
        </w:rPr>
        <w:t>сравнивать биологические объекты (клетки растений, животных, грибов и бактерий, экосистемы и агроэкосистемы); процессы и явления (автотрофный и гетеротрофный способы питания; фотосинтез и хемосинтез; митоз и мейоз; бесполое и половое размножение; оплодотворение у цветковых растений и позвоночных животных; внешнее и внутреннее оплодотворение; формы естественного отбора; искусственный и естественный отбор; способы видообразования; макр</w:t>
      </w:r>
      <w:proofErr w:type="gramStart"/>
      <w:r>
        <w:rPr>
          <w:spacing w:val="0"/>
          <w:szCs w:val="28"/>
        </w:rPr>
        <w:t>о-</w:t>
      </w:r>
      <w:proofErr w:type="gramEnd"/>
      <w:r>
        <w:rPr>
          <w:spacing w:val="0"/>
          <w:szCs w:val="28"/>
        </w:rPr>
        <w:t xml:space="preserve"> и микроэволюцию; пути направления эволюции) и делать выводы на основе сравнения;</w:t>
      </w:r>
    </w:p>
    <w:p w:rsidR="00492A8A" w:rsidRDefault="00492A8A" w:rsidP="00492A8A">
      <w:pPr>
        <w:pStyle w:val="af1"/>
        <w:jc w:val="both"/>
        <w:rPr>
          <w:spacing w:val="0"/>
          <w:szCs w:val="28"/>
        </w:rPr>
      </w:pPr>
      <w:r>
        <w:rPr>
          <w:spacing w:val="0"/>
          <w:szCs w:val="28"/>
        </w:rPr>
        <w:t>анализировать и оценивать различные гипотезы возникновения жизни человека; глобальные антропогенные изменения в биосфере; этические аспекты современных исследований биологической науке;</w:t>
      </w:r>
    </w:p>
    <w:p w:rsidR="00492A8A" w:rsidRDefault="00492A8A" w:rsidP="00492A8A">
      <w:pPr>
        <w:pStyle w:val="af1"/>
        <w:jc w:val="both"/>
        <w:rPr>
          <w:spacing w:val="0"/>
          <w:szCs w:val="28"/>
        </w:rPr>
      </w:pPr>
      <w:r>
        <w:rPr>
          <w:spacing w:val="0"/>
          <w:szCs w:val="28"/>
        </w:rPr>
        <w:t xml:space="preserve">осуществлять самостоятельный поиск биологической информации в различных источниках </w:t>
      </w:r>
      <w:proofErr w:type="gramStart"/>
      <w:r>
        <w:rPr>
          <w:spacing w:val="0"/>
          <w:szCs w:val="28"/>
        </w:rPr>
        <w:t xml:space="preserve">( </w:t>
      </w:r>
      <w:proofErr w:type="gramEnd"/>
      <w:r>
        <w:rPr>
          <w:spacing w:val="0"/>
          <w:szCs w:val="28"/>
        </w:rPr>
        <w:t>учебных текстах, справочниках, научно-популярных изданиях, компьютерных базах, интернет - ресурсах) и применять ее в собственных исследованиях;</w:t>
      </w:r>
    </w:p>
    <w:p w:rsidR="00492A8A" w:rsidRDefault="00492A8A" w:rsidP="00492A8A">
      <w:pPr>
        <w:pStyle w:val="af1"/>
        <w:jc w:val="both"/>
        <w:rPr>
          <w:spacing w:val="0"/>
          <w:szCs w:val="28"/>
        </w:rPr>
      </w:pPr>
      <w:r>
        <w:rPr>
          <w:spacing w:val="0"/>
          <w:szCs w:val="28"/>
        </w:rPr>
        <w:t>использовать приобретенные знания и умения в практической деятельности и повседневной жизни:</w:t>
      </w:r>
    </w:p>
    <w:p w:rsidR="00492A8A" w:rsidRDefault="00492A8A" w:rsidP="00492A8A">
      <w:pPr>
        <w:pStyle w:val="af1"/>
        <w:jc w:val="both"/>
        <w:rPr>
          <w:spacing w:val="0"/>
          <w:szCs w:val="28"/>
        </w:rPr>
      </w:pPr>
      <w:r>
        <w:rPr>
          <w:spacing w:val="0"/>
          <w:szCs w:val="28"/>
        </w:rPr>
        <w:t>для профилактики различных заболеваний (инфекционных, врожденных, наследственных), а также никотиновой, алкогольной и наркотической зависимости; для оценки опасного воздействия на организм человека различных загрязнений среды; для осуществления личных действий по защите окружающей среды; для оценки этических аспектов некоторых исследований в области биотехнологии (клонирование, искусственное оплодотворение).</w:t>
      </w:r>
    </w:p>
    <w:p w:rsidR="00492A8A" w:rsidRDefault="00492A8A" w:rsidP="00492A8A">
      <w:pPr>
        <w:pStyle w:val="af1"/>
        <w:jc w:val="both"/>
        <w:rPr>
          <w:spacing w:val="0"/>
          <w:szCs w:val="28"/>
        </w:rPr>
      </w:pPr>
    </w:p>
    <w:p w:rsidR="00492A8A" w:rsidRDefault="00492A8A" w:rsidP="00492A8A">
      <w:pPr>
        <w:jc w:val="both"/>
        <w:rPr>
          <w:b/>
          <w:sz w:val="28"/>
          <w:szCs w:val="28"/>
        </w:rPr>
      </w:pPr>
      <w:r>
        <w:rPr>
          <w:b/>
          <w:sz w:val="28"/>
          <w:szCs w:val="28"/>
        </w:rPr>
        <w:t xml:space="preserve">Использовать приобретенные знания и умения в практической деятельности и повседневной жизни </w:t>
      </w:r>
    </w:p>
    <w:p w:rsidR="00492A8A" w:rsidRDefault="00492A8A" w:rsidP="00492A8A">
      <w:pPr>
        <w:pStyle w:val="a9"/>
        <w:spacing w:line="360" w:lineRule="auto"/>
        <w:ind w:left="360"/>
        <w:rPr>
          <w:sz w:val="28"/>
          <w:szCs w:val="28"/>
        </w:rPr>
      </w:pPr>
      <w:r>
        <w:rPr>
          <w:sz w:val="28"/>
          <w:szCs w:val="28"/>
        </w:rPr>
        <w:t>для оценки последствий своей деятельности по отношению к окружающей среде, здоровью других людей и собственному здоровью; обоснования и соблюдения мер профилактики заболеваний, правил поведения в природной среде;</w:t>
      </w:r>
    </w:p>
    <w:p w:rsidR="00492A8A" w:rsidRDefault="00492A8A" w:rsidP="00492A8A">
      <w:pPr>
        <w:pStyle w:val="Style3"/>
        <w:widowControl/>
        <w:suppressAutoHyphens w:val="0"/>
        <w:spacing w:line="254" w:lineRule="exact"/>
        <w:ind w:left="360" w:firstLine="0"/>
        <w:rPr>
          <w:sz w:val="28"/>
          <w:szCs w:val="28"/>
        </w:rPr>
      </w:pPr>
    </w:p>
    <w:p w:rsidR="00492A8A" w:rsidRDefault="00492A8A" w:rsidP="00492A8A">
      <w:pPr>
        <w:ind w:firstLine="708"/>
        <w:jc w:val="both"/>
        <w:rPr>
          <w:sz w:val="28"/>
          <w:szCs w:val="28"/>
        </w:rPr>
      </w:pPr>
      <w:r>
        <w:rPr>
          <w:b/>
          <w:sz w:val="28"/>
          <w:szCs w:val="28"/>
        </w:rPr>
        <w:lastRenderedPageBreak/>
        <w:t>Общеучебные умения и навыки,</w:t>
      </w:r>
      <w:r>
        <w:rPr>
          <w:b/>
          <w:bCs/>
          <w:iCs/>
          <w:sz w:val="28"/>
          <w:szCs w:val="28"/>
        </w:rPr>
        <w:t xml:space="preserve"> компетенции обучающегося, формируемые в результате освоения дисциплины.</w:t>
      </w:r>
      <w:r>
        <w:rPr>
          <w:sz w:val="28"/>
          <w:szCs w:val="28"/>
        </w:rPr>
        <w:t xml:space="preserve"> </w:t>
      </w:r>
    </w:p>
    <w:p w:rsidR="00492A8A" w:rsidRDefault="00492A8A" w:rsidP="00492A8A">
      <w:pPr>
        <w:jc w:val="both"/>
        <w:rPr>
          <w:b/>
          <w:i/>
          <w:sz w:val="28"/>
          <w:szCs w:val="28"/>
        </w:rPr>
      </w:pPr>
      <w:r>
        <w:rPr>
          <w:b/>
          <w:sz w:val="28"/>
          <w:szCs w:val="28"/>
        </w:rPr>
        <w:tab/>
      </w:r>
      <w:r>
        <w:rPr>
          <w:sz w:val="28"/>
          <w:szCs w:val="28"/>
        </w:rPr>
        <w:t>Система уроков ориентирована не столько на передачу «готовых знаний», сколько на формирование активной личности, мотивированной на самообразование, обладающей достаточными навыками и психологическими установками к самостоятельному поиску, отбору, анализу и использованию информации. Особое внимание уделяется познавательной активности учащихся, их мотивированности к самостоятельной учебной работе. В связи с этим в уроки включены  вопросы и задания в виде схем и таблиц. Большую часть составляют задания, ориентированные главным образом на воспроизведение усвоенного содержания. Эти задания выполняются по ходу урока. Работа с таблицами и познавательные задачи, требующие от ученика размышлений или отработки навыков сравнения, сопоставления выполняются в качестве домашнего задания или на этапе урока закрепления ЗУН учащихся.</w:t>
      </w:r>
    </w:p>
    <w:p w:rsidR="00492A8A" w:rsidRDefault="00492A8A" w:rsidP="00492A8A">
      <w:pPr>
        <w:jc w:val="both"/>
        <w:rPr>
          <w:sz w:val="28"/>
          <w:szCs w:val="28"/>
        </w:rPr>
      </w:pPr>
    </w:p>
    <w:p w:rsidR="00492A8A" w:rsidRDefault="00492A8A" w:rsidP="00492A8A">
      <w:pPr>
        <w:rPr>
          <w:sz w:val="28"/>
          <w:szCs w:val="28"/>
        </w:rPr>
      </w:pPr>
      <w:r>
        <w:rPr>
          <w:sz w:val="28"/>
          <w:szCs w:val="28"/>
        </w:rPr>
        <w:t>Рабочая программа предусматривает формирование у учащихся общеучебных умений и навыков, ключевых компетенций. Важнейшие:</w:t>
      </w:r>
    </w:p>
    <w:p w:rsidR="00492A8A" w:rsidRDefault="00492A8A" w:rsidP="0052234F">
      <w:pPr>
        <w:numPr>
          <w:ilvl w:val="0"/>
          <w:numId w:val="11"/>
        </w:numPr>
        <w:autoSpaceDN w:val="0"/>
        <w:spacing w:after="0" w:line="240" w:lineRule="auto"/>
        <w:rPr>
          <w:sz w:val="28"/>
          <w:szCs w:val="28"/>
        </w:rPr>
      </w:pPr>
      <w:r>
        <w:rPr>
          <w:sz w:val="28"/>
          <w:szCs w:val="28"/>
        </w:rPr>
        <w:t>Умение сознательно организовывать свою познавательную деятельность;</w:t>
      </w:r>
    </w:p>
    <w:p w:rsidR="00492A8A" w:rsidRDefault="00492A8A" w:rsidP="0052234F">
      <w:pPr>
        <w:numPr>
          <w:ilvl w:val="0"/>
          <w:numId w:val="11"/>
        </w:numPr>
        <w:autoSpaceDN w:val="0"/>
        <w:spacing w:after="0" w:line="240" w:lineRule="auto"/>
        <w:rPr>
          <w:sz w:val="28"/>
          <w:szCs w:val="28"/>
        </w:rPr>
      </w:pPr>
      <w:r>
        <w:rPr>
          <w:sz w:val="28"/>
          <w:szCs w:val="28"/>
        </w:rPr>
        <w:t>Владение такими видами публичных выступлений, как высказывание, монолог, дискуссия, следование этическим нормам ведения дискуссии;</w:t>
      </w:r>
    </w:p>
    <w:p w:rsidR="00492A8A" w:rsidRDefault="00492A8A" w:rsidP="0052234F">
      <w:pPr>
        <w:numPr>
          <w:ilvl w:val="0"/>
          <w:numId w:val="11"/>
        </w:numPr>
        <w:autoSpaceDN w:val="0"/>
        <w:spacing w:after="0" w:line="240" w:lineRule="auto"/>
        <w:rPr>
          <w:sz w:val="28"/>
          <w:szCs w:val="28"/>
        </w:rPr>
      </w:pPr>
      <w:r>
        <w:rPr>
          <w:sz w:val="28"/>
          <w:szCs w:val="28"/>
        </w:rPr>
        <w:t xml:space="preserve">Выполнение познавательных и практических заданий.                                                            </w:t>
      </w:r>
    </w:p>
    <w:p w:rsidR="00492A8A" w:rsidRDefault="00492A8A" w:rsidP="0052234F">
      <w:pPr>
        <w:numPr>
          <w:ilvl w:val="0"/>
          <w:numId w:val="11"/>
        </w:numPr>
        <w:autoSpaceDN w:val="0"/>
        <w:spacing w:after="0" w:line="240" w:lineRule="auto"/>
        <w:rPr>
          <w:sz w:val="28"/>
          <w:szCs w:val="28"/>
        </w:rPr>
      </w:pPr>
      <w:r>
        <w:rPr>
          <w:sz w:val="28"/>
          <w:szCs w:val="28"/>
        </w:rPr>
        <w:t>Владеть навыками организации и участия в коллективной деятельности: определять общую цель и установить средства ее достижения, конструктивно воспринимать иные умения и идеи, учитывать индивидуальность партнеров по совместной деятельности, активно определять свой вклад в общий результат</w:t>
      </w:r>
      <w:proofErr w:type="gramStart"/>
      <w:r>
        <w:rPr>
          <w:sz w:val="28"/>
          <w:szCs w:val="28"/>
        </w:rPr>
        <w:t>..</w:t>
      </w:r>
      <w:proofErr w:type="gramEnd"/>
    </w:p>
    <w:p w:rsidR="00492A8A" w:rsidRDefault="00492A8A" w:rsidP="00492A8A">
      <w:pPr>
        <w:shd w:val="clear" w:color="auto" w:fill="FFFFFF"/>
        <w:spacing w:line="360" w:lineRule="auto"/>
        <w:ind w:firstLine="720"/>
        <w:rPr>
          <w:sz w:val="28"/>
          <w:szCs w:val="28"/>
        </w:rPr>
      </w:pPr>
      <w:r>
        <w:rPr>
          <w:sz w:val="28"/>
          <w:szCs w:val="28"/>
        </w:rPr>
        <w:t xml:space="preserve">  Контроль и учёт достижений учащихся ведётся по отметочной системе и направлен на диагностирование достижения учащимися уровня функциональной грамотности. </w:t>
      </w:r>
    </w:p>
    <w:p w:rsidR="00492A8A" w:rsidRDefault="00492A8A" w:rsidP="00492A8A">
      <w:pPr>
        <w:shd w:val="clear" w:color="auto" w:fill="FFFFFF"/>
        <w:spacing w:line="360" w:lineRule="auto"/>
        <w:rPr>
          <w:sz w:val="28"/>
          <w:szCs w:val="28"/>
        </w:rPr>
      </w:pPr>
      <w:r>
        <w:rPr>
          <w:sz w:val="28"/>
          <w:szCs w:val="28"/>
        </w:rPr>
        <w:lastRenderedPageBreak/>
        <w:t xml:space="preserve">         Используемые формы контроля и учёта учебных и внеучебных достижений учащихся:</w:t>
      </w:r>
    </w:p>
    <w:p w:rsidR="00492A8A" w:rsidRDefault="00492A8A" w:rsidP="00492A8A">
      <w:pPr>
        <w:shd w:val="clear" w:color="auto" w:fill="FFFFFF"/>
        <w:spacing w:line="360" w:lineRule="auto"/>
        <w:rPr>
          <w:sz w:val="28"/>
          <w:szCs w:val="28"/>
        </w:rPr>
      </w:pPr>
      <w:r>
        <w:rPr>
          <w:sz w:val="28"/>
          <w:szCs w:val="28"/>
        </w:rPr>
        <w:t>-    текущая аттестация (тестирования, работа по индивидуальным карточкам, самостоятельные работы,  проверочные работы, устный и письменный опросы);</w:t>
      </w:r>
    </w:p>
    <w:p w:rsidR="00492A8A" w:rsidRDefault="00492A8A" w:rsidP="00492A8A">
      <w:pPr>
        <w:shd w:val="clear" w:color="auto" w:fill="FFFFFF"/>
        <w:spacing w:line="360" w:lineRule="auto"/>
        <w:rPr>
          <w:sz w:val="28"/>
          <w:szCs w:val="28"/>
        </w:rPr>
      </w:pPr>
      <w:r>
        <w:rPr>
          <w:sz w:val="28"/>
          <w:szCs w:val="28"/>
        </w:rPr>
        <w:t>-    аттестация по итогам обучения за четверть (тестирование, проверочные работы);</w:t>
      </w:r>
    </w:p>
    <w:p w:rsidR="00492A8A" w:rsidRDefault="00492A8A" w:rsidP="00492A8A">
      <w:pPr>
        <w:shd w:val="clear" w:color="auto" w:fill="FFFFFF"/>
        <w:spacing w:line="360" w:lineRule="auto"/>
        <w:rPr>
          <w:sz w:val="28"/>
          <w:szCs w:val="28"/>
        </w:rPr>
      </w:pPr>
      <w:r>
        <w:rPr>
          <w:sz w:val="28"/>
          <w:szCs w:val="28"/>
        </w:rPr>
        <w:t>-    аттестация по итогам года;</w:t>
      </w:r>
    </w:p>
    <w:p w:rsidR="00492A8A" w:rsidRDefault="00492A8A" w:rsidP="00492A8A">
      <w:pPr>
        <w:tabs>
          <w:tab w:val="left" w:pos="3318"/>
        </w:tabs>
        <w:jc w:val="center"/>
        <w:rPr>
          <w:rFonts w:ascii="Times New Roman" w:hAnsi="Times New Roman"/>
          <w:b/>
          <w:sz w:val="28"/>
          <w:szCs w:val="28"/>
        </w:rPr>
      </w:pPr>
      <w:r>
        <w:rPr>
          <w:rFonts w:ascii="Times New Roman" w:hAnsi="Times New Roman"/>
          <w:b/>
          <w:sz w:val="28"/>
          <w:szCs w:val="28"/>
        </w:rPr>
        <w:t>Критерии и нормы оценки знаний и умений обучающихся по биологии.</w:t>
      </w:r>
    </w:p>
    <w:p w:rsidR="00492A8A" w:rsidRDefault="00492A8A" w:rsidP="00492A8A">
      <w:pPr>
        <w:spacing w:line="240" w:lineRule="atLeast"/>
        <w:rPr>
          <w:rFonts w:ascii="Times New Roman" w:hAnsi="Times New Roman"/>
          <w:b/>
          <w:sz w:val="28"/>
          <w:szCs w:val="28"/>
        </w:rPr>
      </w:pPr>
      <w:r>
        <w:rPr>
          <w:rFonts w:ascii="Times New Roman" w:hAnsi="Times New Roman"/>
          <w:b/>
          <w:sz w:val="28"/>
          <w:szCs w:val="28"/>
        </w:rPr>
        <w:t>Общедидактические</w:t>
      </w:r>
    </w:p>
    <w:p w:rsidR="00492A8A" w:rsidRDefault="00492A8A" w:rsidP="00492A8A">
      <w:pPr>
        <w:spacing w:line="240" w:lineRule="atLeast"/>
        <w:rPr>
          <w:rFonts w:ascii="Times New Roman" w:hAnsi="Times New Roman"/>
          <w:b/>
          <w:sz w:val="28"/>
          <w:szCs w:val="28"/>
        </w:rPr>
      </w:pPr>
      <w:r>
        <w:rPr>
          <w:rFonts w:ascii="Times New Roman" w:hAnsi="Times New Roman"/>
          <w:b/>
          <w:sz w:val="28"/>
          <w:szCs w:val="28"/>
        </w:rPr>
        <w:t>Оценка   «5» ставится в случае:</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1.  Знания, понимания, глубины усвоения </w:t>
      </w:r>
      <w:proofErr w:type="gramStart"/>
      <w:r>
        <w:rPr>
          <w:rFonts w:ascii="Times New Roman" w:hAnsi="Times New Roman"/>
          <w:sz w:val="28"/>
          <w:szCs w:val="28"/>
        </w:rPr>
        <w:t>обучающимися</w:t>
      </w:r>
      <w:proofErr w:type="gramEnd"/>
      <w:r>
        <w:rPr>
          <w:rFonts w:ascii="Times New Roman" w:hAnsi="Times New Roman"/>
          <w:sz w:val="28"/>
          <w:szCs w:val="28"/>
        </w:rPr>
        <w:t xml:space="preserve"> всего объёма программного материала.</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2.  Умения выделять главные положения в изученном материале, на основании фактов и примеров обобщать, делать выводы, устанавливать межпредметные и внутрипредметные связи, творчески применять полученные знания в незнакомой ситуации.</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3.  Отсутствия ошибок и недочётов при воспроизведении изученного материала, при устных ответах устранения отдельных неточностей с помощью дополнительных вопросов учителя, соблюдения культуры письменной и устной речи, правил оформления письменных работ.</w:t>
      </w:r>
    </w:p>
    <w:p w:rsidR="00492A8A" w:rsidRDefault="00492A8A" w:rsidP="00492A8A">
      <w:pPr>
        <w:spacing w:line="240" w:lineRule="atLeast"/>
        <w:rPr>
          <w:rFonts w:ascii="Times New Roman" w:hAnsi="Times New Roman"/>
          <w:sz w:val="28"/>
          <w:szCs w:val="28"/>
        </w:rPr>
      </w:pPr>
      <w:r>
        <w:rPr>
          <w:rFonts w:ascii="Times New Roman" w:hAnsi="Times New Roman"/>
          <w:b/>
          <w:sz w:val="28"/>
          <w:szCs w:val="28"/>
        </w:rPr>
        <w:t xml:space="preserve">  Оценка   «4» ставится в случае</w:t>
      </w:r>
      <w:r>
        <w:rPr>
          <w:rFonts w:ascii="Times New Roman" w:hAnsi="Times New Roman"/>
          <w:sz w:val="28"/>
          <w:szCs w:val="28"/>
        </w:rPr>
        <w:t>:</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t xml:space="preserve"> 1.  Знания всего изученного программного материала.</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2.  Умения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lastRenderedPageBreak/>
        <w:t xml:space="preserve"> 3.  Допущения незначительных (негрубых) ошибок, недочётов при воспроизведении изученного материала; соблюдения основных правил культуры письменной и устной речи, правил оформления письменных работ.</w:t>
      </w:r>
    </w:p>
    <w:p w:rsidR="00492A8A" w:rsidRDefault="00492A8A" w:rsidP="00492A8A">
      <w:pPr>
        <w:spacing w:line="240" w:lineRule="atLeast"/>
        <w:rPr>
          <w:rFonts w:ascii="Times New Roman" w:hAnsi="Times New Roman"/>
          <w:b/>
          <w:sz w:val="28"/>
          <w:szCs w:val="28"/>
        </w:rPr>
      </w:pPr>
      <w:r>
        <w:rPr>
          <w:rFonts w:ascii="Times New Roman" w:hAnsi="Times New Roman"/>
          <w:b/>
          <w:sz w:val="28"/>
          <w:szCs w:val="28"/>
        </w:rPr>
        <w:t>Оценка   «3» ставится в случае:</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1.  Знания и усвоения материала на уровне минимальных требований программы, затруднения при самостоятельном воспроизведении, возникновения необходимости незначительной помощи преподавателя.</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t xml:space="preserve"> 2.  Умения работать на уровне воспроизведения, затруднения при ответах на видоизменённые вопросы.</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3.  Наличия грубой ошибки, нескольких грубых ошибок при воспроизведении изученного материала; незначительного несоблюдения основных правил культуры письменной и устной речи, правил оформления письменных работ.</w:t>
      </w:r>
    </w:p>
    <w:p w:rsidR="00492A8A" w:rsidRDefault="00492A8A" w:rsidP="00492A8A">
      <w:pPr>
        <w:spacing w:line="240" w:lineRule="atLeast"/>
        <w:rPr>
          <w:rFonts w:ascii="Times New Roman" w:hAnsi="Times New Roman"/>
          <w:b/>
          <w:sz w:val="28"/>
          <w:szCs w:val="28"/>
        </w:rPr>
      </w:pPr>
      <w:r>
        <w:rPr>
          <w:rFonts w:ascii="Times New Roman" w:hAnsi="Times New Roman"/>
          <w:b/>
          <w:sz w:val="28"/>
          <w:szCs w:val="28"/>
        </w:rPr>
        <w:t xml:space="preserve">  Оценка    «2» ставится в случае:</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1.  Знания и усвоения материала на уровне ниже минимальных требований программы; наличия отдельных представлений об изученном материале.</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2.  Отсутствия умения работать на уровне воспроизведения, затруднения при ответах на стандартные вопросы.</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3.  Наличия нескольких грубых ошибок, большого числа негрубых при воспроизведении изученного материала, значительного несоблюдения основных правил культуры письменной и устной речи, правил оформления письменных работ.</w:t>
      </w:r>
    </w:p>
    <w:p w:rsidR="00492A8A" w:rsidRDefault="00492A8A" w:rsidP="00492A8A">
      <w:pPr>
        <w:spacing w:line="240" w:lineRule="atLeast"/>
        <w:rPr>
          <w:rFonts w:ascii="Times New Roman" w:hAnsi="Times New Roman"/>
          <w:b/>
          <w:sz w:val="28"/>
          <w:szCs w:val="28"/>
        </w:rPr>
      </w:pPr>
      <w:r>
        <w:rPr>
          <w:rFonts w:ascii="Times New Roman" w:hAnsi="Times New Roman"/>
          <w:b/>
          <w:sz w:val="28"/>
          <w:szCs w:val="28"/>
        </w:rPr>
        <w:t xml:space="preserve">  Критерии и нормы оценки знаний и </w:t>
      </w:r>
      <w:proofErr w:type="gramStart"/>
      <w:r>
        <w:rPr>
          <w:rFonts w:ascii="Times New Roman" w:hAnsi="Times New Roman"/>
          <w:b/>
          <w:sz w:val="28"/>
          <w:szCs w:val="28"/>
        </w:rPr>
        <w:t>умений</w:t>
      </w:r>
      <w:proofErr w:type="gramEnd"/>
      <w:r>
        <w:rPr>
          <w:rFonts w:ascii="Times New Roman" w:hAnsi="Times New Roman"/>
          <w:b/>
          <w:sz w:val="28"/>
          <w:szCs w:val="28"/>
        </w:rPr>
        <w:t xml:space="preserve"> обучающихся за устный ответ.</w:t>
      </w:r>
    </w:p>
    <w:p w:rsidR="00492A8A" w:rsidRDefault="00492A8A" w:rsidP="00492A8A">
      <w:pPr>
        <w:spacing w:line="240" w:lineRule="atLeast"/>
        <w:rPr>
          <w:rFonts w:ascii="Times New Roman" w:hAnsi="Times New Roman"/>
          <w:b/>
          <w:sz w:val="28"/>
          <w:szCs w:val="28"/>
        </w:rPr>
      </w:pPr>
      <w:r>
        <w:rPr>
          <w:rFonts w:ascii="Times New Roman" w:hAnsi="Times New Roman"/>
          <w:b/>
          <w:sz w:val="28"/>
          <w:szCs w:val="28"/>
        </w:rPr>
        <w:t>Оценка   "5" ставится, если ученик:</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1.Показывает глубокое и полное знание и понимание всего программного материала; полное понимание сущности рассматриваемых понятий, явлений и закономерностей, теорий, взаимосвязей.</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 xml:space="preserve">2.Умеет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межпредметные связи (на основе ранее приобретённых знаний) и </w:t>
      </w:r>
      <w:r>
        <w:rPr>
          <w:rFonts w:ascii="Times New Roman" w:hAnsi="Times New Roman"/>
          <w:sz w:val="28"/>
          <w:szCs w:val="28"/>
        </w:rPr>
        <w:lastRenderedPageBreak/>
        <w:t>внутрипредметные связи, творчески применять полученные знания в незнакомой ситуации; последовательно, чётко, связно, обоснованно и безошибочно излагать учебный материал.</w:t>
      </w:r>
      <w:proofErr w:type="gramEnd"/>
      <w:r>
        <w:rPr>
          <w:rFonts w:ascii="Times New Roman" w:hAnsi="Times New Roman"/>
          <w:sz w:val="28"/>
          <w:szCs w:val="28"/>
        </w:rPr>
        <w:t xml:space="preserve"> Умеет составлять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Может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использовать для доказательства выводов из наблюдений и опытов.</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графиками, картами, сопутствующими ответу; записи, сопровождающие ответ, соответствуют требованиям.</w:t>
      </w:r>
    </w:p>
    <w:p w:rsidR="00492A8A" w:rsidRDefault="00492A8A" w:rsidP="00492A8A">
      <w:pPr>
        <w:spacing w:line="240" w:lineRule="atLeast"/>
        <w:rPr>
          <w:rFonts w:ascii="Times New Roman" w:hAnsi="Times New Roman"/>
          <w:b/>
          <w:sz w:val="28"/>
          <w:szCs w:val="28"/>
        </w:rPr>
      </w:pPr>
      <w:r>
        <w:rPr>
          <w:rFonts w:ascii="Times New Roman" w:hAnsi="Times New Roman"/>
          <w:b/>
          <w:sz w:val="28"/>
          <w:szCs w:val="28"/>
        </w:rPr>
        <w:t>Оценка   "4" ставится, если ученик:</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1.      Показывает знания всего изученного программного материала. Даёт полный и правильный ответ на основе изученных теорий; допускает незначительные ошибки и недочёты при воспроизведении изученного материала, небольшие неточности при использовании научных терминов или в выводах, обобщениях из наблюдений. Материал излагает в определённой логической последовательности, при этом допускает одну негрубую ошибку или не более двух недочётов, которые может исправить самостоятельно при требовании или небольшой помощи преподавателя; подтверждает ответ конкретными примерами; правильно отвечает на дополнительные вопросы учителя.</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2.Умеет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Может применять полученные знания на практике в видоизменённой ситуации, соблюдать основные правила культуры устной речи; использовать при ответе научные термины.</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3.      Не обладает достаточным навыком работы со справочной литературой, учебником, первоисточником (правильно ориентируется, но работает медленно).</w:t>
      </w:r>
    </w:p>
    <w:p w:rsidR="00492A8A" w:rsidRDefault="00492A8A" w:rsidP="00492A8A">
      <w:pPr>
        <w:spacing w:line="240" w:lineRule="atLeast"/>
        <w:rPr>
          <w:rFonts w:ascii="Times New Roman" w:hAnsi="Times New Roman"/>
          <w:b/>
          <w:sz w:val="28"/>
          <w:szCs w:val="28"/>
        </w:rPr>
      </w:pPr>
      <w:r>
        <w:rPr>
          <w:rFonts w:ascii="Times New Roman" w:hAnsi="Times New Roman"/>
          <w:b/>
          <w:sz w:val="28"/>
          <w:szCs w:val="28"/>
        </w:rPr>
        <w:t xml:space="preserve">    </w:t>
      </w:r>
    </w:p>
    <w:p w:rsidR="00492A8A" w:rsidRDefault="00492A8A" w:rsidP="00492A8A">
      <w:pPr>
        <w:spacing w:line="240" w:lineRule="atLeast"/>
        <w:rPr>
          <w:rFonts w:ascii="Times New Roman" w:hAnsi="Times New Roman"/>
          <w:b/>
          <w:sz w:val="28"/>
          <w:szCs w:val="28"/>
        </w:rPr>
      </w:pPr>
      <w:r>
        <w:rPr>
          <w:rFonts w:ascii="Times New Roman" w:hAnsi="Times New Roman"/>
          <w:b/>
          <w:sz w:val="28"/>
          <w:szCs w:val="28"/>
        </w:rPr>
        <w:lastRenderedPageBreak/>
        <w:t>Оценка   "3" ставится, если ученик:</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1.  Усваивает основное содержание учебного материала, но имеет пробелы, не препятствующие дальнейшему усвоению программного материала.</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2.  Излагает материал несистематизированно, фрагментарно, не всегда последовательно; показывает </w:t>
      </w:r>
      <w:proofErr w:type="gramStart"/>
      <w:r>
        <w:rPr>
          <w:rFonts w:ascii="Times New Roman" w:hAnsi="Times New Roman"/>
          <w:sz w:val="28"/>
          <w:szCs w:val="28"/>
        </w:rPr>
        <w:t>недостаточную</w:t>
      </w:r>
      <w:proofErr w:type="gramEnd"/>
      <w:r>
        <w:rPr>
          <w:rFonts w:ascii="Times New Roman" w:hAnsi="Times New Roman"/>
          <w:sz w:val="28"/>
          <w:szCs w:val="28"/>
        </w:rPr>
        <w:t xml:space="preserve">  сформированность отдельных знаний и умений; слабо аргументирует выводы и обобщения, допускает ошибки при их формулировке; не использует в качестве доказательства выводы и обобщения из наблюдений, опытов или допускает ошибки при их изложении; даёт нечёткие определения понятий.</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3.  Испытывает затруднения в применении знаний, необходимых для решения задач различных типов, практических заданий; при объяснении конкретных явлений на основе теорий и законов; отвечает неполно на вопросы учителя или воспроизводит содержание текста учебника, но недостаточно понимает отдельные положения, имеющие </w:t>
      </w:r>
      <w:proofErr w:type="gramStart"/>
      <w:r>
        <w:rPr>
          <w:rFonts w:ascii="Times New Roman" w:hAnsi="Times New Roman"/>
          <w:sz w:val="28"/>
          <w:szCs w:val="28"/>
        </w:rPr>
        <w:t>важное значение</w:t>
      </w:r>
      <w:proofErr w:type="gramEnd"/>
      <w:r>
        <w:rPr>
          <w:rFonts w:ascii="Times New Roman" w:hAnsi="Times New Roman"/>
          <w:sz w:val="28"/>
          <w:szCs w:val="28"/>
        </w:rPr>
        <w:t xml:space="preserve"> в этом тексте, допуская одну-две грубые ошибки.</w:t>
      </w:r>
    </w:p>
    <w:p w:rsidR="00492A8A" w:rsidRDefault="00492A8A" w:rsidP="00492A8A">
      <w:pPr>
        <w:spacing w:line="240" w:lineRule="atLeast"/>
        <w:rPr>
          <w:rFonts w:ascii="Times New Roman" w:hAnsi="Times New Roman"/>
          <w:b/>
          <w:sz w:val="28"/>
          <w:szCs w:val="28"/>
        </w:rPr>
      </w:pPr>
      <w:r>
        <w:rPr>
          <w:rFonts w:ascii="Times New Roman" w:hAnsi="Times New Roman"/>
          <w:b/>
          <w:sz w:val="28"/>
          <w:szCs w:val="28"/>
        </w:rPr>
        <w:t xml:space="preserve">  </w:t>
      </w:r>
    </w:p>
    <w:p w:rsidR="00492A8A" w:rsidRDefault="00492A8A" w:rsidP="00492A8A">
      <w:pPr>
        <w:spacing w:line="240" w:lineRule="atLeast"/>
        <w:rPr>
          <w:rFonts w:ascii="Times New Roman" w:hAnsi="Times New Roman"/>
          <w:b/>
          <w:sz w:val="28"/>
          <w:szCs w:val="28"/>
        </w:rPr>
      </w:pPr>
      <w:r>
        <w:rPr>
          <w:rFonts w:ascii="Times New Roman" w:hAnsi="Times New Roman"/>
          <w:b/>
          <w:sz w:val="28"/>
          <w:szCs w:val="28"/>
        </w:rPr>
        <w:t>Оценка   "2" ставится, если ученик:</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1.  Не усваивает и не раскрывает основное содержание материала; не знает или не понимает значительную часть программного материала в пределах поставленных вопросов; не делает выводов и обобщений.</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2.  Имеет слабо сформированные и неполные знания, не умеет применять их при решении конкретных вопросов, задач, заданий по образцу.</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3.  При ответе на один вопрос допускает более двух грубых ошибок, которые не может исправить даже при помощи учителя.</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t xml:space="preserve">  </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Примечание. По окончании устного ответа учащегося педагогом даётся краткий анализ ответа, объявляется мотивированная оценка, возможно привлечение других учащихся для анализа ответа.</w:t>
      </w:r>
    </w:p>
    <w:p w:rsidR="00492A8A" w:rsidRDefault="00492A8A" w:rsidP="00492A8A">
      <w:pPr>
        <w:spacing w:line="240" w:lineRule="atLeast"/>
        <w:jc w:val="center"/>
        <w:rPr>
          <w:rFonts w:ascii="Times New Roman" w:hAnsi="Times New Roman"/>
          <w:b/>
          <w:sz w:val="28"/>
          <w:szCs w:val="28"/>
        </w:rPr>
      </w:pPr>
    </w:p>
    <w:p w:rsidR="00492A8A" w:rsidRDefault="00492A8A" w:rsidP="00492A8A">
      <w:pPr>
        <w:spacing w:line="240" w:lineRule="atLeast"/>
        <w:jc w:val="center"/>
        <w:rPr>
          <w:rFonts w:ascii="Times New Roman" w:hAnsi="Times New Roman"/>
          <w:b/>
          <w:sz w:val="28"/>
          <w:szCs w:val="28"/>
        </w:rPr>
      </w:pPr>
      <w:r>
        <w:rPr>
          <w:rFonts w:ascii="Times New Roman" w:hAnsi="Times New Roman"/>
          <w:b/>
          <w:sz w:val="28"/>
          <w:szCs w:val="28"/>
        </w:rPr>
        <w:lastRenderedPageBreak/>
        <w:t>Критерии и нормы оценки знаний и умений обучающихся за самостоятельные письменные и контрольные работы.</w:t>
      </w:r>
    </w:p>
    <w:p w:rsidR="00492A8A" w:rsidRDefault="00492A8A" w:rsidP="00492A8A">
      <w:pPr>
        <w:spacing w:line="240" w:lineRule="atLeast"/>
        <w:jc w:val="both"/>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Оценка   «5» ставится, если ученик:</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1.  Выполняет работу без ошибок и /или/ допускает не более одного недочёта.</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2.  Соблюдает культуру письменной речи; правила оформления письменных работ. </w:t>
      </w:r>
    </w:p>
    <w:p w:rsidR="00492A8A" w:rsidRDefault="00492A8A" w:rsidP="00492A8A">
      <w:pPr>
        <w:spacing w:line="240" w:lineRule="atLeast"/>
        <w:jc w:val="both"/>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Оценка   «4» ставится, если ученик:</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1.  Выполняет письменную работу полностью, но допускает в ней не более одной негрубой ошибки и одного недочёта и /или/ не более двух недочётов.</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2.  Соблюдает культуру письменной речи, правила оформления письменных работ, но допускает небольшие помарки при ведении записей.</w:t>
      </w:r>
    </w:p>
    <w:p w:rsidR="00492A8A" w:rsidRDefault="00492A8A" w:rsidP="00492A8A">
      <w:pPr>
        <w:spacing w:line="240" w:lineRule="atLeast"/>
        <w:rPr>
          <w:rFonts w:ascii="Times New Roman" w:hAnsi="Times New Roman"/>
          <w:b/>
          <w:sz w:val="28"/>
          <w:szCs w:val="28"/>
        </w:rPr>
      </w:pPr>
      <w:r>
        <w:rPr>
          <w:rFonts w:ascii="Times New Roman" w:hAnsi="Times New Roman"/>
          <w:b/>
          <w:sz w:val="28"/>
          <w:szCs w:val="28"/>
        </w:rPr>
        <w:t xml:space="preserve">  Оценка   «3» ставится, если ученик:</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t xml:space="preserve"> 1.  Правильно выполняет не менее половины работы.</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2.      </w:t>
      </w:r>
      <w:proofErr w:type="gramStart"/>
      <w:r>
        <w:rPr>
          <w:rFonts w:ascii="Times New Roman" w:hAnsi="Times New Roman"/>
          <w:sz w:val="28"/>
          <w:szCs w:val="28"/>
        </w:rPr>
        <w:t>Допускает не более двух</w:t>
      </w:r>
      <w:proofErr w:type="gramEnd"/>
      <w:r>
        <w:rPr>
          <w:rFonts w:ascii="Times New Roman" w:hAnsi="Times New Roman"/>
          <w:sz w:val="28"/>
          <w:szCs w:val="28"/>
        </w:rPr>
        <w:t xml:space="preserve"> грубых ошибок, или не более одной грубой, одной негрубой ошибки и одного недочёта, или не более трёх негрубых ошибок, или одной негрубой ошибки и трёх недочётов, или при отсутствии ошибок, но при наличии пяти недочётов. </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t xml:space="preserve"> 3.      Допускает незначительное несоблюдение основных норм культуры письменной речи, правил оформления письменных работ. </w:t>
      </w:r>
    </w:p>
    <w:p w:rsidR="00492A8A" w:rsidRDefault="00492A8A" w:rsidP="00492A8A">
      <w:pPr>
        <w:spacing w:line="240" w:lineRule="atLeast"/>
        <w:rPr>
          <w:rFonts w:ascii="Times New Roman" w:hAnsi="Times New Roman"/>
          <w:b/>
          <w:sz w:val="28"/>
          <w:szCs w:val="28"/>
        </w:rPr>
      </w:pPr>
      <w:r>
        <w:rPr>
          <w:rFonts w:ascii="Times New Roman" w:hAnsi="Times New Roman"/>
          <w:b/>
          <w:sz w:val="28"/>
          <w:szCs w:val="28"/>
        </w:rPr>
        <w:t xml:space="preserve">  Оценка   «2» ставится, если ученик:</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t xml:space="preserve">   1.  Правильно выполняет менее половины письменной работы.</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2.  Допускает число ошибок и недочётов, превосходящее норму, при которой может быть выставлена оценка "3".</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lastRenderedPageBreak/>
        <w:t xml:space="preserve"> 3.  Допускает значительное несоблюдение основных норм культуры письменной речи, правил оформления письменных работ.</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t xml:space="preserve">  Примечание: учитель имеет право поставить ученику оценку выше той, которая предусмотрена нормами, если им работа выполнена в оригинальном варианте.  Оценки с анализом работ доводятся до сведения учащихся, как правило, на последующем   уроке; предусматривается работа над ошибками и устранение пробелов в знаниях и умениях  учеников.</w:t>
      </w:r>
    </w:p>
    <w:p w:rsidR="00492A8A" w:rsidRDefault="00492A8A" w:rsidP="00492A8A">
      <w:pPr>
        <w:spacing w:line="240" w:lineRule="atLeast"/>
        <w:jc w:val="center"/>
        <w:rPr>
          <w:rFonts w:ascii="Times New Roman" w:hAnsi="Times New Roman"/>
          <w:b/>
          <w:sz w:val="28"/>
          <w:szCs w:val="28"/>
        </w:rPr>
      </w:pPr>
      <w:r>
        <w:rPr>
          <w:rFonts w:ascii="Times New Roman" w:hAnsi="Times New Roman"/>
          <w:b/>
          <w:sz w:val="28"/>
          <w:szCs w:val="28"/>
        </w:rPr>
        <w:t>Критерии и нормы оценки знаний и умений обучающихся за практические и лабораторные работы.</w:t>
      </w:r>
    </w:p>
    <w:p w:rsidR="00492A8A" w:rsidRDefault="00492A8A" w:rsidP="00492A8A">
      <w:pPr>
        <w:spacing w:line="240" w:lineRule="atLeast"/>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Оценка   «5» ставится, если:</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t xml:space="preserve"> 1.  Правильной самостоятельно  определяет цель данных работ; выполняет работу в полном объёме с соблюдением необходимой  ' последовательности проведения опытов, измерений.</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2.  Самостоятельно, рационально выбирает и готовит для выполнения работ необходимое оборудование; проводит данные работы в условиях, обеспечивающих получение наиболее точных результатов.</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3.  </w:t>
      </w:r>
      <w:proofErr w:type="gramStart"/>
      <w:r>
        <w:rPr>
          <w:rFonts w:ascii="Times New Roman" w:hAnsi="Times New Roman"/>
          <w:sz w:val="28"/>
          <w:szCs w:val="28"/>
        </w:rPr>
        <w:t>Грамотно, логично описывает ход практических (лабораторных) работ, правильно формулирует выводы; точно и аккуратно выполняет все записи, таблицы, рисунки, чертежи, графики, вычисления.</w:t>
      </w:r>
      <w:proofErr w:type="gramEnd"/>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4.  Проявляет организационно-трудовые умения: поддерживает чистоту рабочего места, порядок на столе, экономно расходует материалы; соблюдает правила техники безопасности при выполнении работ.</w:t>
      </w:r>
    </w:p>
    <w:p w:rsidR="00492A8A" w:rsidRDefault="00492A8A" w:rsidP="00492A8A">
      <w:pPr>
        <w:spacing w:line="240" w:lineRule="atLeast"/>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Оценка   «4» ставится, если ученик:</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t xml:space="preserve"> 1.  Выполняет практическую (лабораторную) работу полностью в соответствии с требованиями при оценивании результатов на "5", но допускает в вычислениях, измерениях два — три недочёта или одну негрубую ошибку и один недочёт.</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2.  При оформлении работ допускает неточности в описании хода действий; делает неполные выводы при обобщении.</w:t>
      </w:r>
    </w:p>
    <w:p w:rsidR="00492A8A" w:rsidRDefault="00492A8A" w:rsidP="00492A8A">
      <w:pPr>
        <w:spacing w:line="240" w:lineRule="atLeast"/>
        <w:jc w:val="both"/>
        <w:rPr>
          <w:rFonts w:ascii="Times New Roman" w:hAnsi="Times New Roman"/>
          <w:b/>
          <w:sz w:val="28"/>
          <w:szCs w:val="28"/>
        </w:rPr>
      </w:pPr>
      <w:r>
        <w:rPr>
          <w:rFonts w:ascii="Times New Roman" w:hAnsi="Times New Roman"/>
          <w:b/>
          <w:sz w:val="28"/>
          <w:szCs w:val="28"/>
        </w:rPr>
        <w:t xml:space="preserve">  Оценка   «3» ставится, если ученик: </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lastRenderedPageBreak/>
        <w:t xml:space="preserve"> 1.1 Правильно выполняет работу не менее</w:t>
      </w:r>
      <w:proofErr w:type="gramStart"/>
      <w:r>
        <w:rPr>
          <w:rFonts w:ascii="Times New Roman" w:hAnsi="Times New Roman"/>
          <w:sz w:val="28"/>
          <w:szCs w:val="28"/>
        </w:rPr>
        <w:t>,</w:t>
      </w:r>
      <w:proofErr w:type="gramEnd"/>
      <w:r>
        <w:rPr>
          <w:rFonts w:ascii="Times New Roman" w:hAnsi="Times New Roman"/>
          <w:sz w:val="28"/>
          <w:szCs w:val="28"/>
        </w:rPr>
        <w:t xml:space="preserve"> чем на 50%, однако объём выполненной части таков, что позволяет получить верные результаты и сделать выводы по основным, принципиальным важным задачам работы.</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2.  Подбирает оборудование, материал, начинает работу с помощью учителя; или в ходе проведения измерений, вычислений, наблюдений допускает ошибки, неточно формулирует выводы, обобщения.</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3.  Проводит работу в нерациональных условиях, что приводит к получению результатов с большими погрешностями; или в отчёте допускает в общей сложности не более двух ошибок (в записях чисел, результатов измерений, вычислений, составлении графиков, таблиц, схем и т.д.), не имеющих для данной работы принципиального значения, но повлиявших на результат выполнения.</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4.  Допускает грубую ошибку в ходе выполнения работы: в объяснении, в оформлении, в соблюдении правил техники безопасности, которую ученик исправляет по требованию учителя.</w:t>
      </w:r>
    </w:p>
    <w:p w:rsidR="00492A8A" w:rsidRDefault="00492A8A" w:rsidP="00492A8A">
      <w:pPr>
        <w:spacing w:line="240" w:lineRule="atLeast"/>
        <w:jc w:val="both"/>
        <w:rPr>
          <w:rFonts w:ascii="Times New Roman" w:hAnsi="Times New Roman"/>
          <w:b/>
          <w:sz w:val="28"/>
          <w:szCs w:val="28"/>
        </w:rPr>
      </w:pPr>
      <w:r>
        <w:rPr>
          <w:rFonts w:ascii="Times New Roman" w:hAnsi="Times New Roman"/>
          <w:b/>
          <w:sz w:val="28"/>
          <w:szCs w:val="28"/>
        </w:rPr>
        <w:t xml:space="preserve">    Оценка   "2" ставится, если ученик:</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1.  Не определяет самостоятельно цель работы, не может без помощи учителя подготовить соответствующее оборудование; выполняет работу не полностью, и объём выполненной части не позволяет сделать правильные выводы.</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t xml:space="preserve"> 2.  Допускает две и более грубые ошибки в ходе работ, которые не может исправить по требованию педагога; или производит измерения, вычисления, наблюдения неверно.</w:t>
      </w:r>
    </w:p>
    <w:p w:rsidR="00492A8A" w:rsidRDefault="00492A8A" w:rsidP="00492A8A">
      <w:pPr>
        <w:spacing w:line="240" w:lineRule="atLeast"/>
        <w:jc w:val="center"/>
        <w:rPr>
          <w:rFonts w:ascii="Times New Roman" w:hAnsi="Times New Roman"/>
          <w:b/>
          <w:sz w:val="28"/>
          <w:szCs w:val="28"/>
        </w:rPr>
      </w:pPr>
    </w:p>
    <w:p w:rsidR="00492A8A" w:rsidRDefault="00492A8A" w:rsidP="00492A8A">
      <w:pPr>
        <w:spacing w:line="240" w:lineRule="atLeast"/>
        <w:jc w:val="center"/>
        <w:rPr>
          <w:rFonts w:ascii="Times New Roman" w:hAnsi="Times New Roman"/>
          <w:b/>
          <w:sz w:val="28"/>
          <w:szCs w:val="28"/>
        </w:rPr>
      </w:pPr>
      <w:r>
        <w:rPr>
          <w:rFonts w:ascii="Times New Roman" w:hAnsi="Times New Roman"/>
          <w:b/>
          <w:sz w:val="28"/>
          <w:szCs w:val="28"/>
        </w:rPr>
        <w:t>Критерии и нормы оценки знаний и умений обучающихся за наблюдением объектов.</w:t>
      </w:r>
    </w:p>
    <w:p w:rsidR="00492A8A" w:rsidRDefault="00492A8A" w:rsidP="00492A8A">
      <w:pPr>
        <w:tabs>
          <w:tab w:val="left" w:pos="4065"/>
        </w:tabs>
        <w:spacing w:line="240" w:lineRule="atLeast"/>
        <w:jc w:val="both"/>
        <w:rPr>
          <w:rFonts w:ascii="Times New Roman" w:hAnsi="Times New Roman"/>
          <w:b/>
          <w:sz w:val="28"/>
          <w:szCs w:val="28"/>
        </w:rPr>
      </w:pPr>
      <w:r>
        <w:rPr>
          <w:rFonts w:ascii="Times New Roman" w:hAnsi="Times New Roman"/>
          <w:b/>
          <w:sz w:val="28"/>
          <w:szCs w:val="28"/>
        </w:rPr>
        <w:t>Оценка   «5» ставится, если ученик:</w:t>
      </w:r>
      <w:r>
        <w:rPr>
          <w:rFonts w:ascii="Times New Roman" w:hAnsi="Times New Roman"/>
          <w:b/>
          <w:sz w:val="28"/>
          <w:szCs w:val="28"/>
        </w:rPr>
        <w:tab/>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1.  Правильно проводит наблюдение по заданию учителя.</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2.  Выделяет существенные признаки у наблюдаемого объекта, процесса.</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3.      Грамотно, логично оформляет результаты своих наблюдений, делает обобщения, выводы. </w:t>
      </w:r>
    </w:p>
    <w:p w:rsidR="00492A8A" w:rsidRDefault="00492A8A" w:rsidP="00492A8A">
      <w:pPr>
        <w:spacing w:line="240" w:lineRule="atLeast"/>
        <w:jc w:val="both"/>
        <w:rPr>
          <w:rFonts w:ascii="Times New Roman" w:hAnsi="Times New Roman"/>
          <w:b/>
          <w:sz w:val="28"/>
          <w:szCs w:val="28"/>
        </w:rPr>
      </w:pPr>
      <w:r>
        <w:rPr>
          <w:rFonts w:ascii="Times New Roman" w:hAnsi="Times New Roman"/>
          <w:b/>
          <w:sz w:val="28"/>
          <w:szCs w:val="28"/>
        </w:rPr>
        <w:lastRenderedPageBreak/>
        <w:t xml:space="preserve"> Оценка    "4" ставится, если ученик:</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1.  Правильно проводит наблюдение по заданию учителя.</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2.  Допускает неточности в ходе наблюдений: при выделении существенных признаков у наблюдаемого объекта, процесса называет второстепенные.</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t xml:space="preserve"> 3.      Небрежно или неточно оформляет результаты наблюдений.</w:t>
      </w:r>
    </w:p>
    <w:p w:rsidR="00492A8A" w:rsidRDefault="00492A8A" w:rsidP="00492A8A">
      <w:pPr>
        <w:spacing w:line="240" w:lineRule="atLeast"/>
        <w:rPr>
          <w:rFonts w:ascii="Times New Roman" w:hAnsi="Times New Roman"/>
          <w:b/>
          <w:sz w:val="28"/>
          <w:szCs w:val="28"/>
        </w:rPr>
      </w:pPr>
      <w:r>
        <w:rPr>
          <w:rFonts w:ascii="Times New Roman" w:hAnsi="Times New Roman"/>
          <w:b/>
          <w:sz w:val="28"/>
          <w:szCs w:val="28"/>
        </w:rPr>
        <w:t xml:space="preserve">  Оценка   "3" ставится, если ученик:</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t xml:space="preserve"> 1.  Допускает одну-две грубые ошибки или неточности в проведении наблюдений по заданию учителя.</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2.  При выделении существенных признаков у наблюдаемого объекта, процесса называет лишь некоторые из них.</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t xml:space="preserve"> 3.  Допускает одну-две грубые ошибки в оформлении результатов, наблюдений и выводов.</w:t>
      </w:r>
    </w:p>
    <w:p w:rsidR="00492A8A" w:rsidRDefault="00492A8A" w:rsidP="00492A8A">
      <w:pPr>
        <w:spacing w:line="240" w:lineRule="atLeast"/>
        <w:rPr>
          <w:rFonts w:ascii="Times New Roman" w:hAnsi="Times New Roman"/>
          <w:b/>
          <w:sz w:val="28"/>
          <w:szCs w:val="28"/>
        </w:rPr>
      </w:pPr>
      <w:r>
        <w:rPr>
          <w:rFonts w:ascii="Times New Roman" w:hAnsi="Times New Roman"/>
          <w:b/>
          <w:sz w:val="28"/>
          <w:szCs w:val="28"/>
        </w:rPr>
        <w:t xml:space="preserve">Оценка   «2» ставится, если ученик: </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1.Допускает три-четыре грубые ошибки в проведении наблюдений по заданию учителя.</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 xml:space="preserve"> 2.  Неправильно выделяет признаки наблюдаемого объекта, процесса.</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t xml:space="preserve"> 3.  Допускает три-четыре грубые ошибки в оформлении результатов наблюдений и выводов.</w:t>
      </w:r>
    </w:p>
    <w:p w:rsidR="00492A8A" w:rsidRDefault="00492A8A" w:rsidP="00492A8A">
      <w:pPr>
        <w:spacing w:line="240" w:lineRule="atLeast"/>
        <w:jc w:val="both"/>
        <w:rPr>
          <w:rFonts w:ascii="Times New Roman" w:hAnsi="Times New Roman"/>
          <w:sz w:val="28"/>
          <w:szCs w:val="28"/>
        </w:rPr>
      </w:pPr>
      <w:r>
        <w:rPr>
          <w:rFonts w:ascii="Times New Roman" w:hAnsi="Times New Roman"/>
          <w:sz w:val="28"/>
          <w:szCs w:val="28"/>
        </w:rPr>
        <w:t>Примечание.   Оценки с анализом умений и навыков проводить наблюдения доводятся до сведения учащихся, как правило, на последующем уроке, после сдачи отчёта.</w:t>
      </w:r>
    </w:p>
    <w:p w:rsidR="00492A8A" w:rsidRDefault="00492A8A" w:rsidP="00492A8A">
      <w:pPr>
        <w:spacing w:line="240" w:lineRule="atLeast"/>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Общая классификация ошибок.</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t xml:space="preserve"> При оценке знаний, умений, навыков следует учитывать все ошибки (грубые и негрубые), недочёты в соответствии с возрастом учащихся.</w:t>
      </w:r>
    </w:p>
    <w:p w:rsidR="00492A8A" w:rsidRDefault="00492A8A" w:rsidP="00492A8A">
      <w:pPr>
        <w:spacing w:line="240" w:lineRule="atLeast"/>
        <w:rPr>
          <w:rFonts w:ascii="Times New Roman" w:hAnsi="Times New Roman"/>
          <w:b/>
          <w:sz w:val="28"/>
          <w:szCs w:val="28"/>
        </w:rPr>
      </w:pPr>
      <w:r>
        <w:rPr>
          <w:rFonts w:ascii="Times New Roman" w:hAnsi="Times New Roman"/>
          <w:b/>
          <w:sz w:val="28"/>
          <w:szCs w:val="28"/>
        </w:rPr>
        <w:t xml:space="preserve">  Грубыми считаются  ошибки:</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lastRenderedPageBreak/>
        <w:t xml:space="preserve"> -   незнание определения основных понятий, законов, правил, основных положений, теории, незнание формул, общепринятых символов обозначений величин, единиц их измерения, наименований этих единиц;</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t xml:space="preserve"> -   неумение выделить в ответе главное; обобщить результаты изучения;</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t xml:space="preserve"> -   неумение применить знания для решения задач, объяснения явления;</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t xml:space="preserve"> -   неумение читать и строить графики, принципиальные схемы;</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t xml:space="preserve"> -   неумение подготовить установку или лабораторное оборудование, провести опыт,</w:t>
      </w:r>
      <w:proofErr w:type="gramStart"/>
      <w:r>
        <w:rPr>
          <w:rFonts w:ascii="Times New Roman" w:hAnsi="Times New Roman"/>
          <w:sz w:val="28"/>
          <w:szCs w:val="28"/>
        </w:rPr>
        <w:t xml:space="preserve"> ,</w:t>
      </w:r>
      <w:proofErr w:type="gramEnd"/>
      <w:r>
        <w:rPr>
          <w:rFonts w:ascii="Times New Roman" w:hAnsi="Times New Roman"/>
          <w:sz w:val="28"/>
          <w:szCs w:val="28"/>
        </w:rPr>
        <w:t>, наблюдение, сделать необходимые расчёты или использовать полученные данные для выводов;</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t xml:space="preserve"> -   неумение пользоваться первоисточниками, учебником, справочником;</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t xml:space="preserve"> -   нарушение техники безопасности, небрежное отношение к оборудованию, приборам, материалам.</w:t>
      </w:r>
    </w:p>
    <w:p w:rsidR="00492A8A" w:rsidRDefault="00492A8A" w:rsidP="00492A8A">
      <w:pPr>
        <w:spacing w:line="240" w:lineRule="atLeast"/>
        <w:rPr>
          <w:rFonts w:ascii="Times New Roman" w:hAnsi="Times New Roman"/>
          <w:b/>
          <w:sz w:val="28"/>
          <w:szCs w:val="28"/>
        </w:rPr>
      </w:pPr>
      <w:r>
        <w:rPr>
          <w:rFonts w:ascii="Times New Roman" w:hAnsi="Times New Roman"/>
          <w:b/>
          <w:sz w:val="28"/>
          <w:szCs w:val="28"/>
        </w:rPr>
        <w:t xml:space="preserve">  К </w:t>
      </w:r>
      <w:proofErr w:type="gramStart"/>
      <w:r>
        <w:rPr>
          <w:rFonts w:ascii="Times New Roman" w:hAnsi="Times New Roman"/>
          <w:b/>
          <w:sz w:val="28"/>
          <w:szCs w:val="28"/>
        </w:rPr>
        <w:t>негрубым</w:t>
      </w:r>
      <w:proofErr w:type="gramEnd"/>
      <w:r>
        <w:rPr>
          <w:rFonts w:ascii="Times New Roman" w:hAnsi="Times New Roman"/>
          <w:b/>
          <w:sz w:val="28"/>
          <w:szCs w:val="28"/>
        </w:rPr>
        <w:t xml:space="preserve"> относятся ошибки:</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t xml:space="preserve"> -   неточность формулировок, определений, понятий, законов, теорий, вызванная неполнотой охвата основных признаков определяемого понятия или заменой  1 — 3 из этих признаков </w:t>
      </w:r>
      <w:proofErr w:type="gramStart"/>
      <w:r>
        <w:rPr>
          <w:rFonts w:ascii="Times New Roman" w:hAnsi="Times New Roman"/>
          <w:sz w:val="28"/>
          <w:szCs w:val="28"/>
        </w:rPr>
        <w:t>второстепенными</w:t>
      </w:r>
      <w:proofErr w:type="gramEnd"/>
      <w:r>
        <w:rPr>
          <w:rFonts w:ascii="Times New Roman" w:hAnsi="Times New Roman"/>
          <w:sz w:val="28"/>
          <w:szCs w:val="28"/>
        </w:rPr>
        <w:t>;</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t xml:space="preserve"> -   ошибки при снятии показаний с измерительных приборов, не связанные с определением цены деления шкалы;   </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t xml:space="preserve"> -   ошибки, вызванные несоблюдением условий проведения опыта, наблюдения, условий работы прибора, оборудования;</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t xml:space="preserve"> -   ошибки в условных обозначениях на схемах, неточность графика;</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t xml:space="preserve"> -   нерациональный метод решения задачи, выполнения части практической работы, недостаточно продуманный план устного ответа (нарушение логики изложения, подмена отдельных основных вопросов </w:t>
      </w:r>
      <w:proofErr w:type="gramStart"/>
      <w:r>
        <w:rPr>
          <w:rFonts w:ascii="Times New Roman" w:hAnsi="Times New Roman"/>
          <w:sz w:val="28"/>
          <w:szCs w:val="28"/>
        </w:rPr>
        <w:t>второстепенными</w:t>
      </w:r>
      <w:proofErr w:type="gramEnd"/>
      <w:r>
        <w:rPr>
          <w:rFonts w:ascii="Times New Roman" w:hAnsi="Times New Roman"/>
          <w:sz w:val="28"/>
          <w:szCs w:val="28"/>
        </w:rPr>
        <w:t>);</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t xml:space="preserve"> -   нерациональные методы работы со справочной литературой;</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t xml:space="preserve"> -     неумение решать задачи, выполнять задания в общем виде.</w:t>
      </w:r>
    </w:p>
    <w:p w:rsidR="00492A8A" w:rsidRDefault="00492A8A" w:rsidP="00492A8A">
      <w:pPr>
        <w:spacing w:line="240" w:lineRule="atLeast"/>
        <w:rPr>
          <w:rFonts w:ascii="Times New Roman" w:hAnsi="Times New Roman"/>
          <w:sz w:val="28"/>
          <w:szCs w:val="28"/>
        </w:rPr>
      </w:pPr>
      <w:r>
        <w:rPr>
          <w:rFonts w:ascii="Times New Roman" w:hAnsi="Times New Roman"/>
          <w:b/>
          <w:sz w:val="28"/>
          <w:szCs w:val="28"/>
        </w:rPr>
        <w:lastRenderedPageBreak/>
        <w:t xml:space="preserve">  Недочётами являются</w:t>
      </w:r>
      <w:r>
        <w:rPr>
          <w:rFonts w:ascii="Times New Roman" w:hAnsi="Times New Roman"/>
          <w:sz w:val="28"/>
          <w:szCs w:val="28"/>
        </w:rPr>
        <w:t>:</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t xml:space="preserve"> -   нерациональные приёмы вычислений и преобразований, выполнения опытов, наблюдений, практических заданий;</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t xml:space="preserve"> -   арифметические ошибки в вычислениях;</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t xml:space="preserve"> -   небрежное выполнение записей, чертежей, схем, графиков, таблиц;</w:t>
      </w:r>
    </w:p>
    <w:p w:rsidR="00492A8A" w:rsidRDefault="00492A8A" w:rsidP="00492A8A">
      <w:pPr>
        <w:spacing w:line="240" w:lineRule="atLeast"/>
        <w:rPr>
          <w:rFonts w:ascii="Times New Roman" w:hAnsi="Times New Roman"/>
          <w:sz w:val="28"/>
          <w:szCs w:val="28"/>
        </w:rPr>
      </w:pPr>
      <w:r>
        <w:rPr>
          <w:rFonts w:ascii="Times New Roman" w:hAnsi="Times New Roman"/>
          <w:sz w:val="28"/>
          <w:szCs w:val="28"/>
        </w:rPr>
        <w:t xml:space="preserve"> -   орфографические и пунктуационные ошибки.</w:t>
      </w:r>
    </w:p>
    <w:p w:rsidR="00492A8A" w:rsidRDefault="00492A8A" w:rsidP="00492A8A">
      <w:pPr>
        <w:spacing w:line="240" w:lineRule="atLeast"/>
        <w:jc w:val="center"/>
        <w:rPr>
          <w:rFonts w:ascii="Times New Roman" w:hAnsi="Times New Roman"/>
          <w:b/>
          <w:sz w:val="28"/>
          <w:szCs w:val="28"/>
        </w:rPr>
      </w:pPr>
    </w:p>
    <w:p w:rsidR="00E205EC" w:rsidRDefault="00E205EC" w:rsidP="00492A8A">
      <w:pPr>
        <w:spacing w:line="240" w:lineRule="atLeast"/>
        <w:jc w:val="center"/>
        <w:rPr>
          <w:rFonts w:ascii="Times New Roman" w:hAnsi="Times New Roman"/>
          <w:b/>
          <w:sz w:val="28"/>
          <w:szCs w:val="28"/>
        </w:rPr>
      </w:pPr>
    </w:p>
    <w:p w:rsidR="00E205EC" w:rsidRDefault="00E205EC" w:rsidP="00492A8A">
      <w:pPr>
        <w:spacing w:line="240" w:lineRule="atLeast"/>
        <w:jc w:val="center"/>
        <w:rPr>
          <w:rFonts w:ascii="Times New Roman" w:hAnsi="Times New Roman"/>
          <w:b/>
          <w:sz w:val="28"/>
          <w:szCs w:val="28"/>
        </w:rPr>
      </w:pPr>
    </w:p>
    <w:p w:rsidR="00E205EC" w:rsidRDefault="00E205EC" w:rsidP="00492A8A">
      <w:pPr>
        <w:spacing w:line="240" w:lineRule="atLeast"/>
        <w:jc w:val="center"/>
        <w:rPr>
          <w:rFonts w:ascii="Times New Roman" w:hAnsi="Times New Roman"/>
          <w:b/>
          <w:sz w:val="28"/>
          <w:szCs w:val="28"/>
        </w:rPr>
      </w:pPr>
    </w:p>
    <w:p w:rsidR="00E205EC" w:rsidRDefault="00E205EC" w:rsidP="00492A8A">
      <w:pPr>
        <w:spacing w:line="240" w:lineRule="atLeast"/>
        <w:jc w:val="center"/>
        <w:rPr>
          <w:rFonts w:ascii="Times New Roman" w:hAnsi="Times New Roman"/>
          <w:b/>
          <w:sz w:val="28"/>
          <w:szCs w:val="28"/>
        </w:rPr>
      </w:pPr>
    </w:p>
    <w:p w:rsidR="00E205EC" w:rsidRDefault="00E205EC" w:rsidP="00492A8A">
      <w:pPr>
        <w:spacing w:line="240" w:lineRule="atLeast"/>
        <w:jc w:val="center"/>
        <w:rPr>
          <w:rFonts w:ascii="Times New Roman" w:hAnsi="Times New Roman"/>
          <w:b/>
          <w:sz w:val="28"/>
          <w:szCs w:val="28"/>
        </w:rPr>
      </w:pPr>
    </w:p>
    <w:p w:rsidR="00E205EC" w:rsidRDefault="00E205EC" w:rsidP="00492A8A">
      <w:pPr>
        <w:spacing w:line="240" w:lineRule="atLeast"/>
        <w:jc w:val="center"/>
        <w:rPr>
          <w:rFonts w:ascii="Times New Roman" w:hAnsi="Times New Roman"/>
          <w:b/>
          <w:sz w:val="28"/>
          <w:szCs w:val="28"/>
        </w:rPr>
      </w:pPr>
    </w:p>
    <w:p w:rsidR="00E205EC" w:rsidRDefault="00E205EC" w:rsidP="00492A8A">
      <w:pPr>
        <w:spacing w:line="240" w:lineRule="atLeast"/>
        <w:jc w:val="center"/>
        <w:rPr>
          <w:rFonts w:ascii="Times New Roman" w:hAnsi="Times New Roman"/>
          <w:b/>
          <w:sz w:val="28"/>
          <w:szCs w:val="28"/>
        </w:rPr>
      </w:pPr>
    </w:p>
    <w:p w:rsidR="00E205EC" w:rsidRDefault="00E205EC" w:rsidP="00492A8A">
      <w:pPr>
        <w:spacing w:line="240" w:lineRule="atLeast"/>
        <w:jc w:val="center"/>
        <w:rPr>
          <w:rFonts w:ascii="Times New Roman" w:hAnsi="Times New Roman"/>
          <w:b/>
          <w:sz w:val="28"/>
          <w:szCs w:val="28"/>
        </w:rPr>
      </w:pPr>
    </w:p>
    <w:p w:rsidR="00E205EC" w:rsidRDefault="00E205EC" w:rsidP="00492A8A">
      <w:pPr>
        <w:spacing w:line="240" w:lineRule="atLeast"/>
        <w:jc w:val="center"/>
        <w:rPr>
          <w:rFonts w:ascii="Times New Roman" w:hAnsi="Times New Roman"/>
          <w:b/>
          <w:sz w:val="28"/>
          <w:szCs w:val="28"/>
        </w:rPr>
      </w:pPr>
    </w:p>
    <w:p w:rsidR="00E205EC" w:rsidRDefault="00E205EC" w:rsidP="00492A8A">
      <w:pPr>
        <w:spacing w:line="240" w:lineRule="atLeast"/>
        <w:jc w:val="center"/>
        <w:rPr>
          <w:rFonts w:ascii="Times New Roman" w:hAnsi="Times New Roman"/>
          <w:b/>
          <w:sz w:val="28"/>
          <w:szCs w:val="28"/>
        </w:rPr>
      </w:pPr>
    </w:p>
    <w:p w:rsidR="00E205EC" w:rsidRDefault="00E205EC" w:rsidP="00492A8A">
      <w:pPr>
        <w:spacing w:line="240" w:lineRule="atLeast"/>
        <w:jc w:val="center"/>
        <w:rPr>
          <w:rFonts w:ascii="Times New Roman" w:hAnsi="Times New Roman"/>
          <w:b/>
          <w:sz w:val="28"/>
          <w:szCs w:val="28"/>
        </w:rPr>
      </w:pPr>
    </w:p>
    <w:p w:rsidR="00E205EC" w:rsidRDefault="00E205EC" w:rsidP="00492A8A">
      <w:pPr>
        <w:spacing w:line="240" w:lineRule="atLeast"/>
        <w:jc w:val="center"/>
        <w:rPr>
          <w:rFonts w:ascii="Times New Roman" w:hAnsi="Times New Roman"/>
          <w:b/>
          <w:sz w:val="28"/>
          <w:szCs w:val="28"/>
        </w:rPr>
      </w:pPr>
    </w:p>
    <w:p w:rsidR="00E205EC" w:rsidRDefault="00E205EC" w:rsidP="00492A8A">
      <w:pPr>
        <w:spacing w:line="240" w:lineRule="atLeast"/>
        <w:jc w:val="center"/>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E205EC" w:rsidTr="00451088">
        <w:tc>
          <w:tcPr>
            <w:tcW w:w="4785" w:type="dxa"/>
            <w:tcBorders>
              <w:top w:val="single" w:sz="4" w:space="0" w:color="auto"/>
              <w:left w:val="single" w:sz="4" w:space="0" w:color="auto"/>
              <w:bottom w:val="single" w:sz="4" w:space="0" w:color="auto"/>
              <w:right w:val="single" w:sz="4" w:space="0" w:color="auto"/>
            </w:tcBorders>
          </w:tcPr>
          <w:p w:rsidR="00E205EC" w:rsidRDefault="00E205EC" w:rsidP="00451088">
            <w:pPr>
              <w:spacing w:after="0" w:line="240" w:lineRule="auto"/>
              <w:jc w:val="center"/>
              <w:rPr>
                <w:rFonts w:ascii="Times New Roman" w:eastAsia="Calibri" w:hAnsi="Times New Roman" w:cs="Times New Roman"/>
                <w:sz w:val="28"/>
                <w:szCs w:val="28"/>
                <w:lang w:eastAsia="en-US"/>
              </w:rPr>
            </w:pPr>
            <w:r>
              <w:rPr>
                <w:rFonts w:ascii="Times New Roman" w:hAnsi="Times New Roman"/>
                <w:sz w:val="28"/>
                <w:szCs w:val="28"/>
              </w:rPr>
              <w:t>СОГЛАСОВАНО</w:t>
            </w:r>
          </w:p>
          <w:p w:rsidR="00E205EC" w:rsidRDefault="00E205EC" w:rsidP="00451088">
            <w:pPr>
              <w:spacing w:after="0" w:line="240" w:lineRule="auto"/>
              <w:jc w:val="center"/>
              <w:rPr>
                <w:rFonts w:ascii="Times New Roman" w:hAnsi="Times New Roman"/>
                <w:sz w:val="28"/>
                <w:szCs w:val="28"/>
              </w:rPr>
            </w:pPr>
            <w:r>
              <w:rPr>
                <w:rFonts w:ascii="Times New Roman" w:hAnsi="Times New Roman"/>
                <w:sz w:val="28"/>
                <w:szCs w:val="28"/>
              </w:rPr>
              <w:t>Протокол заседания</w:t>
            </w:r>
          </w:p>
          <w:p w:rsidR="00E205EC" w:rsidRDefault="00E205EC" w:rsidP="00451088">
            <w:pPr>
              <w:spacing w:after="0" w:line="240" w:lineRule="auto"/>
              <w:jc w:val="center"/>
              <w:rPr>
                <w:rFonts w:ascii="Times New Roman" w:hAnsi="Times New Roman"/>
                <w:sz w:val="28"/>
                <w:szCs w:val="28"/>
              </w:rPr>
            </w:pPr>
            <w:r>
              <w:rPr>
                <w:rFonts w:ascii="Times New Roman" w:hAnsi="Times New Roman"/>
                <w:sz w:val="28"/>
                <w:szCs w:val="28"/>
              </w:rPr>
              <w:t>методического совета</w:t>
            </w:r>
          </w:p>
          <w:p w:rsidR="00E205EC" w:rsidRDefault="00E205EC" w:rsidP="00451088">
            <w:pPr>
              <w:spacing w:after="0" w:line="240" w:lineRule="auto"/>
              <w:jc w:val="center"/>
              <w:rPr>
                <w:rFonts w:ascii="Times New Roman" w:hAnsi="Times New Roman"/>
                <w:spacing w:val="-2"/>
                <w:sz w:val="28"/>
                <w:szCs w:val="28"/>
              </w:rPr>
            </w:pPr>
            <w:r>
              <w:rPr>
                <w:rFonts w:ascii="Times New Roman" w:hAnsi="Times New Roman"/>
                <w:spacing w:val="-2"/>
                <w:sz w:val="28"/>
                <w:szCs w:val="28"/>
              </w:rPr>
              <w:t>МБОУ «Школа № 32»</w:t>
            </w:r>
          </w:p>
          <w:p w:rsidR="00E205EC" w:rsidRDefault="00E205EC" w:rsidP="00451088">
            <w:pPr>
              <w:spacing w:after="0" w:line="240" w:lineRule="auto"/>
              <w:jc w:val="center"/>
              <w:rPr>
                <w:rFonts w:ascii="Times New Roman" w:hAnsi="Times New Roman"/>
                <w:sz w:val="28"/>
                <w:szCs w:val="28"/>
              </w:rPr>
            </w:pPr>
            <w:r>
              <w:rPr>
                <w:rFonts w:ascii="Times New Roman" w:hAnsi="Times New Roman"/>
                <w:sz w:val="28"/>
                <w:szCs w:val="28"/>
              </w:rPr>
              <w:t xml:space="preserve">от 29.08.  </w:t>
            </w:r>
            <w:smartTag w:uri="urn:schemas-microsoft-com:office:smarttags" w:element="metricconverter">
              <w:smartTagPr>
                <w:attr w:name="ProductID" w:val="2015 г"/>
              </w:smartTagPr>
              <w:r>
                <w:rPr>
                  <w:rFonts w:ascii="Times New Roman" w:hAnsi="Times New Roman"/>
                  <w:sz w:val="28"/>
                  <w:szCs w:val="28"/>
                </w:rPr>
                <w:t>2015 г</w:t>
              </w:r>
            </w:smartTag>
            <w:r>
              <w:rPr>
                <w:rFonts w:ascii="Times New Roman" w:hAnsi="Times New Roman"/>
                <w:sz w:val="28"/>
                <w:szCs w:val="28"/>
              </w:rPr>
              <w:t>. № 1</w:t>
            </w:r>
          </w:p>
          <w:p w:rsidR="00E205EC" w:rsidRDefault="00E205EC" w:rsidP="00451088">
            <w:pPr>
              <w:spacing w:after="0" w:line="240" w:lineRule="auto"/>
              <w:jc w:val="center"/>
              <w:rPr>
                <w:rFonts w:ascii="Times New Roman" w:hAnsi="Times New Roman"/>
                <w:sz w:val="28"/>
                <w:szCs w:val="28"/>
              </w:rPr>
            </w:pPr>
            <w:r>
              <w:rPr>
                <w:rFonts w:ascii="Times New Roman" w:hAnsi="Times New Roman"/>
                <w:sz w:val="28"/>
                <w:szCs w:val="28"/>
              </w:rPr>
              <w:t xml:space="preserve"> __________   Лепёхина Т.В.</w:t>
            </w:r>
          </w:p>
          <w:p w:rsidR="00E205EC" w:rsidRDefault="00E205EC" w:rsidP="00451088">
            <w:pPr>
              <w:spacing w:after="0" w:line="240" w:lineRule="auto"/>
              <w:rPr>
                <w:rFonts w:ascii="Times New Roman" w:hAnsi="Times New Roman"/>
                <w:sz w:val="24"/>
                <w:szCs w:val="24"/>
              </w:rPr>
            </w:pPr>
            <w:r>
              <w:rPr>
                <w:rFonts w:ascii="Times New Roman" w:hAnsi="Times New Roman"/>
                <w:sz w:val="24"/>
                <w:szCs w:val="24"/>
              </w:rPr>
              <w:t xml:space="preserve">      руководитель МС</w:t>
            </w:r>
          </w:p>
          <w:p w:rsidR="00E205EC" w:rsidRDefault="00E205EC" w:rsidP="00451088">
            <w:pPr>
              <w:spacing w:after="0" w:line="240" w:lineRule="auto"/>
              <w:jc w:val="center"/>
              <w:rPr>
                <w:rFonts w:ascii="Times New Roman" w:hAnsi="Times New Roman"/>
                <w:sz w:val="28"/>
                <w:szCs w:val="28"/>
              </w:rPr>
            </w:pPr>
          </w:p>
          <w:p w:rsidR="00E205EC" w:rsidRDefault="00E205EC" w:rsidP="00451088">
            <w:pPr>
              <w:spacing w:after="0" w:line="240" w:lineRule="auto"/>
              <w:rPr>
                <w:rFonts w:ascii="Times New Roman" w:hAnsi="Times New Roman"/>
                <w:sz w:val="28"/>
                <w:szCs w:val="28"/>
              </w:rPr>
            </w:pPr>
          </w:p>
          <w:p w:rsidR="00E205EC" w:rsidRDefault="00E205EC" w:rsidP="00451088">
            <w:pPr>
              <w:spacing w:after="0" w:line="240" w:lineRule="auto"/>
              <w:rPr>
                <w:rFonts w:ascii="Times New Roman" w:hAnsi="Times New Roman"/>
                <w:sz w:val="28"/>
                <w:szCs w:val="28"/>
                <w:lang w:eastAsia="en-US"/>
              </w:rPr>
            </w:pPr>
          </w:p>
        </w:tc>
        <w:tc>
          <w:tcPr>
            <w:tcW w:w="4786" w:type="dxa"/>
            <w:tcBorders>
              <w:top w:val="single" w:sz="4" w:space="0" w:color="auto"/>
              <w:left w:val="single" w:sz="4" w:space="0" w:color="auto"/>
              <w:bottom w:val="single" w:sz="4" w:space="0" w:color="auto"/>
              <w:right w:val="single" w:sz="4" w:space="0" w:color="auto"/>
            </w:tcBorders>
          </w:tcPr>
          <w:p w:rsidR="00E205EC" w:rsidRDefault="00E205EC" w:rsidP="00451088">
            <w:pPr>
              <w:spacing w:after="0" w:line="240" w:lineRule="auto"/>
              <w:jc w:val="center"/>
              <w:rPr>
                <w:rFonts w:ascii="Times New Roman" w:eastAsia="Calibri" w:hAnsi="Times New Roman" w:cs="Times New Roman"/>
                <w:sz w:val="28"/>
                <w:szCs w:val="28"/>
                <w:lang w:eastAsia="en-US"/>
              </w:rPr>
            </w:pPr>
            <w:r>
              <w:rPr>
                <w:rFonts w:ascii="Times New Roman" w:hAnsi="Times New Roman"/>
                <w:sz w:val="28"/>
                <w:szCs w:val="28"/>
              </w:rPr>
              <w:t>СОГЛАСОВАНО</w:t>
            </w:r>
          </w:p>
          <w:p w:rsidR="00E205EC" w:rsidRDefault="00E205EC" w:rsidP="00451088">
            <w:pPr>
              <w:spacing w:after="0" w:line="240" w:lineRule="auto"/>
              <w:jc w:val="center"/>
              <w:rPr>
                <w:rFonts w:ascii="Times New Roman" w:hAnsi="Times New Roman"/>
                <w:sz w:val="28"/>
                <w:szCs w:val="28"/>
              </w:rPr>
            </w:pPr>
          </w:p>
          <w:p w:rsidR="00E205EC" w:rsidRDefault="00E205EC" w:rsidP="00451088">
            <w:pPr>
              <w:spacing w:after="0" w:line="240" w:lineRule="auto"/>
              <w:jc w:val="center"/>
              <w:rPr>
                <w:rFonts w:ascii="Times New Roman" w:hAnsi="Times New Roman"/>
                <w:sz w:val="28"/>
                <w:szCs w:val="28"/>
              </w:rPr>
            </w:pPr>
            <w:r>
              <w:rPr>
                <w:rFonts w:ascii="Times New Roman" w:hAnsi="Times New Roman"/>
                <w:sz w:val="28"/>
                <w:szCs w:val="28"/>
              </w:rPr>
              <w:t>Заместитель директора по УВР</w:t>
            </w:r>
          </w:p>
          <w:p w:rsidR="00E205EC" w:rsidRDefault="00E205EC" w:rsidP="00451088">
            <w:pPr>
              <w:spacing w:after="0" w:line="240" w:lineRule="auto"/>
              <w:jc w:val="center"/>
              <w:rPr>
                <w:rFonts w:ascii="Times New Roman" w:hAnsi="Times New Roman"/>
                <w:sz w:val="28"/>
                <w:szCs w:val="28"/>
              </w:rPr>
            </w:pPr>
          </w:p>
          <w:p w:rsidR="00E205EC" w:rsidRDefault="00E205EC" w:rsidP="00451088">
            <w:pPr>
              <w:spacing w:after="0" w:line="240" w:lineRule="auto"/>
              <w:jc w:val="center"/>
              <w:rPr>
                <w:rFonts w:ascii="Times New Roman" w:hAnsi="Times New Roman"/>
                <w:sz w:val="28"/>
                <w:szCs w:val="28"/>
              </w:rPr>
            </w:pPr>
            <w:r>
              <w:rPr>
                <w:rFonts w:ascii="Times New Roman" w:hAnsi="Times New Roman"/>
                <w:sz w:val="28"/>
                <w:szCs w:val="28"/>
              </w:rPr>
              <w:t>____________   Полуян Е.В.</w:t>
            </w:r>
          </w:p>
          <w:p w:rsidR="00E205EC" w:rsidRDefault="00E205EC" w:rsidP="00451088">
            <w:pPr>
              <w:spacing w:after="0" w:line="240" w:lineRule="auto"/>
              <w:rPr>
                <w:rFonts w:ascii="Times New Roman" w:hAnsi="Times New Roman"/>
                <w:sz w:val="28"/>
                <w:szCs w:val="28"/>
              </w:rPr>
            </w:pPr>
            <w:r>
              <w:rPr>
                <w:rFonts w:ascii="Times New Roman" w:hAnsi="Times New Roman"/>
                <w:sz w:val="28"/>
                <w:szCs w:val="28"/>
              </w:rPr>
              <w:t xml:space="preserve">       29.08.    2015 год</w:t>
            </w:r>
          </w:p>
          <w:p w:rsidR="00E205EC" w:rsidRDefault="00E205EC" w:rsidP="00451088">
            <w:pPr>
              <w:spacing w:after="0" w:line="240" w:lineRule="auto"/>
              <w:rPr>
                <w:rFonts w:ascii="Times New Roman" w:hAnsi="Times New Roman"/>
                <w:sz w:val="24"/>
                <w:szCs w:val="24"/>
              </w:rPr>
            </w:pPr>
            <w:r>
              <w:rPr>
                <w:rFonts w:ascii="Times New Roman" w:hAnsi="Times New Roman"/>
                <w:sz w:val="24"/>
                <w:szCs w:val="24"/>
              </w:rPr>
              <w:t xml:space="preserve">                   дата</w:t>
            </w:r>
          </w:p>
          <w:p w:rsidR="00E205EC" w:rsidRDefault="00E205EC" w:rsidP="00451088">
            <w:pPr>
              <w:spacing w:after="0" w:line="240" w:lineRule="auto"/>
              <w:jc w:val="right"/>
              <w:rPr>
                <w:rFonts w:ascii="Times New Roman" w:hAnsi="Times New Roman"/>
                <w:sz w:val="28"/>
                <w:szCs w:val="28"/>
                <w:lang w:eastAsia="en-US"/>
              </w:rPr>
            </w:pPr>
          </w:p>
        </w:tc>
      </w:tr>
    </w:tbl>
    <w:p w:rsidR="00E205EC" w:rsidRDefault="00E205EC" w:rsidP="00492A8A">
      <w:pPr>
        <w:spacing w:line="240" w:lineRule="atLeast"/>
        <w:jc w:val="center"/>
        <w:rPr>
          <w:rFonts w:ascii="Times New Roman" w:hAnsi="Times New Roman"/>
          <w:b/>
          <w:sz w:val="28"/>
          <w:szCs w:val="28"/>
        </w:rPr>
      </w:pPr>
    </w:p>
    <w:p w:rsidR="00492A8A" w:rsidRDefault="00492A8A"/>
    <w:p w:rsidR="00451088" w:rsidRDefault="00451088"/>
    <w:p w:rsidR="00451088" w:rsidRDefault="00451088"/>
    <w:p w:rsidR="00451088" w:rsidRDefault="00451088"/>
    <w:p w:rsidR="00451088" w:rsidRDefault="00451088"/>
    <w:p w:rsidR="00451088" w:rsidRDefault="00451088"/>
    <w:p w:rsidR="00451088" w:rsidRDefault="00451088"/>
    <w:p w:rsidR="00451088" w:rsidRDefault="00451088"/>
    <w:p w:rsidR="00451088" w:rsidRDefault="00451088"/>
    <w:p w:rsidR="00451088" w:rsidRDefault="00451088"/>
    <w:p w:rsidR="00451088" w:rsidRDefault="00451088"/>
    <w:p w:rsidR="00451088" w:rsidRDefault="00451088"/>
    <w:p w:rsidR="00451088" w:rsidRDefault="00451088" w:rsidP="00451088">
      <w:pPr>
        <w:rPr>
          <w:b/>
          <w:sz w:val="28"/>
          <w:szCs w:val="28"/>
        </w:rPr>
      </w:pPr>
      <w:r>
        <w:rPr>
          <w:b/>
          <w:sz w:val="28"/>
          <w:szCs w:val="28"/>
        </w:rPr>
        <w:t>1.ПОЯСНИТЕЛЬНАЯ ЗАПИСКА</w:t>
      </w:r>
    </w:p>
    <w:p w:rsidR="00451088" w:rsidRDefault="00451088" w:rsidP="00451088">
      <w:pPr>
        <w:ind w:firstLine="708"/>
        <w:jc w:val="both"/>
        <w:rPr>
          <w:sz w:val="24"/>
          <w:szCs w:val="24"/>
        </w:rPr>
      </w:pPr>
      <w:proofErr w:type="gramStart"/>
      <w:r>
        <w:rPr>
          <w:sz w:val="24"/>
          <w:szCs w:val="24"/>
        </w:rPr>
        <w:t>Рабочая  программа составлена на основе программы авторского коллектива под руководством  В.В.Пасечника (сборник «Биология.</w:t>
      </w:r>
      <w:proofErr w:type="gramEnd"/>
      <w:r>
        <w:rPr>
          <w:sz w:val="24"/>
          <w:szCs w:val="24"/>
        </w:rPr>
        <w:t xml:space="preserve"> </w:t>
      </w:r>
      <w:proofErr w:type="gramStart"/>
      <w:r>
        <w:rPr>
          <w:sz w:val="24"/>
          <w:szCs w:val="24"/>
        </w:rPr>
        <w:t>Рабочие программы. 5—9 классы.» - М.: Дрофа, 2012.), рассчитанной на 35 часов (1 урок в неделю) в соответствии с альтернативным учебником, допущенным Министерством образования Российской Федерации:</w:t>
      </w:r>
      <w:proofErr w:type="gramEnd"/>
      <w:r>
        <w:rPr>
          <w:sz w:val="24"/>
          <w:szCs w:val="24"/>
        </w:rPr>
        <w:t xml:space="preserve"> Пасечник В. В. Биология. Бактерии. Грибы. Растения. 5 класс. Учебник / М.: Дрофа, 2012 г. и соответствует положениям Федерального государственного образовательного стандарта основного общего образования.</w:t>
      </w:r>
    </w:p>
    <w:p w:rsidR="00451088" w:rsidRDefault="00451088" w:rsidP="00451088">
      <w:pPr>
        <w:ind w:firstLine="708"/>
        <w:jc w:val="both"/>
        <w:rPr>
          <w:sz w:val="24"/>
          <w:szCs w:val="24"/>
        </w:rPr>
      </w:pPr>
      <w:r>
        <w:rPr>
          <w:sz w:val="24"/>
          <w:szCs w:val="24"/>
        </w:rPr>
        <w:t>В программе особое внимание уделено содержанию, способствующему формированию современной естественнонаучной картины мира, показано практическое применение биологических знаний.</w:t>
      </w:r>
    </w:p>
    <w:p w:rsidR="00451088" w:rsidRDefault="00451088" w:rsidP="00451088">
      <w:pPr>
        <w:ind w:firstLine="708"/>
        <w:jc w:val="both"/>
        <w:rPr>
          <w:sz w:val="24"/>
          <w:szCs w:val="24"/>
        </w:rPr>
      </w:pPr>
      <w:r>
        <w:rPr>
          <w:sz w:val="24"/>
          <w:szCs w:val="24"/>
        </w:rPr>
        <w:t>Отбор содержания проведён с учётом культуросообразного подхода, в соответствии с которым учащиеся должны освоить содержание, значимое для формирования познавательной, нравственной и эстетической культуры, сохранения окружающей среды и собственного здоровья, для повседневной жизни и практической деятельности.</w:t>
      </w:r>
    </w:p>
    <w:p w:rsidR="00451088" w:rsidRDefault="00451088" w:rsidP="00451088">
      <w:pPr>
        <w:pStyle w:val="stylet1"/>
        <w:spacing w:before="0" w:beforeAutospacing="0" w:after="0" w:afterAutospacing="0"/>
        <w:rPr>
          <w:color w:val="000000"/>
          <w:u w:val="single"/>
        </w:rPr>
      </w:pPr>
      <w:r>
        <w:t>Построение учебного содержания курса осуществляется последовательно от общего к частному с учётом реализации внутрипредметных и метапредметных связей. В основу положено взаимодействие научного, гуманистического, аксиологического, культурологического, личностнодеятельностного, историко-проблемного, интегративного, компетентностного подходов.</w:t>
      </w:r>
      <w:proofErr w:type="gramStart"/>
      <w:r>
        <w:t xml:space="preserve"> .</w:t>
      </w:r>
      <w:proofErr w:type="gramEnd"/>
      <w:r>
        <w:t xml:space="preserve"> </w:t>
      </w:r>
      <w:r>
        <w:rPr>
          <w:u w:val="single"/>
        </w:rPr>
        <w:t xml:space="preserve">Рабочая программа учителя разработана </w:t>
      </w:r>
      <w:r>
        <w:rPr>
          <w:color w:val="000000"/>
          <w:u w:val="single"/>
        </w:rPr>
        <w:t>на основе:</w:t>
      </w:r>
    </w:p>
    <w:p w:rsidR="00451088" w:rsidRDefault="00451088" w:rsidP="00451088">
      <w:pPr>
        <w:pStyle w:val="stylet1"/>
        <w:spacing w:before="0" w:beforeAutospacing="0" w:after="0" w:afterAutospacing="0"/>
        <w:rPr>
          <w:color w:val="000000"/>
        </w:rPr>
      </w:pPr>
      <w:r>
        <w:rPr>
          <w:color w:val="000000"/>
        </w:rPr>
        <w:t xml:space="preserve">- Закона Российской Федерации  «Об образовании в Российской Федерации» от 29.12.12 г. № 273 </w:t>
      </w:r>
      <w:proofErr w:type="gramStart"/>
      <w:r>
        <w:rPr>
          <w:color w:val="000000"/>
        </w:rPr>
        <w:t xml:space="preserve">( </w:t>
      </w:r>
      <w:proofErr w:type="gramEnd"/>
      <w:r>
        <w:rPr>
          <w:color w:val="000000"/>
        </w:rPr>
        <w:t xml:space="preserve">гл.1, </w:t>
      </w:r>
      <w:r>
        <w:rPr>
          <w:rFonts w:eastAsia="HiddenHorzOCR"/>
        </w:rPr>
        <w:t xml:space="preserve">ст. 2 п. 9, гл. 2, ст. </w:t>
      </w:r>
      <w:r>
        <w:rPr>
          <w:color w:val="000000"/>
        </w:rPr>
        <w:t>12 п.5, п.7 и ст.13, п.3);</w:t>
      </w:r>
    </w:p>
    <w:p w:rsidR="00451088" w:rsidRDefault="00451088" w:rsidP="00451088">
      <w:pPr>
        <w:pStyle w:val="stylet1"/>
        <w:spacing w:before="0" w:beforeAutospacing="0" w:after="0" w:afterAutospacing="0"/>
        <w:rPr>
          <w:bCs/>
        </w:rPr>
      </w:pPr>
      <w:r>
        <w:rPr>
          <w:color w:val="000000"/>
        </w:rPr>
        <w:t xml:space="preserve">- </w:t>
      </w:r>
      <w:r>
        <w:rPr>
          <w:bCs/>
        </w:rPr>
        <w:t>Приказа</w:t>
      </w:r>
      <w:r>
        <w:rPr>
          <w:rFonts w:eastAsia="+mn-ea"/>
          <w:bCs/>
        </w:rPr>
        <w:t xml:space="preserve">  </w:t>
      </w:r>
      <w:r>
        <w:rPr>
          <w:rFonts w:eastAsia="+mn-ea"/>
        </w:rPr>
        <w:t xml:space="preserve">№ 610  </w:t>
      </w:r>
      <w:r>
        <w:t>от</w:t>
      </w:r>
      <w:r>
        <w:rPr>
          <w:rFonts w:eastAsia="+mn-ea"/>
        </w:rPr>
        <w:t xml:space="preserve">  14.07.</w:t>
      </w:r>
      <w:r>
        <w:t xml:space="preserve"> </w:t>
      </w:r>
      <w:r>
        <w:rPr>
          <w:rFonts w:eastAsia="+mn-ea"/>
        </w:rPr>
        <w:t>2011</w:t>
      </w:r>
      <w:r>
        <w:t xml:space="preserve"> г.</w:t>
      </w:r>
      <w:r>
        <w:rPr>
          <w:rFonts w:eastAsia="+mn-ea"/>
          <w:b/>
          <w:bCs/>
        </w:rPr>
        <w:t xml:space="preserve"> </w:t>
      </w:r>
      <w:r>
        <w:rPr>
          <w:bCs/>
        </w:rPr>
        <w:t xml:space="preserve">Минобразования  РО «Об утверждении Примерного </w:t>
      </w:r>
      <w:r>
        <w:rPr>
          <w:rFonts w:eastAsia="Calibri"/>
          <w:bCs/>
          <w:lang w:eastAsia="en-US"/>
        </w:rPr>
        <w:t xml:space="preserve">регионального </w:t>
      </w:r>
      <w:r>
        <w:rPr>
          <w:rFonts w:eastAsia="+mn-ea"/>
          <w:bCs/>
        </w:rPr>
        <w:t>положения о рабочей программе учебных курсов, предметов, дисциплин (модулей)</w:t>
      </w:r>
      <w:r>
        <w:rPr>
          <w:bCs/>
        </w:rPr>
        <w:t>»</w:t>
      </w:r>
      <w:r>
        <w:rPr>
          <w:rFonts w:eastAsia="+mn-ea"/>
        </w:rPr>
        <w:t>;</w:t>
      </w:r>
      <w:r>
        <w:rPr>
          <w:bCs/>
        </w:rPr>
        <w:t xml:space="preserve"> </w:t>
      </w:r>
    </w:p>
    <w:p w:rsidR="00451088" w:rsidRDefault="00451088" w:rsidP="00451088">
      <w:pPr>
        <w:pStyle w:val="stylet1"/>
        <w:spacing w:before="0" w:beforeAutospacing="0" w:after="0" w:afterAutospacing="0"/>
        <w:rPr>
          <w:rFonts w:eastAsia="+mn-ea"/>
        </w:rPr>
      </w:pPr>
      <w:r>
        <w:rPr>
          <w:bCs/>
        </w:rPr>
        <w:t>-Приказа № 296 от 25.04.2013 г. Минобразования  РО</w:t>
      </w:r>
      <w:r>
        <w:rPr>
          <w:rFonts w:eastAsia="+mn-ea"/>
        </w:rPr>
        <w:t xml:space="preserve"> « Об утверждении примерного учебного плана РО на 2015-2016 учебный  год»;</w:t>
      </w:r>
    </w:p>
    <w:p w:rsidR="00451088" w:rsidRDefault="00451088" w:rsidP="00451088">
      <w:pPr>
        <w:pStyle w:val="stylet1"/>
        <w:spacing w:before="0" w:beforeAutospacing="0" w:after="0" w:afterAutospacing="0"/>
        <w:rPr>
          <w:color w:val="000000"/>
        </w:rPr>
      </w:pPr>
      <w:r>
        <w:rPr>
          <w:rFonts w:eastAsia="+mn-ea"/>
        </w:rPr>
        <w:t xml:space="preserve">- </w:t>
      </w:r>
      <w:r>
        <w:rPr>
          <w:color w:val="000000"/>
        </w:rPr>
        <w:t xml:space="preserve">Приказа Минобрнауки  России от 01.02.2012 №74 «О внесении изменений в </w:t>
      </w:r>
      <w:r>
        <w:rPr>
          <w:color w:val="000000"/>
          <w:spacing w:val="1"/>
        </w:rPr>
        <w:t xml:space="preserve">федеральный базисный учебный план и примерные учебные планы для </w:t>
      </w:r>
      <w:r>
        <w:rPr>
          <w:color w:val="000000"/>
          <w:spacing w:val="10"/>
        </w:rPr>
        <w:t xml:space="preserve">образовательных учреждений РФ, реализующих программы общего </w:t>
      </w:r>
      <w:r>
        <w:rPr>
          <w:color w:val="000000"/>
          <w:spacing w:val="17"/>
        </w:rPr>
        <w:t xml:space="preserve">образования, утвержденные приказом Министерства образования РФ </w:t>
      </w:r>
      <w:r>
        <w:rPr>
          <w:color w:val="000000"/>
        </w:rPr>
        <w:t xml:space="preserve">от 09.03.2004 № 1312»; </w:t>
      </w:r>
    </w:p>
    <w:p w:rsidR="00451088" w:rsidRDefault="00451088" w:rsidP="00451088">
      <w:pPr>
        <w:pStyle w:val="stylet1"/>
        <w:spacing w:before="0" w:beforeAutospacing="0" w:after="0" w:afterAutospacing="0"/>
        <w:rPr>
          <w:color w:val="000000"/>
        </w:rPr>
      </w:pPr>
      <w:r>
        <w:rPr>
          <w:color w:val="000000"/>
        </w:rPr>
        <w:t xml:space="preserve">-Базисного учебного плана  общеобразовательных учреждений РФ, утвержденного приказом Министерства образования и науки РФ от 09.03.2004 года №1312; </w:t>
      </w:r>
    </w:p>
    <w:p w:rsidR="00451088" w:rsidRDefault="00451088" w:rsidP="00451088">
      <w:pPr>
        <w:tabs>
          <w:tab w:val="num" w:pos="0"/>
        </w:tabs>
        <w:spacing w:before="30" w:after="30"/>
        <w:rPr>
          <w:rFonts w:eastAsia="Calibri"/>
          <w:color w:val="000000"/>
          <w:sz w:val="24"/>
          <w:szCs w:val="24"/>
        </w:rPr>
      </w:pPr>
      <w:r>
        <w:rPr>
          <w:rFonts w:eastAsia="Calibri"/>
          <w:color w:val="000000"/>
          <w:sz w:val="24"/>
          <w:szCs w:val="24"/>
        </w:rPr>
        <w:t>-Учебного плана  МБОУ Школа №32 на 2015 - 2016 учебный год;</w:t>
      </w:r>
    </w:p>
    <w:p w:rsidR="00451088" w:rsidRDefault="00451088" w:rsidP="00451088">
      <w:pPr>
        <w:tabs>
          <w:tab w:val="num" w:pos="0"/>
        </w:tabs>
        <w:spacing w:before="30" w:after="30"/>
        <w:rPr>
          <w:rFonts w:eastAsia="Calibri"/>
          <w:color w:val="000000"/>
          <w:sz w:val="24"/>
          <w:szCs w:val="24"/>
        </w:rPr>
      </w:pPr>
      <w:r>
        <w:rPr>
          <w:rFonts w:eastAsia="Calibri"/>
          <w:color w:val="000000"/>
          <w:sz w:val="24"/>
          <w:szCs w:val="24"/>
        </w:rPr>
        <w:lastRenderedPageBreak/>
        <w:t>-Федерального перечня учебников, утвержденных, рекомендованных (допущенных) к использованию в   образовательном процессе в образовательных учреждениях, реализующих программы общего образования в 2015-2016 учебном году;</w:t>
      </w:r>
    </w:p>
    <w:p w:rsidR="00451088" w:rsidRDefault="00451088" w:rsidP="00451088">
      <w:pPr>
        <w:tabs>
          <w:tab w:val="num" w:pos="0"/>
        </w:tabs>
        <w:spacing w:before="30" w:after="30"/>
        <w:rPr>
          <w:rFonts w:eastAsia="Calibri"/>
          <w:color w:val="000000"/>
          <w:sz w:val="24"/>
          <w:szCs w:val="24"/>
        </w:rPr>
      </w:pPr>
      <w:r>
        <w:rPr>
          <w:rFonts w:eastAsia="Calibri"/>
          <w:color w:val="000000"/>
          <w:sz w:val="24"/>
          <w:szCs w:val="24"/>
        </w:rPr>
        <w:t>- Примерной программы по химии</w:t>
      </w:r>
    </w:p>
    <w:p w:rsidR="00451088" w:rsidRDefault="00451088" w:rsidP="00451088">
      <w:pPr>
        <w:tabs>
          <w:tab w:val="num" w:pos="0"/>
        </w:tabs>
        <w:spacing w:before="30" w:after="30"/>
        <w:rPr>
          <w:rFonts w:eastAsia="Calibri"/>
          <w:color w:val="000000"/>
          <w:sz w:val="24"/>
          <w:szCs w:val="24"/>
        </w:rPr>
      </w:pPr>
      <w:r>
        <w:rPr>
          <w:rFonts w:eastAsia="Calibri"/>
          <w:color w:val="000000"/>
          <w:sz w:val="24"/>
          <w:szCs w:val="24"/>
        </w:rPr>
        <w:t>- Примерной (авторской) программа основного  общего образования, по химии автор О.С. Габриелян</w:t>
      </w:r>
    </w:p>
    <w:p w:rsidR="00451088" w:rsidRDefault="00451088" w:rsidP="00451088">
      <w:pPr>
        <w:rPr>
          <w:rFonts w:eastAsia="Calibri"/>
          <w:color w:val="000000"/>
          <w:sz w:val="24"/>
          <w:szCs w:val="24"/>
        </w:rPr>
      </w:pPr>
      <w:r>
        <w:rPr>
          <w:sz w:val="24"/>
          <w:szCs w:val="24"/>
        </w:rPr>
        <w:t xml:space="preserve">-Годового календарного графика </w:t>
      </w:r>
      <w:r>
        <w:rPr>
          <w:rFonts w:eastAsia="Calibri"/>
          <w:color w:val="000000"/>
          <w:sz w:val="24"/>
          <w:szCs w:val="24"/>
        </w:rPr>
        <w:t xml:space="preserve">  МБОУ Школа №32 на 2015- 2016 учебный год;</w:t>
      </w:r>
    </w:p>
    <w:p w:rsidR="00451088" w:rsidRDefault="00451088" w:rsidP="00451088">
      <w:pPr>
        <w:shd w:val="clear" w:color="auto" w:fill="FFFFFF"/>
        <w:autoSpaceDE w:val="0"/>
        <w:autoSpaceDN w:val="0"/>
        <w:adjustRightInd w:val="0"/>
        <w:ind w:firstLine="709"/>
        <w:jc w:val="both"/>
        <w:rPr>
          <w:rFonts w:eastAsia="Calibri"/>
          <w:color w:val="000000"/>
          <w:sz w:val="24"/>
          <w:szCs w:val="24"/>
        </w:rPr>
      </w:pPr>
      <w:r>
        <w:rPr>
          <w:rFonts w:eastAsia="Calibri"/>
          <w:color w:val="000000"/>
          <w:sz w:val="24"/>
          <w:szCs w:val="24"/>
        </w:rPr>
        <w:t>-Расписания уроков МБОУ Школа №32 на 2015 - 2016 учебный год;</w:t>
      </w:r>
    </w:p>
    <w:p w:rsidR="00451088" w:rsidRDefault="00451088" w:rsidP="00451088">
      <w:pPr>
        <w:pStyle w:val="dash041e0431044b0447043d044b0439"/>
        <w:jc w:val="both"/>
        <w:rPr>
          <w:rStyle w:val="dash041e0431044b0447043d044b0439char1"/>
          <w:b/>
          <w:szCs w:val="22"/>
        </w:rPr>
      </w:pPr>
      <w:r>
        <w:rPr>
          <w:b/>
          <w:szCs w:val="22"/>
        </w:rPr>
        <w:t xml:space="preserve">2.ОБЩАЯ ХАРАКТЕРИСТИКА КУРСА </w:t>
      </w:r>
      <w:r>
        <w:rPr>
          <w:rStyle w:val="dash041e0431044b0447043d044b0439char1"/>
          <w:b/>
          <w:szCs w:val="22"/>
        </w:rPr>
        <w:t>«БИОЛОГИЯ 5 КЛАСС»</w:t>
      </w:r>
    </w:p>
    <w:p w:rsidR="00451088" w:rsidRDefault="00451088" w:rsidP="00451088">
      <w:pPr>
        <w:pStyle w:val="dash041e0431044b0447043d044b0439"/>
        <w:jc w:val="both"/>
        <w:rPr>
          <w:rStyle w:val="dash041e0431044b0447043d044b0439char1"/>
          <w:b/>
          <w:szCs w:val="22"/>
        </w:rPr>
      </w:pPr>
    </w:p>
    <w:p w:rsidR="00451088" w:rsidRDefault="00451088" w:rsidP="00451088">
      <w:pPr>
        <w:ind w:firstLine="708"/>
        <w:jc w:val="both"/>
      </w:pPr>
      <w:r>
        <w:t xml:space="preserve">Изучение биологии на ступени основного общего образования традиционно направлено на формирование у учащихся представлений об отличительных особенностях объектов живой природы, их многообразии и эволюции; о человеке как биосоциальном существе. Для формирования у учащихся основ научного мировоззрения, развития интеллектуальных способностей и познавательных интересов в процессе изучения биологии основное внимание уделяется знакомству учащихся с методами научного познания живой природы, постановке проблем, требующих от учащихся самостоятельной деятельности по их разрешению. </w:t>
      </w:r>
    </w:p>
    <w:p w:rsidR="00451088" w:rsidRDefault="00451088" w:rsidP="00451088">
      <w:pPr>
        <w:ind w:firstLine="708"/>
        <w:jc w:val="both"/>
      </w:pPr>
      <w:r>
        <w:t xml:space="preserve">Содержание курса направлено на формирование универсальных учебных действий, обеспечивающих развитие познавательных и коммуникативных качеств личности. </w:t>
      </w:r>
      <w:proofErr w:type="gramStart"/>
      <w:r>
        <w:t>Обучающиеся включаются в проектную и исследовательскую деятельность, основу которой составляют такие учебные действия, как умение видеть проблемы, ставить вопросы, классифицировать, наблюдать, проводить эксперимент, делать выводы, объяснять, доказывать, защищать свои идеи, давать определения понятий, структурировать материал и др. Учащиеся включаются в коммуникативную учебную деятельность, где преобладают такие её виды, как умение полно и точно выражать свои мысли, аргументировать свою точку зрения</w:t>
      </w:r>
      <w:proofErr w:type="gramEnd"/>
      <w:r>
        <w:t>, работать в группе, представлять и сообщать информацию в устной и письменной форме, вступать в диалог и т. д.</w:t>
      </w:r>
    </w:p>
    <w:p w:rsidR="00451088" w:rsidRDefault="00451088" w:rsidP="00451088">
      <w:pPr>
        <w:ind w:firstLine="708"/>
        <w:jc w:val="both"/>
      </w:pPr>
      <w:r>
        <w:t>В 5 классе учащиеся узнают, чем живая природа отличается от неживой; получают общие представления о структуре биологической науки, ее истории и методах исследования, царствах живых организмов, средах обитания организмов, нравственных нормах и принципах отношения к природе. Учащиеся получают сведения о клетке, тканях и органах живых организмов, углубляются их знания об условиях жизни и разнообразии, распространении и значении бактерий, грибов и растений, о значении этих организмов в природе и жизни человека.</w:t>
      </w:r>
    </w:p>
    <w:p w:rsidR="00451088" w:rsidRDefault="00451088" w:rsidP="00451088">
      <w:pPr>
        <w:jc w:val="both"/>
      </w:pPr>
      <w:r>
        <w:t>Полученные биологические знания служат основой при рассмотрении экологии организма, популяции, биоценоза, биосферы и об ответственности человека за жизнь на Земле.</w:t>
      </w:r>
    </w:p>
    <w:p w:rsidR="00451088" w:rsidRDefault="00451088" w:rsidP="00451088">
      <w:pPr>
        <w:ind w:firstLine="708"/>
        <w:jc w:val="both"/>
      </w:pPr>
      <w:r>
        <w:lastRenderedPageBreak/>
        <w:t>Учащиеся должны усвоить и применять в своей деятельности основные положения биологической науки о строении и жизнедеятельности организмов, их индивидуальном и историческом развитии, структуре, функционировании, многообразии экологических систем, их изменении под влиянием деятельности человека; научиться принимать экологически правильные решения в области природопользования.</w:t>
      </w:r>
    </w:p>
    <w:p w:rsidR="00451088" w:rsidRDefault="00451088" w:rsidP="00451088">
      <w:pPr>
        <w:ind w:firstLine="708"/>
        <w:jc w:val="both"/>
      </w:pPr>
      <w:r>
        <w:t>Изучение биологии по предлагаемой программе предполагает ведение фенологических наблюдений, опытнической и практической работы. Для понимания учащимися сущности биологических явлений в программу введены лабораторные работы, экскурсии, демонстрации опытов, проведение наблюдений. Все это дает возможность направленно воздействовать на личность учащегося: тренировать память, развивать</w:t>
      </w:r>
    </w:p>
    <w:p w:rsidR="00451088" w:rsidRDefault="00451088" w:rsidP="00451088">
      <w:pPr>
        <w:jc w:val="both"/>
      </w:pPr>
      <w:r>
        <w:t>наблюдательность, мышление, обучать приемам самостоятельной учебной деятельности, способствовать развитию любознательности и интереса к предмету.</w:t>
      </w:r>
    </w:p>
    <w:p w:rsidR="00451088" w:rsidRDefault="00451088" w:rsidP="00451088">
      <w:pPr>
        <w:rPr>
          <w:b/>
        </w:rPr>
      </w:pPr>
      <w:r>
        <w:rPr>
          <w:b/>
        </w:rPr>
        <w:t xml:space="preserve">  Изучение биологии направлено на достижение следующих целей:</w:t>
      </w:r>
    </w:p>
    <w:p w:rsidR="00451088" w:rsidRDefault="00451088" w:rsidP="00451088">
      <w:pPr>
        <w:pStyle w:val="dash041e0431044b0447043d044b0439"/>
        <w:jc w:val="both"/>
        <w:rPr>
          <w:rStyle w:val="dash041e0431044b0447043d044b0439char1"/>
          <w:sz w:val="22"/>
          <w:szCs w:val="22"/>
        </w:rPr>
      </w:pPr>
      <w:r>
        <w:rPr>
          <w:rStyle w:val="dash041e0431044b0447043d044b0439char1"/>
          <w:sz w:val="22"/>
          <w:szCs w:val="22"/>
        </w:rPr>
        <w:t>1) формирование системы научных знаний о живой природе, закономерностях её развития</w:t>
      </w:r>
      <w:r>
        <w:rPr>
          <w:rStyle w:val="dash041e0431044b0447043d044b0439char1"/>
          <w:color w:val="0000FF"/>
          <w:sz w:val="22"/>
          <w:szCs w:val="22"/>
        </w:rPr>
        <w:t xml:space="preserve"> </w:t>
      </w:r>
      <w:r>
        <w:rPr>
          <w:rStyle w:val="dash041e0431044b0447043d044b0439char1"/>
          <w:sz w:val="22"/>
          <w:szCs w:val="22"/>
        </w:rPr>
        <w:t xml:space="preserve">исторически быстром сокращении биологического разнообразия в биосфере  в результате деятельности человека, для развития современных </w:t>
      </w:r>
      <w:proofErr w:type="gramStart"/>
      <w:r>
        <w:rPr>
          <w:rStyle w:val="dash041e0431044b0447043d044b0439char1"/>
          <w:sz w:val="22"/>
          <w:szCs w:val="22"/>
        </w:rPr>
        <w:t>естественно-научных</w:t>
      </w:r>
      <w:proofErr w:type="gramEnd"/>
      <w:r>
        <w:rPr>
          <w:rStyle w:val="dash041e0431044b0447043d044b0439char1"/>
          <w:sz w:val="22"/>
          <w:szCs w:val="22"/>
        </w:rPr>
        <w:t xml:space="preserve"> представлений о</w:t>
      </w:r>
      <w:r>
        <w:rPr>
          <w:rStyle w:val="dash041e0431044b0447043d044b0439char1"/>
          <w:color w:val="0000FF"/>
          <w:sz w:val="22"/>
          <w:szCs w:val="22"/>
        </w:rPr>
        <w:t xml:space="preserve"> </w:t>
      </w:r>
      <w:r>
        <w:rPr>
          <w:rStyle w:val="dash041e0431044b0447043d044b0439char1"/>
          <w:sz w:val="22"/>
          <w:szCs w:val="22"/>
        </w:rPr>
        <w:t>картине мира;</w:t>
      </w:r>
    </w:p>
    <w:p w:rsidR="00451088" w:rsidRDefault="00451088" w:rsidP="00451088">
      <w:pPr>
        <w:pStyle w:val="dash041e0431044b0447043d044b0439"/>
        <w:jc w:val="both"/>
        <w:rPr>
          <w:rStyle w:val="dash041e0431044b0447043d044b0439char1"/>
          <w:sz w:val="22"/>
          <w:szCs w:val="22"/>
        </w:rPr>
      </w:pPr>
      <w:r>
        <w:rPr>
          <w:rStyle w:val="dash041e0431044b0447043d044b0439char1"/>
          <w:sz w:val="22"/>
          <w:szCs w:val="22"/>
        </w:rPr>
        <w:t>2) 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об экосистемной организации жизни, о взаимосвязи живого и неживого в биосфере, о наследственности и изменчивости; овладение понятийным аппаратом биологии;</w:t>
      </w:r>
    </w:p>
    <w:p w:rsidR="00451088" w:rsidRDefault="00451088" w:rsidP="00451088">
      <w:pPr>
        <w:pStyle w:val="dash041e0431044b0447043d044b0439"/>
        <w:jc w:val="both"/>
        <w:rPr>
          <w:rStyle w:val="dash041e0431044b0447043d044b0439char1"/>
          <w:sz w:val="22"/>
          <w:szCs w:val="22"/>
        </w:rPr>
      </w:pPr>
      <w:r>
        <w:rPr>
          <w:rStyle w:val="dash041e0431044b0447043d044b0439char1"/>
          <w:sz w:val="22"/>
          <w:szCs w:val="22"/>
        </w:rPr>
        <w:t>3)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w:t>
      </w:r>
    </w:p>
    <w:p w:rsidR="00451088" w:rsidRDefault="00451088" w:rsidP="00451088">
      <w:pPr>
        <w:pStyle w:val="dash041e0431044b0447043d044b0439"/>
        <w:jc w:val="both"/>
        <w:rPr>
          <w:rStyle w:val="dash041e0431044b0447043d044b0439char1"/>
          <w:sz w:val="22"/>
          <w:szCs w:val="22"/>
        </w:rPr>
      </w:pPr>
      <w:r>
        <w:rPr>
          <w:rStyle w:val="dash041e0431044b0447043d044b0439char1"/>
          <w:sz w:val="22"/>
          <w:szCs w:val="22"/>
        </w:rPr>
        <w:t>4) 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w:t>
      </w:r>
      <w:r>
        <w:rPr>
          <w:rStyle w:val="dash041e0431044b0447043d044b0439char1"/>
          <w:color w:val="0000FF"/>
          <w:sz w:val="22"/>
          <w:szCs w:val="22"/>
        </w:rPr>
        <w:t xml:space="preserve"> </w:t>
      </w:r>
      <w:r>
        <w:rPr>
          <w:rStyle w:val="dash041e0431044b0447043d044b0439char1"/>
          <w:sz w:val="22"/>
          <w:szCs w:val="22"/>
        </w:rPr>
        <w:t>действий по сохранению биоразнообразия и природных местообитаний</w:t>
      </w:r>
      <w:r>
        <w:rPr>
          <w:rStyle w:val="dash041e0431044b0447043d044b0439char1"/>
          <w:color w:val="0000FF"/>
          <w:sz w:val="22"/>
          <w:szCs w:val="22"/>
        </w:rPr>
        <w:t xml:space="preserve"> </w:t>
      </w:r>
      <w:r>
        <w:rPr>
          <w:rStyle w:val="dash041e0431044b0447043d044b0439char1"/>
          <w:sz w:val="22"/>
          <w:szCs w:val="22"/>
        </w:rPr>
        <w:t>видов растений и животных;</w:t>
      </w:r>
    </w:p>
    <w:p w:rsidR="00451088" w:rsidRDefault="00451088" w:rsidP="00451088">
      <w:pPr>
        <w:pStyle w:val="dash041e0431044b0447043d044b0439"/>
        <w:jc w:val="both"/>
        <w:rPr>
          <w:rStyle w:val="dash041e0431044b0447043d044b0439char1"/>
          <w:sz w:val="22"/>
          <w:szCs w:val="22"/>
        </w:rPr>
      </w:pPr>
      <w:r>
        <w:rPr>
          <w:rStyle w:val="dash041e0431044b0447043d044b0439char1"/>
          <w:sz w:val="22"/>
          <w:szCs w:val="22"/>
        </w:rPr>
        <w:t>5) формирование представлений о значении биологических наук в решении проблем необходимости рационального природопользования,</w:t>
      </w:r>
      <w:r>
        <w:rPr>
          <w:rStyle w:val="dash041e0431044b0447043d044b0439char1"/>
          <w:color w:val="0000FF"/>
          <w:sz w:val="22"/>
          <w:szCs w:val="22"/>
        </w:rPr>
        <w:t xml:space="preserve"> </w:t>
      </w:r>
      <w:r>
        <w:rPr>
          <w:rStyle w:val="dash041e0431044b0447043d044b0439char1"/>
          <w:sz w:val="22"/>
          <w:szCs w:val="22"/>
        </w:rPr>
        <w:t>защиты здоровья людей в условиях быстрого изменения экологического качества окружающей среды;</w:t>
      </w:r>
    </w:p>
    <w:p w:rsidR="00451088" w:rsidRDefault="00451088" w:rsidP="00451088">
      <w:pPr>
        <w:rPr>
          <w:rStyle w:val="dash041e0431044b0447043d044b0439char1"/>
        </w:rPr>
      </w:pPr>
      <w:r>
        <w:rPr>
          <w:rStyle w:val="dash041e0431044b0447043d044b0439char1"/>
        </w:rPr>
        <w:t>6) освоение приёмов оказания первой помощи, рациональной организации труда и отдыха, выращивания и размножения культурных растений и домашних.</w:t>
      </w:r>
    </w:p>
    <w:p w:rsidR="00451088" w:rsidRDefault="00451088" w:rsidP="00451088">
      <w:pPr>
        <w:rPr>
          <w:rStyle w:val="dash041e0431044b0447043d044b0439char1"/>
          <w:b/>
          <w:sz w:val="28"/>
          <w:szCs w:val="28"/>
        </w:rPr>
      </w:pPr>
      <w:r>
        <w:rPr>
          <w:rStyle w:val="dash041e0431044b0447043d044b0439char1"/>
          <w:b/>
          <w:sz w:val="28"/>
          <w:szCs w:val="28"/>
        </w:rPr>
        <w:t>3. Место предмета</w:t>
      </w:r>
      <w:proofErr w:type="gramStart"/>
      <w:r>
        <w:rPr>
          <w:rStyle w:val="dash041e0431044b0447043d044b0439char1"/>
          <w:b/>
          <w:sz w:val="28"/>
          <w:szCs w:val="28"/>
        </w:rPr>
        <w:t xml:space="preserve"> :</w:t>
      </w:r>
      <w:proofErr w:type="gramEnd"/>
      <w:r>
        <w:rPr>
          <w:rStyle w:val="dash041e0431044b0447043d044b0439char1"/>
          <w:b/>
          <w:sz w:val="28"/>
          <w:szCs w:val="28"/>
        </w:rPr>
        <w:t xml:space="preserve"> календарно-тематическое планирование рассчитано на 1 час в неделю, всего 35 часов</w:t>
      </w:r>
    </w:p>
    <w:p w:rsidR="00451088" w:rsidRDefault="00451088" w:rsidP="00451088">
      <w:pPr>
        <w:rPr>
          <w:rStyle w:val="dash041e0431044b0447043d044b0439char1"/>
        </w:rPr>
      </w:pPr>
    </w:p>
    <w:p w:rsidR="00451088" w:rsidRDefault="00451088" w:rsidP="00451088">
      <w:pPr>
        <w:rPr>
          <w:b/>
        </w:rPr>
      </w:pPr>
      <w:r>
        <w:rPr>
          <w:b/>
          <w:sz w:val="24"/>
          <w:szCs w:val="24"/>
        </w:rPr>
        <w:t>4.СОДЕРЖАНИЕ КУРСА «БИОЛОГИЯ 5 КЛАСС»</w:t>
      </w:r>
    </w:p>
    <w:tbl>
      <w:tblPr>
        <w:tblW w:w="0" w:type="auto"/>
        <w:tblInd w:w="-3" w:type="dxa"/>
        <w:tblLayout w:type="fixed"/>
        <w:tblCellMar>
          <w:left w:w="0" w:type="dxa"/>
          <w:right w:w="0" w:type="dxa"/>
        </w:tblCellMar>
        <w:tblLook w:val="04A0" w:firstRow="1" w:lastRow="0" w:firstColumn="1" w:lastColumn="0" w:noHBand="0" w:noVBand="1"/>
      </w:tblPr>
      <w:tblGrid>
        <w:gridCol w:w="2443"/>
        <w:gridCol w:w="5586"/>
        <w:gridCol w:w="1042"/>
        <w:gridCol w:w="3643"/>
        <w:gridCol w:w="2415"/>
      </w:tblGrid>
      <w:tr w:rsidR="00451088" w:rsidTr="00451088">
        <w:tc>
          <w:tcPr>
            <w:tcW w:w="2443" w:type="dxa"/>
            <w:tcBorders>
              <w:top w:val="single" w:sz="4" w:space="0" w:color="000000"/>
              <w:left w:val="single" w:sz="4" w:space="0" w:color="000000"/>
              <w:bottom w:val="single" w:sz="4" w:space="0" w:color="000000"/>
              <w:right w:val="nil"/>
            </w:tcBorders>
            <w:hideMark/>
          </w:tcPr>
          <w:p w:rsidR="00451088" w:rsidRDefault="00451088">
            <w:pPr>
              <w:snapToGrid w:val="0"/>
              <w:rPr>
                <w:b/>
              </w:rPr>
            </w:pPr>
            <w:r>
              <w:rPr>
                <w:b/>
              </w:rPr>
              <w:t>Тема</w:t>
            </w:r>
          </w:p>
        </w:tc>
        <w:tc>
          <w:tcPr>
            <w:tcW w:w="5586" w:type="dxa"/>
            <w:tcBorders>
              <w:top w:val="single" w:sz="4" w:space="0" w:color="000000"/>
              <w:left w:val="single" w:sz="4" w:space="0" w:color="000000"/>
              <w:bottom w:val="single" w:sz="4" w:space="0" w:color="000000"/>
              <w:right w:val="nil"/>
            </w:tcBorders>
            <w:hideMark/>
          </w:tcPr>
          <w:p w:rsidR="00451088" w:rsidRDefault="00451088">
            <w:pPr>
              <w:snapToGrid w:val="0"/>
              <w:rPr>
                <w:b/>
              </w:rPr>
            </w:pPr>
            <w:r>
              <w:rPr>
                <w:b/>
              </w:rPr>
              <w:t>Тема урока</w:t>
            </w:r>
          </w:p>
        </w:tc>
        <w:tc>
          <w:tcPr>
            <w:tcW w:w="1042" w:type="dxa"/>
            <w:tcBorders>
              <w:top w:val="single" w:sz="4" w:space="0" w:color="000000"/>
              <w:left w:val="single" w:sz="4" w:space="0" w:color="000000"/>
              <w:bottom w:val="single" w:sz="4" w:space="0" w:color="000000"/>
              <w:right w:val="nil"/>
            </w:tcBorders>
            <w:hideMark/>
          </w:tcPr>
          <w:p w:rsidR="00451088" w:rsidRDefault="00451088">
            <w:pPr>
              <w:snapToGrid w:val="0"/>
              <w:rPr>
                <w:b/>
              </w:rPr>
            </w:pPr>
            <w:proofErr w:type="gramStart"/>
            <w:r>
              <w:rPr>
                <w:b/>
              </w:rPr>
              <w:t>К-во</w:t>
            </w:r>
            <w:proofErr w:type="gramEnd"/>
            <w:r>
              <w:rPr>
                <w:b/>
              </w:rPr>
              <w:t xml:space="preserve"> </w:t>
            </w:r>
          </w:p>
          <w:p w:rsidR="00451088" w:rsidRDefault="00451088">
            <w:pPr>
              <w:rPr>
                <w:b/>
              </w:rPr>
            </w:pPr>
            <w:r>
              <w:rPr>
                <w:b/>
              </w:rPr>
              <w:lastRenderedPageBreak/>
              <w:t>часов</w:t>
            </w:r>
          </w:p>
        </w:tc>
        <w:tc>
          <w:tcPr>
            <w:tcW w:w="3643" w:type="dxa"/>
            <w:tcBorders>
              <w:top w:val="single" w:sz="4" w:space="0" w:color="000000"/>
              <w:left w:val="single" w:sz="4" w:space="0" w:color="000000"/>
              <w:bottom w:val="single" w:sz="4" w:space="0" w:color="000000"/>
              <w:right w:val="nil"/>
            </w:tcBorders>
            <w:hideMark/>
          </w:tcPr>
          <w:p w:rsidR="00451088" w:rsidRDefault="00451088">
            <w:pPr>
              <w:snapToGrid w:val="0"/>
              <w:rPr>
                <w:b/>
              </w:rPr>
            </w:pPr>
            <w:r>
              <w:rPr>
                <w:b/>
              </w:rPr>
              <w:lastRenderedPageBreak/>
              <w:t>Лабораторные</w:t>
            </w:r>
          </w:p>
          <w:p w:rsidR="00451088" w:rsidRDefault="00451088">
            <w:pPr>
              <w:rPr>
                <w:b/>
              </w:rPr>
            </w:pPr>
            <w:r>
              <w:rPr>
                <w:b/>
              </w:rPr>
              <w:lastRenderedPageBreak/>
              <w:t>работы, практические работы</w:t>
            </w:r>
          </w:p>
        </w:tc>
        <w:tc>
          <w:tcPr>
            <w:tcW w:w="2415" w:type="dxa"/>
            <w:tcBorders>
              <w:top w:val="single" w:sz="4" w:space="0" w:color="000000"/>
              <w:left w:val="single" w:sz="4" w:space="0" w:color="000000"/>
              <w:bottom w:val="single" w:sz="4" w:space="0" w:color="000000"/>
              <w:right w:val="single" w:sz="4" w:space="0" w:color="000000"/>
            </w:tcBorders>
            <w:hideMark/>
          </w:tcPr>
          <w:p w:rsidR="00451088" w:rsidRDefault="00451088">
            <w:pPr>
              <w:snapToGrid w:val="0"/>
              <w:rPr>
                <w:b/>
              </w:rPr>
            </w:pPr>
            <w:r>
              <w:rPr>
                <w:b/>
              </w:rPr>
              <w:lastRenderedPageBreak/>
              <w:t>Экскурсии</w:t>
            </w:r>
          </w:p>
        </w:tc>
      </w:tr>
      <w:tr w:rsidR="00451088" w:rsidTr="00451088">
        <w:trPr>
          <w:trHeight w:val="557"/>
        </w:trPr>
        <w:tc>
          <w:tcPr>
            <w:tcW w:w="2443" w:type="dxa"/>
            <w:tcBorders>
              <w:top w:val="nil"/>
              <w:left w:val="single" w:sz="4" w:space="0" w:color="000000"/>
              <w:bottom w:val="single" w:sz="4" w:space="0" w:color="000000"/>
              <w:right w:val="nil"/>
            </w:tcBorders>
            <w:hideMark/>
          </w:tcPr>
          <w:p w:rsidR="00451088" w:rsidRDefault="00451088">
            <w:pPr>
              <w:snapToGrid w:val="0"/>
              <w:rPr>
                <w:rFonts w:eastAsia="MS Mincho"/>
                <w:i/>
              </w:rPr>
            </w:pPr>
            <w:r>
              <w:rPr>
                <w:rFonts w:eastAsia="MS Mincho"/>
                <w:i/>
              </w:rPr>
              <w:lastRenderedPageBreak/>
              <w:t>Тема 1. "</w:t>
            </w:r>
            <w:r>
              <w:t xml:space="preserve"> </w:t>
            </w:r>
            <w:r>
              <w:rPr>
                <w:rFonts w:eastAsia="MS Mincho"/>
                <w:i/>
              </w:rPr>
              <w:t>Введение "</w:t>
            </w:r>
          </w:p>
        </w:tc>
        <w:tc>
          <w:tcPr>
            <w:tcW w:w="5586" w:type="dxa"/>
            <w:tcBorders>
              <w:top w:val="nil"/>
              <w:left w:val="single" w:sz="4" w:space="0" w:color="000000"/>
              <w:bottom w:val="single" w:sz="4" w:space="0" w:color="000000"/>
              <w:right w:val="nil"/>
            </w:tcBorders>
            <w:hideMark/>
          </w:tcPr>
          <w:p w:rsidR="00451088" w:rsidRDefault="00451088">
            <w:pPr>
              <w:snapToGrid w:val="0"/>
            </w:pPr>
            <w:r>
              <w:t xml:space="preserve">1. Биология — наука о живой природе </w:t>
            </w:r>
          </w:p>
          <w:p w:rsidR="00451088" w:rsidRDefault="00451088">
            <w:r>
              <w:t>2. Методы исследования в биологии</w:t>
            </w:r>
          </w:p>
          <w:p w:rsidR="00451088" w:rsidRDefault="00451088">
            <w:r>
              <w:t xml:space="preserve">3. Разнообразие живой природы. Царства живых организмов. Отличительные признаки живого </w:t>
            </w:r>
            <w:proofErr w:type="gramStart"/>
            <w:r>
              <w:t>от</w:t>
            </w:r>
            <w:proofErr w:type="gramEnd"/>
            <w:r>
              <w:t xml:space="preserve"> неживого</w:t>
            </w:r>
          </w:p>
          <w:p w:rsidR="00451088" w:rsidRDefault="00451088">
            <w:r>
              <w:t>4. Среды обитания живых организмов.</w:t>
            </w:r>
          </w:p>
          <w:p w:rsidR="00451088" w:rsidRDefault="00451088">
            <w:r>
              <w:t>5. Экологические факторы и их влияние на живые организмы</w:t>
            </w:r>
          </w:p>
          <w:p w:rsidR="00451088" w:rsidRDefault="00451088">
            <w:r>
              <w:t>6. Обобщающий урок</w:t>
            </w:r>
          </w:p>
        </w:tc>
        <w:tc>
          <w:tcPr>
            <w:tcW w:w="1042" w:type="dxa"/>
            <w:tcBorders>
              <w:top w:val="nil"/>
              <w:left w:val="single" w:sz="4" w:space="0" w:color="000000"/>
              <w:bottom w:val="single" w:sz="4" w:space="0" w:color="000000"/>
              <w:right w:val="nil"/>
            </w:tcBorders>
            <w:hideMark/>
          </w:tcPr>
          <w:p w:rsidR="00451088" w:rsidRDefault="00451088">
            <w:pPr>
              <w:snapToGrid w:val="0"/>
            </w:pPr>
            <w:r>
              <w:t>6 часов</w:t>
            </w:r>
          </w:p>
        </w:tc>
        <w:tc>
          <w:tcPr>
            <w:tcW w:w="3643" w:type="dxa"/>
            <w:tcBorders>
              <w:top w:val="nil"/>
              <w:left w:val="single" w:sz="4" w:space="0" w:color="000000"/>
              <w:bottom w:val="single" w:sz="4" w:space="0" w:color="000000"/>
              <w:right w:val="nil"/>
            </w:tcBorders>
          </w:tcPr>
          <w:p w:rsidR="00451088" w:rsidRDefault="00451088">
            <w:pPr>
              <w:snapToGrid w:val="0"/>
            </w:pPr>
            <w:r>
              <w:t>Пр.р. №1 «Фенологические наблюдения за сезонными изменениями в природе. Ведение дневника наблюдений»</w:t>
            </w:r>
          </w:p>
          <w:p w:rsidR="00451088" w:rsidRDefault="00451088"/>
        </w:tc>
        <w:tc>
          <w:tcPr>
            <w:tcW w:w="2415" w:type="dxa"/>
            <w:tcBorders>
              <w:top w:val="nil"/>
              <w:left w:val="single" w:sz="4" w:space="0" w:color="000000"/>
              <w:bottom w:val="single" w:sz="4" w:space="0" w:color="000000"/>
              <w:right w:val="single" w:sz="4" w:space="0" w:color="000000"/>
            </w:tcBorders>
            <w:hideMark/>
          </w:tcPr>
          <w:p w:rsidR="00451088" w:rsidRDefault="00451088">
            <w:pPr>
              <w:snapToGrid w:val="0"/>
            </w:pPr>
            <w:proofErr w:type="gramStart"/>
            <w:r>
              <w:t>Эк</w:t>
            </w:r>
            <w:proofErr w:type="gramEnd"/>
            <w:r>
              <w:t>.№1 «Многообразие живых организмов, осенние явления в жизни растений и животных»</w:t>
            </w:r>
          </w:p>
        </w:tc>
      </w:tr>
      <w:tr w:rsidR="00451088" w:rsidTr="00451088">
        <w:tc>
          <w:tcPr>
            <w:tcW w:w="2443" w:type="dxa"/>
            <w:tcBorders>
              <w:top w:val="nil"/>
              <w:left w:val="single" w:sz="4" w:space="0" w:color="000000"/>
              <w:bottom w:val="single" w:sz="4" w:space="0" w:color="000000"/>
              <w:right w:val="nil"/>
            </w:tcBorders>
          </w:tcPr>
          <w:p w:rsidR="00451088" w:rsidRDefault="00451088">
            <w:pPr>
              <w:snapToGrid w:val="0"/>
              <w:rPr>
                <w:rFonts w:eastAsia="MS Mincho"/>
                <w:i/>
              </w:rPr>
            </w:pPr>
            <w:r>
              <w:rPr>
                <w:rFonts w:eastAsia="MS Mincho"/>
                <w:i/>
              </w:rPr>
              <w:t>Тема 2. "</w:t>
            </w:r>
            <w:r>
              <w:t xml:space="preserve"> </w:t>
            </w:r>
            <w:r>
              <w:rPr>
                <w:rFonts w:eastAsia="MS Mincho"/>
                <w:i/>
              </w:rPr>
              <w:t>Клеточное строение организмов "</w:t>
            </w:r>
          </w:p>
          <w:p w:rsidR="00451088" w:rsidRDefault="00451088">
            <w:pPr>
              <w:rPr>
                <w:b/>
              </w:rPr>
            </w:pPr>
          </w:p>
        </w:tc>
        <w:tc>
          <w:tcPr>
            <w:tcW w:w="5586" w:type="dxa"/>
            <w:tcBorders>
              <w:top w:val="nil"/>
              <w:left w:val="single" w:sz="4" w:space="0" w:color="000000"/>
              <w:bottom w:val="single" w:sz="4" w:space="0" w:color="000000"/>
              <w:right w:val="nil"/>
            </w:tcBorders>
            <w:hideMark/>
          </w:tcPr>
          <w:p w:rsidR="00451088" w:rsidRDefault="00451088">
            <w:pPr>
              <w:snapToGrid w:val="0"/>
            </w:pPr>
            <w:r>
              <w:t>7. Устройство увеличительных приборов</w:t>
            </w:r>
          </w:p>
          <w:p w:rsidR="00451088" w:rsidRDefault="00451088">
            <w:r>
              <w:t>8. Строение клетки</w:t>
            </w:r>
          </w:p>
          <w:p w:rsidR="00451088" w:rsidRDefault="00451088">
            <w:r>
              <w:t>9. Приготовление микропрепарата кожицы чешуи лука</w:t>
            </w:r>
          </w:p>
          <w:p w:rsidR="00451088" w:rsidRDefault="00451088">
            <w:r>
              <w:t>10. Пластиды</w:t>
            </w:r>
          </w:p>
          <w:p w:rsidR="00451088" w:rsidRDefault="00451088">
            <w:r>
              <w:t>11-12. Химический состав клетки: неорганические и органические вещества</w:t>
            </w:r>
          </w:p>
          <w:p w:rsidR="00451088" w:rsidRDefault="00451088">
            <w:r>
              <w:t>13. Жизнедеятельность клетки: поступление веще</w:t>
            </w:r>
            <w:proofErr w:type="gramStart"/>
            <w:r>
              <w:t>ств в кл</w:t>
            </w:r>
            <w:proofErr w:type="gramEnd"/>
            <w:r>
              <w:t>етку (дыхание, питание)</w:t>
            </w:r>
          </w:p>
          <w:p w:rsidR="00451088" w:rsidRDefault="00451088">
            <w:r>
              <w:t>14. Жизнедеятельность клетки: рост, развитие</w:t>
            </w:r>
          </w:p>
          <w:p w:rsidR="00451088" w:rsidRDefault="00451088">
            <w:r>
              <w:t>15. Деление клетки</w:t>
            </w:r>
          </w:p>
          <w:p w:rsidR="00451088" w:rsidRDefault="00451088">
            <w:r>
              <w:t>16. Понятие «ткань»</w:t>
            </w:r>
          </w:p>
          <w:p w:rsidR="00451088" w:rsidRDefault="00451088">
            <w:r>
              <w:lastRenderedPageBreak/>
              <w:t>17. Обобщающий урок</w:t>
            </w:r>
          </w:p>
        </w:tc>
        <w:tc>
          <w:tcPr>
            <w:tcW w:w="1042" w:type="dxa"/>
            <w:tcBorders>
              <w:top w:val="nil"/>
              <w:left w:val="single" w:sz="4" w:space="0" w:color="000000"/>
              <w:bottom w:val="single" w:sz="4" w:space="0" w:color="000000"/>
              <w:right w:val="nil"/>
            </w:tcBorders>
            <w:hideMark/>
          </w:tcPr>
          <w:p w:rsidR="00451088" w:rsidRDefault="00451088">
            <w:pPr>
              <w:snapToGrid w:val="0"/>
            </w:pPr>
            <w:r>
              <w:lastRenderedPageBreak/>
              <w:t>11 часов</w:t>
            </w:r>
          </w:p>
        </w:tc>
        <w:tc>
          <w:tcPr>
            <w:tcW w:w="3643" w:type="dxa"/>
            <w:tcBorders>
              <w:top w:val="nil"/>
              <w:left w:val="single" w:sz="4" w:space="0" w:color="000000"/>
              <w:bottom w:val="single" w:sz="4" w:space="0" w:color="000000"/>
              <w:right w:val="nil"/>
            </w:tcBorders>
            <w:hideMark/>
          </w:tcPr>
          <w:p w:rsidR="00451088" w:rsidRDefault="00451088">
            <w:pPr>
              <w:snapToGrid w:val="0"/>
            </w:pPr>
            <w:r>
              <w:t>Л.р.№1 «Устройство лупы и светового микроскопа. Правила работы с ними</w:t>
            </w:r>
            <w:proofErr w:type="gramStart"/>
            <w:r>
              <w:t xml:space="preserve">.» </w:t>
            </w:r>
            <w:proofErr w:type="gramEnd"/>
          </w:p>
          <w:p w:rsidR="00451088" w:rsidRDefault="00451088">
            <w:pPr>
              <w:snapToGrid w:val="0"/>
            </w:pPr>
            <w:r>
              <w:t>Л.р.№2 «Изучение клеток растения с помощью лупы</w:t>
            </w:r>
            <w:proofErr w:type="gramStart"/>
            <w:r>
              <w:t xml:space="preserve">.» </w:t>
            </w:r>
            <w:proofErr w:type="gramEnd"/>
            <w:r>
              <w:t>Л.р.№3 «Приготовление препарата кожицы чешуи лука, рассматривание его под микроскопом.»</w:t>
            </w:r>
          </w:p>
          <w:p w:rsidR="00451088" w:rsidRDefault="00451088">
            <w:r>
              <w:t>Л.р.№4 «Приготовление препаратов и рассматривание под микроскопом пластид в клетках листа элодеи, плодов томатов, рябины, шиповника</w:t>
            </w:r>
            <w:proofErr w:type="gramStart"/>
            <w:r>
              <w:t xml:space="preserve">.» </w:t>
            </w:r>
            <w:proofErr w:type="gramEnd"/>
          </w:p>
          <w:p w:rsidR="00451088" w:rsidRDefault="00451088">
            <w:r>
              <w:t xml:space="preserve">Л.р.№5 «Приготовление препарата и рассматривание под микроскопом </w:t>
            </w:r>
            <w:r>
              <w:lastRenderedPageBreak/>
              <w:t>движения цитоплазмы в клетках листа элодеи</w:t>
            </w:r>
            <w:proofErr w:type="gramStart"/>
            <w:r>
              <w:t xml:space="preserve">.» </w:t>
            </w:r>
            <w:proofErr w:type="gramEnd"/>
          </w:p>
          <w:p w:rsidR="00451088" w:rsidRDefault="00451088">
            <w:r>
              <w:t>Л.р.№6 «Рассматривание под микроскопом готовых микропрепаратов различных растительных тканей</w:t>
            </w:r>
            <w:proofErr w:type="gramStart"/>
            <w:r>
              <w:t>.».</w:t>
            </w:r>
            <w:proofErr w:type="gramEnd"/>
          </w:p>
        </w:tc>
        <w:tc>
          <w:tcPr>
            <w:tcW w:w="2415" w:type="dxa"/>
            <w:tcBorders>
              <w:top w:val="nil"/>
              <w:left w:val="single" w:sz="4" w:space="0" w:color="000000"/>
              <w:bottom w:val="single" w:sz="4" w:space="0" w:color="000000"/>
              <w:right w:val="single" w:sz="4" w:space="0" w:color="000000"/>
            </w:tcBorders>
          </w:tcPr>
          <w:p w:rsidR="00451088" w:rsidRDefault="00451088">
            <w:pPr>
              <w:snapToGrid w:val="0"/>
            </w:pPr>
          </w:p>
        </w:tc>
      </w:tr>
      <w:tr w:rsidR="00451088" w:rsidTr="00451088">
        <w:tc>
          <w:tcPr>
            <w:tcW w:w="2443" w:type="dxa"/>
            <w:tcBorders>
              <w:top w:val="nil"/>
              <w:left w:val="single" w:sz="4" w:space="0" w:color="000000"/>
              <w:bottom w:val="single" w:sz="4" w:space="0" w:color="000000"/>
              <w:right w:val="nil"/>
            </w:tcBorders>
          </w:tcPr>
          <w:p w:rsidR="00451088" w:rsidRDefault="00451088">
            <w:pPr>
              <w:snapToGrid w:val="0"/>
              <w:rPr>
                <w:rFonts w:eastAsia="MS Mincho"/>
                <w:i/>
              </w:rPr>
            </w:pPr>
            <w:r>
              <w:rPr>
                <w:rFonts w:eastAsia="MS Mincho"/>
                <w:i/>
              </w:rPr>
              <w:lastRenderedPageBreak/>
              <w:t>Тема 3. "</w:t>
            </w:r>
            <w:r>
              <w:t xml:space="preserve"> </w:t>
            </w:r>
            <w:r>
              <w:rPr>
                <w:rFonts w:eastAsia="MS Mincho"/>
                <w:i/>
              </w:rPr>
              <w:t>Царство Бактерии. Царство Грибы "</w:t>
            </w:r>
          </w:p>
          <w:p w:rsidR="00451088" w:rsidRDefault="00451088">
            <w:pPr>
              <w:rPr>
                <w:b/>
              </w:rPr>
            </w:pPr>
          </w:p>
        </w:tc>
        <w:tc>
          <w:tcPr>
            <w:tcW w:w="5586" w:type="dxa"/>
            <w:tcBorders>
              <w:top w:val="nil"/>
              <w:left w:val="single" w:sz="4" w:space="0" w:color="000000"/>
              <w:bottom w:val="single" w:sz="4" w:space="0" w:color="000000"/>
              <w:right w:val="nil"/>
            </w:tcBorders>
            <w:hideMark/>
          </w:tcPr>
          <w:p w:rsidR="00451088" w:rsidRDefault="00451088">
            <w:pPr>
              <w:snapToGrid w:val="0"/>
            </w:pPr>
            <w:r>
              <w:t>18. Бактерии, их разнообразие, строение и жизнедеятельность.</w:t>
            </w:r>
          </w:p>
          <w:p w:rsidR="00451088" w:rsidRDefault="00451088">
            <w:r>
              <w:t xml:space="preserve">19. Роль бактерий в природе и жизни человека </w:t>
            </w:r>
          </w:p>
          <w:p w:rsidR="00451088" w:rsidRDefault="00451088">
            <w:r>
              <w:t>20. Грибы, их общая характеристика, строение и жизнедеятельность. Роль грибов в природе и жизни человека.</w:t>
            </w:r>
          </w:p>
          <w:p w:rsidR="00451088" w:rsidRDefault="00451088">
            <w:r>
              <w:t>21. Шляпочные грибы.</w:t>
            </w:r>
          </w:p>
          <w:p w:rsidR="00451088" w:rsidRDefault="00451088">
            <w:r>
              <w:t>22. Плесневые грибы и дрожжи</w:t>
            </w:r>
          </w:p>
          <w:p w:rsidR="00451088" w:rsidRDefault="00451088">
            <w:r>
              <w:t>23. Грибы-паразиты</w:t>
            </w:r>
          </w:p>
          <w:p w:rsidR="00451088" w:rsidRDefault="00451088">
            <w:r>
              <w:t>24. Обобщающий урок</w:t>
            </w:r>
          </w:p>
        </w:tc>
        <w:tc>
          <w:tcPr>
            <w:tcW w:w="1042" w:type="dxa"/>
            <w:tcBorders>
              <w:top w:val="nil"/>
              <w:left w:val="single" w:sz="4" w:space="0" w:color="000000"/>
              <w:bottom w:val="single" w:sz="4" w:space="0" w:color="000000"/>
              <w:right w:val="nil"/>
            </w:tcBorders>
            <w:hideMark/>
          </w:tcPr>
          <w:p w:rsidR="00451088" w:rsidRDefault="00451088">
            <w:pPr>
              <w:snapToGrid w:val="0"/>
            </w:pPr>
            <w:r>
              <w:t>7 часов</w:t>
            </w:r>
          </w:p>
        </w:tc>
        <w:tc>
          <w:tcPr>
            <w:tcW w:w="3643" w:type="dxa"/>
            <w:tcBorders>
              <w:top w:val="nil"/>
              <w:left w:val="single" w:sz="4" w:space="0" w:color="000000"/>
              <w:bottom w:val="single" w:sz="4" w:space="0" w:color="000000"/>
              <w:right w:val="nil"/>
            </w:tcBorders>
          </w:tcPr>
          <w:p w:rsidR="00451088" w:rsidRDefault="00451088">
            <w:pPr>
              <w:snapToGrid w:val="0"/>
            </w:pPr>
            <w:r>
              <w:t xml:space="preserve">П.р.№2 «Строение плодовых тел шляпочных грибов. </w:t>
            </w:r>
          </w:p>
          <w:p w:rsidR="00451088" w:rsidRDefault="00451088">
            <w:pPr>
              <w:snapToGrid w:val="0"/>
            </w:pPr>
            <w:r>
              <w:t>Л.р.№7 «Строение плесневого гриба мукора. Строение дрожжей</w:t>
            </w:r>
            <w:proofErr w:type="gramStart"/>
            <w:r>
              <w:t>.».</w:t>
            </w:r>
            <w:proofErr w:type="gramEnd"/>
          </w:p>
          <w:p w:rsidR="00451088" w:rsidRDefault="00451088">
            <w:pPr>
              <w:spacing w:line="240" w:lineRule="atLeast"/>
              <w:jc w:val="both"/>
            </w:pPr>
          </w:p>
        </w:tc>
        <w:tc>
          <w:tcPr>
            <w:tcW w:w="2415" w:type="dxa"/>
            <w:tcBorders>
              <w:top w:val="nil"/>
              <w:left w:val="single" w:sz="4" w:space="0" w:color="000000"/>
              <w:bottom w:val="single" w:sz="4" w:space="0" w:color="000000"/>
              <w:right w:val="single" w:sz="4" w:space="0" w:color="000000"/>
            </w:tcBorders>
          </w:tcPr>
          <w:p w:rsidR="00451088" w:rsidRDefault="00451088">
            <w:pPr>
              <w:snapToGrid w:val="0"/>
            </w:pPr>
          </w:p>
          <w:p w:rsidR="00451088" w:rsidRDefault="00451088"/>
          <w:p w:rsidR="00451088" w:rsidRDefault="00451088"/>
          <w:p w:rsidR="00451088" w:rsidRDefault="00451088"/>
          <w:p w:rsidR="00451088" w:rsidRDefault="00451088"/>
          <w:p w:rsidR="00451088" w:rsidRDefault="00451088"/>
          <w:p w:rsidR="00451088" w:rsidRDefault="00451088"/>
          <w:p w:rsidR="00451088" w:rsidRDefault="00451088"/>
        </w:tc>
      </w:tr>
      <w:tr w:rsidR="00451088" w:rsidTr="00451088">
        <w:tc>
          <w:tcPr>
            <w:tcW w:w="2443" w:type="dxa"/>
            <w:tcBorders>
              <w:top w:val="nil"/>
              <w:left w:val="single" w:sz="4" w:space="0" w:color="000000"/>
              <w:bottom w:val="single" w:sz="4" w:space="0" w:color="000000"/>
              <w:right w:val="nil"/>
            </w:tcBorders>
            <w:hideMark/>
          </w:tcPr>
          <w:p w:rsidR="00451088" w:rsidRDefault="00451088">
            <w:pPr>
              <w:snapToGrid w:val="0"/>
              <w:rPr>
                <w:rFonts w:eastAsia="MS Mincho"/>
                <w:i/>
              </w:rPr>
            </w:pPr>
            <w:r>
              <w:rPr>
                <w:b/>
              </w:rPr>
              <w:t xml:space="preserve"> </w:t>
            </w:r>
            <w:r>
              <w:rPr>
                <w:rFonts w:eastAsia="MS Mincho"/>
                <w:i/>
              </w:rPr>
              <w:t>Тема 4. "</w:t>
            </w:r>
            <w:r>
              <w:t xml:space="preserve"> </w:t>
            </w:r>
            <w:r>
              <w:rPr>
                <w:rFonts w:eastAsia="MS Mincho"/>
                <w:i/>
              </w:rPr>
              <w:t>Царство Растения "</w:t>
            </w:r>
          </w:p>
        </w:tc>
        <w:tc>
          <w:tcPr>
            <w:tcW w:w="5586" w:type="dxa"/>
            <w:tcBorders>
              <w:top w:val="nil"/>
              <w:left w:val="single" w:sz="4" w:space="0" w:color="000000"/>
              <w:bottom w:val="single" w:sz="4" w:space="0" w:color="000000"/>
              <w:right w:val="nil"/>
            </w:tcBorders>
            <w:hideMark/>
          </w:tcPr>
          <w:p w:rsidR="00451088" w:rsidRDefault="00451088">
            <w:pPr>
              <w:snapToGrid w:val="0"/>
            </w:pPr>
            <w:r>
              <w:t>25. Ботаника — наука о растениях</w:t>
            </w:r>
          </w:p>
          <w:p w:rsidR="00451088" w:rsidRDefault="00451088">
            <w:r>
              <w:t>26. Водоросли, их многообразие, строение, среда обитания</w:t>
            </w:r>
          </w:p>
          <w:p w:rsidR="00451088" w:rsidRDefault="00451088">
            <w:r>
              <w:t>27. Роль водорослей в природе и жизни человек. Охрана водорослей</w:t>
            </w:r>
          </w:p>
          <w:p w:rsidR="00451088" w:rsidRDefault="00451088">
            <w:r>
              <w:t>28. Лишайники</w:t>
            </w:r>
          </w:p>
          <w:p w:rsidR="00451088" w:rsidRDefault="00451088">
            <w:r>
              <w:lastRenderedPageBreak/>
              <w:t>29. Мхи</w:t>
            </w:r>
          </w:p>
          <w:p w:rsidR="00451088" w:rsidRDefault="00451088">
            <w:r>
              <w:t>30. Папоротники, хвощи, плауны</w:t>
            </w:r>
          </w:p>
          <w:p w:rsidR="00451088" w:rsidRDefault="00451088">
            <w:r>
              <w:t>31. Голосеменные растения</w:t>
            </w:r>
          </w:p>
          <w:p w:rsidR="00451088" w:rsidRDefault="00451088">
            <w:r>
              <w:t>32. Покрытосеменные растения</w:t>
            </w:r>
          </w:p>
          <w:p w:rsidR="00451088" w:rsidRDefault="00451088">
            <w:r>
              <w:t>33. Происхождение растений. Основные этапы развития растительного мира</w:t>
            </w:r>
          </w:p>
          <w:p w:rsidR="00451088" w:rsidRDefault="00451088">
            <w:r>
              <w:t>34.  Обобщающий урок</w:t>
            </w:r>
          </w:p>
        </w:tc>
        <w:tc>
          <w:tcPr>
            <w:tcW w:w="1042" w:type="dxa"/>
            <w:tcBorders>
              <w:top w:val="nil"/>
              <w:left w:val="single" w:sz="4" w:space="0" w:color="000000"/>
              <w:bottom w:val="single" w:sz="4" w:space="0" w:color="000000"/>
              <w:right w:val="nil"/>
            </w:tcBorders>
            <w:hideMark/>
          </w:tcPr>
          <w:p w:rsidR="00451088" w:rsidRDefault="00451088">
            <w:pPr>
              <w:snapToGrid w:val="0"/>
            </w:pPr>
            <w:r>
              <w:lastRenderedPageBreak/>
              <w:t>10 часов</w:t>
            </w:r>
          </w:p>
        </w:tc>
        <w:tc>
          <w:tcPr>
            <w:tcW w:w="3643" w:type="dxa"/>
            <w:tcBorders>
              <w:top w:val="nil"/>
              <w:left w:val="single" w:sz="4" w:space="0" w:color="000000"/>
              <w:bottom w:val="single" w:sz="4" w:space="0" w:color="000000"/>
              <w:right w:val="nil"/>
            </w:tcBorders>
            <w:hideMark/>
          </w:tcPr>
          <w:p w:rsidR="00451088" w:rsidRDefault="00451088">
            <w:pPr>
              <w:snapToGrid w:val="0"/>
            </w:pPr>
            <w:r>
              <w:t>Л.р.№8 «Строение зеленых водорослей</w:t>
            </w:r>
            <w:proofErr w:type="gramStart"/>
            <w:r>
              <w:t xml:space="preserve">.» </w:t>
            </w:r>
            <w:proofErr w:type="gramEnd"/>
          </w:p>
          <w:p w:rsidR="00451088" w:rsidRDefault="00451088">
            <w:pPr>
              <w:snapToGrid w:val="0"/>
            </w:pPr>
            <w:r>
              <w:t>Л.р.№9 «Строение мха (на местных видах)</w:t>
            </w:r>
            <w:proofErr w:type="gramStart"/>
            <w:r>
              <w:t>.»</w:t>
            </w:r>
            <w:proofErr w:type="gramEnd"/>
          </w:p>
          <w:p w:rsidR="00451088" w:rsidRDefault="00451088">
            <w:r>
              <w:t>Л.р.№10 « Строение спороносящего хвоща»</w:t>
            </w:r>
          </w:p>
          <w:p w:rsidR="00451088" w:rsidRDefault="00451088">
            <w:r>
              <w:t xml:space="preserve">Л.р.№11 «Строение спороносящего </w:t>
            </w:r>
            <w:r>
              <w:lastRenderedPageBreak/>
              <w:t>папоротника» Л.р.№12 «Строение хвои и шишек хвойных (на примере местных видов)»</w:t>
            </w:r>
          </w:p>
          <w:p w:rsidR="00451088" w:rsidRDefault="00451088">
            <w:r>
              <w:t>Л.р.№13 «Строение цветкового растения»</w:t>
            </w:r>
          </w:p>
        </w:tc>
        <w:tc>
          <w:tcPr>
            <w:tcW w:w="2415" w:type="dxa"/>
            <w:tcBorders>
              <w:top w:val="nil"/>
              <w:left w:val="single" w:sz="4" w:space="0" w:color="000000"/>
              <w:bottom w:val="single" w:sz="4" w:space="0" w:color="000000"/>
              <w:right w:val="single" w:sz="4" w:space="0" w:color="000000"/>
            </w:tcBorders>
          </w:tcPr>
          <w:p w:rsidR="00451088" w:rsidRDefault="00451088">
            <w:pPr>
              <w:snapToGrid w:val="0"/>
            </w:pPr>
          </w:p>
        </w:tc>
      </w:tr>
    </w:tbl>
    <w:p w:rsidR="00451088" w:rsidRDefault="00451088" w:rsidP="00451088">
      <w:pPr>
        <w:rPr>
          <w:rFonts w:ascii="SchoolBookCSanPin" w:hAnsi="SchoolBookCSanPin"/>
          <w:b/>
          <w:bCs/>
          <w:i/>
          <w:iCs/>
          <w:sz w:val="28"/>
          <w:szCs w:val="28"/>
        </w:rPr>
      </w:pPr>
      <w:r>
        <w:rPr>
          <w:rFonts w:ascii="SchoolBookCSanPin" w:hAnsi="SchoolBookCSanPin"/>
          <w:b/>
          <w:bCs/>
          <w:i/>
          <w:iCs/>
          <w:sz w:val="28"/>
          <w:szCs w:val="28"/>
        </w:rPr>
        <w:lastRenderedPageBreak/>
        <w:t>Итого 3</w:t>
      </w:r>
      <w:r>
        <w:rPr>
          <w:b/>
          <w:bCs/>
          <w:i/>
          <w:iCs/>
          <w:sz w:val="28"/>
          <w:szCs w:val="28"/>
        </w:rPr>
        <w:t>3</w:t>
      </w:r>
      <w:r>
        <w:rPr>
          <w:rFonts w:ascii="SchoolBookCSanPin" w:hAnsi="SchoolBookCSanPin"/>
          <w:b/>
          <w:bCs/>
          <w:i/>
          <w:iCs/>
          <w:sz w:val="28"/>
          <w:szCs w:val="28"/>
        </w:rPr>
        <w:t xml:space="preserve"> часа  + </w:t>
      </w:r>
      <w:r>
        <w:rPr>
          <w:b/>
          <w:bCs/>
          <w:i/>
          <w:iCs/>
          <w:sz w:val="28"/>
          <w:szCs w:val="28"/>
        </w:rPr>
        <w:t>2</w:t>
      </w:r>
      <w:r>
        <w:rPr>
          <w:rFonts w:ascii="SchoolBookCSanPin" w:hAnsi="SchoolBookCSanPin"/>
          <w:b/>
          <w:bCs/>
          <w:i/>
          <w:iCs/>
          <w:sz w:val="28"/>
          <w:szCs w:val="28"/>
        </w:rPr>
        <w:t xml:space="preserve"> (резерв)</w:t>
      </w:r>
    </w:p>
    <w:p w:rsidR="00451088" w:rsidRDefault="00451088" w:rsidP="00451088">
      <w:pPr>
        <w:ind w:left="360"/>
        <w:jc w:val="center"/>
        <w:rPr>
          <w:b/>
        </w:rPr>
      </w:pPr>
    </w:p>
    <w:p w:rsidR="00451088" w:rsidRDefault="00451088" w:rsidP="00451088">
      <w:pPr>
        <w:rPr>
          <w:b/>
          <w:sz w:val="28"/>
          <w:szCs w:val="28"/>
        </w:rPr>
      </w:pPr>
      <w:r>
        <w:rPr>
          <w:b/>
          <w:sz w:val="28"/>
          <w:szCs w:val="28"/>
        </w:rPr>
        <w:t>6.ТЕМАТИЧЕСКОЕ ПЛАНИРОВАНИЕ</w:t>
      </w:r>
    </w:p>
    <w:p w:rsidR="00451088" w:rsidRDefault="00451088" w:rsidP="00451088">
      <w:pPr>
        <w:rPr>
          <w:b/>
        </w:rPr>
      </w:pPr>
    </w:p>
    <w:p w:rsidR="00451088" w:rsidRDefault="00451088" w:rsidP="00451088">
      <w:pPr>
        <w:ind w:left="360"/>
        <w:rPr>
          <w:b/>
          <w:sz w:val="28"/>
          <w:szCs w:val="28"/>
        </w:rPr>
      </w:pPr>
      <w:r>
        <w:rPr>
          <w:b/>
          <w:sz w:val="28"/>
          <w:szCs w:val="28"/>
        </w:rPr>
        <w:t xml:space="preserve">Тема 1.  </w:t>
      </w:r>
      <w:r>
        <w:rPr>
          <w:sz w:val="28"/>
          <w:szCs w:val="28"/>
        </w:rPr>
        <w:t xml:space="preserve"> </w:t>
      </w:r>
      <w:r>
        <w:rPr>
          <w:b/>
          <w:sz w:val="28"/>
          <w:szCs w:val="28"/>
        </w:rPr>
        <w:t>Введение (6 часов)</w:t>
      </w:r>
    </w:p>
    <w:p w:rsidR="00451088" w:rsidRDefault="00451088" w:rsidP="00451088">
      <w:pPr>
        <w:rPr>
          <w:b/>
        </w:rPr>
      </w:pPr>
      <w:r>
        <w:rPr>
          <w:b/>
        </w:rPr>
        <w:t>1. Личностные результаты:</w:t>
      </w:r>
    </w:p>
    <w:p w:rsidR="00451088" w:rsidRDefault="00451088" w:rsidP="00451088">
      <w:pPr>
        <w:overflowPunct w:val="0"/>
        <w:autoSpaceDE w:val="0"/>
        <w:jc w:val="both"/>
        <w:textAlignment w:val="baseline"/>
        <w:rPr>
          <w:iCs/>
        </w:rPr>
      </w:pPr>
      <w:r>
        <w:rPr>
          <w:i/>
          <w:iCs/>
        </w:rPr>
        <w:t>Учащиеся должны</w:t>
      </w:r>
      <w:r>
        <w:rPr>
          <w:iCs/>
        </w:rPr>
        <w:t>:</w:t>
      </w:r>
    </w:p>
    <w:p w:rsidR="00451088" w:rsidRDefault="00451088" w:rsidP="00451088">
      <w:pPr>
        <w:jc w:val="both"/>
      </w:pPr>
      <w:r>
        <w:t>- испытывать чувство гордости за российскую биологическую науку;</w:t>
      </w:r>
    </w:p>
    <w:p w:rsidR="00451088" w:rsidRDefault="00451088" w:rsidP="00451088">
      <w:pPr>
        <w:jc w:val="both"/>
      </w:pPr>
      <w:r>
        <w:t xml:space="preserve">- знать правила поведения в природе; </w:t>
      </w:r>
    </w:p>
    <w:p w:rsidR="00451088" w:rsidRDefault="00451088" w:rsidP="00451088">
      <w:pPr>
        <w:jc w:val="both"/>
      </w:pPr>
      <w:r>
        <w:t>- понимать основные факторы, определяющие взаимоотношения человека и природы;</w:t>
      </w:r>
    </w:p>
    <w:p w:rsidR="00451088" w:rsidRDefault="00451088" w:rsidP="00451088">
      <w:pPr>
        <w:jc w:val="both"/>
      </w:pPr>
      <w:r>
        <w:t>- уметь реализовывать теоретические познания на практике;</w:t>
      </w:r>
    </w:p>
    <w:p w:rsidR="00451088" w:rsidRDefault="00451088" w:rsidP="00451088">
      <w:pPr>
        <w:jc w:val="both"/>
      </w:pPr>
      <w:r>
        <w:t xml:space="preserve">- понимать социальную значимость и содержание профессий, связанных с биологией; </w:t>
      </w:r>
    </w:p>
    <w:p w:rsidR="00451088" w:rsidRDefault="00451088" w:rsidP="00451088">
      <w:pPr>
        <w:jc w:val="both"/>
      </w:pPr>
      <w:r>
        <w:lastRenderedPageBreak/>
        <w:t>- испытывать любовь к природе;</w:t>
      </w:r>
    </w:p>
    <w:p w:rsidR="00451088" w:rsidRDefault="00451088" w:rsidP="00451088">
      <w:pPr>
        <w:jc w:val="both"/>
      </w:pPr>
      <w:r>
        <w:t>- признавать право каждого на собственное мнение;</w:t>
      </w:r>
    </w:p>
    <w:p w:rsidR="00451088" w:rsidRDefault="00451088" w:rsidP="00451088">
      <w:pPr>
        <w:jc w:val="both"/>
      </w:pPr>
      <w:r>
        <w:t>- проявлять готовность к самостоятельным поступкам и действиям на благо природы;</w:t>
      </w:r>
    </w:p>
    <w:p w:rsidR="00451088" w:rsidRDefault="00451088" w:rsidP="00451088">
      <w:pPr>
        <w:jc w:val="both"/>
      </w:pPr>
      <w:r>
        <w:t xml:space="preserve">- уметь отстаивать свою точку зрения; </w:t>
      </w:r>
    </w:p>
    <w:p w:rsidR="00451088" w:rsidRDefault="00451088" w:rsidP="00451088">
      <w:pPr>
        <w:jc w:val="both"/>
      </w:pPr>
      <w:r>
        <w:t>- критично относиться к своим поступкам, нести ответственность за последствия;</w:t>
      </w:r>
    </w:p>
    <w:p w:rsidR="00451088" w:rsidRDefault="00451088" w:rsidP="00451088">
      <w:pPr>
        <w:jc w:val="both"/>
      </w:pPr>
      <w:r>
        <w:t>- уметь слушать и слышать другое мнение.</w:t>
      </w:r>
    </w:p>
    <w:p w:rsidR="00451088" w:rsidRDefault="00451088" w:rsidP="00451088">
      <w:pPr>
        <w:rPr>
          <w:b/>
        </w:rPr>
      </w:pPr>
      <w:r>
        <w:rPr>
          <w:b/>
        </w:rPr>
        <w:t xml:space="preserve"> 2. Метапредметные результаты</w:t>
      </w:r>
    </w:p>
    <w:p w:rsidR="00451088" w:rsidRDefault="00451088" w:rsidP="00451088">
      <w:pPr>
        <w:widowControl w:val="0"/>
        <w:overflowPunct w:val="0"/>
        <w:autoSpaceDE w:val="0"/>
        <w:jc w:val="both"/>
        <w:textAlignment w:val="baseline"/>
      </w:pPr>
      <w:r>
        <w:rPr>
          <w:i/>
          <w:iCs/>
        </w:rPr>
        <w:t>Учащиеся должны</w:t>
      </w:r>
      <w:r>
        <w:t xml:space="preserve"> </w:t>
      </w:r>
      <w:r>
        <w:rPr>
          <w:i/>
          <w:iCs/>
        </w:rPr>
        <w:t>уметь</w:t>
      </w:r>
      <w:r>
        <w:t>:</w:t>
      </w:r>
    </w:p>
    <w:p w:rsidR="00451088" w:rsidRDefault="00451088" w:rsidP="00451088">
      <w:pPr>
        <w:widowControl w:val="0"/>
        <w:overflowPunct w:val="0"/>
        <w:autoSpaceDE w:val="0"/>
        <w:jc w:val="both"/>
        <w:textAlignment w:val="baseline"/>
      </w:pPr>
      <w:r>
        <w:t>- составлять план текста;</w:t>
      </w:r>
    </w:p>
    <w:p w:rsidR="00451088" w:rsidRDefault="00451088" w:rsidP="00451088">
      <w:pPr>
        <w:widowControl w:val="0"/>
        <w:overflowPunct w:val="0"/>
        <w:autoSpaceDE w:val="0"/>
        <w:jc w:val="both"/>
        <w:textAlignment w:val="baseline"/>
      </w:pPr>
      <w:r>
        <w:t>- владеть таким видом изложения текста, как повествование;</w:t>
      </w:r>
    </w:p>
    <w:p w:rsidR="00451088" w:rsidRDefault="00451088" w:rsidP="00451088">
      <w:pPr>
        <w:widowControl w:val="0"/>
        <w:overflowPunct w:val="0"/>
        <w:autoSpaceDE w:val="0"/>
        <w:jc w:val="both"/>
        <w:textAlignment w:val="baseline"/>
      </w:pPr>
      <w:r>
        <w:t>- под руководством учителя проводить непосредственное наблюдение;</w:t>
      </w:r>
    </w:p>
    <w:p w:rsidR="00451088" w:rsidRDefault="00451088" w:rsidP="00451088">
      <w:pPr>
        <w:widowControl w:val="0"/>
        <w:overflowPunct w:val="0"/>
        <w:autoSpaceDE w:val="0"/>
        <w:jc w:val="both"/>
        <w:textAlignment w:val="baseline"/>
      </w:pPr>
      <w:r>
        <w:t>- под руководством учителя оформлять отчет, включающий описание наблюдения, его результаты, выводы;</w:t>
      </w:r>
    </w:p>
    <w:p w:rsidR="00451088" w:rsidRDefault="00451088" w:rsidP="00451088">
      <w:pPr>
        <w:widowControl w:val="0"/>
        <w:overflowPunct w:val="0"/>
        <w:autoSpaceDE w:val="0"/>
        <w:jc w:val="both"/>
        <w:textAlignment w:val="baseline"/>
      </w:pPr>
      <w:r>
        <w:t>- получать биологическую информацию из различных источников;</w:t>
      </w:r>
    </w:p>
    <w:p w:rsidR="00451088" w:rsidRDefault="00451088" w:rsidP="00451088">
      <w:pPr>
        <w:widowControl w:val="0"/>
        <w:overflowPunct w:val="0"/>
        <w:autoSpaceDE w:val="0"/>
        <w:jc w:val="both"/>
        <w:textAlignment w:val="baseline"/>
      </w:pPr>
      <w:r>
        <w:t> определять отношения объекта с другими объектами;</w:t>
      </w:r>
    </w:p>
    <w:p w:rsidR="00451088" w:rsidRDefault="00451088" w:rsidP="00451088">
      <w:pPr>
        <w:widowControl w:val="0"/>
        <w:overflowPunct w:val="0"/>
        <w:autoSpaceDE w:val="0"/>
        <w:jc w:val="both"/>
        <w:textAlignment w:val="baseline"/>
      </w:pPr>
      <w:r>
        <w:t>- определять существенные признаки объекта.</w:t>
      </w:r>
    </w:p>
    <w:tbl>
      <w:tblPr>
        <w:tblW w:w="0" w:type="auto"/>
        <w:tblInd w:w="25" w:type="dxa"/>
        <w:tblLayout w:type="fixed"/>
        <w:tblCellMar>
          <w:left w:w="0" w:type="dxa"/>
          <w:right w:w="0" w:type="dxa"/>
        </w:tblCellMar>
        <w:tblLook w:val="04A0" w:firstRow="1" w:lastRow="0" w:firstColumn="1" w:lastColumn="0" w:noHBand="0" w:noVBand="1"/>
      </w:tblPr>
      <w:tblGrid>
        <w:gridCol w:w="8543"/>
        <w:gridCol w:w="6557"/>
      </w:tblGrid>
      <w:tr w:rsidR="00451088" w:rsidTr="00451088">
        <w:tc>
          <w:tcPr>
            <w:tcW w:w="15100" w:type="dxa"/>
            <w:gridSpan w:val="2"/>
            <w:tcBorders>
              <w:top w:val="single" w:sz="4" w:space="0" w:color="000000"/>
              <w:left w:val="single" w:sz="4" w:space="0" w:color="000000"/>
              <w:bottom w:val="single" w:sz="4" w:space="0" w:color="000000"/>
              <w:right w:val="single" w:sz="4" w:space="0" w:color="000000"/>
            </w:tcBorders>
            <w:hideMark/>
          </w:tcPr>
          <w:p w:rsidR="00451088" w:rsidRDefault="00451088">
            <w:pPr>
              <w:snapToGrid w:val="0"/>
              <w:rPr>
                <w:b/>
              </w:rPr>
            </w:pPr>
            <w:r>
              <w:rPr>
                <w:b/>
              </w:rPr>
              <w:t>3. Предметные результаты:</w:t>
            </w:r>
          </w:p>
        </w:tc>
      </w:tr>
      <w:tr w:rsidR="00451088" w:rsidTr="00451088">
        <w:tc>
          <w:tcPr>
            <w:tcW w:w="8543" w:type="dxa"/>
            <w:tcBorders>
              <w:top w:val="nil"/>
              <w:left w:val="single" w:sz="4" w:space="0" w:color="000000"/>
              <w:bottom w:val="single" w:sz="4" w:space="0" w:color="000000"/>
              <w:right w:val="nil"/>
            </w:tcBorders>
            <w:hideMark/>
          </w:tcPr>
          <w:p w:rsidR="00451088" w:rsidRDefault="00451088">
            <w:pPr>
              <w:snapToGrid w:val="0"/>
              <w:jc w:val="center"/>
              <w:rPr>
                <w:b/>
              </w:rPr>
            </w:pPr>
            <w:r>
              <w:rPr>
                <w:b/>
              </w:rPr>
              <w:t>Ученик научится:</w:t>
            </w:r>
          </w:p>
        </w:tc>
        <w:tc>
          <w:tcPr>
            <w:tcW w:w="6557" w:type="dxa"/>
            <w:tcBorders>
              <w:top w:val="nil"/>
              <w:left w:val="single" w:sz="4" w:space="0" w:color="000000"/>
              <w:bottom w:val="single" w:sz="4" w:space="0" w:color="000000"/>
              <w:right w:val="single" w:sz="4" w:space="0" w:color="000000"/>
            </w:tcBorders>
            <w:hideMark/>
          </w:tcPr>
          <w:p w:rsidR="00451088" w:rsidRDefault="00451088">
            <w:pPr>
              <w:snapToGrid w:val="0"/>
              <w:jc w:val="center"/>
            </w:pPr>
            <w:r>
              <w:rPr>
                <w:b/>
              </w:rPr>
              <w:t>Ученик получит возможность научиться:</w:t>
            </w:r>
            <w:r>
              <w:t xml:space="preserve"> </w:t>
            </w:r>
          </w:p>
        </w:tc>
      </w:tr>
      <w:tr w:rsidR="00451088" w:rsidTr="00451088">
        <w:tc>
          <w:tcPr>
            <w:tcW w:w="8543" w:type="dxa"/>
            <w:tcBorders>
              <w:top w:val="nil"/>
              <w:left w:val="single" w:sz="4" w:space="0" w:color="000000"/>
              <w:bottom w:val="single" w:sz="4" w:space="0" w:color="000000"/>
              <w:right w:val="nil"/>
            </w:tcBorders>
            <w:hideMark/>
          </w:tcPr>
          <w:p w:rsidR="00451088" w:rsidRDefault="00451088">
            <w:pPr>
              <w:snapToGrid w:val="0"/>
              <w:rPr>
                <w:b/>
                <w:i/>
              </w:rPr>
            </w:pPr>
            <w:r>
              <w:rPr>
                <w:b/>
                <w:i/>
              </w:rPr>
              <w:t>Учащиеся должны знать:</w:t>
            </w:r>
          </w:p>
          <w:p w:rsidR="00451088" w:rsidRDefault="00451088">
            <w:r>
              <w:lastRenderedPageBreak/>
              <w:t>- о многообразии живой природы;</w:t>
            </w:r>
          </w:p>
          <w:p w:rsidR="00451088" w:rsidRDefault="00451088">
            <w:r>
              <w:t xml:space="preserve">- царства живой природы: </w:t>
            </w:r>
            <w:proofErr w:type="gramStart"/>
            <w:r>
              <w:t>Бактерии, Грибы, Растения, Животные;</w:t>
            </w:r>
            <w:proofErr w:type="gramEnd"/>
          </w:p>
          <w:p w:rsidR="00451088" w:rsidRDefault="00451088">
            <w:r>
              <w:t xml:space="preserve">- основные методы исследования в биологии: наблюдение, эксперимент, измерение; </w:t>
            </w:r>
          </w:p>
          <w:p w:rsidR="00451088" w:rsidRDefault="00451088">
            <w:proofErr w:type="gramStart"/>
            <w:r>
              <w:t>- признаки живого: клеточное строение, питание, дыхание, обмен веществ, раздражимость, рост, развитие, размножение;</w:t>
            </w:r>
            <w:proofErr w:type="gramEnd"/>
          </w:p>
          <w:p w:rsidR="00451088" w:rsidRDefault="00451088">
            <w:r>
              <w:t>- экологические факторы;</w:t>
            </w:r>
          </w:p>
          <w:p w:rsidR="00451088" w:rsidRDefault="00451088">
            <w:r>
              <w:t>- основные среды обитания живых организмов: водная среда, наземно-воздушная среда, почва как среда обитания, организм как среда обитания;</w:t>
            </w:r>
          </w:p>
          <w:p w:rsidR="00451088" w:rsidRDefault="00451088">
            <w:r>
              <w:t>- правила работы с микроскопом;</w:t>
            </w:r>
          </w:p>
          <w:p w:rsidR="00451088" w:rsidRDefault="00451088">
            <w:r>
              <w:t>- правила техники безопасности при проведении наблюдений и лабораторных опытов в кабинете биологии.</w:t>
            </w:r>
          </w:p>
          <w:p w:rsidR="00451088" w:rsidRDefault="00451088">
            <w:pPr>
              <w:rPr>
                <w:b/>
                <w:i/>
              </w:rPr>
            </w:pPr>
            <w:r>
              <w:rPr>
                <w:b/>
                <w:i/>
              </w:rPr>
              <w:t xml:space="preserve">Учащиеся должны уметь: </w:t>
            </w:r>
          </w:p>
          <w:p w:rsidR="00451088" w:rsidRDefault="00451088">
            <w:proofErr w:type="gramStart"/>
            <w:r>
              <w:t>- определять понятия «биология», «экология», «биосфера», «царства живой природы», «экологические факторы», «среда обитания», «местообитания»;</w:t>
            </w:r>
            <w:proofErr w:type="gramEnd"/>
          </w:p>
          <w:p w:rsidR="00451088" w:rsidRDefault="00451088">
            <w:r>
              <w:t xml:space="preserve">- отличать живые организмы от </w:t>
            </w:r>
            <w:proofErr w:type="gramStart"/>
            <w:r>
              <w:t>неживых</w:t>
            </w:r>
            <w:proofErr w:type="gramEnd"/>
            <w:r>
              <w:t>;</w:t>
            </w:r>
          </w:p>
          <w:p w:rsidR="00451088" w:rsidRDefault="00451088">
            <w:r>
              <w:t>- пользоваться простыми биологическими приборами, инструментами и оборудованием;</w:t>
            </w:r>
          </w:p>
          <w:p w:rsidR="00451088" w:rsidRDefault="00451088">
            <w:r>
              <w:t>- характеризовать среды обитания организмов;</w:t>
            </w:r>
          </w:p>
          <w:p w:rsidR="00451088" w:rsidRDefault="00451088">
            <w:r>
              <w:t>- характеризовать экологические факторы;</w:t>
            </w:r>
          </w:p>
          <w:p w:rsidR="00451088" w:rsidRDefault="00451088">
            <w:r>
              <w:t>- проводить фенологические наблюдения;</w:t>
            </w:r>
          </w:p>
          <w:p w:rsidR="00451088" w:rsidRDefault="00451088">
            <w:r>
              <w:t xml:space="preserve">- соблюдать правила техники безопасности при проведении наблюдений и лабораторных </w:t>
            </w:r>
            <w:r>
              <w:lastRenderedPageBreak/>
              <w:t>опытов.</w:t>
            </w:r>
          </w:p>
        </w:tc>
        <w:tc>
          <w:tcPr>
            <w:tcW w:w="6557" w:type="dxa"/>
            <w:tcBorders>
              <w:top w:val="nil"/>
              <w:left w:val="single" w:sz="4" w:space="0" w:color="000000"/>
              <w:bottom w:val="single" w:sz="4" w:space="0" w:color="000000"/>
              <w:right w:val="single" w:sz="4" w:space="0" w:color="000000"/>
            </w:tcBorders>
          </w:tcPr>
          <w:p w:rsidR="00451088" w:rsidRDefault="00451088">
            <w:pPr>
              <w:snapToGrid w:val="0"/>
              <w:rPr>
                <w:b/>
                <w:i/>
              </w:rPr>
            </w:pPr>
            <w:r>
              <w:rPr>
                <w:b/>
                <w:i/>
              </w:rPr>
              <w:lastRenderedPageBreak/>
              <w:t>Учащиеся могут узнать:</w:t>
            </w:r>
          </w:p>
          <w:p w:rsidR="00451088" w:rsidRDefault="00451088">
            <w:r>
              <w:rPr>
                <w:i/>
              </w:rPr>
              <w:t xml:space="preserve">- </w:t>
            </w:r>
            <w:r>
              <w:t xml:space="preserve">науки, изучающие живую природу; отличие среды обитания от </w:t>
            </w:r>
            <w:r>
              <w:lastRenderedPageBreak/>
              <w:t>местообитания; причины формирования черт приспособленности организмов к среде обитания;</w:t>
            </w:r>
          </w:p>
          <w:p w:rsidR="00451088" w:rsidRDefault="00451088">
            <w:pPr>
              <w:rPr>
                <w:b/>
                <w:i/>
              </w:rPr>
            </w:pPr>
            <w:r>
              <w:rPr>
                <w:b/>
                <w:i/>
              </w:rPr>
              <w:t>Учащиеся смогут научиться:</w:t>
            </w:r>
          </w:p>
          <w:p w:rsidR="00451088" w:rsidRDefault="00451088">
            <w:proofErr w:type="gramStart"/>
            <w:r>
              <w:t xml:space="preserve">- определять понятия  флора, фауна, низшие растения, высшие растения, вегетативные органы, генеративные органы, абиотические факторы, биотические факторы, антропогенный; </w:t>
            </w:r>
            <w:proofErr w:type="gramEnd"/>
          </w:p>
          <w:p w:rsidR="00451088" w:rsidRDefault="00451088">
            <w:pPr>
              <w:rPr>
                <w:b/>
              </w:rPr>
            </w:pPr>
          </w:p>
        </w:tc>
      </w:tr>
    </w:tbl>
    <w:p w:rsidR="00451088" w:rsidRDefault="00451088" w:rsidP="00451088"/>
    <w:p w:rsidR="00451088" w:rsidRDefault="00451088" w:rsidP="00451088"/>
    <w:p w:rsidR="00451088" w:rsidRDefault="00451088" w:rsidP="00451088"/>
    <w:tbl>
      <w:tblPr>
        <w:tblW w:w="0" w:type="auto"/>
        <w:tblInd w:w="5" w:type="dxa"/>
        <w:tblLayout w:type="fixed"/>
        <w:tblCellMar>
          <w:left w:w="0" w:type="dxa"/>
          <w:right w:w="0" w:type="dxa"/>
        </w:tblCellMar>
        <w:tblLook w:val="04A0" w:firstRow="1" w:lastRow="0" w:firstColumn="1" w:lastColumn="0" w:noHBand="0" w:noVBand="1"/>
      </w:tblPr>
      <w:tblGrid>
        <w:gridCol w:w="648"/>
        <w:gridCol w:w="1568"/>
        <w:gridCol w:w="1288"/>
        <w:gridCol w:w="1566"/>
        <w:gridCol w:w="1984"/>
        <w:gridCol w:w="2268"/>
        <w:gridCol w:w="1843"/>
        <w:gridCol w:w="1417"/>
        <w:gridCol w:w="1560"/>
        <w:gridCol w:w="850"/>
        <w:gridCol w:w="871"/>
      </w:tblGrid>
      <w:tr w:rsidR="00451088" w:rsidTr="00451088">
        <w:trPr>
          <w:trHeight w:val="261"/>
        </w:trPr>
        <w:tc>
          <w:tcPr>
            <w:tcW w:w="648" w:type="dxa"/>
            <w:vMerge w:val="restart"/>
            <w:tcBorders>
              <w:top w:val="single" w:sz="4" w:space="0" w:color="000000"/>
              <w:left w:val="single" w:sz="4" w:space="0" w:color="000000"/>
              <w:bottom w:val="single" w:sz="4" w:space="0" w:color="000000"/>
              <w:right w:val="nil"/>
            </w:tcBorders>
            <w:hideMark/>
          </w:tcPr>
          <w:p w:rsidR="00451088" w:rsidRDefault="00451088">
            <w:pPr>
              <w:snapToGrid w:val="0"/>
              <w:jc w:val="center"/>
              <w:rPr>
                <w:b/>
              </w:rPr>
            </w:pPr>
            <w:r>
              <w:rPr>
                <w:b/>
              </w:rPr>
              <w:t>№</w:t>
            </w:r>
          </w:p>
          <w:p w:rsidR="00451088" w:rsidRDefault="00451088">
            <w:pPr>
              <w:snapToGrid w:val="0"/>
              <w:jc w:val="center"/>
              <w:rPr>
                <w:b/>
              </w:rPr>
            </w:pPr>
            <w:r>
              <w:rPr>
                <w:b/>
              </w:rPr>
              <w:t>дата</w:t>
            </w:r>
          </w:p>
        </w:tc>
        <w:tc>
          <w:tcPr>
            <w:tcW w:w="1568" w:type="dxa"/>
            <w:vMerge w:val="restart"/>
            <w:tcBorders>
              <w:top w:val="single" w:sz="4" w:space="0" w:color="000000"/>
              <w:left w:val="single" w:sz="4" w:space="0" w:color="000000"/>
              <w:bottom w:val="single" w:sz="4" w:space="0" w:color="000000"/>
              <w:right w:val="nil"/>
            </w:tcBorders>
            <w:hideMark/>
          </w:tcPr>
          <w:p w:rsidR="00451088" w:rsidRDefault="00451088">
            <w:pPr>
              <w:snapToGrid w:val="0"/>
              <w:jc w:val="center"/>
              <w:rPr>
                <w:b/>
              </w:rPr>
            </w:pPr>
            <w:r>
              <w:rPr>
                <w:b/>
              </w:rPr>
              <w:t>Тема урока</w:t>
            </w:r>
          </w:p>
        </w:tc>
        <w:tc>
          <w:tcPr>
            <w:tcW w:w="1288" w:type="dxa"/>
            <w:vMerge w:val="restart"/>
            <w:tcBorders>
              <w:top w:val="single" w:sz="4" w:space="0" w:color="000000"/>
              <w:left w:val="single" w:sz="4" w:space="0" w:color="000000"/>
              <w:bottom w:val="single" w:sz="4" w:space="0" w:color="000000"/>
              <w:right w:val="nil"/>
            </w:tcBorders>
            <w:hideMark/>
          </w:tcPr>
          <w:p w:rsidR="00451088" w:rsidRDefault="00451088">
            <w:pPr>
              <w:snapToGrid w:val="0"/>
              <w:jc w:val="center"/>
              <w:rPr>
                <w:b/>
              </w:rPr>
            </w:pPr>
            <w:r>
              <w:rPr>
                <w:b/>
              </w:rPr>
              <w:t>Тип</w:t>
            </w:r>
          </w:p>
          <w:p w:rsidR="00451088" w:rsidRDefault="00451088">
            <w:pPr>
              <w:jc w:val="center"/>
              <w:rPr>
                <w:b/>
              </w:rPr>
            </w:pPr>
            <w:r>
              <w:rPr>
                <w:b/>
              </w:rPr>
              <w:t>урока</w:t>
            </w:r>
          </w:p>
        </w:tc>
        <w:tc>
          <w:tcPr>
            <w:tcW w:w="1566" w:type="dxa"/>
            <w:vMerge w:val="restart"/>
            <w:tcBorders>
              <w:top w:val="single" w:sz="4" w:space="0" w:color="000000"/>
              <w:left w:val="single" w:sz="4" w:space="0" w:color="000000"/>
              <w:bottom w:val="single" w:sz="4" w:space="0" w:color="000000"/>
              <w:right w:val="nil"/>
            </w:tcBorders>
            <w:hideMark/>
          </w:tcPr>
          <w:p w:rsidR="00451088" w:rsidRDefault="00451088">
            <w:pPr>
              <w:snapToGrid w:val="0"/>
              <w:jc w:val="center"/>
              <w:rPr>
                <w:b/>
              </w:rPr>
            </w:pPr>
            <w:r>
              <w:rPr>
                <w:b/>
              </w:rPr>
              <w:t>Содержание</w:t>
            </w:r>
          </w:p>
        </w:tc>
        <w:tc>
          <w:tcPr>
            <w:tcW w:w="7512" w:type="dxa"/>
            <w:gridSpan w:val="4"/>
            <w:tcBorders>
              <w:top w:val="single" w:sz="4" w:space="0" w:color="000000"/>
              <w:left w:val="single" w:sz="4" w:space="0" w:color="000000"/>
              <w:bottom w:val="single" w:sz="4" w:space="0" w:color="000000"/>
              <w:right w:val="nil"/>
            </w:tcBorders>
            <w:hideMark/>
          </w:tcPr>
          <w:p w:rsidR="00451088" w:rsidRDefault="00451088">
            <w:pPr>
              <w:snapToGrid w:val="0"/>
              <w:jc w:val="center"/>
              <w:rPr>
                <w:b/>
              </w:rPr>
            </w:pPr>
            <w:r>
              <w:rPr>
                <w:b/>
              </w:rPr>
              <w:t>Планируемые результаты</w:t>
            </w:r>
          </w:p>
        </w:tc>
        <w:tc>
          <w:tcPr>
            <w:tcW w:w="1560" w:type="dxa"/>
            <w:vMerge w:val="restart"/>
            <w:tcBorders>
              <w:top w:val="single" w:sz="4" w:space="0" w:color="000000"/>
              <w:left w:val="single" w:sz="4" w:space="0" w:color="000000"/>
              <w:bottom w:val="single" w:sz="4" w:space="0" w:color="000000"/>
              <w:right w:val="nil"/>
            </w:tcBorders>
            <w:hideMark/>
          </w:tcPr>
          <w:p w:rsidR="00451088" w:rsidRDefault="00451088">
            <w:pPr>
              <w:snapToGrid w:val="0"/>
              <w:ind w:left="-108" w:right="-103"/>
              <w:jc w:val="center"/>
              <w:rPr>
                <w:b/>
              </w:rPr>
            </w:pPr>
            <w:proofErr w:type="gramStart"/>
            <w:r>
              <w:rPr>
                <w:b/>
              </w:rPr>
              <w:t>Характеристи-ка</w:t>
            </w:r>
            <w:proofErr w:type="gramEnd"/>
            <w:r>
              <w:rPr>
                <w:b/>
              </w:rPr>
              <w:t xml:space="preserve"> деятельности учащихся</w:t>
            </w:r>
          </w:p>
        </w:tc>
        <w:tc>
          <w:tcPr>
            <w:tcW w:w="1721" w:type="dxa"/>
            <w:gridSpan w:val="2"/>
            <w:vMerge w:val="restart"/>
            <w:tcBorders>
              <w:top w:val="single" w:sz="4" w:space="0" w:color="000000"/>
              <w:left w:val="single" w:sz="4" w:space="0" w:color="000000"/>
              <w:bottom w:val="single" w:sz="4" w:space="0" w:color="000000"/>
              <w:right w:val="single" w:sz="4" w:space="0" w:color="000000"/>
            </w:tcBorders>
            <w:hideMark/>
          </w:tcPr>
          <w:p w:rsidR="00451088" w:rsidRDefault="00451088">
            <w:pPr>
              <w:snapToGrid w:val="0"/>
              <w:ind w:left="-113" w:right="-98"/>
              <w:jc w:val="center"/>
              <w:rPr>
                <w:b/>
              </w:rPr>
            </w:pPr>
            <w:r>
              <w:rPr>
                <w:b/>
              </w:rPr>
              <w:t>Оценивание  деятельности учащихся</w:t>
            </w:r>
          </w:p>
        </w:tc>
      </w:tr>
      <w:tr w:rsidR="00451088" w:rsidTr="00451088">
        <w:trPr>
          <w:trHeight w:val="77"/>
        </w:trPr>
        <w:tc>
          <w:tcPr>
            <w:tcW w:w="64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56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28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566"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984" w:type="dxa"/>
            <w:vMerge w:val="restart"/>
            <w:tcBorders>
              <w:top w:val="nil"/>
              <w:left w:val="single" w:sz="4" w:space="0" w:color="000000"/>
              <w:bottom w:val="single" w:sz="4" w:space="0" w:color="000000"/>
              <w:right w:val="nil"/>
            </w:tcBorders>
            <w:hideMark/>
          </w:tcPr>
          <w:p w:rsidR="00451088" w:rsidRDefault="00451088">
            <w:pPr>
              <w:snapToGrid w:val="0"/>
              <w:jc w:val="center"/>
              <w:rPr>
                <w:b/>
              </w:rPr>
            </w:pPr>
            <w:r>
              <w:rPr>
                <w:b/>
              </w:rPr>
              <w:t xml:space="preserve">личностные </w:t>
            </w:r>
          </w:p>
        </w:tc>
        <w:tc>
          <w:tcPr>
            <w:tcW w:w="2268" w:type="dxa"/>
            <w:vMerge w:val="restart"/>
            <w:tcBorders>
              <w:top w:val="nil"/>
              <w:left w:val="single" w:sz="4" w:space="0" w:color="000000"/>
              <w:bottom w:val="single" w:sz="4" w:space="0" w:color="000000"/>
              <w:right w:val="nil"/>
            </w:tcBorders>
            <w:hideMark/>
          </w:tcPr>
          <w:p w:rsidR="00451088" w:rsidRDefault="00451088">
            <w:pPr>
              <w:snapToGrid w:val="0"/>
              <w:jc w:val="center"/>
              <w:rPr>
                <w:b/>
              </w:rPr>
            </w:pPr>
            <w:r>
              <w:rPr>
                <w:b/>
              </w:rPr>
              <w:t xml:space="preserve">метапредметные </w:t>
            </w:r>
          </w:p>
        </w:tc>
        <w:tc>
          <w:tcPr>
            <w:tcW w:w="3260" w:type="dxa"/>
            <w:gridSpan w:val="2"/>
            <w:tcBorders>
              <w:top w:val="nil"/>
              <w:left w:val="single" w:sz="4" w:space="0" w:color="000000"/>
              <w:bottom w:val="single" w:sz="4" w:space="0" w:color="000000"/>
              <w:right w:val="nil"/>
            </w:tcBorders>
            <w:hideMark/>
          </w:tcPr>
          <w:p w:rsidR="00451088" w:rsidRDefault="00451088">
            <w:pPr>
              <w:snapToGrid w:val="0"/>
              <w:ind w:left="-108" w:right="-108" w:firstLine="108"/>
              <w:jc w:val="center"/>
              <w:rPr>
                <w:b/>
              </w:rPr>
            </w:pPr>
            <w:r>
              <w:rPr>
                <w:b/>
              </w:rPr>
              <w:t>предметные</w:t>
            </w:r>
          </w:p>
        </w:tc>
        <w:tc>
          <w:tcPr>
            <w:tcW w:w="1560"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2592" w:type="dxa"/>
            <w:gridSpan w:val="2"/>
            <w:vMerge/>
            <w:tcBorders>
              <w:top w:val="single" w:sz="4" w:space="0" w:color="000000"/>
              <w:left w:val="single" w:sz="4" w:space="0" w:color="000000"/>
              <w:bottom w:val="single" w:sz="4" w:space="0" w:color="000000"/>
              <w:right w:val="single" w:sz="4" w:space="0" w:color="000000"/>
            </w:tcBorders>
            <w:vAlign w:val="center"/>
            <w:hideMark/>
          </w:tcPr>
          <w:p w:rsidR="00451088" w:rsidRDefault="00451088">
            <w:pPr>
              <w:spacing w:after="0" w:line="240" w:lineRule="auto"/>
              <w:rPr>
                <w:b/>
              </w:rPr>
            </w:pPr>
          </w:p>
        </w:tc>
      </w:tr>
      <w:tr w:rsidR="00451088" w:rsidTr="00451088">
        <w:trPr>
          <w:trHeight w:val="509"/>
        </w:trPr>
        <w:tc>
          <w:tcPr>
            <w:tcW w:w="64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56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28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566"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7512" w:type="dxa"/>
            <w:vMerge/>
            <w:tcBorders>
              <w:top w:val="nil"/>
              <w:left w:val="single" w:sz="4" w:space="0" w:color="000000"/>
              <w:bottom w:val="single" w:sz="4" w:space="0" w:color="000000"/>
              <w:right w:val="nil"/>
            </w:tcBorders>
            <w:vAlign w:val="center"/>
            <w:hideMark/>
          </w:tcPr>
          <w:p w:rsidR="00451088" w:rsidRDefault="00451088">
            <w:pPr>
              <w:spacing w:after="0" w:line="240" w:lineRule="auto"/>
              <w:rPr>
                <w:b/>
              </w:rPr>
            </w:pPr>
          </w:p>
        </w:tc>
        <w:tc>
          <w:tcPr>
            <w:tcW w:w="2268" w:type="dxa"/>
            <w:vMerge/>
            <w:tcBorders>
              <w:top w:val="nil"/>
              <w:left w:val="single" w:sz="4" w:space="0" w:color="000000"/>
              <w:bottom w:val="single" w:sz="4" w:space="0" w:color="000000"/>
              <w:right w:val="nil"/>
            </w:tcBorders>
            <w:vAlign w:val="center"/>
            <w:hideMark/>
          </w:tcPr>
          <w:p w:rsidR="00451088" w:rsidRDefault="00451088">
            <w:pPr>
              <w:spacing w:after="0" w:line="240" w:lineRule="auto"/>
              <w:rPr>
                <w:b/>
              </w:rPr>
            </w:pPr>
          </w:p>
        </w:tc>
        <w:tc>
          <w:tcPr>
            <w:tcW w:w="1843" w:type="dxa"/>
            <w:vMerge w:val="restart"/>
            <w:tcBorders>
              <w:top w:val="nil"/>
              <w:left w:val="single" w:sz="4" w:space="0" w:color="000000"/>
              <w:bottom w:val="single" w:sz="4" w:space="0" w:color="000000"/>
              <w:right w:val="nil"/>
            </w:tcBorders>
            <w:hideMark/>
          </w:tcPr>
          <w:p w:rsidR="00451088" w:rsidRDefault="00451088">
            <w:pPr>
              <w:snapToGrid w:val="0"/>
              <w:jc w:val="center"/>
              <w:rPr>
                <w:b/>
              </w:rPr>
            </w:pPr>
            <w:r>
              <w:rPr>
                <w:b/>
              </w:rPr>
              <w:t>ученик научится</w:t>
            </w:r>
          </w:p>
        </w:tc>
        <w:tc>
          <w:tcPr>
            <w:tcW w:w="1417" w:type="dxa"/>
            <w:vMerge w:val="restart"/>
            <w:tcBorders>
              <w:top w:val="nil"/>
              <w:left w:val="single" w:sz="4" w:space="0" w:color="000000"/>
              <w:bottom w:val="single" w:sz="4" w:space="0" w:color="000000"/>
              <w:right w:val="nil"/>
            </w:tcBorders>
            <w:hideMark/>
          </w:tcPr>
          <w:p w:rsidR="00451088" w:rsidRDefault="00451088">
            <w:pPr>
              <w:snapToGrid w:val="0"/>
              <w:ind w:left="-108" w:right="-108" w:firstLine="108"/>
              <w:jc w:val="center"/>
              <w:rPr>
                <w:b/>
              </w:rPr>
            </w:pPr>
            <w:r>
              <w:rPr>
                <w:b/>
              </w:rPr>
              <w:t>ученик получит возможность научиться</w:t>
            </w:r>
          </w:p>
        </w:tc>
        <w:tc>
          <w:tcPr>
            <w:tcW w:w="1560"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2592" w:type="dxa"/>
            <w:gridSpan w:val="2"/>
            <w:vMerge/>
            <w:tcBorders>
              <w:top w:val="single" w:sz="4" w:space="0" w:color="000000"/>
              <w:left w:val="single" w:sz="4" w:space="0" w:color="000000"/>
              <w:bottom w:val="single" w:sz="4" w:space="0" w:color="000000"/>
              <w:right w:val="single" w:sz="4" w:space="0" w:color="000000"/>
            </w:tcBorders>
            <w:vAlign w:val="center"/>
            <w:hideMark/>
          </w:tcPr>
          <w:p w:rsidR="00451088" w:rsidRDefault="00451088">
            <w:pPr>
              <w:spacing w:after="0" w:line="240" w:lineRule="auto"/>
              <w:rPr>
                <w:b/>
              </w:rPr>
            </w:pPr>
          </w:p>
        </w:tc>
      </w:tr>
      <w:tr w:rsidR="00451088" w:rsidTr="00451088">
        <w:trPr>
          <w:trHeight w:val="690"/>
        </w:trPr>
        <w:tc>
          <w:tcPr>
            <w:tcW w:w="64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56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28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566"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7512" w:type="dxa"/>
            <w:vMerge/>
            <w:tcBorders>
              <w:top w:val="nil"/>
              <w:left w:val="single" w:sz="4" w:space="0" w:color="000000"/>
              <w:bottom w:val="single" w:sz="4" w:space="0" w:color="000000"/>
              <w:right w:val="nil"/>
            </w:tcBorders>
            <w:vAlign w:val="center"/>
            <w:hideMark/>
          </w:tcPr>
          <w:p w:rsidR="00451088" w:rsidRDefault="00451088">
            <w:pPr>
              <w:spacing w:after="0" w:line="240" w:lineRule="auto"/>
              <w:rPr>
                <w:b/>
              </w:rPr>
            </w:pPr>
          </w:p>
        </w:tc>
        <w:tc>
          <w:tcPr>
            <w:tcW w:w="2268" w:type="dxa"/>
            <w:vMerge/>
            <w:tcBorders>
              <w:top w:val="nil"/>
              <w:left w:val="single" w:sz="4" w:space="0" w:color="000000"/>
              <w:bottom w:val="single" w:sz="4" w:space="0" w:color="000000"/>
              <w:right w:val="nil"/>
            </w:tcBorders>
            <w:vAlign w:val="center"/>
            <w:hideMark/>
          </w:tcPr>
          <w:p w:rsidR="00451088" w:rsidRDefault="00451088">
            <w:pPr>
              <w:spacing w:after="0" w:line="240" w:lineRule="auto"/>
              <w:rPr>
                <w:b/>
              </w:rPr>
            </w:pPr>
          </w:p>
        </w:tc>
        <w:tc>
          <w:tcPr>
            <w:tcW w:w="3260" w:type="dxa"/>
            <w:vMerge/>
            <w:tcBorders>
              <w:top w:val="nil"/>
              <w:left w:val="single" w:sz="4" w:space="0" w:color="000000"/>
              <w:bottom w:val="single" w:sz="4" w:space="0" w:color="000000"/>
              <w:right w:val="nil"/>
            </w:tcBorders>
            <w:vAlign w:val="center"/>
            <w:hideMark/>
          </w:tcPr>
          <w:p w:rsidR="00451088" w:rsidRDefault="00451088">
            <w:pPr>
              <w:spacing w:after="0" w:line="240" w:lineRule="auto"/>
              <w:rPr>
                <w:b/>
              </w:rPr>
            </w:pPr>
          </w:p>
        </w:tc>
        <w:tc>
          <w:tcPr>
            <w:tcW w:w="1417" w:type="dxa"/>
            <w:vMerge/>
            <w:tcBorders>
              <w:top w:val="nil"/>
              <w:left w:val="single" w:sz="4" w:space="0" w:color="000000"/>
              <w:bottom w:val="single" w:sz="4" w:space="0" w:color="000000"/>
              <w:right w:val="nil"/>
            </w:tcBorders>
            <w:vAlign w:val="center"/>
            <w:hideMark/>
          </w:tcPr>
          <w:p w:rsidR="00451088" w:rsidRDefault="00451088">
            <w:pPr>
              <w:spacing w:after="0" w:line="240" w:lineRule="auto"/>
              <w:rPr>
                <w:b/>
              </w:rPr>
            </w:pPr>
          </w:p>
        </w:tc>
        <w:tc>
          <w:tcPr>
            <w:tcW w:w="1560"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850" w:type="dxa"/>
            <w:tcBorders>
              <w:top w:val="nil"/>
              <w:left w:val="single" w:sz="4" w:space="0" w:color="000000"/>
              <w:bottom w:val="single" w:sz="4" w:space="0" w:color="000000"/>
              <w:right w:val="nil"/>
            </w:tcBorders>
            <w:hideMark/>
          </w:tcPr>
          <w:p w:rsidR="00451088" w:rsidRDefault="00451088">
            <w:pPr>
              <w:snapToGrid w:val="0"/>
              <w:ind w:left="-113" w:right="-32"/>
              <w:rPr>
                <w:b/>
              </w:rPr>
            </w:pPr>
            <w:r>
              <w:rPr>
                <w:b/>
              </w:rPr>
              <w:t>Самооценивание учащегося</w:t>
            </w:r>
          </w:p>
        </w:tc>
        <w:tc>
          <w:tcPr>
            <w:tcW w:w="871" w:type="dxa"/>
            <w:tcBorders>
              <w:top w:val="nil"/>
              <w:left w:val="single" w:sz="4" w:space="0" w:color="000000"/>
              <w:bottom w:val="single" w:sz="4" w:space="0" w:color="000000"/>
              <w:right w:val="single" w:sz="4" w:space="0" w:color="000000"/>
            </w:tcBorders>
            <w:hideMark/>
          </w:tcPr>
          <w:p w:rsidR="00451088" w:rsidRDefault="00451088">
            <w:pPr>
              <w:snapToGrid w:val="0"/>
              <w:ind w:left="-42" w:right="-98"/>
              <w:rPr>
                <w:b/>
              </w:rPr>
            </w:pPr>
            <w:r>
              <w:rPr>
                <w:b/>
              </w:rPr>
              <w:t>оценивание учителя</w:t>
            </w:r>
          </w:p>
        </w:tc>
      </w:tr>
      <w:tr w:rsidR="00451088" w:rsidTr="00451088">
        <w:trPr>
          <w:trHeight w:val="1085"/>
        </w:trPr>
        <w:tc>
          <w:tcPr>
            <w:tcW w:w="648" w:type="dxa"/>
            <w:tcBorders>
              <w:top w:val="nil"/>
              <w:left w:val="single" w:sz="4" w:space="0" w:color="000000"/>
              <w:bottom w:val="single" w:sz="4" w:space="0" w:color="000000"/>
              <w:right w:val="nil"/>
            </w:tcBorders>
            <w:hideMark/>
          </w:tcPr>
          <w:p w:rsidR="00451088" w:rsidRDefault="00451088">
            <w:pPr>
              <w:snapToGrid w:val="0"/>
              <w:jc w:val="center"/>
            </w:pPr>
            <w:r>
              <w:t>1</w:t>
            </w:r>
          </w:p>
          <w:p w:rsidR="00451088" w:rsidRDefault="00451088">
            <w:pPr>
              <w:snapToGrid w:val="0"/>
              <w:jc w:val="center"/>
            </w:pPr>
          </w:p>
        </w:tc>
        <w:tc>
          <w:tcPr>
            <w:tcW w:w="1568" w:type="dxa"/>
            <w:tcBorders>
              <w:top w:val="nil"/>
              <w:left w:val="single" w:sz="4" w:space="0" w:color="000000"/>
              <w:bottom w:val="single" w:sz="4" w:space="0" w:color="000000"/>
              <w:right w:val="nil"/>
            </w:tcBorders>
            <w:hideMark/>
          </w:tcPr>
          <w:p w:rsidR="00451088" w:rsidRDefault="00451088">
            <w:pPr>
              <w:snapToGrid w:val="0"/>
            </w:pPr>
            <w:r>
              <w:t>Биология - наука о живой природе</w:t>
            </w:r>
          </w:p>
        </w:tc>
        <w:tc>
          <w:tcPr>
            <w:tcW w:w="1288" w:type="dxa"/>
            <w:tcBorders>
              <w:top w:val="nil"/>
              <w:left w:val="single" w:sz="4" w:space="0" w:color="000000"/>
              <w:bottom w:val="single" w:sz="4" w:space="0" w:color="000000"/>
              <w:right w:val="nil"/>
            </w:tcBorders>
            <w:hideMark/>
          </w:tcPr>
          <w:p w:rsidR="00451088" w:rsidRDefault="00451088">
            <w:pPr>
              <w:snapToGrid w:val="0"/>
              <w:jc w:val="both"/>
            </w:pPr>
            <w:r>
              <w:t>Урок формирования знаний</w:t>
            </w:r>
          </w:p>
        </w:tc>
        <w:tc>
          <w:tcPr>
            <w:tcW w:w="1566" w:type="dxa"/>
            <w:tcBorders>
              <w:top w:val="nil"/>
              <w:left w:val="single" w:sz="4" w:space="0" w:color="000000"/>
              <w:bottom w:val="single" w:sz="4" w:space="0" w:color="000000"/>
              <w:right w:val="nil"/>
            </w:tcBorders>
          </w:tcPr>
          <w:p w:rsidR="00451088" w:rsidRDefault="00451088">
            <w:pPr>
              <w:widowControl w:val="0"/>
              <w:snapToGrid w:val="0"/>
            </w:pPr>
            <w:r>
              <w:t xml:space="preserve">Биология как наука. Значение биологии </w:t>
            </w:r>
          </w:p>
          <w:p w:rsidR="00451088" w:rsidRDefault="00451088">
            <w:pPr>
              <w:widowControl w:val="0"/>
            </w:pPr>
          </w:p>
        </w:tc>
        <w:tc>
          <w:tcPr>
            <w:tcW w:w="1984" w:type="dxa"/>
            <w:tcBorders>
              <w:top w:val="nil"/>
              <w:left w:val="single" w:sz="4" w:space="0" w:color="000000"/>
              <w:bottom w:val="single" w:sz="4" w:space="0" w:color="000000"/>
              <w:right w:val="nil"/>
            </w:tcBorders>
            <w:hideMark/>
          </w:tcPr>
          <w:p w:rsidR="00451088" w:rsidRDefault="00451088">
            <w:pPr>
              <w:snapToGrid w:val="0"/>
              <w:rPr>
                <w:b/>
                <w:i/>
              </w:rPr>
            </w:pPr>
            <w:r>
              <w:t>Осознание значения биологических наук в развитии представлений человека о природе во всем ее многообразии</w:t>
            </w:r>
            <w:r>
              <w:rPr>
                <w:b/>
                <w:i/>
              </w:rPr>
              <w:t xml:space="preserve"> </w:t>
            </w:r>
          </w:p>
        </w:tc>
        <w:tc>
          <w:tcPr>
            <w:tcW w:w="2268" w:type="dxa"/>
            <w:tcBorders>
              <w:top w:val="nil"/>
              <w:left w:val="single" w:sz="4" w:space="0" w:color="000000"/>
              <w:bottom w:val="single" w:sz="4" w:space="0" w:color="000000"/>
              <w:right w:val="nil"/>
            </w:tcBorders>
            <w:hideMark/>
          </w:tcPr>
          <w:p w:rsidR="00451088" w:rsidRDefault="00451088">
            <w:pPr>
              <w:snapToGrid w:val="0"/>
            </w:pPr>
            <w:proofErr w:type="gramStart"/>
            <w:r>
              <w:rPr>
                <w:u w:val="single"/>
              </w:rPr>
              <w:t>Познавательные</w:t>
            </w:r>
            <w:proofErr w:type="gramEnd"/>
            <w:r>
              <w:rPr>
                <w:u w:val="single"/>
              </w:rPr>
              <w:t xml:space="preserve"> УУД</w:t>
            </w:r>
            <w:r>
              <w:t xml:space="preserve">: умение структуриро-вать учебный материал, выделять в нем главное. </w:t>
            </w:r>
          </w:p>
          <w:p w:rsidR="00451088" w:rsidRDefault="00451088">
            <w:proofErr w:type="gramStart"/>
            <w:r>
              <w:rPr>
                <w:u w:val="single"/>
              </w:rPr>
              <w:t>Личностные</w:t>
            </w:r>
            <w:proofErr w:type="gramEnd"/>
            <w:r>
              <w:rPr>
                <w:u w:val="single"/>
              </w:rPr>
              <w:t xml:space="preserve"> УУД.</w:t>
            </w:r>
            <w:r>
              <w:t xml:space="preserve"> умение соблюдать дисциплину на уроке, уважительно от-носиться к учителю и одноклассникам.</w:t>
            </w:r>
          </w:p>
          <w:p w:rsidR="00451088" w:rsidRDefault="00451088">
            <w:r>
              <w:rPr>
                <w:u w:val="single"/>
              </w:rPr>
              <w:t>Регулятивные УУД</w:t>
            </w:r>
            <w:r>
              <w:t xml:space="preserve">. умение организовать </w:t>
            </w:r>
            <w:r>
              <w:lastRenderedPageBreak/>
              <w:t>вы</w:t>
            </w:r>
            <w:r>
              <w:softHyphen/>
              <w:t xml:space="preserve">полнение заданий учителя, делать выводы по результатам работы. </w:t>
            </w:r>
          </w:p>
          <w:p w:rsidR="00451088" w:rsidRDefault="00451088">
            <w:r>
              <w:rPr>
                <w:u w:val="single"/>
              </w:rPr>
              <w:t>Коммуникативные УУД.</w:t>
            </w:r>
            <w:r>
              <w:t xml:space="preserve"> умение </w:t>
            </w:r>
            <w:proofErr w:type="gramStart"/>
            <w:r>
              <w:t>вос-принимать</w:t>
            </w:r>
            <w:proofErr w:type="gramEnd"/>
            <w:r>
              <w:t xml:space="preserve"> информацию на слух, отвечать на вопросы учителя, работать в группах</w:t>
            </w:r>
          </w:p>
        </w:tc>
        <w:tc>
          <w:tcPr>
            <w:tcW w:w="1843" w:type="dxa"/>
            <w:tcBorders>
              <w:top w:val="nil"/>
              <w:left w:val="single" w:sz="4" w:space="0" w:color="000000"/>
              <w:bottom w:val="single" w:sz="4" w:space="0" w:color="000000"/>
              <w:right w:val="nil"/>
            </w:tcBorders>
          </w:tcPr>
          <w:p w:rsidR="00451088" w:rsidRDefault="00451088">
            <w:pPr>
              <w:snapToGrid w:val="0"/>
              <w:rPr>
                <w:b/>
                <w:i/>
              </w:rPr>
            </w:pPr>
            <w:r>
              <w:rPr>
                <w:b/>
                <w:i/>
              </w:rPr>
              <w:lastRenderedPageBreak/>
              <w:t>Учащиеся должны знать:</w:t>
            </w:r>
          </w:p>
          <w:p w:rsidR="00451088" w:rsidRDefault="00451088">
            <w:r>
              <w:t>- о многообразии живой природы;</w:t>
            </w:r>
          </w:p>
          <w:p w:rsidR="00451088" w:rsidRDefault="00451088">
            <w:r>
              <w:t>- царства живой природы: Бактерии, Грибы, Растения, Животные;</w:t>
            </w:r>
          </w:p>
          <w:p w:rsidR="00451088" w:rsidRDefault="00451088">
            <w:pPr>
              <w:rPr>
                <w:b/>
                <w:i/>
              </w:rPr>
            </w:pPr>
            <w:r>
              <w:rPr>
                <w:b/>
                <w:i/>
              </w:rPr>
              <w:t xml:space="preserve">Учащиеся должны уметь: </w:t>
            </w:r>
          </w:p>
          <w:p w:rsidR="00451088" w:rsidRDefault="00451088">
            <w:r>
              <w:t xml:space="preserve">- определять </w:t>
            </w:r>
            <w:r>
              <w:lastRenderedPageBreak/>
              <w:t>понятия «биология», «экология», «биосфера», «царства живой природы», «экологические факторы»;</w:t>
            </w:r>
          </w:p>
          <w:p w:rsidR="00451088" w:rsidRDefault="00451088"/>
        </w:tc>
        <w:tc>
          <w:tcPr>
            <w:tcW w:w="1417" w:type="dxa"/>
            <w:tcBorders>
              <w:top w:val="nil"/>
              <w:left w:val="single" w:sz="4" w:space="0" w:color="000000"/>
              <w:bottom w:val="single" w:sz="4" w:space="0" w:color="000000"/>
              <w:right w:val="nil"/>
            </w:tcBorders>
          </w:tcPr>
          <w:p w:rsidR="00451088" w:rsidRDefault="00451088">
            <w:pPr>
              <w:snapToGrid w:val="0"/>
              <w:rPr>
                <w:b/>
                <w:i/>
              </w:rPr>
            </w:pPr>
            <w:r>
              <w:rPr>
                <w:b/>
                <w:i/>
              </w:rPr>
              <w:lastRenderedPageBreak/>
              <w:t>Учащиеся могут узнать:</w:t>
            </w:r>
          </w:p>
          <w:p w:rsidR="00451088" w:rsidRDefault="00451088">
            <w:r>
              <w:rPr>
                <w:i/>
              </w:rPr>
              <w:t xml:space="preserve">- </w:t>
            </w:r>
            <w:r>
              <w:t>науки, изучающие живую природу;</w:t>
            </w:r>
          </w:p>
          <w:p w:rsidR="00451088" w:rsidRDefault="00451088">
            <w:pPr>
              <w:rPr>
                <w:b/>
                <w:i/>
              </w:rPr>
            </w:pPr>
            <w:r>
              <w:rPr>
                <w:b/>
                <w:i/>
              </w:rPr>
              <w:t>Учащиеся смогут научиться:</w:t>
            </w:r>
          </w:p>
          <w:p w:rsidR="00451088" w:rsidRDefault="00451088">
            <w:r>
              <w:t xml:space="preserve">- определять понятия  </w:t>
            </w:r>
            <w:r>
              <w:lastRenderedPageBreak/>
              <w:t xml:space="preserve">флора, фауна; </w:t>
            </w:r>
          </w:p>
          <w:p w:rsidR="00451088" w:rsidRDefault="00451088">
            <w:pPr>
              <w:snapToGrid w:val="0"/>
            </w:pPr>
          </w:p>
        </w:tc>
        <w:tc>
          <w:tcPr>
            <w:tcW w:w="1560" w:type="dxa"/>
            <w:tcBorders>
              <w:top w:val="nil"/>
              <w:left w:val="single" w:sz="4" w:space="0" w:color="000000"/>
              <w:bottom w:val="single" w:sz="4" w:space="0" w:color="000000"/>
              <w:right w:val="nil"/>
            </w:tcBorders>
            <w:hideMark/>
          </w:tcPr>
          <w:p w:rsidR="00451088" w:rsidRDefault="00451088">
            <w:pPr>
              <w:snapToGrid w:val="0"/>
            </w:pPr>
            <w:r>
              <w:lastRenderedPageBreak/>
              <w:t xml:space="preserve">Определяют понятия «биология», «биосфера», «экология». Раскрывают значение биологических знаний в современной жизни. Оценивают роль биологической </w:t>
            </w:r>
            <w:r>
              <w:lastRenderedPageBreak/>
              <w:t>науки в жизни общества</w:t>
            </w:r>
          </w:p>
        </w:tc>
        <w:tc>
          <w:tcPr>
            <w:tcW w:w="850" w:type="dxa"/>
            <w:tcBorders>
              <w:top w:val="nil"/>
              <w:left w:val="single" w:sz="4" w:space="0" w:color="000000"/>
              <w:bottom w:val="single" w:sz="4" w:space="0" w:color="000000"/>
              <w:right w:val="nil"/>
            </w:tcBorders>
            <w:hideMark/>
          </w:tcPr>
          <w:p w:rsidR="00451088" w:rsidRDefault="00451088">
            <w:pPr>
              <w:snapToGrid w:val="0"/>
              <w:jc w:val="center"/>
            </w:pPr>
            <w:r>
              <w:lastRenderedPageBreak/>
              <w:t>Р.т.  зад. 1-5</w:t>
            </w:r>
          </w:p>
        </w:tc>
        <w:tc>
          <w:tcPr>
            <w:tcW w:w="871" w:type="dxa"/>
            <w:tcBorders>
              <w:top w:val="nil"/>
              <w:left w:val="single" w:sz="4" w:space="0" w:color="000000"/>
              <w:bottom w:val="single" w:sz="4" w:space="0" w:color="000000"/>
              <w:right w:val="single" w:sz="4" w:space="0" w:color="000000"/>
            </w:tcBorders>
          </w:tcPr>
          <w:p w:rsidR="00451088" w:rsidRDefault="00451088">
            <w:pPr>
              <w:snapToGrid w:val="0"/>
              <w:jc w:val="center"/>
            </w:pPr>
          </w:p>
        </w:tc>
      </w:tr>
      <w:tr w:rsidR="00451088" w:rsidTr="00451088">
        <w:trPr>
          <w:trHeight w:val="818"/>
        </w:trPr>
        <w:tc>
          <w:tcPr>
            <w:tcW w:w="648" w:type="dxa"/>
            <w:tcBorders>
              <w:top w:val="nil"/>
              <w:left w:val="single" w:sz="4" w:space="0" w:color="000000"/>
              <w:bottom w:val="single" w:sz="4" w:space="0" w:color="000000"/>
              <w:right w:val="nil"/>
            </w:tcBorders>
            <w:hideMark/>
          </w:tcPr>
          <w:p w:rsidR="00451088" w:rsidRDefault="00451088">
            <w:pPr>
              <w:snapToGrid w:val="0"/>
              <w:jc w:val="center"/>
            </w:pPr>
            <w:r>
              <w:lastRenderedPageBreak/>
              <w:t>2</w:t>
            </w:r>
          </w:p>
          <w:p w:rsidR="00451088" w:rsidRDefault="00451088">
            <w:pPr>
              <w:snapToGrid w:val="0"/>
              <w:jc w:val="center"/>
            </w:pPr>
          </w:p>
        </w:tc>
        <w:tc>
          <w:tcPr>
            <w:tcW w:w="1568" w:type="dxa"/>
            <w:tcBorders>
              <w:top w:val="nil"/>
              <w:left w:val="single" w:sz="4" w:space="0" w:color="000000"/>
              <w:bottom w:val="single" w:sz="4" w:space="0" w:color="000000"/>
              <w:right w:val="nil"/>
            </w:tcBorders>
            <w:hideMark/>
          </w:tcPr>
          <w:p w:rsidR="00451088" w:rsidRDefault="00451088">
            <w:pPr>
              <w:snapToGrid w:val="0"/>
            </w:pPr>
            <w:r>
              <w:t>Методы исследования в биологии</w:t>
            </w:r>
          </w:p>
        </w:tc>
        <w:tc>
          <w:tcPr>
            <w:tcW w:w="1288" w:type="dxa"/>
            <w:tcBorders>
              <w:top w:val="nil"/>
              <w:left w:val="single" w:sz="4" w:space="0" w:color="000000"/>
              <w:bottom w:val="single" w:sz="4" w:space="0" w:color="000000"/>
              <w:right w:val="nil"/>
            </w:tcBorders>
            <w:hideMark/>
          </w:tcPr>
          <w:p w:rsidR="00451088" w:rsidRDefault="00451088">
            <w:pPr>
              <w:snapToGrid w:val="0"/>
            </w:pPr>
            <w:r>
              <w:t xml:space="preserve">Урок </w:t>
            </w:r>
            <w:proofErr w:type="gramStart"/>
            <w:r>
              <w:t>зак-репления</w:t>
            </w:r>
            <w:proofErr w:type="gramEnd"/>
            <w:r>
              <w:t xml:space="preserve"> и совершен-ствования знаний</w:t>
            </w:r>
          </w:p>
        </w:tc>
        <w:tc>
          <w:tcPr>
            <w:tcW w:w="1566" w:type="dxa"/>
            <w:tcBorders>
              <w:top w:val="nil"/>
              <w:left w:val="single" w:sz="4" w:space="0" w:color="000000"/>
              <w:bottom w:val="single" w:sz="4" w:space="0" w:color="000000"/>
              <w:right w:val="nil"/>
            </w:tcBorders>
            <w:hideMark/>
          </w:tcPr>
          <w:p w:rsidR="00451088" w:rsidRDefault="00451088">
            <w:pPr>
              <w:widowControl w:val="0"/>
              <w:snapToGrid w:val="0"/>
            </w:pPr>
            <w:r>
              <w:t xml:space="preserve">Методы познания в биологии: наблюдение, эксперимент, измерение. Источники биологической информации, ее получение, анализ и представление его </w:t>
            </w:r>
            <w:proofErr w:type="gramStart"/>
            <w:r>
              <w:t>результа-тов</w:t>
            </w:r>
            <w:proofErr w:type="gramEnd"/>
            <w:r>
              <w:t xml:space="preserve">. Техника безопасности в кабинете </w:t>
            </w:r>
            <w:proofErr w:type="gramStart"/>
            <w:r>
              <w:t>био-логии</w:t>
            </w:r>
            <w:proofErr w:type="gramEnd"/>
            <w:r>
              <w:t xml:space="preserve">. </w:t>
            </w:r>
          </w:p>
          <w:p w:rsidR="00451088" w:rsidRDefault="00451088">
            <w:pPr>
              <w:widowControl w:val="0"/>
              <w:rPr>
                <w:i/>
                <w:iCs/>
              </w:rPr>
            </w:pPr>
            <w:r>
              <w:rPr>
                <w:i/>
                <w:iCs/>
              </w:rPr>
              <w:t>Демонстрация</w:t>
            </w:r>
          </w:p>
          <w:p w:rsidR="00451088" w:rsidRDefault="00451088">
            <w:pPr>
              <w:widowControl w:val="0"/>
            </w:pPr>
            <w:r>
              <w:lastRenderedPageBreak/>
              <w:t>Приборы и оборудование</w:t>
            </w:r>
          </w:p>
        </w:tc>
        <w:tc>
          <w:tcPr>
            <w:tcW w:w="1984" w:type="dxa"/>
            <w:tcBorders>
              <w:top w:val="nil"/>
              <w:left w:val="single" w:sz="4" w:space="0" w:color="000000"/>
              <w:bottom w:val="single" w:sz="4" w:space="0" w:color="000000"/>
              <w:right w:val="nil"/>
            </w:tcBorders>
            <w:hideMark/>
          </w:tcPr>
          <w:p w:rsidR="00451088" w:rsidRDefault="00451088">
            <w:pPr>
              <w:snapToGrid w:val="0"/>
            </w:pPr>
            <w:r>
              <w:lastRenderedPageBreak/>
              <w:t xml:space="preserve">Понимание </w:t>
            </w:r>
            <w:proofErr w:type="gramStart"/>
            <w:r>
              <w:t>значи-мости</w:t>
            </w:r>
            <w:proofErr w:type="gramEnd"/>
            <w:r>
              <w:t xml:space="preserve"> научного исследования природы</w:t>
            </w:r>
          </w:p>
        </w:tc>
        <w:tc>
          <w:tcPr>
            <w:tcW w:w="2268" w:type="dxa"/>
            <w:tcBorders>
              <w:top w:val="nil"/>
              <w:left w:val="single" w:sz="4" w:space="0" w:color="000000"/>
              <w:bottom w:val="single" w:sz="4" w:space="0" w:color="000000"/>
              <w:right w:val="nil"/>
            </w:tcBorders>
            <w:hideMark/>
          </w:tcPr>
          <w:p w:rsidR="00451088" w:rsidRDefault="00451088">
            <w:pPr>
              <w:snapToGrid w:val="0"/>
            </w:pPr>
            <w:r>
              <w:rPr>
                <w:u w:val="single"/>
              </w:rPr>
              <w:t>Познавательные УУД</w:t>
            </w:r>
            <w:r>
              <w:t xml:space="preserve">: умение проводить элементарные исследования, </w:t>
            </w:r>
            <w:proofErr w:type="gramStart"/>
            <w:r>
              <w:t>рабо-тать</w:t>
            </w:r>
            <w:proofErr w:type="gramEnd"/>
            <w:r>
              <w:t xml:space="preserve"> с различными источниками инфор-мации.</w:t>
            </w:r>
          </w:p>
          <w:p w:rsidR="00451088" w:rsidRDefault="00451088">
            <w:pPr>
              <w:snapToGrid w:val="0"/>
            </w:pPr>
            <w:r>
              <w:t xml:space="preserve"> </w:t>
            </w:r>
            <w:proofErr w:type="gramStart"/>
            <w:r>
              <w:rPr>
                <w:u w:val="single"/>
              </w:rPr>
              <w:t>Личностные</w:t>
            </w:r>
            <w:proofErr w:type="gramEnd"/>
            <w:r>
              <w:rPr>
                <w:u w:val="single"/>
              </w:rPr>
              <w:t xml:space="preserve"> УУД</w:t>
            </w:r>
            <w:r>
              <w:t xml:space="preserve">: умение соблюдать дисциплину на уроке, уважительно отно-ситься к учителю и одноклассникам. </w:t>
            </w:r>
          </w:p>
          <w:p w:rsidR="00451088" w:rsidRDefault="00451088">
            <w:r>
              <w:rPr>
                <w:u w:val="single"/>
              </w:rPr>
              <w:t>Регулятивные УУД.</w:t>
            </w:r>
            <w:r>
              <w:t xml:space="preserve"> умение организовать вы</w:t>
            </w:r>
            <w:r>
              <w:softHyphen/>
              <w:t xml:space="preserve">полнение заданий учителя согласно </w:t>
            </w:r>
            <w:proofErr w:type="gramStart"/>
            <w:r>
              <w:t>ус-тановленным</w:t>
            </w:r>
            <w:proofErr w:type="gramEnd"/>
            <w:r>
              <w:t xml:space="preserve"> правил-</w:t>
            </w:r>
            <w:r>
              <w:lastRenderedPageBreak/>
              <w:t xml:space="preserve">ам работы в каби-нете. </w:t>
            </w:r>
          </w:p>
          <w:p w:rsidR="00451088" w:rsidRDefault="00451088">
            <w:proofErr w:type="gramStart"/>
            <w:r>
              <w:rPr>
                <w:u w:val="single"/>
              </w:rPr>
              <w:t>Коммуникативные</w:t>
            </w:r>
            <w:proofErr w:type="gramEnd"/>
            <w:r>
              <w:rPr>
                <w:u w:val="single"/>
              </w:rPr>
              <w:t xml:space="preserve"> УУД</w:t>
            </w:r>
            <w:r>
              <w:t>. умение воспри-нимать информацию на слух</w:t>
            </w:r>
          </w:p>
        </w:tc>
        <w:tc>
          <w:tcPr>
            <w:tcW w:w="1843" w:type="dxa"/>
            <w:tcBorders>
              <w:top w:val="nil"/>
              <w:left w:val="single" w:sz="4" w:space="0" w:color="000000"/>
              <w:bottom w:val="single" w:sz="4" w:space="0" w:color="000000"/>
              <w:right w:val="nil"/>
            </w:tcBorders>
            <w:hideMark/>
          </w:tcPr>
          <w:p w:rsidR="00451088" w:rsidRDefault="00451088">
            <w:pPr>
              <w:snapToGrid w:val="0"/>
              <w:rPr>
                <w:b/>
                <w:i/>
              </w:rPr>
            </w:pPr>
            <w:r>
              <w:rPr>
                <w:b/>
                <w:i/>
              </w:rPr>
              <w:lastRenderedPageBreak/>
              <w:t>Учащиеся должны знать:</w:t>
            </w:r>
          </w:p>
          <w:p w:rsidR="00451088" w:rsidRDefault="00451088">
            <w:r>
              <w:t xml:space="preserve">- основные методы исследования в биологии: наблюдение, эксперимент, измерение; </w:t>
            </w:r>
          </w:p>
          <w:p w:rsidR="00451088" w:rsidRDefault="00451088">
            <w:pPr>
              <w:rPr>
                <w:b/>
                <w:i/>
              </w:rPr>
            </w:pPr>
            <w:r>
              <w:rPr>
                <w:b/>
                <w:i/>
              </w:rPr>
              <w:t xml:space="preserve">Учащиеся должны уметь: </w:t>
            </w:r>
          </w:p>
          <w:p w:rsidR="00451088" w:rsidRDefault="00451088">
            <w:r>
              <w:t>- определять понятия «методы исследования», «наблюдение», «эксперимент», «измерение»</w:t>
            </w:r>
          </w:p>
          <w:p w:rsidR="00451088" w:rsidRDefault="00451088">
            <w:pPr>
              <w:snapToGrid w:val="0"/>
            </w:pPr>
            <w:r>
              <w:t xml:space="preserve">- пользоваться </w:t>
            </w:r>
            <w:proofErr w:type="gramStart"/>
            <w:r>
              <w:lastRenderedPageBreak/>
              <w:t>простыми</w:t>
            </w:r>
            <w:proofErr w:type="gramEnd"/>
            <w:r>
              <w:t xml:space="preserve"> биоло-гическими при-борами, инстру-ментами и оборудованием;</w:t>
            </w:r>
          </w:p>
        </w:tc>
        <w:tc>
          <w:tcPr>
            <w:tcW w:w="1417" w:type="dxa"/>
            <w:tcBorders>
              <w:top w:val="nil"/>
              <w:left w:val="single" w:sz="4" w:space="0" w:color="000000"/>
              <w:bottom w:val="single" w:sz="4" w:space="0" w:color="000000"/>
              <w:right w:val="nil"/>
            </w:tcBorders>
          </w:tcPr>
          <w:p w:rsidR="00451088" w:rsidRDefault="00451088">
            <w:pPr>
              <w:snapToGrid w:val="0"/>
              <w:rPr>
                <w:b/>
                <w:i/>
              </w:rPr>
            </w:pPr>
            <w:r>
              <w:rPr>
                <w:b/>
                <w:i/>
              </w:rPr>
              <w:lastRenderedPageBreak/>
              <w:t>Учащиеся могут узнать:</w:t>
            </w:r>
          </w:p>
          <w:p w:rsidR="00451088" w:rsidRDefault="00451088">
            <w:r>
              <w:rPr>
                <w:i/>
              </w:rPr>
              <w:t xml:space="preserve">- </w:t>
            </w:r>
            <w:r>
              <w:t>современные методы биологии;</w:t>
            </w:r>
          </w:p>
          <w:p w:rsidR="00451088" w:rsidRDefault="00451088">
            <w:pPr>
              <w:snapToGrid w:val="0"/>
            </w:pPr>
          </w:p>
        </w:tc>
        <w:tc>
          <w:tcPr>
            <w:tcW w:w="1560" w:type="dxa"/>
            <w:tcBorders>
              <w:top w:val="nil"/>
              <w:left w:val="single" w:sz="4" w:space="0" w:color="000000"/>
              <w:bottom w:val="single" w:sz="4" w:space="0" w:color="000000"/>
              <w:right w:val="nil"/>
            </w:tcBorders>
            <w:hideMark/>
          </w:tcPr>
          <w:p w:rsidR="00451088" w:rsidRDefault="00451088">
            <w:pPr>
              <w:snapToGrid w:val="0"/>
            </w:pPr>
            <w:r>
              <w:t>Определяют понятия «</w:t>
            </w:r>
            <w:proofErr w:type="gramStart"/>
            <w:r>
              <w:t>ме-тоды</w:t>
            </w:r>
            <w:proofErr w:type="gramEnd"/>
            <w:r>
              <w:t xml:space="preserve"> исследо-вания», «наб-людение», «эксперимент», «измерение». Характеризуют основные методы </w:t>
            </w:r>
            <w:proofErr w:type="gramStart"/>
            <w:r>
              <w:t>ис-следования</w:t>
            </w:r>
            <w:proofErr w:type="gramEnd"/>
            <w:r>
              <w:t xml:space="preserve"> в биологии. Изучают </w:t>
            </w:r>
            <w:proofErr w:type="gramStart"/>
            <w:r>
              <w:t>пра-вила</w:t>
            </w:r>
            <w:proofErr w:type="gramEnd"/>
            <w:r>
              <w:t xml:space="preserve"> техники безопасности в кабинете биологии</w:t>
            </w:r>
          </w:p>
        </w:tc>
        <w:tc>
          <w:tcPr>
            <w:tcW w:w="850" w:type="dxa"/>
            <w:tcBorders>
              <w:top w:val="nil"/>
              <w:left w:val="single" w:sz="4" w:space="0" w:color="000000"/>
              <w:bottom w:val="single" w:sz="4" w:space="0" w:color="000000"/>
              <w:right w:val="nil"/>
            </w:tcBorders>
            <w:hideMark/>
          </w:tcPr>
          <w:p w:rsidR="00451088" w:rsidRDefault="00451088">
            <w:pPr>
              <w:snapToGrid w:val="0"/>
              <w:jc w:val="center"/>
            </w:pPr>
            <w:r>
              <w:t>Р.т.  зад. 6-9</w:t>
            </w:r>
          </w:p>
        </w:tc>
        <w:tc>
          <w:tcPr>
            <w:tcW w:w="871" w:type="dxa"/>
            <w:tcBorders>
              <w:top w:val="nil"/>
              <w:left w:val="single" w:sz="4" w:space="0" w:color="000000"/>
              <w:bottom w:val="single" w:sz="4" w:space="0" w:color="000000"/>
              <w:right w:val="single" w:sz="4" w:space="0" w:color="000000"/>
            </w:tcBorders>
          </w:tcPr>
          <w:p w:rsidR="00451088" w:rsidRDefault="00451088">
            <w:pPr>
              <w:snapToGrid w:val="0"/>
              <w:jc w:val="center"/>
            </w:pPr>
          </w:p>
        </w:tc>
      </w:tr>
      <w:tr w:rsidR="00451088" w:rsidTr="00451088">
        <w:trPr>
          <w:trHeight w:val="830"/>
        </w:trPr>
        <w:tc>
          <w:tcPr>
            <w:tcW w:w="648" w:type="dxa"/>
            <w:tcBorders>
              <w:top w:val="nil"/>
              <w:left w:val="single" w:sz="4" w:space="0" w:color="000000"/>
              <w:bottom w:val="single" w:sz="4" w:space="0" w:color="000000"/>
              <w:right w:val="nil"/>
            </w:tcBorders>
            <w:hideMark/>
          </w:tcPr>
          <w:p w:rsidR="00451088" w:rsidRDefault="00451088">
            <w:pPr>
              <w:snapToGrid w:val="0"/>
              <w:jc w:val="center"/>
            </w:pPr>
            <w:r>
              <w:lastRenderedPageBreak/>
              <w:t>3</w:t>
            </w:r>
          </w:p>
          <w:p w:rsidR="00451088" w:rsidRDefault="00451088">
            <w:pPr>
              <w:snapToGrid w:val="0"/>
              <w:jc w:val="center"/>
            </w:pPr>
          </w:p>
        </w:tc>
        <w:tc>
          <w:tcPr>
            <w:tcW w:w="1568" w:type="dxa"/>
            <w:tcBorders>
              <w:top w:val="nil"/>
              <w:left w:val="single" w:sz="4" w:space="0" w:color="000000"/>
              <w:bottom w:val="single" w:sz="4" w:space="0" w:color="000000"/>
              <w:right w:val="nil"/>
            </w:tcBorders>
            <w:hideMark/>
          </w:tcPr>
          <w:p w:rsidR="00451088" w:rsidRDefault="00451088">
            <w:pPr>
              <w:snapToGrid w:val="0"/>
            </w:pPr>
            <w:r>
              <w:t xml:space="preserve">Разнообразие живой природы. Царства живых </w:t>
            </w:r>
            <w:proofErr w:type="gramStart"/>
            <w:r>
              <w:t>орга-низмов</w:t>
            </w:r>
            <w:proofErr w:type="gramEnd"/>
            <w:r>
              <w:t xml:space="preserve">. Отличи-тельные признаки живого </w:t>
            </w:r>
            <w:proofErr w:type="gramStart"/>
            <w:r>
              <w:t>от</w:t>
            </w:r>
            <w:proofErr w:type="gramEnd"/>
            <w:r>
              <w:t xml:space="preserve"> неживого</w:t>
            </w:r>
          </w:p>
        </w:tc>
        <w:tc>
          <w:tcPr>
            <w:tcW w:w="1288" w:type="dxa"/>
            <w:tcBorders>
              <w:top w:val="nil"/>
              <w:left w:val="single" w:sz="4" w:space="0" w:color="000000"/>
              <w:bottom w:val="single" w:sz="4" w:space="0" w:color="000000"/>
              <w:right w:val="nil"/>
            </w:tcBorders>
            <w:hideMark/>
          </w:tcPr>
          <w:p w:rsidR="00451088" w:rsidRDefault="00451088">
            <w:pPr>
              <w:snapToGrid w:val="0"/>
              <w:jc w:val="both"/>
            </w:pPr>
            <w:r>
              <w:t>Комбинированный (смешанный) урок</w:t>
            </w:r>
          </w:p>
        </w:tc>
        <w:tc>
          <w:tcPr>
            <w:tcW w:w="1566" w:type="dxa"/>
            <w:tcBorders>
              <w:top w:val="nil"/>
              <w:left w:val="single" w:sz="4" w:space="0" w:color="000000"/>
              <w:bottom w:val="single" w:sz="4" w:space="0" w:color="000000"/>
              <w:right w:val="nil"/>
            </w:tcBorders>
          </w:tcPr>
          <w:p w:rsidR="00451088" w:rsidRDefault="00451088">
            <w:pPr>
              <w:tabs>
                <w:tab w:val="left" w:pos="-360"/>
              </w:tabs>
              <w:snapToGrid w:val="0"/>
            </w:pPr>
            <w:r>
              <w:t xml:space="preserve"> Царства: Бактерии, Грибы, Растения и Животные. </w:t>
            </w:r>
            <w:proofErr w:type="gramStart"/>
            <w:r>
              <w:t>Признаки живого: клеточное строение, питание, дыхание, обмен веществ, раздражимость, рост, развитие, размножение</w:t>
            </w:r>
            <w:proofErr w:type="gramEnd"/>
          </w:p>
          <w:p w:rsidR="00451088" w:rsidRDefault="00451088">
            <w:pPr>
              <w:widowControl w:val="0"/>
            </w:pPr>
          </w:p>
        </w:tc>
        <w:tc>
          <w:tcPr>
            <w:tcW w:w="1984" w:type="dxa"/>
            <w:tcBorders>
              <w:top w:val="nil"/>
              <w:left w:val="single" w:sz="4" w:space="0" w:color="000000"/>
              <w:bottom w:val="single" w:sz="4" w:space="0" w:color="000000"/>
              <w:right w:val="nil"/>
            </w:tcBorders>
            <w:hideMark/>
          </w:tcPr>
          <w:p w:rsidR="00451088" w:rsidRDefault="00451088">
            <w:pPr>
              <w:snapToGrid w:val="0"/>
              <w:rPr>
                <w:rStyle w:val="25"/>
                <w:rFonts w:asciiTheme="minorHAnsi" w:eastAsiaTheme="minorEastAsia" w:hAnsiTheme="minorHAnsi" w:cstheme="minorBidi"/>
              </w:rPr>
            </w:pPr>
            <w:r>
              <w:rPr>
                <w:rStyle w:val="25"/>
                <w:rFonts w:asciiTheme="minorHAnsi" w:eastAsiaTheme="minorEastAsia" w:hAnsiTheme="minorHAnsi" w:cstheme="minorBidi"/>
              </w:rPr>
              <w:t>Понимание научного значения класси</w:t>
            </w:r>
            <w:r>
              <w:rPr>
                <w:rStyle w:val="25"/>
                <w:rFonts w:asciiTheme="minorHAnsi" w:eastAsiaTheme="minorEastAsia" w:hAnsiTheme="minorHAnsi" w:cstheme="minorBidi"/>
              </w:rPr>
              <w:softHyphen/>
              <w:t>фикации живых организмов</w:t>
            </w:r>
          </w:p>
        </w:tc>
        <w:tc>
          <w:tcPr>
            <w:tcW w:w="2268" w:type="dxa"/>
            <w:tcBorders>
              <w:top w:val="nil"/>
              <w:left w:val="single" w:sz="4" w:space="0" w:color="000000"/>
              <w:bottom w:val="single" w:sz="4" w:space="0" w:color="000000"/>
              <w:right w:val="nil"/>
            </w:tcBorders>
            <w:hideMark/>
          </w:tcPr>
          <w:p w:rsidR="00451088" w:rsidRDefault="00451088">
            <w:pPr>
              <w:pStyle w:val="41"/>
              <w:shd w:val="clear" w:color="auto" w:fill="auto"/>
              <w:snapToGrid w:val="0"/>
              <w:spacing w:before="0" w:line="250" w:lineRule="exact"/>
              <w:ind w:firstLine="0"/>
              <w:jc w:val="left"/>
              <w:rPr>
                <w:rStyle w:val="25"/>
                <w:sz w:val="22"/>
                <w:szCs w:val="22"/>
              </w:rPr>
            </w:pPr>
            <w:r>
              <w:rPr>
                <w:rStyle w:val="afe"/>
                <w:rFonts w:eastAsia="Verdana"/>
                <w:sz w:val="22"/>
                <w:szCs w:val="22"/>
                <w:u w:val="single"/>
              </w:rPr>
              <w:t>Познавательные УУД</w:t>
            </w:r>
            <w:r>
              <w:rPr>
                <w:rStyle w:val="afe"/>
                <w:rFonts w:eastAsia="Verdana"/>
                <w:sz w:val="22"/>
                <w:szCs w:val="22"/>
              </w:rPr>
              <w:t xml:space="preserve">. </w:t>
            </w:r>
            <w:r>
              <w:rPr>
                <w:rStyle w:val="25"/>
                <w:sz w:val="22"/>
                <w:szCs w:val="22"/>
              </w:rPr>
              <w:t xml:space="preserve">умение давать определения </w:t>
            </w:r>
            <w:proofErr w:type="gramStart"/>
            <w:r>
              <w:rPr>
                <w:rStyle w:val="25"/>
                <w:sz w:val="22"/>
                <w:szCs w:val="22"/>
              </w:rPr>
              <w:t>поня-тиям</w:t>
            </w:r>
            <w:proofErr w:type="gramEnd"/>
            <w:r>
              <w:rPr>
                <w:rStyle w:val="25"/>
                <w:sz w:val="22"/>
                <w:szCs w:val="22"/>
              </w:rPr>
              <w:t xml:space="preserve">, классифициро-вать объекты. </w:t>
            </w:r>
            <w:proofErr w:type="gramStart"/>
            <w:r>
              <w:rPr>
                <w:rStyle w:val="afe"/>
                <w:rFonts w:eastAsia="Verdana"/>
                <w:sz w:val="22"/>
                <w:szCs w:val="22"/>
                <w:u w:val="single"/>
              </w:rPr>
              <w:t>Личностные</w:t>
            </w:r>
            <w:proofErr w:type="gramEnd"/>
            <w:r>
              <w:rPr>
                <w:rStyle w:val="afe"/>
                <w:rFonts w:eastAsia="Verdana"/>
                <w:sz w:val="22"/>
                <w:szCs w:val="22"/>
                <w:u w:val="single"/>
              </w:rPr>
              <w:t xml:space="preserve"> УУД</w:t>
            </w:r>
            <w:r>
              <w:rPr>
                <w:rStyle w:val="afe"/>
                <w:rFonts w:eastAsia="Verdana"/>
                <w:sz w:val="22"/>
                <w:szCs w:val="22"/>
              </w:rPr>
              <w:t>.</w:t>
            </w:r>
            <w:r>
              <w:rPr>
                <w:rStyle w:val="25"/>
                <w:sz w:val="22"/>
                <w:szCs w:val="22"/>
              </w:rPr>
              <w:t xml:space="preserve"> умение соблюдать дисциплину на уроке, уважительно от-носиться к учителю и одноклассникам.</w:t>
            </w:r>
          </w:p>
          <w:p w:rsidR="00451088" w:rsidRDefault="00451088">
            <w:pPr>
              <w:pStyle w:val="41"/>
              <w:shd w:val="clear" w:color="auto" w:fill="auto"/>
              <w:spacing w:before="0" w:line="250" w:lineRule="exact"/>
              <w:ind w:firstLine="0"/>
              <w:rPr>
                <w:rStyle w:val="25"/>
                <w:sz w:val="22"/>
                <w:szCs w:val="22"/>
              </w:rPr>
            </w:pPr>
            <w:r>
              <w:rPr>
                <w:rStyle w:val="afe"/>
                <w:rFonts w:eastAsia="Verdana"/>
                <w:sz w:val="22"/>
                <w:szCs w:val="22"/>
                <w:u w:val="single"/>
              </w:rPr>
              <w:t>Регулятивные УУД</w:t>
            </w:r>
            <w:r>
              <w:rPr>
                <w:rStyle w:val="afe"/>
                <w:rFonts w:eastAsia="Verdana"/>
                <w:sz w:val="22"/>
                <w:szCs w:val="22"/>
              </w:rPr>
              <w:t>.</w:t>
            </w:r>
            <w:r>
              <w:rPr>
                <w:rStyle w:val="25"/>
                <w:sz w:val="22"/>
                <w:szCs w:val="22"/>
              </w:rPr>
              <w:t xml:space="preserve"> умение организовать выполнение заданий учителя. Развитие навыков самооценки и самоанализа.</w:t>
            </w:r>
          </w:p>
          <w:p w:rsidR="00451088" w:rsidRDefault="00451088">
            <w:pPr>
              <w:snapToGrid w:val="0"/>
              <w:rPr>
                <w:rStyle w:val="25"/>
                <w:rFonts w:asciiTheme="minorHAnsi" w:eastAsiaTheme="minorEastAsia" w:hAnsiTheme="minorHAnsi" w:cstheme="minorBidi"/>
              </w:rPr>
            </w:pPr>
            <w:r>
              <w:rPr>
                <w:rStyle w:val="afe"/>
                <w:rFonts w:asciiTheme="minorHAnsi" w:eastAsia="Verdana" w:hAnsiTheme="minorHAnsi" w:cstheme="minorBidi"/>
                <w:u w:val="single"/>
              </w:rPr>
              <w:t>Коммуникативные УУД.</w:t>
            </w:r>
            <w:r>
              <w:rPr>
                <w:rStyle w:val="afe"/>
                <w:rFonts w:asciiTheme="minorHAnsi" w:eastAsia="Verdana" w:hAnsiTheme="minorHAnsi" w:cstheme="minorBidi"/>
              </w:rPr>
              <w:t xml:space="preserve"> </w:t>
            </w:r>
            <w:r>
              <w:rPr>
                <w:rStyle w:val="25"/>
                <w:rFonts w:asciiTheme="minorHAnsi" w:eastAsiaTheme="minorEastAsia" w:hAnsiTheme="minorHAnsi" w:cstheme="minorBidi"/>
              </w:rPr>
              <w:t xml:space="preserve">умение </w:t>
            </w:r>
            <w:proofErr w:type="gramStart"/>
            <w:r>
              <w:rPr>
                <w:rStyle w:val="25"/>
                <w:rFonts w:asciiTheme="minorHAnsi" w:eastAsiaTheme="minorEastAsia" w:hAnsiTheme="minorHAnsi" w:cstheme="minorBidi"/>
              </w:rPr>
              <w:t>вос-принимать</w:t>
            </w:r>
            <w:proofErr w:type="gramEnd"/>
            <w:r>
              <w:rPr>
                <w:rStyle w:val="25"/>
                <w:rFonts w:asciiTheme="minorHAnsi" w:eastAsiaTheme="minorEastAsia" w:hAnsiTheme="minorHAnsi" w:cstheme="minorBidi"/>
              </w:rPr>
              <w:t xml:space="preserve"> информацию на слух, отвечать на вопросы учителя</w:t>
            </w:r>
          </w:p>
        </w:tc>
        <w:tc>
          <w:tcPr>
            <w:tcW w:w="1843" w:type="dxa"/>
            <w:tcBorders>
              <w:top w:val="nil"/>
              <w:left w:val="single" w:sz="4" w:space="0" w:color="000000"/>
              <w:bottom w:val="single" w:sz="4" w:space="0" w:color="000000"/>
              <w:right w:val="nil"/>
            </w:tcBorders>
            <w:hideMark/>
          </w:tcPr>
          <w:p w:rsidR="00451088" w:rsidRDefault="00451088">
            <w:pPr>
              <w:snapToGrid w:val="0"/>
              <w:rPr>
                <w:b/>
                <w:i/>
              </w:rPr>
            </w:pPr>
            <w:r>
              <w:rPr>
                <w:b/>
                <w:i/>
              </w:rPr>
              <w:t>Учащиеся должны знать:</w:t>
            </w:r>
          </w:p>
          <w:p w:rsidR="00451088" w:rsidRDefault="00451088">
            <w:r>
              <w:t>- о многообразии живой природы;</w:t>
            </w:r>
          </w:p>
          <w:p w:rsidR="00451088" w:rsidRDefault="00451088">
            <w:r>
              <w:t xml:space="preserve">- царства живой природы: </w:t>
            </w:r>
            <w:proofErr w:type="gramStart"/>
            <w:r>
              <w:t>Бак-терии, Грибы, Растения, Жи-вотные;</w:t>
            </w:r>
            <w:proofErr w:type="gramEnd"/>
          </w:p>
          <w:p w:rsidR="00451088" w:rsidRDefault="00451088">
            <w:r>
              <w:t xml:space="preserve">- признаки </w:t>
            </w:r>
            <w:proofErr w:type="gramStart"/>
            <w:r>
              <w:t>жи-вого</w:t>
            </w:r>
            <w:proofErr w:type="gramEnd"/>
            <w:r>
              <w:t>: клеточное строение, пита-ние, дыхание, обмен веществ, раздражимость, рост, развитие, размножение;</w:t>
            </w:r>
          </w:p>
          <w:p w:rsidR="00451088" w:rsidRDefault="00451088">
            <w:pPr>
              <w:rPr>
                <w:b/>
                <w:i/>
              </w:rPr>
            </w:pPr>
            <w:r>
              <w:rPr>
                <w:b/>
                <w:i/>
              </w:rPr>
              <w:t xml:space="preserve">Учащиеся должны уметь: </w:t>
            </w:r>
          </w:p>
          <w:p w:rsidR="00451088" w:rsidRDefault="00451088">
            <w:r>
              <w:t xml:space="preserve">- определять </w:t>
            </w:r>
            <w:proofErr w:type="gramStart"/>
            <w:r>
              <w:t>по-нятия</w:t>
            </w:r>
            <w:proofErr w:type="gramEnd"/>
            <w:r>
              <w:t xml:space="preserve"> «царства живой приро-ды», </w:t>
            </w:r>
            <w:r>
              <w:lastRenderedPageBreak/>
              <w:t>«царство Бактерии», «цар-ство Грибы», «царство Расте-ния» и «царство Животные»»;</w:t>
            </w:r>
          </w:p>
          <w:p w:rsidR="00451088" w:rsidRDefault="00451088">
            <w:r>
              <w:t xml:space="preserve">- отличать жи-вые организмы от </w:t>
            </w:r>
            <w:proofErr w:type="gramStart"/>
            <w:r>
              <w:t>неживых</w:t>
            </w:r>
            <w:proofErr w:type="gramEnd"/>
            <w:r>
              <w:t>;</w:t>
            </w:r>
          </w:p>
        </w:tc>
        <w:tc>
          <w:tcPr>
            <w:tcW w:w="1417" w:type="dxa"/>
            <w:tcBorders>
              <w:top w:val="nil"/>
              <w:left w:val="single" w:sz="4" w:space="0" w:color="000000"/>
              <w:bottom w:val="single" w:sz="4" w:space="0" w:color="000000"/>
              <w:right w:val="nil"/>
            </w:tcBorders>
            <w:hideMark/>
          </w:tcPr>
          <w:p w:rsidR="00451088" w:rsidRDefault="00451088">
            <w:pPr>
              <w:snapToGrid w:val="0"/>
              <w:rPr>
                <w:b/>
                <w:i/>
              </w:rPr>
            </w:pPr>
            <w:r>
              <w:rPr>
                <w:b/>
                <w:i/>
              </w:rPr>
              <w:lastRenderedPageBreak/>
              <w:t>Учащиеся могут узнать:</w:t>
            </w:r>
          </w:p>
          <w:p w:rsidR="00451088" w:rsidRDefault="00451088">
            <w:r>
              <w:rPr>
                <w:i/>
              </w:rPr>
              <w:t xml:space="preserve">- </w:t>
            </w:r>
            <w:r>
              <w:t xml:space="preserve">науки, изу-чающие </w:t>
            </w:r>
            <w:proofErr w:type="gramStart"/>
            <w:r>
              <w:t>живую</w:t>
            </w:r>
            <w:proofErr w:type="gramEnd"/>
            <w:r>
              <w:t xml:space="preserve"> при-роду;</w:t>
            </w:r>
          </w:p>
          <w:p w:rsidR="00451088" w:rsidRDefault="00451088">
            <w:pPr>
              <w:rPr>
                <w:b/>
                <w:i/>
              </w:rPr>
            </w:pPr>
            <w:r>
              <w:rPr>
                <w:b/>
                <w:i/>
              </w:rPr>
              <w:t>Учащиеся смогут научиться:</w:t>
            </w:r>
          </w:p>
          <w:p w:rsidR="00451088" w:rsidRDefault="00451088">
            <w:pPr>
              <w:pStyle w:val="41"/>
              <w:shd w:val="clear" w:color="auto" w:fill="auto"/>
              <w:snapToGrid w:val="0"/>
              <w:spacing w:before="0" w:line="254" w:lineRule="exact"/>
              <w:ind w:firstLine="0"/>
              <w:rPr>
                <w:rStyle w:val="25"/>
                <w:sz w:val="22"/>
                <w:szCs w:val="22"/>
              </w:rPr>
            </w:pPr>
            <w:r>
              <w:rPr>
                <w:sz w:val="22"/>
                <w:szCs w:val="22"/>
              </w:rPr>
              <w:t>- определять понятия низшие растения, высшие растения</w:t>
            </w:r>
            <w:r>
              <w:rPr>
                <w:rStyle w:val="25"/>
                <w:sz w:val="22"/>
                <w:szCs w:val="22"/>
              </w:rPr>
              <w:t xml:space="preserve"> </w:t>
            </w:r>
          </w:p>
        </w:tc>
        <w:tc>
          <w:tcPr>
            <w:tcW w:w="1560" w:type="dxa"/>
            <w:tcBorders>
              <w:top w:val="nil"/>
              <w:left w:val="single" w:sz="4" w:space="0" w:color="000000"/>
              <w:bottom w:val="single" w:sz="4" w:space="0" w:color="000000"/>
              <w:right w:val="nil"/>
            </w:tcBorders>
            <w:hideMark/>
          </w:tcPr>
          <w:p w:rsidR="00451088" w:rsidRDefault="00451088">
            <w:pPr>
              <w:snapToGrid w:val="0"/>
            </w:pPr>
            <w:r>
              <w:t xml:space="preserve">Определяют понятия «царство Бактерии», «царство Грибы», «царство Растения» и «царство Животные». </w:t>
            </w:r>
            <w:proofErr w:type="gramStart"/>
            <w:r>
              <w:t>Анализируют признаки живого: клеточное строение, питание, дыхание, обмен веществ, раздражимость, рост, развитие, размножение.</w:t>
            </w:r>
            <w:proofErr w:type="gramEnd"/>
            <w:r>
              <w:t xml:space="preserve"> Составляют план параграфа</w:t>
            </w:r>
          </w:p>
        </w:tc>
        <w:tc>
          <w:tcPr>
            <w:tcW w:w="850" w:type="dxa"/>
            <w:tcBorders>
              <w:top w:val="nil"/>
              <w:left w:val="single" w:sz="4" w:space="0" w:color="000000"/>
              <w:bottom w:val="single" w:sz="4" w:space="0" w:color="000000"/>
              <w:right w:val="nil"/>
            </w:tcBorders>
            <w:hideMark/>
          </w:tcPr>
          <w:p w:rsidR="00451088" w:rsidRDefault="00451088">
            <w:pPr>
              <w:snapToGrid w:val="0"/>
              <w:jc w:val="center"/>
            </w:pPr>
            <w:r>
              <w:t>Р.т. зад. 10-13</w:t>
            </w:r>
          </w:p>
        </w:tc>
        <w:tc>
          <w:tcPr>
            <w:tcW w:w="871" w:type="dxa"/>
            <w:tcBorders>
              <w:top w:val="nil"/>
              <w:left w:val="single" w:sz="4" w:space="0" w:color="000000"/>
              <w:bottom w:val="single" w:sz="4" w:space="0" w:color="000000"/>
              <w:right w:val="single" w:sz="4" w:space="0" w:color="000000"/>
            </w:tcBorders>
          </w:tcPr>
          <w:p w:rsidR="00451088" w:rsidRDefault="00451088">
            <w:pPr>
              <w:snapToGrid w:val="0"/>
              <w:jc w:val="center"/>
            </w:pPr>
          </w:p>
        </w:tc>
      </w:tr>
      <w:tr w:rsidR="00451088" w:rsidTr="00451088">
        <w:trPr>
          <w:trHeight w:val="842"/>
        </w:trPr>
        <w:tc>
          <w:tcPr>
            <w:tcW w:w="648" w:type="dxa"/>
            <w:tcBorders>
              <w:top w:val="nil"/>
              <w:left w:val="single" w:sz="4" w:space="0" w:color="000000"/>
              <w:bottom w:val="single" w:sz="4" w:space="0" w:color="000000"/>
              <w:right w:val="nil"/>
            </w:tcBorders>
            <w:hideMark/>
          </w:tcPr>
          <w:p w:rsidR="00451088" w:rsidRDefault="00451088">
            <w:pPr>
              <w:snapToGrid w:val="0"/>
              <w:jc w:val="center"/>
            </w:pPr>
            <w:r>
              <w:lastRenderedPageBreak/>
              <w:t>4</w:t>
            </w:r>
          </w:p>
          <w:p w:rsidR="00451088" w:rsidRDefault="00451088">
            <w:pPr>
              <w:snapToGrid w:val="0"/>
              <w:jc w:val="center"/>
            </w:pPr>
            <w:r>
              <w:t xml:space="preserve">                                                              </w:t>
            </w:r>
          </w:p>
        </w:tc>
        <w:tc>
          <w:tcPr>
            <w:tcW w:w="1568" w:type="dxa"/>
            <w:tcBorders>
              <w:top w:val="nil"/>
              <w:left w:val="single" w:sz="4" w:space="0" w:color="000000"/>
              <w:bottom w:val="single" w:sz="4" w:space="0" w:color="000000"/>
              <w:right w:val="nil"/>
            </w:tcBorders>
            <w:hideMark/>
          </w:tcPr>
          <w:p w:rsidR="00451088" w:rsidRDefault="00451088">
            <w:pPr>
              <w:snapToGrid w:val="0"/>
            </w:pPr>
            <w:r>
              <w:t xml:space="preserve">Среды обитания живых организмов. </w:t>
            </w:r>
          </w:p>
        </w:tc>
        <w:tc>
          <w:tcPr>
            <w:tcW w:w="1288" w:type="dxa"/>
            <w:tcBorders>
              <w:top w:val="nil"/>
              <w:left w:val="single" w:sz="4" w:space="0" w:color="000000"/>
              <w:bottom w:val="single" w:sz="4" w:space="0" w:color="000000"/>
              <w:right w:val="nil"/>
            </w:tcBorders>
            <w:hideMark/>
          </w:tcPr>
          <w:p w:rsidR="00451088" w:rsidRDefault="00451088">
            <w:pPr>
              <w:snapToGrid w:val="0"/>
              <w:jc w:val="both"/>
            </w:pPr>
            <w:r>
              <w:t>Урок закрепления и совершенствования знаний</w:t>
            </w:r>
          </w:p>
        </w:tc>
        <w:tc>
          <w:tcPr>
            <w:tcW w:w="1566" w:type="dxa"/>
            <w:tcBorders>
              <w:top w:val="nil"/>
              <w:left w:val="single" w:sz="4" w:space="0" w:color="000000"/>
              <w:bottom w:val="single" w:sz="4" w:space="0" w:color="000000"/>
              <w:right w:val="nil"/>
            </w:tcBorders>
          </w:tcPr>
          <w:p w:rsidR="00451088" w:rsidRDefault="00451088">
            <w:pPr>
              <w:snapToGrid w:val="0"/>
            </w:pPr>
            <w:r>
              <w:t>Водная среда. Наземно-воздушная среда. Почва как среда обитания. Организм как среда обитания</w:t>
            </w:r>
          </w:p>
          <w:p w:rsidR="00451088" w:rsidRDefault="00451088">
            <w:pPr>
              <w:widowControl w:val="0"/>
            </w:pPr>
          </w:p>
        </w:tc>
        <w:tc>
          <w:tcPr>
            <w:tcW w:w="1984" w:type="dxa"/>
            <w:tcBorders>
              <w:top w:val="nil"/>
              <w:left w:val="single" w:sz="4" w:space="0" w:color="000000"/>
              <w:bottom w:val="single" w:sz="4" w:space="0" w:color="000000"/>
              <w:right w:val="nil"/>
            </w:tcBorders>
            <w:hideMark/>
          </w:tcPr>
          <w:p w:rsidR="00451088" w:rsidRDefault="00451088">
            <w:pPr>
              <w:snapToGrid w:val="0"/>
              <w:rPr>
                <w:rStyle w:val="25"/>
                <w:rFonts w:asciiTheme="minorHAnsi" w:eastAsiaTheme="minorEastAsia" w:hAnsiTheme="minorHAnsi" w:cstheme="minorBidi"/>
              </w:rPr>
            </w:pPr>
            <w:r>
              <w:rPr>
                <w:rStyle w:val="25"/>
                <w:rFonts w:asciiTheme="minorHAnsi" w:eastAsiaTheme="minorEastAsia" w:hAnsiTheme="minorHAnsi" w:cstheme="minorBidi"/>
              </w:rPr>
              <w:t>Понимание необходимости и соответствия приспо</w:t>
            </w:r>
            <w:r>
              <w:rPr>
                <w:rStyle w:val="25"/>
                <w:rFonts w:asciiTheme="minorHAnsi" w:eastAsiaTheme="minorEastAsia" w:hAnsiTheme="minorHAnsi" w:cstheme="minorBidi"/>
              </w:rPr>
              <w:softHyphen/>
              <w:t>соблений организмов к условиям среды, в которой они обитают</w:t>
            </w:r>
          </w:p>
        </w:tc>
        <w:tc>
          <w:tcPr>
            <w:tcW w:w="2268" w:type="dxa"/>
            <w:tcBorders>
              <w:top w:val="nil"/>
              <w:left w:val="single" w:sz="4" w:space="0" w:color="000000"/>
              <w:bottom w:val="single" w:sz="4" w:space="0" w:color="000000"/>
              <w:right w:val="nil"/>
            </w:tcBorders>
            <w:hideMark/>
          </w:tcPr>
          <w:p w:rsidR="00451088" w:rsidRDefault="00451088">
            <w:pPr>
              <w:pStyle w:val="41"/>
              <w:shd w:val="clear" w:color="auto" w:fill="auto"/>
              <w:snapToGrid w:val="0"/>
              <w:spacing w:before="0" w:line="250" w:lineRule="exact"/>
              <w:ind w:firstLine="0"/>
              <w:jc w:val="left"/>
              <w:rPr>
                <w:rStyle w:val="25"/>
                <w:sz w:val="22"/>
                <w:szCs w:val="22"/>
              </w:rPr>
            </w:pPr>
            <w:r>
              <w:rPr>
                <w:rStyle w:val="afe"/>
                <w:rFonts w:eastAsia="Verdana"/>
                <w:sz w:val="22"/>
                <w:szCs w:val="22"/>
                <w:u w:val="single"/>
              </w:rPr>
              <w:t>Познавателъные УУД</w:t>
            </w:r>
            <w:r>
              <w:rPr>
                <w:rStyle w:val="afe"/>
                <w:rFonts w:eastAsia="Verdana"/>
                <w:sz w:val="22"/>
                <w:szCs w:val="22"/>
              </w:rPr>
              <w:t xml:space="preserve">: </w:t>
            </w:r>
            <w:r>
              <w:rPr>
                <w:rStyle w:val="25"/>
                <w:sz w:val="22"/>
                <w:szCs w:val="22"/>
              </w:rPr>
              <w:t xml:space="preserve">умение работать с различными источниками </w:t>
            </w:r>
            <w:proofErr w:type="gramStart"/>
            <w:r>
              <w:rPr>
                <w:rStyle w:val="25"/>
                <w:sz w:val="22"/>
                <w:szCs w:val="22"/>
              </w:rPr>
              <w:t>инфор-мации</w:t>
            </w:r>
            <w:proofErr w:type="gramEnd"/>
            <w:r>
              <w:rPr>
                <w:rStyle w:val="25"/>
                <w:sz w:val="22"/>
                <w:szCs w:val="22"/>
              </w:rPr>
              <w:t xml:space="preserve"> и преобразо-вывать ее из одной формы в другую, давать определения понятиям. Развитие элементарных навыков </w:t>
            </w:r>
            <w:proofErr w:type="gramStart"/>
            <w:r>
              <w:rPr>
                <w:rStyle w:val="25"/>
                <w:sz w:val="22"/>
                <w:szCs w:val="22"/>
              </w:rPr>
              <w:t>устанавлива-ния</w:t>
            </w:r>
            <w:proofErr w:type="gramEnd"/>
            <w:r>
              <w:rPr>
                <w:rStyle w:val="25"/>
                <w:sz w:val="22"/>
                <w:szCs w:val="22"/>
              </w:rPr>
              <w:t xml:space="preserve"> причинно – след-ственных связей.</w:t>
            </w:r>
          </w:p>
          <w:p w:rsidR="00451088" w:rsidRDefault="00451088">
            <w:pPr>
              <w:pStyle w:val="41"/>
              <w:shd w:val="clear" w:color="auto" w:fill="auto"/>
              <w:spacing w:before="0" w:line="250" w:lineRule="exact"/>
              <w:ind w:firstLine="0"/>
              <w:jc w:val="left"/>
              <w:rPr>
                <w:rStyle w:val="25"/>
                <w:sz w:val="22"/>
                <w:szCs w:val="22"/>
              </w:rPr>
            </w:pPr>
            <w:r>
              <w:rPr>
                <w:rStyle w:val="afe"/>
                <w:rFonts w:eastAsia="Verdana"/>
                <w:sz w:val="22"/>
                <w:szCs w:val="22"/>
                <w:u w:val="single"/>
              </w:rPr>
              <w:t>Личностные УУД</w:t>
            </w:r>
            <w:r>
              <w:rPr>
                <w:rStyle w:val="afe"/>
                <w:rFonts w:eastAsia="Verdana"/>
                <w:sz w:val="22"/>
                <w:szCs w:val="22"/>
              </w:rPr>
              <w:t>:</w:t>
            </w:r>
            <w:r>
              <w:rPr>
                <w:rStyle w:val="afd"/>
                <w:sz w:val="22"/>
                <w:szCs w:val="22"/>
              </w:rPr>
              <w:t xml:space="preserve"> </w:t>
            </w:r>
            <w:r>
              <w:rPr>
                <w:rStyle w:val="25"/>
                <w:sz w:val="22"/>
                <w:szCs w:val="22"/>
              </w:rPr>
              <w:t xml:space="preserve">умение применять полученные на уроке знания на практике. Потребность в </w:t>
            </w:r>
            <w:proofErr w:type="gramStart"/>
            <w:r>
              <w:rPr>
                <w:rStyle w:val="25"/>
                <w:sz w:val="22"/>
                <w:szCs w:val="22"/>
              </w:rPr>
              <w:t>спра-ведливом</w:t>
            </w:r>
            <w:proofErr w:type="gramEnd"/>
            <w:r>
              <w:rPr>
                <w:rStyle w:val="25"/>
                <w:sz w:val="22"/>
                <w:szCs w:val="22"/>
              </w:rPr>
              <w:t xml:space="preserve"> оценивании своей рабо</w:t>
            </w:r>
            <w:r>
              <w:rPr>
                <w:rStyle w:val="25"/>
                <w:sz w:val="22"/>
                <w:szCs w:val="22"/>
              </w:rPr>
              <w:softHyphen/>
              <w:t>ты и работы одноклассников Эстетическое восприятие природы</w:t>
            </w:r>
          </w:p>
          <w:p w:rsidR="00451088" w:rsidRDefault="00451088">
            <w:pPr>
              <w:pStyle w:val="41"/>
              <w:shd w:val="clear" w:color="auto" w:fill="auto"/>
              <w:spacing w:before="0" w:line="250" w:lineRule="exact"/>
              <w:ind w:firstLine="0"/>
              <w:jc w:val="left"/>
              <w:rPr>
                <w:rStyle w:val="25"/>
                <w:sz w:val="22"/>
                <w:szCs w:val="22"/>
              </w:rPr>
            </w:pPr>
            <w:r>
              <w:rPr>
                <w:rStyle w:val="afe"/>
                <w:rFonts w:eastAsia="Verdana"/>
                <w:sz w:val="22"/>
                <w:szCs w:val="22"/>
                <w:u w:val="single"/>
              </w:rPr>
              <w:t>Регулятивные УУД</w:t>
            </w:r>
            <w:r>
              <w:rPr>
                <w:rStyle w:val="afe"/>
                <w:rFonts w:eastAsia="Verdana"/>
                <w:sz w:val="22"/>
                <w:szCs w:val="22"/>
              </w:rPr>
              <w:t>:</w:t>
            </w:r>
            <w:r>
              <w:rPr>
                <w:rStyle w:val="afd"/>
                <w:sz w:val="22"/>
                <w:szCs w:val="22"/>
              </w:rPr>
              <w:t xml:space="preserve"> </w:t>
            </w:r>
            <w:r>
              <w:rPr>
                <w:rStyle w:val="25"/>
                <w:sz w:val="22"/>
                <w:szCs w:val="22"/>
              </w:rPr>
              <w:t xml:space="preserve">умение организовать </w:t>
            </w:r>
            <w:r>
              <w:rPr>
                <w:rStyle w:val="25"/>
                <w:sz w:val="22"/>
                <w:szCs w:val="22"/>
              </w:rPr>
              <w:lastRenderedPageBreak/>
              <w:t xml:space="preserve">выполнение заданий учителя согласно </w:t>
            </w:r>
            <w:proofErr w:type="gramStart"/>
            <w:r>
              <w:rPr>
                <w:rStyle w:val="25"/>
                <w:sz w:val="22"/>
                <w:szCs w:val="22"/>
              </w:rPr>
              <w:t>уста-новленным</w:t>
            </w:r>
            <w:proofErr w:type="gramEnd"/>
            <w:r>
              <w:rPr>
                <w:rStyle w:val="25"/>
                <w:sz w:val="22"/>
                <w:szCs w:val="22"/>
              </w:rPr>
              <w:t xml:space="preserve"> правилам работы в кабинете. </w:t>
            </w:r>
            <w:proofErr w:type="gramStart"/>
            <w:r>
              <w:rPr>
                <w:rStyle w:val="25"/>
                <w:sz w:val="22"/>
                <w:szCs w:val="22"/>
              </w:rPr>
              <w:t>Раз-витие</w:t>
            </w:r>
            <w:proofErr w:type="gramEnd"/>
            <w:r>
              <w:rPr>
                <w:rStyle w:val="25"/>
                <w:sz w:val="22"/>
                <w:szCs w:val="22"/>
              </w:rPr>
              <w:t xml:space="preserve"> навыков само-оценки и самоанализа.</w:t>
            </w:r>
          </w:p>
          <w:p w:rsidR="00451088" w:rsidRDefault="00451088">
            <w:pPr>
              <w:snapToGrid w:val="0"/>
              <w:rPr>
                <w:rStyle w:val="25"/>
                <w:rFonts w:asciiTheme="minorHAnsi" w:eastAsiaTheme="minorEastAsia" w:hAnsiTheme="minorHAnsi" w:cstheme="minorBidi"/>
              </w:rPr>
            </w:pPr>
            <w:r>
              <w:rPr>
                <w:rStyle w:val="afe"/>
                <w:rFonts w:asciiTheme="minorHAnsi" w:eastAsia="Verdana" w:hAnsiTheme="minorHAnsi" w:cstheme="minorBidi"/>
                <w:u w:val="single"/>
              </w:rPr>
              <w:t>Коммуникативные УУД:</w:t>
            </w:r>
            <w:r>
              <w:rPr>
                <w:rStyle w:val="afe"/>
                <w:rFonts w:asciiTheme="minorHAnsi" w:eastAsia="Verdana" w:hAnsiTheme="minorHAnsi" w:cstheme="minorBidi"/>
              </w:rPr>
              <w:t xml:space="preserve"> </w:t>
            </w:r>
            <w:r>
              <w:rPr>
                <w:rStyle w:val="25"/>
                <w:rFonts w:asciiTheme="minorHAnsi" w:eastAsiaTheme="minorEastAsia" w:hAnsiTheme="minorHAnsi" w:cstheme="minorBidi"/>
              </w:rPr>
              <w:t xml:space="preserve">умение слушать учителя и </w:t>
            </w:r>
            <w:proofErr w:type="gramStart"/>
            <w:r>
              <w:rPr>
                <w:rStyle w:val="25"/>
                <w:rFonts w:asciiTheme="minorHAnsi" w:eastAsiaTheme="minorEastAsia" w:hAnsiTheme="minorHAnsi" w:cstheme="minorBidi"/>
              </w:rPr>
              <w:t>одноклассни-ков</w:t>
            </w:r>
            <w:proofErr w:type="gramEnd"/>
            <w:r>
              <w:rPr>
                <w:rStyle w:val="25"/>
                <w:rFonts w:asciiTheme="minorHAnsi" w:eastAsiaTheme="minorEastAsia" w:hAnsiTheme="minorHAnsi" w:cstheme="minorBidi"/>
              </w:rPr>
              <w:t>, аргументировать свою точку зрения</w:t>
            </w:r>
          </w:p>
        </w:tc>
        <w:tc>
          <w:tcPr>
            <w:tcW w:w="1843" w:type="dxa"/>
            <w:tcBorders>
              <w:top w:val="nil"/>
              <w:left w:val="single" w:sz="4" w:space="0" w:color="000000"/>
              <w:bottom w:val="single" w:sz="4" w:space="0" w:color="000000"/>
              <w:right w:val="nil"/>
            </w:tcBorders>
          </w:tcPr>
          <w:p w:rsidR="00451088" w:rsidRDefault="00451088">
            <w:pPr>
              <w:snapToGrid w:val="0"/>
              <w:rPr>
                <w:b/>
                <w:i/>
              </w:rPr>
            </w:pPr>
            <w:r>
              <w:rPr>
                <w:b/>
                <w:i/>
              </w:rPr>
              <w:lastRenderedPageBreak/>
              <w:t>Учащиеся должны знать:</w:t>
            </w:r>
          </w:p>
          <w:p w:rsidR="00451088" w:rsidRDefault="00451088">
            <w:r>
              <w:t>- о многообразии живой природы;</w:t>
            </w:r>
          </w:p>
          <w:p w:rsidR="00451088" w:rsidRDefault="00451088">
            <w:r>
              <w:t xml:space="preserve">- основные </w:t>
            </w:r>
            <w:proofErr w:type="gramStart"/>
            <w:r>
              <w:t>сре-ды</w:t>
            </w:r>
            <w:proofErr w:type="gramEnd"/>
            <w:r>
              <w:t xml:space="preserve"> обитания жи-вых организмов: водная среда, на-земно-воздуш-ная среда, почва как среда обита-ния, организм как среда обита-ния;</w:t>
            </w:r>
          </w:p>
          <w:p w:rsidR="00451088" w:rsidRDefault="00451088">
            <w:pPr>
              <w:rPr>
                <w:b/>
                <w:i/>
              </w:rPr>
            </w:pPr>
            <w:r>
              <w:rPr>
                <w:b/>
                <w:i/>
              </w:rPr>
              <w:t xml:space="preserve">Учащиеся должны уметь: </w:t>
            </w:r>
          </w:p>
          <w:p w:rsidR="00451088" w:rsidRDefault="00451088">
            <w:r>
              <w:t xml:space="preserve">- определять понятия «биология», </w:t>
            </w:r>
            <w:r>
              <w:lastRenderedPageBreak/>
              <w:t>«экология», «биосфера», «среда обитания», «место обитания»</w:t>
            </w:r>
          </w:p>
          <w:p w:rsidR="00451088" w:rsidRDefault="00451088">
            <w:r>
              <w:t>- характеризовать среды обитания организмов;</w:t>
            </w:r>
          </w:p>
          <w:p w:rsidR="00451088" w:rsidRDefault="00451088">
            <w:pPr>
              <w:pStyle w:val="41"/>
              <w:shd w:val="clear" w:color="auto" w:fill="auto"/>
              <w:spacing w:before="0" w:line="250" w:lineRule="exact"/>
              <w:ind w:firstLine="0"/>
              <w:jc w:val="left"/>
            </w:pPr>
          </w:p>
        </w:tc>
        <w:tc>
          <w:tcPr>
            <w:tcW w:w="1417" w:type="dxa"/>
            <w:tcBorders>
              <w:top w:val="nil"/>
              <w:left w:val="single" w:sz="4" w:space="0" w:color="000000"/>
              <w:bottom w:val="single" w:sz="4" w:space="0" w:color="000000"/>
              <w:right w:val="nil"/>
            </w:tcBorders>
            <w:hideMark/>
          </w:tcPr>
          <w:p w:rsidR="00451088" w:rsidRDefault="00451088">
            <w:pPr>
              <w:snapToGrid w:val="0"/>
              <w:rPr>
                <w:b/>
                <w:i/>
              </w:rPr>
            </w:pPr>
            <w:r>
              <w:rPr>
                <w:b/>
                <w:i/>
              </w:rPr>
              <w:lastRenderedPageBreak/>
              <w:t>Учащиеся могут узнать:</w:t>
            </w:r>
          </w:p>
          <w:p w:rsidR="00451088" w:rsidRDefault="00451088">
            <w:r>
              <w:rPr>
                <w:i/>
              </w:rPr>
              <w:t xml:space="preserve">- </w:t>
            </w:r>
            <w:r>
              <w:t>отличие среды обитания от местообитания; причины формирования черт приспособленности организмов к среде обитания;</w:t>
            </w:r>
          </w:p>
          <w:p w:rsidR="00451088" w:rsidRDefault="00451088">
            <w:pPr>
              <w:rPr>
                <w:b/>
                <w:i/>
              </w:rPr>
            </w:pPr>
            <w:r>
              <w:rPr>
                <w:b/>
                <w:i/>
              </w:rPr>
              <w:t>Учащиеся смогут научиться:</w:t>
            </w:r>
          </w:p>
          <w:p w:rsidR="00451088" w:rsidRDefault="00451088">
            <w:pPr>
              <w:pStyle w:val="41"/>
              <w:shd w:val="clear" w:color="auto" w:fill="auto"/>
              <w:snapToGrid w:val="0"/>
              <w:spacing w:before="0" w:line="245" w:lineRule="exact"/>
              <w:ind w:firstLine="0"/>
              <w:jc w:val="left"/>
              <w:rPr>
                <w:sz w:val="22"/>
                <w:szCs w:val="22"/>
              </w:rPr>
            </w:pPr>
            <w:r>
              <w:rPr>
                <w:sz w:val="22"/>
                <w:szCs w:val="22"/>
              </w:rPr>
              <w:t xml:space="preserve">- определять </w:t>
            </w:r>
            <w:r>
              <w:rPr>
                <w:sz w:val="22"/>
                <w:szCs w:val="22"/>
              </w:rPr>
              <w:lastRenderedPageBreak/>
              <w:t xml:space="preserve">понятия  абиотические факторы, биотические факторы, </w:t>
            </w:r>
            <w:proofErr w:type="gramStart"/>
            <w:r>
              <w:rPr>
                <w:sz w:val="22"/>
                <w:szCs w:val="22"/>
              </w:rPr>
              <w:t>антропогенный</w:t>
            </w:r>
            <w:proofErr w:type="gramEnd"/>
            <w:r>
              <w:rPr>
                <w:sz w:val="22"/>
                <w:szCs w:val="22"/>
              </w:rPr>
              <w:t>;</w:t>
            </w:r>
          </w:p>
        </w:tc>
        <w:tc>
          <w:tcPr>
            <w:tcW w:w="1560" w:type="dxa"/>
            <w:tcBorders>
              <w:top w:val="nil"/>
              <w:left w:val="single" w:sz="4" w:space="0" w:color="000000"/>
              <w:bottom w:val="single" w:sz="4" w:space="0" w:color="000000"/>
              <w:right w:val="nil"/>
            </w:tcBorders>
            <w:hideMark/>
          </w:tcPr>
          <w:p w:rsidR="00451088" w:rsidRDefault="00451088">
            <w:pPr>
              <w:snapToGrid w:val="0"/>
            </w:pPr>
            <w:r>
              <w:lastRenderedPageBreak/>
              <w:t xml:space="preserve">Определяют понятия «водная среда», «наземно-воздушная среда», «почва как среда обитания», «организм как среда обитания». Анализируют связи организмов со средой обитания. Характеризуют влияние деятельности человека на </w:t>
            </w:r>
            <w:r>
              <w:lastRenderedPageBreak/>
              <w:t>природу</w:t>
            </w:r>
          </w:p>
        </w:tc>
        <w:tc>
          <w:tcPr>
            <w:tcW w:w="850" w:type="dxa"/>
            <w:tcBorders>
              <w:top w:val="nil"/>
              <w:left w:val="single" w:sz="4" w:space="0" w:color="000000"/>
              <w:bottom w:val="single" w:sz="4" w:space="0" w:color="000000"/>
              <w:right w:val="nil"/>
            </w:tcBorders>
            <w:hideMark/>
          </w:tcPr>
          <w:p w:rsidR="00451088" w:rsidRDefault="00451088">
            <w:pPr>
              <w:snapToGrid w:val="0"/>
              <w:jc w:val="center"/>
            </w:pPr>
            <w:r>
              <w:lastRenderedPageBreak/>
              <w:t>Р.т. зад. 14-17</w:t>
            </w:r>
          </w:p>
        </w:tc>
        <w:tc>
          <w:tcPr>
            <w:tcW w:w="871" w:type="dxa"/>
            <w:tcBorders>
              <w:top w:val="nil"/>
              <w:left w:val="single" w:sz="4" w:space="0" w:color="000000"/>
              <w:bottom w:val="single" w:sz="4" w:space="0" w:color="000000"/>
              <w:right w:val="single" w:sz="4" w:space="0" w:color="000000"/>
            </w:tcBorders>
          </w:tcPr>
          <w:p w:rsidR="00451088" w:rsidRDefault="00451088">
            <w:pPr>
              <w:snapToGrid w:val="0"/>
              <w:jc w:val="center"/>
            </w:pPr>
          </w:p>
        </w:tc>
      </w:tr>
      <w:tr w:rsidR="00451088" w:rsidTr="00451088">
        <w:trPr>
          <w:trHeight w:val="484"/>
        </w:trPr>
        <w:tc>
          <w:tcPr>
            <w:tcW w:w="648" w:type="dxa"/>
            <w:tcBorders>
              <w:top w:val="nil"/>
              <w:left w:val="single" w:sz="4" w:space="0" w:color="000000"/>
              <w:bottom w:val="single" w:sz="4" w:space="0" w:color="000000"/>
              <w:right w:val="nil"/>
            </w:tcBorders>
            <w:hideMark/>
          </w:tcPr>
          <w:p w:rsidR="00451088" w:rsidRDefault="00451088">
            <w:pPr>
              <w:snapToGrid w:val="0"/>
              <w:jc w:val="center"/>
            </w:pPr>
            <w:r>
              <w:lastRenderedPageBreak/>
              <w:t>5</w:t>
            </w:r>
          </w:p>
          <w:p w:rsidR="00451088" w:rsidRDefault="00451088" w:rsidP="00451088">
            <w:pPr>
              <w:snapToGrid w:val="0"/>
            </w:pPr>
          </w:p>
        </w:tc>
        <w:tc>
          <w:tcPr>
            <w:tcW w:w="1568" w:type="dxa"/>
            <w:tcBorders>
              <w:top w:val="nil"/>
              <w:left w:val="single" w:sz="4" w:space="0" w:color="000000"/>
              <w:bottom w:val="single" w:sz="4" w:space="0" w:color="000000"/>
              <w:right w:val="nil"/>
            </w:tcBorders>
            <w:hideMark/>
          </w:tcPr>
          <w:p w:rsidR="00451088" w:rsidRDefault="00451088">
            <w:pPr>
              <w:snapToGrid w:val="0"/>
            </w:pPr>
            <w:r>
              <w:t>Экологические факторы и их влияние на живые организмы</w:t>
            </w:r>
          </w:p>
        </w:tc>
        <w:tc>
          <w:tcPr>
            <w:tcW w:w="1288" w:type="dxa"/>
            <w:tcBorders>
              <w:top w:val="nil"/>
              <w:left w:val="single" w:sz="4" w:space="0" w:color="000000"/>
              <w:bottom w:val="single" w:sz="4" w:space="0" w:color="000000"/>
              <w:right w:val="nil"/>
            </w:tcBorders>
            <w:hideMark/>
          </w:tcPr>
          <w:p w:rsidR="00451088" w:rsidRDefault="00451088">
            <w:pPr>
              <w:snapToGrid w:val="0"/>
              <w:jc w:val="both"/>
            </w:pPr>
            <w:r>
              <w:t>Урок применения знаний на практике</w:t>
            </w:r>
          </w:p>
          <w:p w:rsidR="00451088" w:rsidRDefault="00451088">
            <w:pPr>
              <w:snapToGrid w:val="0"/>
              <w:jc w:val="both"/>
            </w:pPr>
            <w:r>
              <w:t>(исследовательские проекты)</w:t>
            </w:r>
          </w:p>
        </w:tc>
        <w:tc>
          <w:tcPr>
            <w:tcW w:w="1566" w:type="dxa"/>
            <w:tcBorders>
              <w:top w:val="nil"/>
              <w:left w:val="single" w:sz="4" w:space="0" w:color="000000"/>
              <w:bottom w:val="single" w:sz="4" w:space="0" w:color="000000"/>
              <w:right w:val="nil"/>
            </w:tcBorders>
          </w:tcPr>
          <w:p w:rsidR="00451088" w:rsidRDefault="00451088">
            <w:pPr>
              <w:snapToGrid w:val="0"/>
            </w:pPr>
            <w:r>
              <w:t>Экологические факторы: абиотические, биотические, антропогенные. Влияние экологических факторов на живые организмы</w:t>
            </w:r>
          </w:p>
          <w:p w:rsidR="00451088" w:rsidRDefault="00451088"/>
        </w:tc>
        <w:tc>
          <w:tcPr>
            <w:tcW w:w="1984" w:type="dxa"/>
            <w:tcBorders>
              <w:top w:val="nil"/>
              <w:left w:val="single" w:sz="4" w:space="0" w:color="000000"/>
              <w:bottom w:val="single" w:sz="4" w:space="0" w:color="000000"/>
              <w:right w:val="nil"/>
            </w:tcBorders>
            <w:hideMark/>
          </w:tcPr>
          <w:p w:rsidR="00451088" w:rsidRDefault="00451088">
            <w:pPr>
              <w:snapToGrid w:val="0"/>
              <w:rPr>
                <w:rStyle w:val="25"/>
                <w:rFonts w:asciiTheme="minorHAnsi" w:eastAsiaTheme="minorEastAsia" w:hAnsiTheme="minorHAnsi" w:cstheme="minorBidi"/>
              </w:rPr>
            </w:pPr>
            <w:r>
              <w:rPr>
                <w:rStyle w:val="25"/>
                <w:rFonts w:asciiTheme="minorHAnsi" w:eastAsiaTheme="minorEastAsia" w:hAnsiTheme="minorHAnsi" w:cstheme="minorBidi"/>
              </w:rPr>
              <w:t>Осознание влияния фак</w:t>
            </w:r>
            <w:r>
              <w:rPr>
                <w:rStyle w:val="25"/>
                <w:rFonts w:asciiTheme="minorHAnsi" w:eastAsiaTheme="minorEastAsia" w:hAnsiTheme="minorHAnsi" w:cstheme="minorBidi"/>
              </w:rPr>
              <w:softHyphen/>
              <w:t>торов среды на живые орга</w:t>
            </w:r>
            <w:r>
              <w:rPr>
                <w:rStyle w:val="25"/>
                <w:rFonts w:asciiTheme="minorHAnsi" w:eastAsiaTheme="minorEastAsia" w:hAnsiTheme="minorHAnsi" w:cstheme="minorBidi"/>
              </w:rPr>
              <w:softHyphen/>
              <w:t>низмы</w:t>
            </w:r>
          </w:p>
        </w:tc>
        <w:tc>
          <w:tcPr>
            <w:tcW w:w="2268" w:type="dxa"/>
            <w:tcBorders>
              <w:top w:val="nil"/>
              <w:left w:val="single" w:sz="4" w:space="0" w:color="000000"/>
              <w:bottom w:val="single" w:sz="4" w:space="0" w:color="000000"/>
              <w:right w:val="nil"/>
            </w:tcBorders>
            <w:hideMark/>
          </w:tcPr>
          <w:p w:rsidR="00451088" w:rsidRDefault="00451088">
            <w:pPr>
              <w:pStyle w:val="41"/>
              <w:shd w:val="clear" w:color="auto" w:fill="auto"/>
              <w:snapToGrid w:val="0"/>
              <w:spacing w:before="0" w:line="245" w:lineRule="exact"/>
              <w:ind w:firstLine="0"/>
              <w:jc w:val="left"/>
              <w:rPr>
                <w:rStyle w:val="25"/>
                <w:sz w:val="22"/>
                <w:szCs w:val="22"/>
              </w:rPr>
            </w:pPr>
            <w:r>
              <w:rPr>
                <w:rStyle w:val="afe"/>
                <w:rFonts w:eastAsia="Verdana"/>
                <w:sz w:val="22"/>
                <w:szCs w:val="22"/>
                <w:u w:val="single"/>
              </w:rPr>
              <w:t>Познавательные УУД</w:t>
            </w:r>
            <w:r>
              <w:rPr>
                <w:rStyle w:val="afe"/>
                <w:rFonts w:eastAsia="Verdana"/>
                <w:sz w:val="22"/>
                <w:szCs w:val="22"/>
              </w:rPr>
              <w:t xml:space="preserve">: </w:t>
            </w:r>
            <w:r>
              <w:rPr>
                <w:rStyle w:val="25"/>
                <w:sz w:val="22"/>
                <w:szCs w:val="22"/>
              </w:rPr>
              <w:t xml:space="preserve">умение работать с </w:t>
            </w:r>
            <w:proofErr w:type="gramStart"/>
            <w:r>
              <w:rPr>
                <w:rStyle w:val="25"/>
                <w:sz w:val="22"/>
                <w:szCs w:val="22"/>
              </w:rPr>
              <w:t>раз-личными</w:t>
            </w:r>
            <w:proofErr w:type="gramEnd"/>
            <w:r>
              <w:rPr>
                <w:rStyle w:val="25"/>
                <w:sz w:val="22"/>
                <w:szCs w:val="22"/>
              </w:rPr>
              <w:t xml:space="preserve"> источниками информации, готовить сообщения и презента-ции, выделять главное в тексте, структурировать учебный материал, грамотно формулиро-вать вопросы.</w:t>
            </w:r>
          </w:p>
          <w:p w:rsidR="00451088" w:rsidRDefault="00451088">
            <w:pPr>
              <w:pStyle w:val="41"/>
              <w:shd w:val="clear" w:color="auto" w:fill="auto"/>
              <w:snapToGrid w:val="0"/>
              <w:spacing w:before="0" w:line="245" w:lineRule="exact"/>
              <w:ind w:firstLine="0"/>
              <w:jc w:val="left"/>
              <w:rPr>
                <w:rStyle w:val="25"/>
                <w:sz w:val="22"/>
                <w:szCs w:val="22"/>
              </w:rPr>
            </w:pPr>
            <w:r>
              <w:rPr>
                <w:rStyle w:val="afe"/>
                <w:rFonts w:eastAsia="Verdana"/>
                <w:sz w:val="22"/>
                <w:szCs w:val="22"/>
                <w:u w:val="single"/>
              </w:rPr>
              <w:t>Личностные УУД</w:t>
            </w:r>
            <w:r>
              <w:rPr>
                <w:rStyle w:val="afe"/>
                <w:rFonts w:eastAsia="Verdana"/>
                <w:sz w:val="22"/>
                <w:szCs w:val="22"/>
              </w:rPr>
              <w:t>:</w:t>
            </w:r>
            <w:r>
              <w:rPr>
                <w:rStyle w:val="afd"/>
                <w:sz w:val="22"/>
                <w:szCs w:val="22"/>
              </w:rPr>
              <w:t xml:space="preserve"> </w:t>
            </w:r>
            <w:r>
              <w:rPr>
                <w:rStyle w:val="25"/>
                <w:sz w:val="22"/>
                <w:szCs w:val="22"/>
              </w:rPr>
              <w:t>умение применять полученные на уроке знания на практике.</w:t>
            </w:r>
          </w:p>
          <w:p w:rsidR="00451088" w:rsidRDefault="00451088">
            <w:pPr>
              <w:pStyle w:val="41"/>
              <w:shd w:val="clear" w:color="auto" w:fill="auto"/>
              <w:snapToGrid w:val="0"/>
              <w:spacing w:before="0" w:line="245" w:lineRule="exact"/>
              <w:ind w:firstLine="0"/>
              <w:jc w:val="left"/>
              <w:rPr>
                <w:rStyle w:val="25"/>
                <w:sz w:val="22"/>
                <w:szCs w:val="22"/>
              </w:rPr>
            </w:pPr>
            <w:r>
              <w:rPr>
                <w:rStyle w:val="afe"/>
                <w:rFonts w:eastAsia="Verdana"/>
                <w:sz w:val="22"/>
                <w:szCs w:val="22"/>
                <w:u w:val="single"/>
              </w:rPr>
              <w:t>Регулятивные УУД</w:t>
            </w:r>
            <w:r>
              <w:rPr>
                <w:rStyle w:val="25"/>
                <w:sz w:val="22"/>
                <w:szCs w:val="22"/>
              </w:rPr>
              <w:t xml:space="preserve">: умение организовать выполнение заданий учителя согласно </w:t>
            </w:r>
            <w:proofErr w:type="gramStart"/>
            <w:r>
              <w:rPr>
                <w:rStyle w:val="25"/>
                <w:sz w:val="22"/>
                <w:szCs w:val="22"/>
              </w:rPr>
              <w:t>уста-новленным</w:t>
            </w:r>
            <w:proofErr w:type="gramEnd"/>
            <w:r>
              <w:rPr>
                <w:rStyle w:val="25"/>
                <w:sz w:val="22"/>
                <w:szCs w:val="22"/>
              </w:rPr>
              <w:t xml:space="preserve"> правилам работы в кабинете. </w:t>
            </w:r>
            <w:r>
              <w:rPr>
                <w:rStyle w:val="afe"/>
                <w:rFonts w:eastAsia="Verdana"/>
                <w:sz w:val="22"/>
                <w:szCs w:val="22"/>
                <w:u w:val="single"/>
              </w:rPr>
              <w:t>Коммуникативные УУД</w:t>
            </w:r>
            <w:r>
              <w:rPr>
                <w:rStyle w:val="afe"/>
                <w:rFonts w:eastAsia="Verdana"/>
                <w:sz w:val="22"/>
                <w:szCs w:val="22"/>
              </w:rPr>
              <w:t xml:space="preserve">: </w:t>
            </w:r>
            <w:r>
              <w:rPr>
                <w:rStyle w:val="25"/>
                <w:sz w:val="22"/>
                <w:szCs w:val="22"/>
              </w:rPr>
              <w:t xml:space="preserve">умение </w:t>
            </w:r>
            <w:proofErr w:type="gramStart"/>
            <w:r>
              <w:rPr>
                <w:rStyle w:val="25"/>
                <w:sz w:val="22"/>
                <w:szCs w:val="22"/>
              </w:rPr>
              <w:t>восприни-мать</w:t>
            </w:r>
            <w:proofErr w:type="gramEnd"/>
            <w:r>
              <w:rPr>
                <w:rStyle w:val="25"/>
                <w:sz w:val="22"/>
                <w:szCs w:val="22"/>
              </w:rPr>
              <w:t xml:space="preserve"> информацию на слух, задавать вопросы, </w:t>
            </w:r>
            <w:r>
              <w:rPr>
                <w:rStyle w:val="25"/>
                <w:sz w:val="22"/>
                <w:szCs w:val="22"/>
              </w:rPr>
              <w:lastRenderedPageBreak/>
              <w:t>работать в составе творческих групп</w:t>
            </w:r>
          </w:p>
        </w:tc>
        <w:tc>
          <w:tcPr>
            <w:tcW w:w="1843" w:type="dxa"/>
            <w:tcBorders>
              <w:top w:val="nil"/>
              <w:left w:val="single" w:sz="4" w:space="0" w:color="000000"/>
              <w:bottom w:val="single" w:sz="4" w:space="0" w:color="000000"/>
              <w:right w:val="nil"/>
            </w:tcBorders>
            <w:hideMark/>
          </w:tcPr>
          <w:p w:rsidR="00451088" w:rsidRDefault="00451088">
            <w:pPr>
              <w:snapToGrid w:val="0"/>
              <w:rPr>
                <w:b/>
                <w:i/>
              </w:rPr>
            </w:pPr>
            <w:r>
              <w:rPr>
                <w:b/>
                <w:i/>
              </w:rPr>
              <w:lastRenderedPageBreak/>
              <w:t>Учащиеся должны знать:</w:t>
            </w:r>
          </w:p>
          <w:p w:rsidR="00451088" w:rsidRDefault="00451088">
            <w:r>
              <w:t>- о многообразии живой природы;</w:t>
            </w:r>
          </w:p>
          <w:p w:rsidR="00451088" w:rsidRDefault="00451088">
            <w:r>
              <w:t>- экологические факторы;</w:t>
            </w:r>
          </w:p>
          <w:p w:rsidR="00451088" w:rsidRDefault="00451088">
            <w:r>
              <w:t>- основные среды обитания живых организмов: водная среда, наземно-воздушная среда, почва как среда обитания, организм как среда обитания;</w:t>
            </w:r>
          </w:p>
          <w:p w:rsidR="00451088" w:rsidRDefault="00451088">
            <w:pPr>
              <w:rPr>
                <w:b/>
                <w:i/>
              </w:rPr>
            </w:pPr>
            <w:r>
              <w:rPr>
                <w:b/>
                <w:i/>
              </w:rPr>
              <w:t xml:space="preserve">Учащиеся должны </w:t>
            </w:r>
            <w:r>
              <w:rPr>
                <w:b/>
                <w:i/>
              </w:rPr>
              <w:lastRenderedPageBreak/>
              <w:t xml:space="preserve">уметь: </w:t>
            </w:r>
          </w:p>
          <w:p w:rsidR="00451088" w:rsidRDefault="00451088">
            <w:pPr>
              <w:ind w:right="-108"/>
            </w:pPr>
            <w:r>
              <w:t xml:space="preserve">- определять </w:t>
            </w:r>
            <w:proofErr w:type="gramStart"/>
            <w:r>
              <w:t>по-нятия</w:t>
            </w:r>
            <w:proofErr w:type="gramEnd"/>
            <w:r>
              <w:t xml:space="preserve"> «биология», «экология», «эко-логические факт-оры»;</w:t>
            </w:r>
          </w:p>
          <w:p w:rsidR="00451088" w:rsidRDefault="00451088">
            <w:r>
              <w:t>- характеризовать экологические факторы;</w:t>
            </w:r>
          </w:p>
        </w:tc>
        <w:tc>
          <w:tcPr>
            <w:tcW w:w="1417" w:type="dxa"/>
            <w:tcBorders>
              <w:top w:val="nil"/>
              <w:left w:val="single" w:sz="4" w:space="0" w:color="000000"/>
              <w:bottom w:val="single" w:sz="4" w:space="0" w:color="000000"/>
              <w:right w:val="nil"/>
            </w:tcBorders>
          </w:tcPr>
          <w:p w:rsidR="00451088" w:rsidRDefault="00451088">
            <w:pPr>
              <w:snapToGrid w:val="0"/>
              <w:rPr>
                <w:b/>
                <w:i/>
              </w:rPr>
            </w:pPr>
            <w:r>
              <w:rPr>
                <w:b/>
                <w:i/>
              </w:rPr>
              <w:lastRenderedPageBreak/>
              <w:t>Учащиеся могут узнать:</w:t>
            </w:r>
          </w:p>
          <w:p w:rsidR="00451088" w:rsidRDefault="00451088">
            <w:r>
              <w:rPr>
                <w:i/>
              </w:rPr>
              <w:t xml:space="preserve">- </w:t>
            </w:r>
            <w:r>
              <w:t xml:space="preserve">причины </w:t>
            </w:r>
            <w:proofErr w:type="gramStart"/>
            <w:r>
              <w:t>формирова-ния</w:t>
            </w:r>
            <w:proofErr w:type="gramEnd"/>
            <w:r>
              <w:t xml:space="preserve"> черт приспособленности организмов к среде обитания;</w:t>
            </w:r>
          </w:p>
          <w:p w:rsidR="00451088" w:rsidRDefault="00451088">
            <w:pPr>
              <w:rPr>
                <w:b/>
                <w:i/>
              </w:rPr>
            </w:pPr>
            <w:r>
              <w:rPr>
                <w:b/>
                <w:i/>
              </w:rPr>
              <w:t>Учащиеся смогут научиться:</w:t>
            </w:r>
          </w:p>
          <w:p w:rsidR="00451088" w:rsidRDefault="00451088">
            <w:r>
              <w:t xml:space="preserve">- определять понятия  абиотические факторы, биотические </w:t>
            </w:r>
            <w:r>
              <w:lastRenderedPageBreak/>
              <w:t xml:space="preserve">факторы, </w:t>
            </w:r>
            <w:proofErr w:type="gramStart"/>
            <w:r>
              <w:t>антропогенный</w:t>
            </w:r>
            <w:proofErr w:type="gramEnd"/>
            <w:r>
              <w:t xml:space="preserve">; </w:t>
            </w:r>
          </w:p>
          <w:p w:rsidR="00451088" w:rsidRDefault="00451088">
            <w:pPr>
              <w:pStyle w:val="41"/>
              <w:shd w:val="clear" w:color="auto" w:fill="auto"/>
              <w:snapToGrid w:val="0"/>
              <w:spacing w:before="0" w:line="245" w:lineRule="exact"/>
              <w:ind w:firstLine="0"/>
              <w:jc w:val="left"/>
            </w:pPr>
          </w:p>
        </w:tc>
        <w:tc>
          <w:tcPr>
            <w:tcW w:w="1560" w:type="dxa"/>
            <w:tcBorders>
              <w:top w:val="nil"/>
              <w:left w:val="single" w:sz="4" w:space="0" w:color="000000"/>
              <w:bottom w:val="single" w:sz="4" w:space="0" w:color="000000"/>
              <w:right w:val="nil"/>
            </w:tcBorders>
            <w:hideMark/>
          </w:tcPr>
          <w:p w:rsidR="00451088" w:rsidRDefault="00451088">
            <w:pPr>
              <w:snapToGrid w:val="0"/>
            </w:pPr>
            <w:r>
              <w:lastRenderedPageBreak/>
              <w:t>Анализируют и сравнивают экологические факторы. Отрабатывают навыки работы с текстом учебника</w:t>
            </w:r>
          </w:p>
        </w:tc>
        <w:tc>
          <w:tcPr>
            <w:tcW w:w="850" w:type="dxa"/>
            <w:tcBorders>
              <w:top w:val="nil"/>
              <w:left w:val="single" w:sz="4" w:space="0" w:color="000000"/>
              <w:bottom w:val="single" w:sz="4" w:space="0" w:color="000000"/>
              <w:right w:val="nil"/>
            </w:tcBorders>
            <w:hideMark/>
          </w:tcPr>
          <w:p w:rsidR="00451088" w:rsidRDefault="00451088">
            <w:pPr>
              <w:snapToGrid w:val="0"/>
              <w:jc w:val="center"/>
            </w:pPr>
            <w:r>
              <w:t>Р.т. зад. 18-20</w:t>
            </w:r>
          </w:p>
        </w:tc>
        <w:tc>
          <w:tcPr>
            <w:tcW w:w="871" w:type="dxa"/>
            <w:tcBorders>
              <w:top w:val="nil"/>
              <w:left w:val="single" w:sz="4" w:space="0" w:color="000000"/>
              <w:bottom w:val="single" w:sz="4" w:space="0" w:color="000000"/>
              <w:right w:val="single" w:sz="4" w:space="0" w:color="000000"/>
            </w:tcBorders>
          </w:tcPr>
          <w:p w:rsidR="00451088" w:rsidRDefault="00451088">
            <w:pPr>
              <w:snapToGrid w:val="0"/>
              <w:jc w:val="center"/>
            </w:pPr>
          </w:p>
        </w:tc>
      </w:tr>
      <w:tr w:rsidR="00451088" w:rsidTr="00451088">
        <w:trPr>
          <w:trHeight w:val="971"/>
        </w:trPr>
        <w:tc>
          <w:tcPr>
            <w:tcW w:w="648" w:type="dxa"/>
            <w:tcBorders>
              <w:top w:val="nil"/>
              <w:left w:val="single" w:sz="4" w:space="0" w:color="000000"/>
              <w:bottom w:val="single" w:sz="4" w:space="0" w:color="000000"/>
              <w:right w:val="nil"/>
            </w:tcBorders>
            <w:hideMark/>
          </w:tcPr>
          <w:p w:rsidR="00451088" w:rsidRDefault="00451088">
            <w:pPr>
              <w:snapToGrid w:val="0"/>
              <w:jc w:val="center"/>
            </w:pPr>
            <w:r>
              <w:lastRenderedPageBreak/>
              <w:t>6</w:t>
            </w:r>
          </w:p>
          <w:p w:rsidR="00451088" w:rsidRDefault="00451088">
            <w:pPr>
              <w:snapToGrid w:val="0"/>
              <w:jc w:val="center"/>
            </w:pPr>
            <w:r>
              <w:t xml:space="preserve">                                                                  </w:t>
            </w:r>
          </w:p>
        </w:tc>
        <w:tc>
          <w:tcPr>
            <w:tcW w:w="1568" w:type="dxa"/>
            <w:tcBorders>
              <w:top w:val="nil"/>
              <w:left w:val="single" w:sz="4" w:space="0" w:color="000000"/>
              <w:bottom w:val="single" w:sz="4" w:space="0" w:color="000000"/>
              <w:right w:val="nil"/>
            </w:tcBorders>
          </w:tcPr>
          <w:p w:rsidR="00451088" w:rsidRDefault="00451088">
            <w:pPr>
              <w:snapToGrid w:val="0"/>
            </w:pPr>
            <w:r>
              <w:t xml:space="preserve">Обобщающий урок. </w:t>
            </w:r>
          </w:p>
          <w:p w:rsidR="00451088" w:rsidRDefault="00451088"/>
        </w:tc>
        <w:tc>
          <w:tcPr>
            <w:tcW w:w="1288" w:type="dxa"/>
            <w:tcBorders>
              <w:top w:val="nil"/>
              <w:left w:val="single" w:sz="4" w:space="0" w:color="000000"/>
              <w:bottom w:val="single" w:sz="4" w:space="0" w:color="000000"/>
              <w:right w:val="nil"/>
            </w:tcBorders>
            <w:hideMark/>
          </w:tcPr>
          <w:p w:rsidR="00451088" w:rsidRDefault="00451088">
            <w:pPr>
              <w:snapToGrid w:val="0"/>
              <w:jc w:val="both"/>
            </w:pPr>
            <w:r>
              <w:t>Комбинированный (смешанный) урок (урок применения знаний и  обобщения и систематизации знаний)</w:t>
            </w:r>
          </w:p>
        </w:tc>
        <w:tc>
          <w:tcPr>
            <w:tcW w:w="1566" w:type="dxa"/>
            <w:tcBorders>
              <w:top w:val="nil"/>
              <w:left w:val="single" w:sz="4" w:space="0" w:color="000000"/>
              <w:bottom w:val="single" w:sz="4" w:space="0" w:color="000000"/>
              <w:right w:val="nil"/>
            </w:tcBorders>
            <w:hideMark/>
          </w:tcPr>
          <w:p w:rsidR="00451088" w:rsidRDefault="00451088">
            <w:pPr>
              <w:widowControl w:val="0"/>
              <w:snapToGrid w:val="0"/>
              <w:rPr>
                <w:iCs/>
              </w:rPr>
            </w:pPr>
            <w:r>
              <w:rPr>
                <w:iCs/>
              </w:rPr>
              <w:t>Пр.р. №1 «Фенологические наблюдения за сезонными изменениями в природе. Ведение дневника наблюдений»</w:t>
            </w:r>
          </w:p>
          <w:p w:rsidR="00451088" w:rsidRDefault="00451088">
            <w:pPr>
              <w:widowControl w:val="0"/>
              <w:snapToGrid w:val="0"/>
            </w:pPr>
            <w:proofErr w:type="gramStart"/>
            <w:r>
              <w:t>Эк</w:t>
            </w:r>
            <w:proofErr w:type="gramEnd"/>
            <w:r>
              <w:t>.№1 «Многообразие живых организмов, осенние явления в жизни растений и животных»</w:t>
            </w:r>
          </w:p>
        </w:tc>
        <w:tc>
          <w:tcPr>
            <w:tcW w:w="1984" w:type="dxa"/>
            <w:tcBorders>
              <w:top w:val="nil"/>
              <w:left w:val="single" w:sz="4" w:space="0" w:color="000000"/>
              <w:bottom w:val="single" w:sz="4" w:space="0" w:color="000000"/>
              <w:right w:val="nil"/>
            </w:tcBorders>
            <w:hideMark/>
          </w:tcPr>
          <w:p w:rsidR="00451088" w:rsidRDefault="00451088">
            <w:pPr>
              <w:snapToGrid w:val="0"/>
              <w:ind w:right="-108"/>
            </w:pPr>
            <w:r>
              <w:t>Познавательный интерес к естественным наукам</w:t>
            </w:r>
          </w:p>
        </w:tc>
        <w:tc>
          <w:tcPr>
            <w:tcW w:w="2268" w:type="dxa"/>
            <w:tcBorders>
              <w:top w:val="nil"/>
              <w:left w:val="single" w:sz="4" w:space="0" w:color="000000"/>
              <w:bottom w:val="single" w:sz="4" w:space="0" w:color="000000"/>
              <w:right w:val="nil"/>
            </w:tcBorders>
            <w:hideMark/>
          </w:tcPr>
          <w:p w:rsidR="00451088" w:rsidRDefault="00451088">
            <w:pPr>
              <w:snapToGrid w:val="0"/>
            </w:pPr>
            <w:proofErr w:type="gramStart"/>
            <w:r>
              <w:rPr>
                <w:i/>
                <w:iCs/>
                <w:u w:val="single"/>
              </w:rPr>
              <w:t>Личностные</w:t>
            </w:r>
            <w:proofErr w:type="gramEnd"/>
            <w:r>
              <w:rPr>
                <w:i/>
                <w:iCs/>
                <w:u w:val="single"/>
              </w:rPr>
              <w:t xml:space="preserve"> УУД</w:t>
            </w:r>
            <w:r>
              <w:rPr>
                <w:i/>
                <w:iCs/>
              </w:rPr>
              <w:t>.</w:t>
            </w:r>
            <w:r>
              <w:t xml:space="preserve"> умение соблюдать дисциплину на уроке, уважительно относиться к учителю и одноклассникам.</w:t>
            </w:r>
          </w:p>
          <w:p w:rsidR="00451088" w:rsidRDefault="00451088">
            <w:pPr>
              <w:snapToGrid w:val="0"/>
            </w:pPr>
            <w:r>
              <w:rPr>
                <w:i/>
                <w:iCs/>
                <w:u w:val="single"/>
              </w:rPr>
              <w:t>Регулятивные УУД</w:t>
            </w:r>
            <w:r>
              <w:rPr>
                <w:i/>
                <w:iCs/>
              </w:rPr>
              <w:t>.</w:t>
            </w:r>
            <w:r>
              <w:t xml:space="preserve"> умение организовать выполнение заданий учителя</w:t>
            </w:r>
          </w:p>
        </w:tc>
        <w:tc>
          <w:tcPr>
            <w:tcW w:w="1843" w:type="dxa"/>
            <w:tcBorders>
              <w:top w:val="nil"/>
              <w:left w:val="single" w:sz="4" w:space="0" w:color="000000"/>
              <w:bottom w:val="single" w:sz="4" w:space="0" w:color="000000"/>
              <w:right w:val="nil"/>
            </w:tcBorders>
            <w:hideMark/>
          </w:tcPr>
          <w:p w:rsidR="00451088" w:rsidRDefault="00451088">
            <w:pPr>
              <w:snapToGrid w:val="0"/>
              <w:ind w:right="-108"/>
              <w:rPr>
                <w:b/>
                <w:i/>
              </w:rPr>
            </w:pPr>
            <w:r>
              <w:rPr>
                <w:b/>
                <w:i/>
              </w:rPr>
              <w:t>Учащиеся должны знать:</w:t>
            </w:r>
          </w:p>
          <w:p w:rsidR="00451088" w:rsidRDefault="00451088">
            <w:pPr>
              <w:ind w:right="-108"/>
            </w:pPr>
            <w:r>
              <w:t>- о многообразии живой природы;</w:t>
            </w:r>
          </w:p>
          <w:p w:rsidR="00451088" w:rsidRDefault="00451088">
            <w:pPr>
              <w:ind w:right="-108"/>
            </w:pPr>
            <w:r>
              <w:t xml:space="preserve">- основные </w:t>
            </w:r>
            <w:proofErr w:type="gramStart"/>
            <w:r>
              <w:t>мето-ды</w:t>
            </w:r>
            <w:proofErr w:type="gramEnd"/>
            <w:r>
              <w:t xml:space="preserve"> исследования в биологии: наблюде-ние, эксперимент, измерение; </w:t>
            </w:r>
          </w:p>
          <w:p w:rsidR="00451088" w:rsidRDefault="00451088">
            <w:pPr>
              <w:ind w:right="-108"/>
            </w:pPr>
            <w:r>
              <w:t>- экологические факторы;</w:t>
            </w:r>
          </w:p>
          <w:p w:rsidR="00451088" w:rsidRDefault="00451088">
            <w:pPr>
              <w:ind w:right="-108"/>
            </w:pPr>
            <w:r>
              <w:t xml:space="preserve">- основные среды обитания живых организмов: водная среда, назем-но-воздушная среда, почва как среда </w:t>
            </w:r>
            <w:r>
              <w:lastRenderedPageBreak/>
              <w:t>обитания, организм как среда обитания;</w:t>
            </w:r>
          </w:p>
          <w:p w:rsidR="00451088" w:rsidRDefault="00451088">
            <w:pPr>
              <w:ind w:right="-108"/>
            </w:pPr>
            <w:r>
              <w:t xml:space="preserve">- правила техники безопасности при проведении </w:t>
            </w:r>
            <w:proofErr w:type="gramStart"/>
            <w:r>
              <w:t>наблю-дений</w:t>
            </w:r>
            <w:proofErr w:type="gramEnd"/>
            <w:r>
              <w:t xml:space="preserve"> и лаборатор-ных опытов в кабинете биологии.</w:t>
            </w:r>
          </w:p>
          <w:p w:rsidR="00451088" w:rsidRDefault="00451088">
            <w:pPr>
              <w:ind w:right="-108"/>
              <w:rPr>
                <w:b/>
                <w:i/>
              </w:rPr>
            </w:pPr>
            <w:r>
              <w:rPr>
                <w:b/>
                <w:i/>
              </w:rPr>
              <w:t xml:space="preserve">Учащиеся должны уметь: </w:t>
            </w:r>
          </w:p>
          <w:p w:rsidR="00451088" w:rsidRDefault="00451088">
            <w:pPr>
              <w:ind w:right="-108"/>
            </w:pPr>
            <w:r>
              <w:t xml:space="preserve">- определять </w:t>
            </w:r>
            <w:proofErr w:type="gramStart"/>
            <w:r>
              <w:t>по-нятия</w:t>
            </w:r>
            <w:proofErr w:type="gramEnd"/>
            <w:r>
              <w:t xml:space="preserve"> «биология», «экология», «био-сфера», «царства живой природы», «экологические факторы»;</w:t>
            </w:r>
          </w:p>
          <w:p w:rsidR="00451088" w:rsidRDefault="00451088">
            <w:pPr>
              <w:ind w:right="-108"/>
            </w:pPr>
            <w:r>
              <w:t xml:space="preserve">- пользоваться простыми </w:t>
            </w:r>
            <w:proofErr w:type="gramStart"/>
            <w:r>
              <w:t>биоло-гическими</w:t>
            </w:r>
            <w:proofErr w:type="gramEnd"/>
            <w:r>
              <w:t xml:space="preserve"> прибо-рами, инструмен-тами и оборудова-нием;</w:t>
            </w:r>
          </w:p>
          <w:p w:rsidR="00451088" w:rsidRDefault="00451088">
            <w:pPr>
              <w:ind w:right="-108"/>
            </w:pPr>
            <w:r>
              <w:t>- характеризовать экологические факторы;</w:t>
            </w:r>
          </w:p>
          <w:p w:rsidR="00451088" w:rsidRDefault="00451088">
            <w:pPr>
              <w:ind w:right="30"/>
            </w:pPr>
            <w:r>
              <w:t xml:space="preserve">- проводить </w:t>
            </w:r>
            <w:proofErr w:type="gramStart"/>
            <w:r>
              <w:t>фено-</w:t>
            </w:r>
            <w:r>
              <w:lastRenderedPageBreak/>
              <w:t>логические</w:t>
            </w:r>
            <w:proofErr w:type="gramEnd"/>
            <w:r>
              <w:t xml:space="preserve"> наблю-дения;</w:t>
            </w:r>
          </w:p>
          <w:p w:rsidR="00451088" w:rsidRDefault="00451088">
            <w:pPr>
              <w:snapToGrid w:val="0"/>
              <w:ind w:left="15" w:right="45"/>
            </w:pPr>
            <w:r>
              <w:t xml:space="preserve">- соблюдать правила техники безопасности при проведении </w:t>
            </w:r>
            <w:proofErr w:type="gramStart"/>
            <w:r>
              <w:t>наб-людений</w:t>
            </w:r>
            <w:proofErr w:type="gramEnd"/>
            <w:r>
              <w:t xml:space="preserve"> и лабо-раторных опытов.</w:t>
            </w:r>
          </w:p>
        </w:tc>
        <w:tc>
          <w:tcPr>
            <w:tcW w:w="1417" w:type="dxa"/>
            <w:tcBorders>
              <w:top w:val="nil"/>
              <w:left w:val="single" w:sz="4" w:space="0" w:color="000000"/>
              <w:bottom w:val="single" w:sz="4" w:space="0" w:color="000000"/>
              <w:right w:val="nil"/>
            </w:tcBorders>
          </w:tcPr>
          <w:p w:rsidR="00451088" w:rsidRDefault="00451088">
            <w:pPr>
              <w:snapToGrid w:val="0"/>
            </w:pPr>
          </w:p>
        </w:tc>
        <w:tc>
          <w:tcPr>
            <w:tcW w:w="1560" w:type="dxa"/>
            <w:tcBorders>
              <w:top w:val="nil"/>
              <w:left w:val="single" w:sz="4" w:space="0" w:color="000000"/>
              <w:bottom w:val="single" w:sz="4" w:space="0" w:color="000000"/>
              <w:right w:val="nil"/>
            </w:tcBorders>
            <w:hideMark/>
          </w:tcPr>
          <w:p w:rsidR="00451088" w:rsidRDefault="00451088">
            <w:pPr>
              <w:snapToGrid w:val="0"/>
            </w:pPr>
            <w:r>
              <w:t>Готовят отчет по экскурсии. Ведут дневник фенологических наблюдений</w:t>
            </w:r>
          </w:p>
        </w:tc>
        <w:tc>
          <w:tcPr>
            <w:tcW w:w="850" w:type="dxa"/>
            <w:tcBorders>
              <w:top w:val="nil"/>
              <w:left w:val="single" w:sz="4" w:space="0" w:color="000000"/>
              <w:bottom w:val="single" w:sz="4" w:space="0" w:color="000000"/>
              <w:right w:val="nil"/>
            </w:tcBorders>
            <w:hideMark/>
          </w:tcPr>
          <w:p w:rsidR="00451088" w:rsidRDefault="00451088">
            <w:pPr>
              <w:snapToGrid w:val="0"/>
              <w:jc w:val="center"/>
            </w:pPr>
            <w:r>
              <w:t>Р.т. трен</w:t>
            </w:r>
            <w:proofErr w:type="gramStart"/>
            <w:r>
              <w:t>.з</w:t>
            </w:r>
            <w:proofErr w:type="gramEnd"/>
            <w:r>
              <w:t xml:space="preserve">ад. </w:t>
            </w:r>
          </w:p>
        </w:tc>
        <w:tc>
          <w:tcPr>
            <w:tcW w:w="871" w:type="dxa"/>
            <w:tcBorders>
              <w:top w:val="nil"/>
              <w:left w:val="single" w:sz="4" w:space="0" w:color="000000"/>
              <w:bottom w:val="single" w:sz="4" w:space="0" w:color="000000"/>
              <w:right w:val="single" w:sz="4" w:space="0" w:color="000000"/>
            </w:tcBorders>
          </w:tcPr>
          <w:p w:rsidR="00451088" w:rsidRDefault="00451088">
            <w:pPr>
              <w:snapToGrid w:val="0"/>
              <w:jc w:val="center"/>
            </w:pPr>
          </w:p>
        </w:tc>
      </w:tr>
    </w:tbl>
    <w:p w:rsidR="00451088" w:rsidRDefault="00451088" w:rsidP="00451088">
      <w:pPr>
        <w:jc w:val="center"/>
        <w:rPr>
          <w:b/>
        </w:rPr>
      </w:pPr>
    </w:p>
    <w:p w:rsidR="00451088" w:rsidRDefault="00451088" w:rsidP="00451088">
      <w:pPr>
        <w:rPr>
          <w:b/>
        </w:rPr>
      </w:pPr>
      <w:r>
        <w:rPr>
          <w:b/>
          <w:sz w:val="28"/>
          <w:szCs w:val="28"/>
        </w:rPr>
        <w:t xml:space="preserve">Тема 2.  </w:t>
      </w:r>
      <w:r>
        <w:rPr>
          <w:sz w:val="28"/>
          <w:szCs w:val="28"/>
        </w:rPr>
        <w:t xml:space="preserve"> </w:t>
      </w:r>
      <w:r>
        <w:rPr>
          <w:b/>
          <w:sz w:val="28"/>
          <w:szCs w:val="28"/>
        </w:rPr>
        <w:t>Клеточное строение организмов (11 часов)</w:t>
      </w:r>
      <w:r>
        <w:rPr>
          <w:b/>
        </w:rPr>
        <w:t xml:space="preserve"> </w:t>
      </w:r>
    </w:p>
    <w:p w:rsidR="00451088" w:rsidRDefault="00451088" w:rsidP="00451088">
      <w:pPr>
        <w:rPr>
          <w:b/>
        </w:rPr>
      </w:pPr>
      <w:r>
        <w:rPr>
          <w:b/>
        </w:rPr>
        <w:t>1. Личностные результаты:</w:t>
      </w:r>
    </w:p>
    <w:p w:rsidR="00451088" w:rsidRDefault="00451088" w:rsidP="00451088">
      <w:pPr>
        <w:overflowPunct w:val="0"/>
        <w:autoSpaceDE w:val="0"/>
        <w:jc w:val="both"/>
        <w:textAlignment w:val="baseline"/>
        <w:rPr>
          <w:iCs/>
        </w:rPr>
      </w:pPr>
      <w:r>
        <w:rPr>
          <w:i/>
          <w:iCs/>
        </w:rPr>
        <w:t>Учащиеся должны</w:t>
      </w:r>
      <w:r>
        <w:rPr>
          <w:iCs/>
        </w:rPr>
        <w:t>:</w:t>
      </w:r>
    </w:p>
    <w:p w:rsidR="00451088" w:rsidRDefault="00451088" w:rsidP="00451088">
      <w:pPr>
        <w:jc w:val="both"/>
      </w:pPr>
      <w:r>
        <w:t>- испытывать чувство гордости за российскую биологическую науку;</w:t>
      </w:r>
    </w:p>
    <w:p w:rsidR="00451088" w:rsidRDefault="00451088" w:rsidP="00451088">
      <w:pPr>
        <w:jc w:val="both"/>
      </w:pPr>
      <w:r>
        <w:t xml:space="preserve">- знать правила поведения в природе; </w:t>
      </w:r>
    </w:p>
    <w:p w:rsidR="00451088" w:rsidRDefault="00451088" w:rsidP="00451088">
      <w:pPr>
        <w:jc w:val="both"/>
      </w:pPr>
      <w:r>
        <w:t>- понимать основные факторы, определяющие взаимоотношения человека и природы;</w:t>
      </w:r>
    </w:p>
    <w:p w:rsidR="00451088" w:rsidRDefault="00451088" w:rsidP="00451088">
      <w:pPr>
        <w:jc w:val="both"/>
      </w:pPr>
      <w:r>
        <w:t>- уметь реализовывать теоретические познания на практике;</w:t>
      </w:r>
    </w:p>
    <w:p w:rsidR="00451088" w:rsidRDefault="00451088" w:rsidP="00451088">
      <w:pPr>
        <w:jc w:val="both"/>
      </w:pPr>
      <w:r>
        <w:t xml:space="preserve">- понимать социальную значимость и содержание профессий, связанных с биологией; </w:t>
      </w:r>
    </w:p>
    <w:p w:rsidR="00451088" w:rsidRDefault="00451088" w:rsidP="00451088">
      <w:pPr>
        <w:jc w:val="both"/>
      </w:pPr>
      <w:r>
        <w:t>- испытывать любовь к природе;</w:t>
      </w:r>
    </w:p>
    <w:p w:rsidR="00451088" w:rsidRDefault="00451088" w:rsidP="00451088">
      <w:pPr>
        <w:jc w:val="both"/>
      </w:pPr>
      <w:r>
        <w:t>- признавать право каждого на собственное мнение;</w:t>
      </w:r>
    </w:p>
    <w:p w:rsidR="00451088" w:rsidRDefault="00451088" w:rsidP="00451088">
      <w:pPr>
        <w:jc w:val="both"/>
      </w:pPr>
      <w:r>
        <w:t>- проявлять готовность к самостоятельным поступкам и действиям на благо природы;</w:t>
      </w:r>
    </w:p>
    <w:p w:rsidR="00451088" w:rsidRDefault="00451088" w:rsidP="00451088">
      <w:pPr>
        <w:jc w:val="both"/>
      </w:pPr>
      <w:r>
        <w:t xml:space="preserve">- уметь отстаивать свою точку зрения; </w:t>
      </w:r>
    </w:p>
    <w:p w:rsidR="00451088" w:rsidRDefault="00451088" w:rsidP="00451088">
      <w:pPr>
        <w:jc w:val="both"/>
      </w:pPr>
      <w:r>
        <w:lastRenderedPageBreak/>
        <w:t>- критично относиться к своим поступкам, нести ответственность за последствия;</w:t>
      </w:r>
    </w:p>
    <w:p w:rsidR="00451088" w:rsidRDefault="00451088" w:rsidP="00451088">
      <w:pPr>
        <w:rPr>
          <w:b/>
        </w:rPr>
      </w:pPr>
      <w:r>
        <w:t>- уметь слушать и слышать другое мнение.</w:t>
      </w:r>
      <w:r>
        <w:rPr>
          <w:b/>
        </w:rPr>
        <w:t xml:space="preserve"> </w:t>
      </w:r>
    </w:p>
    <w:p w:rsidR="00451088" w:rsidRDefault="00451088" w:rsidP="00451088">
      <w:pPr>
        <w:rPr>
          <w:b/>
        </w:rPr>
      </w:pPr>
      <w:r>
        <w:rPr>
          <w:b/>
        </w:rPr>
        <w:t>2. Метапредметные результаты</w:t>
      </w:r>
    </w:p>
    <w:p w:rsidR="00451088" w:rsidRDefault="00451088" w:rsidP="00451088">
      <w:pPr>
        <w:widowControl w:val="0"/>
        <w:overflowPunct w:val="0"/>
        <w:autoSpaceDE w:val="0"/>
        <w:jc w:val="both"/>
        <w:textAlignment w:val="baseline"/>
      </w:pPr>
      <w:r>
        <w:rPr>
          <w:i/>
          <w:iCs/>
        </w:rPr>
        <w:t>Учащиеся должны</w:t>
      </w:r>
      <w:r>
        <w:t xml:space="preserve"> </w:t>
      </w:r>
      <w:r>
        <w:rPr>
          <w:i/>
          <w:iCs/>
        </w:rPr>
        <w:t>уметь</w:t>
      </w:r>
      <w:r>
        <w:t>:</w:t>
      </w:r>
    </w:p>
    <w:p w:rsidR="00451088" w:rsidRDefault="00451088" w:rsidP="00451088">
      <w:r>
        <w:t>- анализировать объекты под микроскопом;</w:t>
      </w:r>
    </w:p>
    <w:p w:rsidR="00451088" w:rsidRDefault="00451088" w:rsidP="00451088">
      <w:r>
        <w:t>- сравнивать объекты под микроскопом с их изображением на рисунках и определять их;</w:t>
      </w:r>
    </w:p>
    <w:p w:rsidR="00451088" w:rsidRDefault="00451088" w:rsidP="00451088">
      <w:r>
        <w:t>- оформлять результаты лабораторной работы в рабочей тетради;</w:t>
      </w:r>
    </w:p>
    <w:p w:rsidR="00451088" w:rsidRDefault="00451088" w:rsidP="00451088">
      <w:r>
        <w:t>- работать с текстом и иллюстрациями учебника.</w:t>
      </w:r>
    </w:p>
    <w:tbl>
      <w:tblPr>
        <w:tblW w:w="0" w:type="auto"/>
        <w:tblInd w:w="104" w:type="dxa"/>
        <w:tblLayout w:type="fixed"/>
        <w:tblLook w:val="04A0" w:firstRow="1" w:lastRow="0" w:firstColumn="1" w:lastColumn="0" w:noHBand="0" w:noVBand="1"/>
      </w:tblPr>
      <w:tblGrid>
        <w:gridCol w:w="7956"/>
        <w:gridCol w:w="7185"/>
      </w:tblGrid>
      <w:tr w:rsidR="00451088" w:rsidTr="00451088">
        <w:tc>
          <w:tcPr>
            <w:tcW w:w="15141" w:type="dxa"/>
            <w:gridSpan w:val="2"/>
            <w:tcBorders>
              <w:top w:val="single" w:sz="4" w:space="0" w:color="000000"/>
              <w:left w:val="single" w:sz="4" w:space="0" w:color="000000"/>
              <w:bottom w:val="single" w:sz="4" w:space="0" w:color="000000"/>
              <w:right w:val="single" w:sz="4" w:space="0" w:color="000000"/>
            </w:tcBorders>
            <w:hideMark/>
          </w:tcPr>
          <w:p w:rsidR="00451088" w:rsidRDefault="00451088">
            <w:pPr>
              <w:snapToGrid w:val="0"/>
              <w:rPr>
                <w:b/>
              </w:rPr>
            </w:pPr>
            <w:r>
              <w:rPr>
                <w:b/>
              </w:rPr>
              <w:t>3. Предметные результаты:</w:t>
            </w:r>
          </w:p>
        </w:tc>
      </w:tr>
      <w:tr w:rsidR="00451088" w:rsidTr="00451088">
        <w:tc>
          <w:tcPr>
            <w:tcW w:w="7956" w:type="dxa"/>
            <w:tcBorders>
              <w:top w:val="single" w:sz="4" w:space="0" w:color="000000"/>
              <w:left w:val="single" w:sz="4" w:space="0" w:color="000000"/>
              <w:bottom w:val="single" w:sz="4" w:space="0" w:color="000000"/>
              <w:right w:val="nil"/>
            </w:tcBorders>
            <w:hideMark/>
          </w:tcPr>
          <w:p w:rsidR="00451088" w:rsidRDefault="00451088">
            <w:pPr>
              <w:snapToGrid w:val="0"/>
              <w:jc w:val="center"/>
              <w:rPr>
                <w:b/>
              </w:rPr>
            </w:pPr>
            <w:r>
              <w:rPr>
                <w:b/>
              </w:rPr>
              <w:t>Ученик научится:</w:t>
            </w:r>
          </w:p>
        </w:tc>
        <w:tc>
          <w:tcPr>
            <w:tcW w:w="7185" w:type="dxa"/>
            <w:tcBorders>
              <w:top w:val="single" w:sz="4" w:space="0" w:color="000000"/>
              <w:left w:val="single" w:sz="4" w:space="0" w:color="000000"/>
              <w:bottom w:val="single" w:sz="4" w:space="0" w:color="000000"/>
              <w:right w:val="single" w:sz="4" w:space="0" w:color="000000"/>
            </w:tcBorders>
            <w:hideMark/>
          </w:tcPr>
          <w:p w:rsidR="00451088" w:rsidRDefault="00451088">
            <w:pPr>
              <w:snapToGrid w:val="0"/>
              <w:jc w:val="center"/>
            </w:pPr>
            <w:r>
              <w:rPr>
                <w:b/>
              </w:rPr>
              <w:t>Ученик получит возможность научиться:</w:t>
            </w:r>
            <w:r>
              <w:t xml:space="preserve"> </w:t>
            </w:r>
          </w:p>
        </w:tc>
      </w:tr>
      <w:tr w:rsidR="00451088" w:rsidTr="00451088">
        <w:tc>
          <w:tcPr>
            <w:tcW w:w="7956" w:type="dxa"/>
            <w:tcBorders>
              <w:top w:val="single" w:sz="4" w:space="0" w:color="000000"/>
              <w:left w:val="single" w:sz="4" w:space="0" w:color="000000"/>
              <w:bottom w:val="single" w:sz="4" w:space="0" w:color="000000"/>
              <w:right w:val="nil"/>
            </w:tcBorders>
            <w:hideMark/>
          </w:tcPr>
          <w:p w:rsidR="00451088" w:rsidRDefault="00451088">
            <w:pPr>
              <w:snapToGrid w:val="0"/>
              <w:rPr>
                <w:b/>
                <w:i/>
              </w:rPr>
            </w:pPr>
            <w:r>
              <w:rPr>
                <w:b/>
                <w:i/>
              </w:rPr>
              <w:t>Учащиеся должны знать:</w:t>
            </w:r>
          </w:p>
          <w:p w:rsidR="00451088" w:rsidRDefault="00451088">
            <w:pPr>
              <w:snapToGrid w:val="0"/>
            </w:pPr>
            <w:r>
              <w:t>- устройство лупы и микроскопа;</w:t>
            </w:r>
          </w:p>
          <w:p w:rsidR="00451088" w:rsidRDefault="00451088">
            <w:r>
              <w:t>- строение клетки;</w:t>
            </w:r>
          </w:p>
          <w:p w:rsidR="00451088" w:rsidRDefault="00451088">
            <w:r>
              <w:t>- химический состав клетки;</w:t>
            </w:r>
          </w:p>
          <w:p w:rsidR="00451088" w:rsidRDefault="00451088">
            <w:r>
              <w:t>- основные процессы жизнедеятельности клетки;</w:t>
            </w:r>
          </w:p>
          <w:p w:rsidR="00451088" w:rsidRDefault="00451088">
            <w:r>
              <w:t>- характерные признаки различных растительных тканей.</w:t>
            </w:r>
          </w:p>
          <w:p w:rsidR="00451088" w:rsidRDefault="00451088">
            <w:pPr>
              <w:rPr>
                <w:b/>
                <w:i/>
              </w:rPr>
            </w:pPr>
            <w:r>
              <w:rPr>
                <w:b/>
                <w:i/>
              </w:rPr>
              <w:t xml:space="preserve">Учащиеся должны уметь: </w:t>
            </w:r>
          </w:p>
          <w:p w:rsidR="00451088" w:rsidRDefault="00451088">
            <w:proofErr w:type="gramStart"/>
            <w:r>
              <w:t xml:space="preserve">- определять понятия: «цитология», «клетка», «оболочка», «цитоплазма», « ядро», «ядрышко», «вакуоли», « пластиды», « хлоропласты», «пигменты», «хлорофилл», «химический состав», «неорганические вещества», «органические </w:t>
            </w:r>
            <w:r>
              <w:lastRenderedPageBreak/>
              <w:t>вещества», «ядро», «ядрышко», «хромосомы», «ткань»;</w:t>
            </w:r>
            <w:proofErr w:type="gramEnd"/>
          </w:p>
          <w:p w:rsidR="00451088" w:rsidRDefault="00451088">
            <w:r>
              <w:t>- работать с лупой и микроскопом;</w:t>
            </w:r>
          </w:p>
          <w:p w:rsidR="00451088" w:rsidRDefault="00451088">
            <w:r>
              <w:t>- готовить микропрепараты и рассматривать их под микроскопом;</w:t>
            </w:r>
          </w:p>
          <w:p w:rsidR="00451088" w:rsidRDefault="00451088">
            <w:pPr>
              <w:rPr>
                <w:b/>
                <w:i/>
              </w:rPr>
            </w:pPr>
            <w:r>
              <w:t>- распознавать различные виды тканей</w:t>
            </w:r>
            <w:r>
              <w:rPr>
                <w:b/>
                <w:i/>
              </w:rPr>
              <w:t>.</w:t>
            </w:r>
          </w:p>
        </w:tc>
        <w:tc>
          <w:tcPr>
            <w:tcW w:w="7185" w:type="dxa"/>
            <w:tcBorders>
              <w:top w:val="single" w:sz="4" w:space="0" w:color="000000"/>
              <w:left w:val="single" w:sz="4" w:space="0" w:color="000000"/>
              <w:bottom w:val="single" w:sz="4" w:space="0" w:color="000000"/>
              <w:right w:val="single" w:sz="4" w:space="0" w:color="000000"/>
            </w:tcBorders>
            <w:hideMark/>
          </w:tcPr>
          <w:p w:rsidR="00451088" w:rsidRDefault="00451088">
            <w:pPr>
              <w:snapToGrid w:val="0"/>
              <w:rPr>
                <w:b/>
                <w:i/>
              </w:rPr>
            </w:pPr>
            <w:r>
              <w:rPr>
                <w:b/>
                <w:i/>
              </w:rPr>
              <w:lastRenderedPageBreak/>
              <w:t>Учащиеся могут узнать:</w:t>
            </w:r>
          </w:p>
          <w:p w:rsidR="00451088" w:rsidRDefault="00451088">
            <w:r>
              <w:rPr>
                <w:i/>
              </w:rPr>
              <w:t xml:space="preserve">- </w:t>
            </w:r>
            <w:r>
              <w:t xml:space="preserve">историю открытия клетки, ученых, внесших большой вклад в изучение клетки; </w:t>
            </w:r>
          </w:p>
          <w:p w:rsidR="00451088" w:rsidRDefault="00451088">
            <w:pPr>
              <w:rPr>
                <w:rFonts w:eastAsia="MS Mincho"/>
              </w:rPr>
            </w:pPr>
            <w:r>
              <w:t xml:space="preserve">- </w:t>
            </w:r>
            <w:r>
              <w:rPr>
                <w:rFonts w:eastAsia="MS Mincho"/>
              </w:rPr>
              <w:t>клетка – единица строения и жизнедеятельности</w:t>
            </w:r>
            <w:r>
              <w:rPr>
                <w:rFonts w:eastAsia="MS Mincho"/>
                <w:i/>
                <w:iCs/>
              </w:rPr>
              <w:t xml:space="preserve">, </w:t>
            </w:r>
            <w:r>
              <w:rPr>
                <w:rFonts w:eastAsia="MS Mincho"/>
              </w:rPr>
              <w:t>запасные вещества клетки</w:t>
            </w:r>
            <w:r>
              <w:rPr>
                <w:rFonts w:eastAsia="MS Mincho"/>
                <w:i/>
                <w:iCs/>
              </w:rPr>
              <w:t xml:space="preserve">, </w:t>
            </w:r>
            <w:r>
              <w:rPr>
                <w:rFonts w:eastAsia="MS Mincho"/>
              </w:rPr>
              <w:t>функции основных частей клетки</w:t>
            </w:r>
            <w:r>
              <w:t>;</w:t>
            </w:r>
            <w:r>
              <w:rPr>
                <w:rFonts w:eastAsia="MS Mincho"/>
              </w:rPr>
              <w:t xml:space="preserve"> </w:t>
            </w:r>
          </w:p>
          <w:p w:rsidR="00451088" w:rsidRDefault="00451088">
            <w:pPr>
              <w:rPr>
                <w:rFonts w:eastAsia="MS Mincho"/>
                <w:i/>
                <w:iCs/>
              </w:rPr>
            </w:pPr>
            <w:r>
              <w:rPr>
                <w:rFonts w:eastAsia="MS Mincho"/>
              </w:rPr>
              <w:t>- макро- и микроэлементы</w:t>
            </w:r>
            <w:r>
              <w:rPr>
                <w:rFonts w:eastAsia="MS Mincho"/>
                <w:i/>
                <w:iCs/>
              </w:rPr>
              <w:t xml:space="preserve">, </w:t>
            </w:r>
          </w:p>
          <w:p w:rsidR="00451088" w:rsidRDefault="00451088">
            <w:pPr>
              <w:rPr>
                <w:rFonts w:eastAsia="MS Mincho"/>
              </w:rPr>
            </w:pPr>
            <w:r>
              <w:rPr>
                <w:rFonts w:eastAsia="MS Mincho"/>
                <w:i/>
                <w:iCs/>
              </w:rPr>
              <w:t xml:space="preserve">- </w:t>
            </w:r>
            <w:r>
              <w:rPr>
                <w:rFonts w:eastAsia="MS Mincho"/>
              </w:rPr>
              <w:t>космическую роль зеленых растений</w:t>
            </w:r>
          </w:p>
          <w:p w:rsidR="00451088" w:rsidRDefault="00451088">
            <w:pPr>
              <w:rPr>
                <w:b/>
                <w:i/>
              </w:rPr>
            </w:pPr>
            <w:r>
              <w:rPr>
                <w:b/>
                <w:i/>
              </w:rPr>
              <w:t>Учащиеся смогут научиться:</w:t>
            </w:r>
          </w:p>
          <w:p w:rsidR="00451088" w:rsidRDefault="00451088">
            <w:proofErr w:type="gramStart"/>
            <w:r>
              <w:t xml:space="preserve">- определять понятия «мембрана», «хромопласты», «лейкопласты», «основная ткань», «образовательная ткань», «проводящая ткань», </w:t>
            </w:r>
            <w:r>
              <w:lastRenderedPageBreak/>
              <w:t xml:space="preserve">«механическая ткань», «покровная ткань»; </w:t>
            </w:r>
            <w:proofErr w:type="gramEnd"/>
          </w:p>
          <w:p w:rsidR="00451088" w:rsidRDefault="00451088">
            <w:pPr>
              <w:rPr>
                <w:rFonts w:eastAsia="MS Mincho"/>
                <w:i/>
                <w:iCs/>
              </w:rPr>
            </w:pPr>
            <w:r>
              <w:t xml:space="preserve">- </w:t>
            </w:r>
            <w:r>
              <w:rPr>
                <w:rFonts w:eastAsia="MS Mincho"/>
              </w:rPr>
              <w:t xml:space="preserve">объяснять отличия молодой клетки </w:t>
            </w:r>
            <w:proofErr w:type="gramStart"/>
            <w:r>
              <w:rPr>
                <w:rFonts w:eastAsia="MS Mincho"/>
              </w:rPr>
              <w:t>от</w:t>
            </w:r>
            <w:proofErr w:type="gramEnd"/>
            <w:r>
              <w:rPr>
                <w:rFonts w:eastAsia="MS Mincho"/>
              </w:rPr>
              <w:t xml:space="preserve"> старой</w:t>
            </w:r>
            <w:r>
              <w:rPr>
                <w:rFonts w:eastAsia="MS Mincho"/>
                <w:i/>
                <w:iCs/>
              </w:rPr>
              <w:t xml:space="preserve">, </w:t>
            </w:r>
          </w:p>
          <w:p w:rsidR="00451088" w:rsidRDefault="00451088">
            <w:r>
              <w:rPr>
                <w:rFonts w:eastAsia="MS Mincho"/>
                <w:i/>
                <w:iCs/>
              </w:rPr>
              <w:t xml:space="preserve">- </w:t>
            </w:r>
            <w:r>
              <w:rPr>
                <w:rFonts w:eastAsia="MS Mincho"/>
              </w:rPr>
              <w:t>доказывать, что клетка обладает всеми признаками живого</w:t>
            </w:r>
            <w:r>
              <w:t xml:space="preserve"> организма; </w:t>
            </w:r>
          </w:p>
          <w:p w:rsidR="00451088" w:rsidRDefault="00451088">
            <w:r>
              <w:t>- находить отличительные особенности строения различных типов растительных тканей;</w:t>
            </w:r>
          </w:p>
        </w:tc>
      </w:tr>
    </w:tbl>
    <w:p w:rsidR="00451088" w:rsidRDefault="00451088" w:rsidP="00451088">
      <w:pPr>
        <w:jc w:val="both"/>
      </w:pPr>
    </w:p>
    <w:p w:rsidR="00451088" w:rsidRDefault="00451088" w:rsidP="00451088">
      <w:pPr>
        <w:jc w:val="both"/>
      </w:pPr>
    </w:p>
    <w:tbl>
      <w:tblPr>
        <w:tblW w:w="0" w:type="auto"/>
        <w:tblInd w:w="-108" w:type="dxa"/>
        <w:tblLayout w:type="fixed"/>
        <w:tblCellMar>
          <w:left w:w="0" w:type="dxa"/>
          <w:right w:w="0" w:type="dxa"/>
        </w:tblCellMar>
        <w:tblLook w:val="04A0" w:firstRow="1" w:lastRow="0" w:firstColumn="1" w:lastColumn="0" w:noHBand="0" w:noVBand="1"/>
      </w:tblPr>
      <w:tblGrid>
        <w:gridCol w:w="648"/>
        <w:gridCol w:w="1568"/>
        <w:gridCol w:w="1288"/>
        <w:gridCol w:w="1566"/>
        <w:gridCol w:w="1984"/>
        <w:gridCol w:w="2268"/>
        <w:gridCol w:w="1843"/>
        <w:gridCol w:w="1417"/>
        <w:gridCol w:w="1560"/>
        <w:gridCol w:w="850"/>
        <w:gridCol w:w="861"/>
      </w:tblGrid>
      <w:tr w:rsidR="00451088" w:rsidTr="00451088">
        <w:trPr>
          <w:trHeight w:val="161"/>
        </w:trPr>
        <w:tc>
          <w:tcPr>
            <w:tcW w:w="648" w:type="dxa"/>
            <w:vMerge w:val="restart"/>
            <w:tcBorders>
              <w:top w:val="single" w:sz="4" w:space="0" w:color="000000"/>
              <w:left w:val="single" w:sz="4" w:space="0" w:color="000000"/>
              <w:bottom w:val="single" w:sz="4" w:space="0" w:color="000000"/>
              <w:right w:val="nil"/>
            </w:tcBorders>
            <w:hideMark/>
          </w:tcPr>
          <w:p w:rsidR="00451088" w:rsidRDefault="00451088">
            <w:pPr>
              <w:snapToGrid w:val="0"/>
              <w:jc w:val="center"/>
              <w:rPr>
                <w:b/>
              </w:rPr>
            </w:pPr>
            <w:r>
              <w:rPr>
                <w:b/>
              </w:rPr>
              <w:t>№</w:t>
            </w:r>
          </w:p>
        </w:tc>
        <w:tc>
          <w:tcPr>
            <w:tcW w:w="1568" w:type="dxa"/>
            <w:vMerge w:val="restart"/>
            <w:tcBorders>
              <w:top w:val="single" w:sz="4" w:space="0" w:color="000000"/>
              <w:left w:val="single" w:sz="4" w:space="0" w:color="000000"/>
              <w:bottom w:val="single" w:sz="4" w:space="0" w:color="000000"/>
              <w:right w:val="nil"/>
            </w:tcBorders>
            <w:hideMark/>
          </w:tcPr>
          <w:p w:rsidR="00451088" w:rsidRDefault="00451088">
            <w:pPr>
              <w:snapToGrid w:val="0"/>
              <w:jc w:val="center"/>
              <w:rPr>
                <w:b/>
              </w:rPr>
            </w:pPr>
            <w:r>
              <w:rPr>
                <w:b/>
              </w:rPr>
              <w:t>Тема урока</w:t>
            </w:r>
          </w:p>
        </w:tc>
        <w:tc>
          <w:tcPr>
            <w:tcW w:w="1288" w:type="dxa"/>
            <w:vMerge w:val="restart"/>
            <w:tcBorders>
              <w:top w:val="single" w:sz="4" w:space="0" w:color="000000"/>
              <w:left w:val="single" w:sz="4" w:space="0" w:color="000000"/>
              <w:bottom w:val="single" w:sz="4" w:space="0" w:color="000000"/>
              <w:right w:val="nil"/>
            </w:tcBorders>
            <w:hideMark/>
          </w:tcPr>
          <w:p w:rsidR="00451088" w:rsidRDefault="00451088">
            <w:pPr>
              <w:snapToGrid w:val="0"/>
              <w:jc w:val="center"/>
              <w:rPr>
                <w:b/>
              </w:rPr>
            </w:pPr>
            <w:r>
              <w:rPr>
                <w:b/>
              </w:rPr>
              <w:t>Тип</w:t>
            </w:r>
          </w:p>
          <w:p w:rsidR="00451088" w:rsidRDefault="00451088">
            <w:pPr>
              <w:jc w:val="center"/>
              <w:rPr>
                <w:b/>
              </w:rPr>
            </w:pPr>
            <w:r>
              <w:rPr>
                <w:b/>
              </w:rPr>
              <w:t>урока</w:t>
            </w:r>
          </w:p>
        </w:tc>
        <w:tc>
          <w:tcPr>
            <w:tcW w:w="1566" w:type="dxa"/>
            <w:vMerge w:val="restart"/>
            <w:tcBorders>
              <w:top w:val="single" w:sz="4" w:space="0" w:color="000000"/>
              <w:left w:val="single" w:sz="4" w:space="0" w:color="000000"/>
              <w:bottom w:val="single" w:sz="4" w:space="0" w:color="000000"/>
              <w:right w:val="nil"/>
            </w:tcBorders>
            <w:hideMark/>
          </w:tcPr>
          <w:p w:rsidR="00451088" w:rsidRDefault="00451088">
            <w:pPr>
              <w:snapToGrid w:val="0"/>
              <w:jc w:val="center"/>
              <w:rPr>
                <w:b/>
              </w:rPr>
            </w:pPr>
            <w:r>
              <w:rPr>
                <w:b/>
              </w:rPr>
              <w:t>Содержание</w:t>
            </w:r>
          </w:p>
        </w:tc>
        <w:tc>
          <w:tcPr>
            <w:tcW w:w="7512" w:type="dxa"/>
            <w:gridSpan w:val="4"/>
            <w:tcBorders>
              <w:top w:val="single" w:sz="4" w:space="0" w:color="000000"/>
              <w:left w:val="single" w:sz="4" w:space="0" w:color="000000"/>
              <w:bottom w:val="single" w:sz="4" w:space="0" w:color="000000"/>
              <w:right w:val="nil"/>
            </w:tcBorders>
            <w:hideMark/>
          </w:tcPr>
          <w:p w:rsidR="00451088" w:rsidRDefault="00451088">
            <w:pPr>
              <w:snapToGrid w:val="0"/>
              <w:jc w:val="center"/>
              <w:rPr>
                <w:b/>
              </w:rPr>
            </w:pPr>
            <w:r>
              <w:rPr>
                <w:b/>
              </w:rPr>
              <w:t>Планируемые результаты</w:t>
            </w:r>
          </w:p>
        </w:tc>
        <w:tc>
          <w:tcPr>
            <w:tcW w:w="1560" w:type="dxa"/>
            <w:vMerge w:val="restart"/>
            <w:tcBorders>
              <w:top w:val="single" w:sz="4" w:space="0" w:color="000000"/>
              <w:left w:val="single" w:sz="4" w:space="0" w:color="000000"/>
              <w:bottom w:val="single" w:sz="4" w:space="0" w:color="000000"/>
              <w:right w:val="nil"/>
            </w:tcBorders>
            <w:hideMark/>
          </w:tcPr>
          <w:p w:rsidR="00451088" w:rsidRDefault="00451088">
            <w:pPr>
              <w:snapToGrid w:val="0"/>
              <w:ind w:left="-108" w:right="-108"/>
              <w:jc w:val="center"/>
              <w:rPr>
                <w:b/>
              </w:rPr>
            </w:pPr>
            <w:proofErr w:type="gramStart"/>
            <w:r>
              <w:rPr>
                <w:b/>
              </w:rPr>
              <w:t>Характеристи-ка</w:t>
            </w:r>
            <w:proofErr w:type="gramEnd"/>
            <w:r>
              <w:rPr>
                <w:b/>
              </w:rPr>
              <w:t xml:space="preserve"> деятельности учащихся</w:t>
            </w:r>
          </w:p>
        </w:tc>
        <w:tc>
          <w:tcPr>
            <w:tcW w:w="1711" w:type="dxa"/>
            <w:gridSpan w:val="2"/>
            <w:vMerge w:val="restart"/>
            <w:tcBorders>
              <w:top w:val="single" w:sz="4" w:space="0" w:color="000000"/>
              <w:left w:val="single" w:sz="4" w:space="0" w:color="000000"/>
              <w:bottom w:val="single" w:sz="4" w:space="0" w:color="000000"/>
              <w:right w:val="single" w:sz="4" w:space="0" w:color="000000"/>
            </w:tcBorders>
            <w:hideMark/>
          </w:tcPr>
          <w:p w:rsidR="00451088" w:rsidRDefault="00451088">
            <w:pPr>
              <w:snapToGrid w:val="0"/>
              <w:ind w:left="-108" w:right="-111"/>
              <w:jc w:val="center"/>
              <w:rPr>
                <w:b/>
              </w:rPr>
            </w:pPr>
            <w:r>
              <w:rPr>
                <w:b/>
              </w:rPr>
              <w:t>Оценивание  деятельности учащихся</w:t>
            </w:r>
          </w:p>
        </w:tc>
      </w:tr>
      <w:tr w:rsidR="00451088" w:rsidTr="00451088">
        <w:trPr>
          <w:trHeight w:val="179"/>
        </w:trPr>
        <w:tc>
          <w:tcPr>
            <w:tcW w:w="64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56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28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566"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984" w:type="dxa"/>
            <w:vMerge w:val="restart"/>
            <w:tcBorders>
              <w:top w:val="nil"/>
              <w:left w:val="single" w:sz="4" w:space="0" w:color="000000"/>
              <w:bottom w:val="single" w:sz="4" w:space="0" w:color="000000"/>
              <w:right w:val="nil"/>
            </w:tcBorders>
            <w:hideMark/>
          </w:tcPr>
          <w:p w:rsidR="00451088" w:rsidRDefault="00451088">
            <w:pPr>
              <w:snapToGrid w:val="0"/>
              <w:jc w:val="center"/>
              <w:rPr>
                <w:b/>
              </w:rPr>
            </w:pPr>
            <w:r>
              <w:rPr>
                <w:b/>
              </w:rPr>
              <w:t xml:space="preserve">личностные </w:t>
            </w:r>
          </w:p>
        </w:tc>
        <w:tc>
          <w:tcPr>
            <w:tcW w:w="2268" w:type="dxa"/>
            <w:vMerge w:val="restart"/>
            <w:tcBorders>
              <w:top w:val="nil"/>
              <w:left w:val="single" w:sz="4" w:space="0" w:color="000000"/>
              <w:bottom w:val="single" w:sz="4" w:space="0" w:color="000000"/>
              <w:right w:val="nil"/>
            </w:tcBorders>
            <w:hideMark/>
          </w:tcPr>
          <w:p w:rsidR="00451088" w:rsidRDefault="00451088">
            <w:pPr>
              <w:snapToGrid w:val="0"/>
              <w:jc w:val="center"/>
              <w:rPr>
                <w:b/>
              </w:rPr>
            </w:pPr>
            <w:r>
              <w:rPr>
                <w:b/>
              </w:rPr>
              <w:t xml:space="preserve">метапредметные </w:t>
            </w:r>
          </w:p>
        </w:tc>
        <w:tc>
          <w:tcPr>
            <w:tcW w:w="3260" w:type="dxa"/>
            <w:gridSpan w:val="2"/>
            <w:tcBorders>
              <w:top w:val="nil"/>
              <w:left w:val="single" w:sz="4" w:space="0" w:color="000000"/>
              <w:bottom w:val="single" w:sz="4" w:space="0" w:color="000000"/>
              <w:right w:val="nil"/>
            </w:tcBorders>
            <w:hideMark/>
          </w:tcPr>
          <w:p w:rsidR="00451088" w:rsidRDefault="00451088">
            <w:pPr>
              <w:snapToGrid w:val="0"/>
              <w:ind w:left="-108" w:right="-108"/>
              <w:jc w:val="center"/>
              <w:rPr>
                <w:b/>
              </w:rPr>
            </w:pPr>
            <w:r>
              <w:rPr>
                <w:b/>
              </w:rPr>
              <w:t>предметные</w:t>
            </w:r>
          </w:p>
        </w:tc>
        <w:tc>
          <w:tcPr>
            <w:tcW w:w="1560"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2572" w:type="dxa"/>
            <w:gridSpan w:val="2"/>
            <w:vMerge/>
            <w:tcBorders>
              <w:top w:val="single" w:sz="4" w:space="0" w:color="000000"/>
              <w:left w:val="single" w:sz="4" w:space="0" w:color="000000"/>
              <w:bottom w:val="single" w:sz="4" w:space="0" w:color="000000"/>
              <w:right w:val="single" w:sz="4" w:space="0" w:color="000000"/>
            </w:tcBorders>
            <w:vAlign w:val="center"/>
            <w:hideMark/>
          </w:tcPr>
          <w:p w:rsidR="00451088" w:rsidRDefault="00451088">
            <w:pPr>
              <w:spacing w:after="0" w:line="240" w:lineRule="auto"/>
              <w:rPr>
                <w:b/>
              </w:rPr>
            </w:pPr>
          </w:p>
        </w:tc>
      </w:tr>
      <w:tr w:rsidR="00451088" w:rsidTr="00451088">
        <w:trPr>
          <w:trHeight w:val="509"/>
        </w:trPr>
        <w:tc>
          <w:tcPr>
            <w:tcW w:w="64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56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28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566"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7512" w:type="dxa"/>
            <w:vMerge/>
            <w:tcBorders>
              <w:top w:val="nil"/>
              <w:left w:val="single" w:sz="4" w:space="0" w:color="000000"/>
              <w:bottom w:val="single" w:sz="4" w:space="0" w:color="000000"/>
              <w:right w:val="nil"/>
            </w:tcBorders>
            <w:vAlign w:val="center"/>
            <w:hideMark/>
          </w:tcPr>
          <w:p w:rsidR="00451088" w:rsidRDefault="00451088">
            <w:pPr>
              <w:spacing w:after="0" w:line="240" w:lineRule="auto"/>
              <w:rPr>
                <w:b/>
              </w:rPr>
            </w:pPr>
          </w:p>
        </w:tc>
        <w:tc>
          <w:tcPr>
            <w:tcW w:w="2268" w:type="dxa"/>
            <w:vMerge/>
            <w:tcBorders>
              <w:top w:val="nil"/>
              <w:left w:val="single" w:sz="4" w:space="0" w:color="000000"/>
              <w:bottom w:val="single" w:sz="4" w:space="0" w:color="000000"/>
              <w:right w:val="nil"/>
            </w:tcBorders>
            <w:vAlign w:val="center"/>
            <w:hideMark/>
          </w:tcPr>
          <w:p w:rsidR="00451088" w:rsidRDefault="00451088">
            <w:pPr>
              <w:spacing w:after="0" w:line="240" w:lineRule="auto"/>
              <w:rPr>
                <w:b/>
              </w:rPr>
            </w:pPr>
          </w:p>
        </w:tc>
        <w:tc>
          <w:tcPr>
            <w:tcW w:w="1843" w:type="dxa"/>
            <w:vMerge w:val="restart"/>
            <w:tcBorders>
              <w:top w:val="nil"/>
              <w:left w:val="single" w:sz="4" w:space="0" w:color="000000"/>
              <w:bottom w:val="single" w:sz="4" w:space="0" w:color="000000"/>
              <w:right w:val="nil"/>
            </w:tcBorders>
            <w:hideMark/>
          </w:tcPr>
          <w:p w:rsidR="00451088" w:rsidRDefault="00451088">
            <w:pPr>
              <w:snapToGrid w:val="0"/>
              <w:ind w:right="-108"/>
              <w:jc w:val="center"/>
              <w:rPr>
                <w:b/>
              </w:rPr>
            </w:pPr>
            <w:r>
              <w:rPr>
                <w:b/>
              </w:rPr>
              <w:t>ученик научится</w:t>
            </w:r>
          </w:p>
        </w:tc>
        <w:tc>
          <w:tcPr>
            <w:tcW w:w="1417" w:type="dxa"/>
            <w:vMerge w:val="restart"/>
            <w:tcBorders>
              <w:top w:val="nil"/>
              <w:left w:val="single" w:sz="4" w:space="0" w:color="000000"/>
              <w:bottom w:val="single" w:sz="4" w:space="0" w:color="000000"/>
              <w:right w:val="nil"/>
            </w:tcBorders>
            <w:hideMark/>
          </w:tcPr>
          <w:p w:rsidR="00451088" w:rsidRDefault="00451088">
            <w:pPr>
              <w:snapToGrid w:val="0"/>
              <w:ind w:left="-108" w:right="-108"/>
              <w:jc w:val="center"/>
              <w:rPr>
                <w:b/>
              </w:rPr>
            </w:pPr>
            <w:r>
              <w:rPr>
                <w:b/>
              </w:rPr>
              <w:t>ученик получит возможность научиться</w:t>
            </w:r>
          </w:p>
        </w:tc>
        <w:tc>
          <w:tcPr>
            <w:tcW w:w="1560"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2572" w:type="dxa"/>
            <w:gridSpan w:val="2"/>
            <w:vMerge/>
            <w:tcBorders>
              <w:top w:val="single" w:sz="4" w:space="0" w:color="000000"/>
              <w:left w:val="single" w:sz="4" w:space="0" w:color="000000"/>
              <w:bottom w:val="single" w:sz="4" w:space="0" w:color="000000"/>
              <w:right w:val="single" w:sz="4" w:space="0" w:color="000000"/>
            </w:tcBorders>
            <w:vAlign w:val="center"/>
            <w:hideMark/>
          </w:tcPr>
          <w:p w:rsidR="00451088" w:rsidRDefault="00451088">
            <w:pPr>
              <w:spacing w:after="0" w:line="240" w:lineRule="auto"/>
              <w:rPr>
                <w:b/>
              </w:rPr>
            </w:pPr>
          </w:p>
        </w:tc>
      </w:tr>
      <w:tr w:rsidR="00451088" w:rsidTr="00451088">
        <w:trPr>
          <w:trHeight w:val="690"/>
        </w:trPr>
        <w:tc>
          <w:tcPr>
            <w:tcW w:w="64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56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28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566"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7512" w:type="dxa"/>
            <w:vMerge/>
            <w:tcBorders>
              <w:top w:val="nil"/>
              <w:left w:val="single" w:sz="4" w:space="0" w:color="000000"/>
              <w:bottom w:val="single" w:sz="4" w:space="0" w:color="000000"/>
              <w:right w:val="nil"/>
            </w:tcBorders>
            <w:vAlign w:val="center"/>
            <w:hideMark/>
          </w:tcPr>
          <w:p w:rsidR="00451088" w:rsidRDefault="00451088">
            <w:pPr>
              <w:spacing w:after="0" w:line="240" w:lineRule="auto"/>
              <w:rPr>
                <w:b/>
              </w:rPr>
            </w:pPr>
          </w:p>
        </w:tc>
        <w:tc>
          <w:tcPr>
            <w:tcW w:w="2268" w:type="dxa"/>
            <w:vMerge/>
            <w:tcBorders>
              <w:top w:val="nil"/>
              <w:left w:val="single" w:sz="4" w:space="0" w:color="000000"/>
              <w:bottom w:val="single" w:sz="4" w:space="0" w:color="000000"/>
              <w:right w:val="nil"/>
            </w:tcBorders>
            <w:vAlign w:val="center"/>
            <w:hideMark/>
          </w:tcPr>
          <w:p w:rsidR="00451088" w:rsidRDefault="00451088">
            <w:pPr>
              <w:spacing w:after="0" w:line="240" w:lineRule="auto"/>
              <w:rPr>
                <w:b/>
              </w:rPr>
            </w:pPr>
          </w:p>
        </w:tc>
        <w:tc>
          <w:tcPr>
            <w:tcW w:w="3260" w:type="dxa"/>
            <w:vMerge/>
            <w:tcBorders>
              <w:top w:val="nil"/>
              <w:left w:val="single" w:sz="4" w:space="0" w:color="000000"/>
              <w:bottom w:val="single" w:sz="4" w:space="0" w:color="000000"/>
              <w:right w:val="nil"/>
            </w:tcBorders>
            <w:vAlign w:val="center"/>
            <w:hideMark/>
          </w:tcPr>
          <w:p w:rsidR="00451088" w:rsidRDefault="00451088">
            <w:pPr>
              <w:spacing w:after="0" w:line="240" w:lineRule="auto"/>
              <w:rPr>
                <w:b/>
              </w:rPr>
            </w:pPr>
          </w:p>
        </w:tc>
        <w:tc>
          <w:tcPr>
            <w:tcW w:w="1417" w:type="dxa"/>
            <w:vMerge/>
            <w:tcBorders>
              <w:top w:val="nil"/>
              <w:left w:val="single" w:sz="4" w:space="0" w:color="000000"/>
              <w:bottom w:val="single" w:sz="4" w:space="0" w:color="000000"/>
              <w:right w:val="nil"/>
            </w:tcBorders>
            <w:vAlign w:val="center"/>
            <w:hideMark/>
          </w:tcPr>
          <w:p w:rsidR="00451088" w:rsidRDefault="00451088">
            <w:pPr>
              <w:spacing w:after="0" w:line="240" w:lineRule="auto"/>
              <w:rPr>
                <w:b/>
              </w:rPr>
            </w:pPr>
          </w:p>
        </w:tc>
        <w:tc>
          <w:tcPr>
            <w:tcW w:w="1560"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850" w:type="dxa"/>
            <w:tcBorders>
              <w:top w:val="nil"/>
              <w:left w:val="single" w:sz="4" w:space="0" w:color="000000"/>
              <w:bottom w:val="single" w:sz="4" w:space="0" w:color="000000"/>
              <w:right w:val="nil"/>
            </w:tcBorders>
            <w:hideMark/>
          </w:tcPr>
          <w:p w:rsidR="00451088" w:rsidRDefault="00451088">
            <w:pPr>
              <w:snapToGrid w:val="0"/>
              <w:ind w:left="-108" w:right="-108"/>
              <w:rPr>
                <w:b/>
              </w:rPr>
            </w:pPr>
            <w:r>
              <w:rPr>
                <w:b/>
              </w:rPr>
              <w:t>самооценивание учащегося</w:t>
            </w:r>
          </w:p>
        </w:tc>
        <w:tc>
          <w:tcPr>
            <w:tcW w:w="861" w:type="dxa"/>
            <w:tcBorders>
              <w:top w:val="nil"/>
              <w:left w:val="single" w:sz="4" w:space="0" w:color="000000"/>
              <w:bottom w:val="single" w:sz="4" w:space="0" w:color="000000"/>
              <w:right w:val="single" w:sz="4" w:space="0" w:color="000000"/>
            </w:tcBorders>
            <w:hideMark/>
          </w:tcPr>
          <w:p w:rsidR="00451088" w:rsidRDefault="00451088">
            <w:pPr>
              <w:snapToGrid w:val="0"/>
              <w:ind w:left="-108" w:right="-111"/>
              <w:rPr>
                <w:b/>
              </w:rPr>
            </w:pPr>
            <w:r>
              <w:rPr>
                <w:b/>
              </w:rPr>
              <w:t>оценивание учителя</w:t>
            </w:r>
          </w:p>
        </w:tc>
      </w:tr>
      <w:tr w:rsidR="00451088" w:rsidTr="00451088">
        <w:trPr>
          <w:trHeight w:val="1085"/>
        </w:trPr>
        <w:tc>
          <w:tcPr>
            <w:tcW w:w="648" w:type="dxa"/>
            <w:tcBorders>
              <w:top w:val="nil"/>
              <w:left w:val="single" w:sz="4" w:space="0" w:color="000000"/>
              <w:bottom w:val="single" w:sz="4" w:space="0" w:color="000000"/>
              <w:right w:val="nil"/>
            </w:tcBorders>
            <w:hideMark/>
          </w:tcPr>
          <w:p w:rsidR="00451088" w:rsidRDefault="00451088">
            <w:pPr>
              <w:snapToGrid w:val="0"/>
              <w:jc w:val="center"/>
            </w:pPr>
            <w:r>
              <w:t>7</w:t>
            </w:r>
          </w:p>
          <w:p w:rsidR="00451088" w:rsidRDefault="00451088">
            <w:pPr>
              <w:snapToGrid w:val="0"/>
              <w:jc w:val="center"/>
            </w:pPr>
          </w:p>
        </w:tc>
        <w:tc>
          <w:tcPr>
            <w:tcW w:w="1568" w:type="dxa"/>
            <w:tcBorders>
              <w:top w:val="nil"/>
              <w:left w:val="single" w:sz="4" w:space="0" w:color="000000"/>
              <w:bottom w:val="single" w:sz="4" w:space="0" w:color="000000"/>
              <w:right w:val="nil"/>
            </w:tcBorders>
            <w:hideMark/>
          </w:tcPr>
          <w:p w:rsidR="00451088" w:rsidRDefault="00451088">
            <w:pPr>
              <w:snapToGrid w:val="0"/>
            </w:pPr>
            <w:r>
              <w:t xml:space="preserve">Устройство увеличительных приборов </w:t>
            </w:r>
          </w:p>
        </w:tc>
        <w:tc>
          <w:tcPr>
            <w:tcW w:w="1288" w:type="dxa"/>
            <w:tcBorders>
              <w:top w:val="nil"/>
              <w:left w:val="single" w:sz="4" w:space="0" w:color="000000"/>
              <w:bottom w:val="single" w:sz="4" w:space="0" w:color="000000"/>
              <w:right w:val="nil"/>
            </w:tcBorders>
            <w:hideMark/>
          </w:tcPr>
          <w:p w:rsidR="00451088" w:rsidRDefault="00451088">
            <w:pPr>
              <w:snapToGrid w:val="0"/>
              <w:jc w:val="both"/>
            </w:pPr>
            <w:r>
              <w:t>Урок применения знаний на практике</w:t>
            </w:r>
          </w:p>
        </w:tc>
        <w:tc>
          <w:tcPr>
            <w:tcW w:w="1566" w:type="dxa"/>
            <w:tcBorders>
              <w:top w:val="nil"/>
              <w:left w:val="single" w:sz="4" w:space="0" w:color="000000"/>
              <w:bottom w:val="single" w:sz="4" w:space="0" w:color="000000"/>
              <w:right w:val="nil"/>
            </w:tcBorders>
            <w:hideMark/>
          </w:tcPr>
          <w:p w:rsidR="00451088" w:rsidRDefault="00451088">
            <w:pPr>
              <w:snapToGrid w:val="0"/>
            </w:pPr>
            <w:r>
              <w:t xml:space="preserve">Увеличительные приборы (лупы, микроскопа). Правила работы с микроскопом. </w:t>
            </w:r>
          </w:p>
          <w:p w:rsidR="00451088" w:rsidRDefault="00451088">
            <w:r>
              <w:rPr>
                <w:iCs/>
              </w:rPr>
              <w:t xml:space="preserve">Л.р.№1 «Устройство лупы и светового </w:t>
            </w:r>
            <w:r>
              <w:rPr>
                <w:iCs/>
              </w:rPr>
              <w:lastRenderedPageBreak/>
              <w:t>микроскопа. Правила работы с ними»</w:t>
            </w:r>
            <w:r>
              <w:t xml:space="preserve"> </w:t>
            </w:r>
          </w:p>
        </w:tc>
        <w:tc>
          <w:tcPr>
            <w:tcW w:w="1984" w:type="dxa"/>
            <w:tcBorders>
              <w:top w:val="nil"/>
              <w:left w:val="single" w:sz="4" w:space="0" w:color="000000"/>
              <w:bottom w:val="single" w:sz="4" w:space="0" w:color="000000"/>
              <w:right w:val="nil"/>
            </w:tcBorders>
            <w:hideMark/>
          </w:tcPr>
          <w:p w:rsidR="00451088" w:rsidRDefault="00451088">
            <w:pPr>
              <w:snapToGrid w:val="0"/>
              <w:ind w:right="-108"/>
            </w:pPr>
            <w:r>
              <w:lastRenderedPageBreak/>
              <w:t>- признавать право каждого на собственное мнение;</w:t>
            </w:r>
          </w:p>
          <w:p w:rsidR="00451088" w:rsidRDefault="00451088">
            <w:r>
              <w:t>- уметь слушать и слышать другое мнение.</w:t>
            </w:r>
          </w:p>
        </w:tc>
        <w:tc>
          <w:tcPr>
            <w:tcW w:w="2268" w:type="dxa"/>
            <w:tcBorders>
              <w:top w:val="nil"/>
              <w:left w:val="single" w:sz="4" w:space="0" w:color="000000"/>
              <w:bottom w:val="single" w:sz="4" w:space="0" w:color="000000"/>
              <w:right w:val="nil"/>
            </w:tcBorders>
            <w:hideMark/>
          </w:tcPr>
          <w:p w:rsidR="00451088" w:rsidRDefault="00451088">
            <w:pPr>
              <w:snapToGrid w:val="0"/>
              <w:ind w:right="-108"/>
              <w:rPr>
                <w:rStyle w:val="25"/>
                <w:rFonts w:asciiTheme="minorHAnsi" w:eastAsia="Courier New" w:hAnsiTheme="minorHAnsi" w:cstheme="minorBidi"/>
              </w:rPr>
            </w:pPr>
            <w:r>
              <w:t xml:space="preserve"> </w:t>
            </w:r>
            <w:proofErr w:type="gramStart"/>
            <w:r>
              <w:rPr>
                <w:rStyle w:val="afe"/>
                <w:rFonts w:asciiTheme="minorHAnsi" w:eastAsia="Courier New" w:hAnsiTheme="minorHAnsi" w:cstheme="minorBidi"/>
                <w:u w:val="single"/>
              </w:rPr>
              <w:t>Познавательные</w:t>
            </w:r>
            <w:proofErr w:type="gramEnd"/>
            <w:r>
              <w:rPr>
                <w:rStyle w:val="afe"/>
                <w:rFonts w:asciiTheme="minorHAnsi" w:eastAsia="Courier New" w:hAnsiTheme="minorHAnsi" w:cstheme="minorBidi"/>
                <w:u w:val="single"/>
              </w:rPr>
              <w:t xml:space="preserve"> УУД:</w:t>
            </w:r>
            <w:r>
              <w:rPr>
                <w:rStyle w:val="afe"/>
                <w:rFonts w:asciiTheme="minorHAnsi" w:eastAsia="Courier New" w:hAnsiTheme="minorHAnsi" w:cstheme="minorBidi"/>
              </w:rPr>
              <w:t xml:space="preserve"> </w:t>
            </w:r>
            <w:r>
              <w:rPr>
                <w:rStyle w:val="25"/>
                <w:rFonts w:asciiTheme="minorHAnsi" w:eastAsia="Courier New" w:hAnsiTheme="minorHAnsi" w:cstheme="minorBidi"/>
              </w:rPr>
              <w:t xml:space="preserve">овладение умением оценивать информацию, выделять в ней главное. Приобретение </w:t>
            </w:r>
            <w:proofErr w:type="gramStart"/>
            <w:r>
              <w:rPr>
                <w:rStyle w:val="25"/>
                <w:rFonts w:asciiTheme="minorHAnsi" w:eastAsia="Courier New" w:hAnsiTheme="minorHAnsi" w:cstheme="minorBidi"/>
              </w:rPr>
              <w:t>элемен-тарных</w:t>
            </w:r>
            <w:proofErr w:type="gramEnd"/>
            <w:r>
              <w:rPr>
                <w:rStyle w:val="25"/>
                <w:rFonts w:asciiTheme="minorHAnsi" w:eastAsia="Courier New" w:hAnsiTheme="minorHAnsi" w:cstheme="minorBidi"/>
              </w:rPr>
              <w:t xml:space="preserve"> навыков работы с приборами.</w:t>
            </w:r>
          </w:p>
          <w:p w:rsidR="00451088" w:rsidRDefault="00451088">
            <w:pPr>
              <w:ind w:right="-108"/>
              <w:rPr>
                <w:rStyle w:val="25"/>
                <w:rFonts w:asciiTheme="minorHAnsi" w:eastAsia="Courier New" w:hAnsiTheme="minorHAnsi" w:cstheme="minorBidi"/>
              </w:rPr>
            </w:pPr>
            <w:r>
              <w:rPr>
                <w:rStyle w:val="afe"/>
                <w:rFonts w:asciiTheme="minorHAnsi" w:eastAsia="Courier New" w:hAnsiTheme="minorHAnsi" w:cstheme="minorBidi"/>
                <w:u w:val="single"/>
              </w:rPr>
              <w:t>Личностные УУД:</w:t>
            </w:r>
            <w:r>
              <w:rPr>
                <w:rStyle w:val="25"/>
                <w:rFonts w:asciiTheme="minorHAnsi" w:eastAsia="Courier New" w:hAnsiTheme="minorHAnsi" w:cstheme="minorBidi"/>
                <w:i/>
                <w:u w:val="single"/>
              </w:rPr>
              <w:t xml:space="preserve"> </w:t>
            </w:r>
            <w:r>
              <w:rPr>
                <w:rStyle w:val="25"/>
                <w:rFonts w:asciiTheme="minorHAnsi" w:eastAsia="Courier New" w:hAnsiTheme="minorHAnsi" w:cstheme="minorBidi"/>
              </w:rPr>
              <w:t xml:space="preserve">потребность в </w:t>
            </w:r>
            <w:proofErr w:type="gramStart"/>
            <w:r>
              <w:rPr>
                <w:rStyle w:val="25"/>
                <w:rFonts w:asciiTheme="minorHAnsi" w:eastAsia="Courier New" w:hAnsiTheme="minorHAnsi" w:cstheme="minorBidi"/>
              </w:rPr>
              <w:t>справед-ливом</w:t>
            </w:r>
            <w:proofErr w:type="gramEnd"/>
            <w:r>
              <w:rPr>
                <w:rStyle w:val="25"/>
                <w:rFonts w:asciiTheme="minorHAnsi" w:eastAsia="Courier New" w:hAnsiTheme="minorHAnsi" w:cstheme="minorBidi"/>
              </w:rPr>
              <w:t xml:space="preserve"> оценивании своей работы и работы </w:t>
            </w:r>
            <w:r>
              <w:rPr>
                <w:rStyle w:val="25"/>
                <w:rFonts w:asciiTheme="minorHAnsi" w:eastAsia="Courier New" w:hAnsiTheme="minorHAnsi" w:cstheme="minorBidi"/>
              </w:rPr>
              <w:lastRenderedPageBreak/>
              <w:t xml:space="preserve">одноклассников. </w:t>
            </w:r>
          </w:p>
          <w:p w:rsidR="00451088" w:rsidRDefault="00451088">
            <w:pPr>
              <w:ind w:right="-108"/>
            </w:pPr>
            <w:r>
              <w:rPr>
                <w:rStyle w:val="afe"/>
                <w:rFonts w:asciiTheme="minorHAnsi" w:eastAsia="Courier New" w:hAnsiTheme="minorHAnsi" w:cstheme="minorBidi"/>
                <w:u w:val="single"/>
              </w:rPr>
              <w:t>Регулятивные УУД</w:t>
            </w:r>
            <w:r>
              <w:rPr>
                <w:rStyle w:val="afe"/>
                <w:rFonts w:asciiTheme="minorHAnsi" w:eastAsia="Courier New" w:hAnsiTheme="minorHAnsi" w:cstheme="minorBidi"/>
              </w:rPr>
              <w:t>:</w:t>
            </w:r>
            <w:r>
              <w:rPr>
                <w:rStyle w:val="25"/>
                <w:rFonts w:asciiTheme="minorHAnsi" w:eastAsia="Courier New" w:hAnsiTheme="minorHAnsi" w:cstheme="minorBidi"/>
              </w:rPr>
              <w:t xml:space="preserve"> умение организовать выполнение заданий учителя. Развитие </w:t>
            </w:r>
            <w:proofErr w:type="gramStart"/>
            <w:r>
              <w:rPr>
                <w:rStyle w:val="25"/>
                <w:rFonts w:asciiTheme="minorHAnsi" w:eastAsia="Courier New" w:hAnsiTheme="minorHAnsi" w:cstheme="minorBidi"/>
              </w:rPr>
              <w:t>на-выков</w:t>
            </w:r>
            <w:proofErr w:type="gramEnd"/>
            <w:r>
              <w:rPr>
                <w:rStyle w:val="25"/>
                <w:rFonts w:asciiTheme="minorHAnsi" w:eastAsia="Courier New" w:hAnsiTheme="minorHAnsi" w:cstheme="minorBidi"/>
              </w:rPr>
              <w:t xml:space="preserve"> самооценки и самоанализа.</w:t>
            </w:r>
            <w:r>
              <w:t xml:space="preserve"> </w:t>
            </w:r>
          </w:p>
          <w:p w:rsidR="00451088" w:rsidRDefault="00451088">
            <w:pPr>
              <w:rPr>
                <w:rStyle w:val="25"/>
                <w:rFonts w:asciiTheme="minorHAnsi" w:eastAsia="Courier New" w:hAnsiTheme="minorHAnsi" w:cstheme="minorBidi"/>
              </w:rPr>
            </w:pPr>
            <w:proofErr w:type="gramStart"/>
            <w:r>
              <w:rPr>
                <w:rStyle w:val="afe"/>
                <w:rFonts w:asciiTheme="minorHAnsi" w:eastAsia="Courier New" w:hAnsiTheme="minorHAnsi" w:cstheme="minorBidi"/>
                <w:u w:val="single"/>
              </w:rPr>
              <w:t>Коммуникативные</w:t>
            </w:r>
            <w:proofErr w:type="gramEnd"/>
            <w:r>
              <w:rPr>
                <w:rStyle w:val="afe"/>
                <w:rFonts w:asciiTheme="minorHAnsi" w:eastAsia="Courier New" w:hAnsiTheme="minorHAnsi" w:cstheme="minorBidi"/>
                <w:u w:val="single"/>
              </w:rPr>
              <w:t xml:space="preserve"> УУД:</w:t>
            </w:r>
            <w:r>
              <w:rPr>
                <w:rStyle w:val="afe"/>
                <w:rFonts w:asciiTheme="minorHAnsi" w:eastAsia="Courier New" w:hAnsiTheme="minorHAnsi" w:cstheme="minorBidi"/>
              </w:rPr>
              <w:t xml:space="preserve"> </w:t>
            </w:r>
            <w:r>
              <w:rPr>
                <w:rStyle w:val="25"/>
                <w:rFonts w:asciiTheme="minorHAnsi" w:eastAsia="Courier New" w:hAnsiTheme="minorHAnsi" w:cstheme="minorBidi"/>
              </w:rPr>
              <w:t>умение работать в группах, обмениваться информацией с одноклассниками</w:t>
            </w:r>
          </w:p>
        </w:tc>
        <w:tc>
          <w:tcPr>
            <w:tcW w:w="1843" w:type="dxa"/>
            <w:tcBorders>
              <w:top w:val="nil"/>
              <w:left w:val="single" w:sz="4" w:space="0" w:color="000000"/>
              <w:bottom w:val="single" w:sz="4" w:space="0" w:color="000000"/>
              <w:right w:val="nil"/>
            </w:tcBorders>
          </w:tcPr>
          <w:p w:rsidR="00451088" w:rsidRDefault="00451088">
            <w:pPr>
              <w:snapToGrid w:val="0"/>
              <w:rPr>
                <w:b/>
                <w:i/>
              </w:rPr>
            </w:pPr>
            <w:r>
              <w:rPr>
                <w:b/>
                <w:i/>
              </w:rPr>
              <w:lastRenderedPageBreak/>
              <w:t>Учащиеся должны знать:</w:t>
            </w:r>
          </w:p>
          <w:p w:rsidR="00451088" w:rsidRDefault="00451088">
            <w:r>
              <w:t>- устройство лупы и микроскопа.</w:t>
            </w:r>
          </w:p>
          <w:p w:rsidR="00451088" w:rsidRDefault="00451088">
            <w:pPr>
              <w:rPr>
                <w:b/>
                <w:i/>
              </w:rPr>
            </w:pPr>
            <w:r>
              <w:rPr>
                <w:b/>
                <w:i/>
              </w:rPr>
              <w:t xml:space="preserve">Учащиеся должны уметь: </w:t>
            </w:r>
          </w:p>
          <w:p w:rsidR="00451088" w:rsidRDefault="00451088">
            <w:r>
              <w:t>- работать с лупой и микроскопом;</w:t>
            </w:r>
          </w:p>
          <w:p w:rsidR="00451088" w:rsidRDefault="00451088">
            <w:r>
              <w:lastRenderedPageBreak/>
              <w:t xml:space="preserve">- готовить </w:t>
            </w:r>
            <w:proofErr w:type="gramStart"/>
            <w:r>
              <w:t>микро-препараты</w:t>
            </w:r>
            <w:proofErr w:type="gramEnd"/>
            <w:r>
              <w:t xml:space="preserve"> и рассматривать их под микроскопом;</w:t>
            </w:r>
          </w:p>
          <w:p w:rsidR="00451088" w:rsidRDefault="00451088">
            <w:pPr>
              <w:ind w:right="-108"/>
            </w:pPr>
          </w:p>
        </w:tc>
        <w:tc>
          <w:tcPr>
            <w:tcW w:w="1417" w:type="dxa"/>
            <w:tcBorders>
              <w:top w:val="nil"/>
              <w:left w:val="single" w:sz="4" w:space="0" w:color="000000"/>
              <w:bottom w:val="single" w:sz="4" w:space="0" w:color="000000"/>
              <w:right w:val="nil"/>
            </w:tcBorders>
            <w:hideMark/>
          </w:tcPr>
          <w:p w:rsidR="00451088" w:rsidRDefault="00451088">
            <w:pPr>
              <w:snapToGrid w:val="0"/>
              <w:rPr>
                <w:b/>
                <w:i/>
              </w:rPr>
            </w:pPr>
            <w:r>
              <w:rPr>
                <w:b/>
                <w:i/>
              </w:rPr>
              <w:lastRenderedPageBreak/>
              <w:t>Учащиеся могут узнать:</w:t>
            </w:r>
          </w:p>
          <w:p w:rsidR="00451088" w:rsidRDefault="00451088">
            <w:pPr>
              <w:snapToGrid w:val="0"/>
              <w:ind w:right="-108"/>
            </w:pPr>
            <w:r>
              <w:rPr>
                <w:i/>
              </w:rPr>
              <w:t xml:space="preserve">- </w:t>
            </w:r>
            <w:r>
              <w:t>историю открытия клетки, ученых, внесших большой вклад в изучение клетки;</w:t>
            </w:r>
          </w:p>
        </w:tc>
        <w:tc>
          <w:tcPr>
            <w:tcW w:w="1560" w:type="dxa"/>
            <w:tcBorders>
              <w:top w:val="nil"/>
              <w:left w:val="single" w:sz="4" w:space="0" w:color="000000"/>
              <w:bottom w:val="single" w:sz="4" w:space="0" w:color="000000"/>
              <w:right w:val="nil"/>
            </w:tcBorders>
            <w:hideMark/>
          </w:tcPr>
          <w:p w:rsidR="00451088" w:rsidRDefault="00451088">
            <w:pPr>
              <w:snapToGrid w:val="0"/>
            </w:pPr>
            <w:r>
              <w:t xml:space="preserve">Определяют понятия «клетка», «лупа», «микроскоп», «тубус», «окуляр», «объектив», «штатив». Работают с лупой и </w:t>
            </w:r>
            <w:r>
              <w:lastRenderedPageBreak/>
              <w:t>микроскопом, изучают устройство микроскопа. Отрабатывают правила работы с микроскопом</w:t>
            </w:r>
          </w:p>
        </w:tc>
        <w:tc>
          <w:tcPr>
            <w:tcW w:w="850" w:type="dxa"/>
            <w:tcBorders>
              <w:top w:val="nil"/>
              <w:left w:val="single" w:sz="4" w:space="0" w:color="000000"/>
              <w:bottom w:val="single" w:sz="4" w:space="0" w:color="000000"/>
              <w:right w:val="nil"/>
            </w:tcBorders>
            <w:hideMark/>
          </w:tcPr>
          <w:p w:rsidR="00451088" w:rsidRDefault="00451088">
            <w:pPr>
              <w:snapToGrid w:val="0"/>
              <w:jc w:val="center"/>
            </w:pPr>
            <w:r>
              <w:lastRenderedPageBreak/>
              <w:t>Р.т. зад. 21-23</w:t>
            </w:r>
          </w:p>
        </w:tc>
        <w:tc>
          <w:tcPr>
            <w:tcW w:w="861" w:type="dxa"/>
            <w:tcBorders>
              <w:top w:val="nil"/>
              <w:left w:val="single" w:sz="4" w:space="0" w:color="000000"/>
              <w:bottom w:val="single" w:sz="4" w:space="0" w:color="000000"/>
              <w:right w:val="single" w:sz="4" w:space="0" w:color="000000"/>
            </w:tcBorders>
          </w:tcPr>
          <w:p w:rsidR="00451088" w:rsidRDefault="00451088">
            <w:pPr>
              <w:snapToGrid w:val="0"/>
              <w:jc w:val="center"/>
            </w:pPr>
          </w:p>
        </w:tc>
      </w:tr>
      <w:tr w:rsidR="00451088" w:rsidTr="00451088">
        <w:trPr>
          <w:trHeight w:val="818"/>
        </w:trPr>
        <w:tc>
          <w:tcPr>
            <w:tcW w:w="648" w:type="dxa"/>
            <w:tcBorders>
              <w:top w:val="nil"/>
              <w:left w:val="single" w:sz="4" w:space="0" w:color="000000"/>
              <w:bottom w:val="single" w:sz="4" w:space="0" w:color="000000"/>
              <w:right w:val="nil"/>
            </w:tcBorders>
            <w:hideMark/>
          </w:tcPr>
          <w:p w:rsidR="00451088" w:rsidRDefault="00451088">
            <w:pPr>
              <w:snapToGrid w:val="0"/>
              <w:jc w:val="center"/>
            </w:pPr>
            <w:r>
              <w:lastRenderedPageBreak/>
              <w:t>8</w:t>
            </w:r>
          </w:p>
          <w:p w:rsidR="00451088" w:rsidRDefault="00451088">
            <w:pPr>
              <w:snapToGrid w:val="0"/>
              <w:jc w:val="center"/>
            </w:pPr>
          </w:p>
        </w:tc>
        <w:tc>
          <w:tcPr>
            <w:tcW w:w="1568" w:type="dxa"/>
            <w:tcBorders>
              <w:top w:val="nil"/>
              <w:left w:val="single" w:sz="4" w:space="0" w:color="000000"/>
              <w:bottom w:val="single" w:sz="4" w:space="0" w:color="000000"/>
              <w:right w:val="nil"/>
            </w:tcBorders>
            <w:hideMark/>
          </w:tcPr>
          <w:p w:rsidR="00451088" w:rsidRDefault="00451088">
            <w:pPr>
              <w:snapToGrid w:val="0"/>
            </w:pPr>
            <w:r>
              <w:t>Строение клетки</w:t>
            </w:r>
          </w:p>
        </w:tc>
        <w:tc>
          <w:tcPr>
            <w:tcW w:w="1288" w:type="dxa"/>
            <w:tcBorders>
              <w:top w:val="nil"/>
              <w:left w:val="single" w:sz="4" w:space="0" w:color="000000"/>
              <w:bottom w:val="single" w:sz="4" w:space="0" w:color="000000"/>
              <w:right w:val="nil"/>
            </w:tcBorders>
            <w:hideMark/>
          </w:tcPr>
          <w:p w:rsidR="00451088" w:rsidRDefault="00451088">
            <w:pPr>
              <w:snapToGrid w:val="0"/>
              <w:jc w:val="both"/>
            </w:pPr>
            <w:r>
              <w:t>Урок закрепления и совершенствования знаний</w:t>
            </w:r>
          </w:p>
          <w:p w:rsidR="00451088" w:rsidRDefault="00451088">
            <w:pPr>
              <w:snapToGrid w:val="0"/>
              <w:jc w:val="both"/>
            </w:pPr>
            <w:r>
              <w:t>(познавательный проект)</w:t>
            </w:r>
          </w:p>
        </w:tc>
        <w:tc>
          <w:tcPr>
            <w:tcW w:w="1566" w:type="dxa"/>
            <w:tcBorders>
              <w:top w:val="nil"/>
              <w:left w:val="single" w:sz="4" w:space="0" w:color="000000"/>
              <w:bottom w:val="single" w:sz="4" w:space="0" w:color="000000"/>
              <w:right w:val="nil"/>
            </w:tcBorders>
            <w:hideMark/>
          </w:tcPr>
          <w:p w:rsidR="00451088" w:rsidRDefault="00451088">
            <w:pPr>
              <w:snapToGrid w:val="0"/>
            </w:pPr>
            <w:r>
              <w:t>Строение клетки: клеточная мембрана, клеточная стенка, цитоплазма, ядро, вакуоли</w:t>
            </w:r>
          </w:p>
          <w:p w:rsidR="00451088" w:rsidRDefault="00451088">
            <w:pPr>
              <w:widowControl w:val="0"/>
            </w:pPr>
            <w:r>
              <w:t>Л.р.№2 «Изучение клеток растения с помощью лупы</w:t>
            </w:r>
            <w:proofErr w:type="gramStart"/>
            <w:r>
              <w:t>.»</w:t>
            </w:r>
            <w:proofErr w:type="gramEnd"/>
          </w:p>
        </w:tc>
        <w:tc>
          <w:tcPr>
            <w:tcW w:w="1984" w:type="dxa"/>
            <w:tcBorders>
              <w:top w:val="nil"/>
              <w:left w:val="single" w:sz="4" w:space="0" w:color="000000"/>
              <w:bottom w:val="single" w:sz="4" w:space="0" w:color="000000"/>
              <w:right w:val="nil"/>
            </w:tcBorders>
            <w:hideMark/>
          </w:tcPr>
          <w:p w:rsidR="00451088" w:rsidRDefault="00451088">
            <w:pPr>
              <w:snapToGrid w:val="0"/>
            </w:pPr>
            <w:r>
              <w:t>Представление о единстве живой природы на основании знаний о клеточном строении всех живых организмов</w:t>
            </w:r>
          </w:p>
        </w:tc>
        <w:tc>
          <w:tcPr>
            <w:tcW w:w="2268" w:type="dxa"/>
            <w:tcBorders>
              <w:top w:val="nil"/>
              <w:left w:val="single" w:sz="4" w:space="0" w:color="000000"/>
              <w:bottom w:val="single" w:sz="4" w:space="0" w:color="000000"/>
              <w:right w:val="nil"/>
            </w:tcBorders>
            <w:hideMark/>
          </w:tcPr>
          <w:p w:rsidR="00451088" w:rsidRDefault="00451088">
            <w:pPr>
              <w:snapToGrid w:val="0"/>
              <w:rPr>
                <w:rStyle w:val="25"/>
                <w:rFonts w:asciiTheme="minorHAnsi" w:eastAsia="Courier New" w:hAnsiTheme="minorHAnsi" w:cstheme="minorBidi"/>
              </w:rPr>
            </w:pPr>
            <w:proofErr w:type="gramStart"/>
            <w:r>
              <w:rPr>
                <w:rStyle w:val="afe"/>
                <w:rFonts w:asciiTheme="minorHAnsi" w:eastAsia="Courier New" w:hAnsiTheme="minorHAnsi" w:cstheme="minorBidi"/>
                <w:u w:val="single"/>
              </w:rPr>
              <w:t>Познавательные</w:t>
            </w:r>
            <w:proofErr w:type="gramEnd"/>
            <w:r>
              <w:rPr>
                <w:rStyle w:val="afe"/>
                <w:rFonts w:asciiTheme="minorHAnsi" w:eastAsia="Courier New" w:hAnsiTheme="minorHAnsi" w:cstheme="minorBidi"/>
                <w:u w:val="single"/>
              </w:rPr>
              <w:t xml:space="preserve"> УУД:</w:t>
            </w:r>
            <w:r>
              <w:rPr>
                <w:rStyle w:val="afe"/>
                <w:rFonts w:asciiTheme="minorHAnsi" w:eastAsia="Courier New" w:hAnsiTheme="minorHAnsi" w:cstheme="minorBidi"/>
              </w:rPr>
              <w:t xml:space="preserve"> </w:t>
            </w:r>
            <w:r>
              <w:rPr>
                <w:rStyle w:val="25"/>
                <w:rFonts w:asciiTheme="minorHAnsi" w:eastAsia="Courier New" w:hAnsiTheme="minorHAnsi" w:cstheme="minorBidi"/>
              </w:rPr>
              <w:t>овладение уме-нием оценивать информа-цию, выделять в ней главное. Приобретение элементарных навыков работы с приборами.</w:t>
            </w:r>
          </w:p>
          <w:p w:rsidR="00451088" w:rsidRDefault="00451088">
            <w:pPr>
              <w:rPr>
                <w:rStyle w:val="25"/>
                <w:rFonts w:asciiTheme="minorHAnsi" w:eastAsia="Courier New" w:hAnsiTheme="minorHAnsi" w:cstheme="minorBidi"/>
              </w:rPr>
            </w:pPr>
            <w:r>
              <w:rPr>
                <w:rStyle w:val="afe"/>
                <w:rFonts w:asciiTheme="minorHAnsi" w:eastAsia="Courier New" w:hAnsiTheme="minorHAnsi" w:cstheme="minorBidi"/>
                <w:u w:val="single"/>
              </w:rPr>
              <w:t>Личностные УУД:</w:t>
            </w:r>
            <w:r>
              <w:rPr>
                <w:rStyle w:val="25"/>
                <w:rFonts w:asciiTheme="minorHAnsi" w:eastAsia="Courier New" w:hAnsiTheme="minorHAnsi" w:cstheme="minorBidi"/>
                <w:i/>
                <w:u w:val="single"/>
              </w:rPr>
              <w:t xml:space="preserve"> </w:t>
            </w:r>
            <w:r>
              <w:rPr>
                <w:rStyle w:val="25"/>
                <w:rFonts w:asciiTheme="minorHAnsi" w:eastAsia="Courier New" w:hAnsiTheme="minorHAnsi" w:cstheme="minorBidi"/>
              </w:rPr>
              <w:t xml:space="preserve">потребность в </w:t>
            </w:r>
            <w:proofErr w:type="gramStart"/>
            <w:r>
              <w:rPr>
                <w:rStyle w:val="25"/>
                <w:rFonts w:asciiTheme="minorHAnsi" w:eastAsia="Courier New" w:hAnsiTheme="minorHAnsi" w:cstheme="minorBidi"/>
              </w:rPr>
              <w:t>справед-ливом</w:t>
            </w:r>
            <w:proofErr w:type="gramEnd"/>
            <w:r>
              <w:rPr>
                <w:rStyle w:val="25"/>
                <w:rFonts w:asciiTheme="minorHAnsi" w:eastAsia="Courier New" w:hAnsiTheme="minorHAnsi" w:cstheme="minorBidi"/>
              </w:rPr>
              <w:t xml:space="preserve"> оценивании своей работы и работы одноклассников. </w:t>
            </w:r>
          </w:p>
          <w:p w:rsidR="00451088" w:rsidRDefault="00451088">
            <w:r>
              <w:rPr>
                <w:rStyle w:val="afe"/>
                <w:rFonts w:asciiTheme="minorHAnsi" w:eastAsia="Courier New" w:hAnsiTheme="minorHAnsi" w:cstheme="minorBidi"/>
                <w:u w:val="single"/>
              </w:rPr>
              <w:t>Регулятивные УУД</w:t>
            </w:r>
            <w:r>
              <w:rPr>
                <w:rStyle w:val="afe"/>
                <w:rFonts w:asciiTheme="minorHAnsi" w:eastAsia="Courier New" w:hAnsiTheme="minorHAnsi" w:cstheme="minorBidi"/>
              </w:rPr>
              <w:t>:</w:t>
            </w:r>
            <w:r>
              <w:rPr>
                <w:rStyle w:val="25"/>
                <w:rFonts w:asciiTheme="minorHAnsi" w:eastAsia="Courier New" w:hAnsiTheme="minorHAnsi" w:cstheme="minorBidi"/>
              </w:rPr>
              <w:t xml:space="preserve"> умение организовать выполнение заданий учителя. Развитие </w:t>
            </w:r>
            <w:proofErr w:type="gramStart"/>
            <w:r>
              <w:rPr>
                <w:rStyle w:val="25"/>
                <w:rFonts w:asciiTheme="minorHAnsi" w:eastAsia="Courier New" w:hAnsiTheme="minorHAnsi" w:cstheme="minorBidi"/>
              </w:rPr>
              <w:t>на-выков</w:t>
            </w:r>
            <w:proofErr w:type="gramEnd"/>
            <w:r>
              <w:rPr>
                <w:rStyle w:val="25"/>
                <w:rFonts w:asciiTheme="minorHAnsi" w:eastAsia="Courier New" w:hAnsiTheme="minorHAnsi" w:cstheme="minorBidi"/>
              </w:rPr>
              <w:t xml:space="preserve"> самооценки и </w:t>
            </w:r>
            <w:r>
              <w:rPr>
                <w:rStyle w:val="25"/>
                <w:rFonts w:asciiTheme="minorHAnsi" w:eastAsia="Courier New" w:hAnsiTheme="minorHAnsi" w:cstheme="minorBidi"/>
              </w:rPr>
              <w:lastRenderedPageBreak/>
              <w:t>самоанализа.</w:t>
            </w:r>
            <w:r>
              <w:t xml:space="preserve"> </w:t>
            </w:r>
          </w:p>
          <w:p w:rsidR="00451088" w:rsidRDefault="00451088">
            <w:pPr>
              <w:rPr>
                <w:rStyle w:val="25"/>
                <w:rFonts w:asciiTheme="minorHAnsi" w:eastAsia="Courier New" w:hAnsiTheme="minorHAnsi" w:cstheme="minorBidi"/>
              </w:rPr>
            </w:pPr>
            <w:proofErr w:type="gramStart"/>
            <w:r>
              <w:rPr>
                <w:rStyle w:val="afe"/>
                <w:rFonts w:asciiTheme="minorHAnsi" w:eastAsia="Courier New" w:hAnsiTheme="minorHAnsi" w:cstheme="minorBidi"/>
                <w:u w:val="single"/>
              </w:rPr>
              <w:t>Коммуникативные</w:t>
            </w:r>
            <w:proofErr w:type="gramEnd"/>
            <w:r>
              <w:rPr>
                <w:rStyle w:val="afe"/>
                <w:rFonts w:asciiTheme="minorHAnsi" w:eastAsia="Courier New" w:hAnsiTheme="minorHAnsi" w:cstheme="minorBidi"/>
                <w:u w:val="single"/>
              </w:rPr>
              <w:t xml:space="preserve"> УУД:</w:t>
            </w:r>
            <w:r>
              <w:rPr>
                <w:rStyle w:val="afe"/>
                <w:rFonts w:asciiTheme="minorHAnsi" w:eastAsia="Courier New" w:hAnsiTheme="minorHAnsi" w:cstheme="minorBidi"/>
              </w:rPr>
              <w:t xml:space="preserve"> </w:t>
            </w:r>
            <w:r>
              <w:rPr>
                <w:rStyle w:val="25"/>
                <w:rFonts w:asciiTheme="minorHAnsi" w:eastAsia="Courier New" w:hAnsiTheme="minorHAnsi" w:cstheme="minorBidi"/>
              </w:rPr>
              <w:t>умение работать в группах, обмениваться информацией с одноклассниками</w:t>
            </w:r>
          </w:p>
        </w:tc>
        <w:tc>
          <w:tcPr>
            <w:tcW w:w="1843" w:type="dxa"/>
            <w:tcBorders>
              <w:top w:val="nil"/>
              <w:left w:val="single" w:sz="4" w:space="0" w:color="000000"/>
              <w:bottom w:val="single" w:sz="4" w:space="0" w:color="000000"/>
              <w:right w:val="nil"/>
            </w:tcBorders>
            <w:hideMark/>
          </w:tcPr>
          <w:p w:rsidR="00451088" w:rsidRDefault="00451088">
            <w:pPr>
              <w:snapToGrid w:val="0"/>
              <w:rPr>
                <w:b/>
                <w:i/>
              </w:rPr>
            </w:pPr>
            <w:r>
              <w:rPr>
                <w:b/>
                <w:i/>
              </w:rPr>
              <w:lastRenderedPageBreak/>
              <w:t>Учащиеся должны знать:</w:t>
            </w:r>
          </w:p>
          <w:p w:rsidR="00451088" w:rsidRDefault="00451088">
            <w:r>
              <w:t>- строение клетки;</w:t>
            </w:r>
          </w:p>
          <w:p w:rsidR="00451088" w:rsidRDefault="00451088">
            <w:pPr>
              <w:rPr>
                <w:b/>
                <w:i/>
              </w:rPr>
            </w:pPr>
            <w:r>
              <w:rPr>
                <w:b/>
                <w:i/>
              </w:rPr>
              <w:t xml:space="preserve">Учащиеся должны уметь: </w:t>
            </w:r>
          </w:p>
          <w:p w:rsidR="00451088" w:rsidRDefault="00451088">
            <w:r>
              <w:t xml:space="preserve">- определять </w:t>
            </w:r>
            <w:proofErr w:type="gramStart"/>
            <w:r>
              <w:t>по-нятия</w:t>
            </w:r>
            <w:proofErr w:type="gramEnd"/>
            <w:r>
              <w:t xml:space="preserve">: «клетка», «оболочка», « ци-топлазма», « ядро», </w:t>
            </w:r>
          </w:p>
          <w:p w:rsidR="00451088" w:rsidRDefault="00451088">
            <w:r>
              <w:t>- работать с лупой и микроскопом;</w:t>
            </w:r>
          </w:p>
          <w:p w:rsidR="00451088" w:rsidRDefault="00451088">
            <w:r>
              <w:t xml:space="preserve">- готовить микропрепараты и рассматривать их </w:t>
            </w:r>
            <w:r>
              <w:lastRenderedPageBreak/>
              <w:t>под микроскопом</w:t>
            </w:r>
          </w:p>
        </w:tc>
        <w:tc>
          <w:tcPr>
            <w:tcW w:w="1417" w:type="dxa"/>
            <w:tcBorders>
              <w:top w:val="nil"/>
              <w:left w:val="single" w:sz="4" w:space="0" w:color="000000"/>
              <w:bottom w:val="single" w:sz="4" w:space="0" w:color="000000"/>
              <w:right w:val="nil"/>
            </w:tcBorders>
            <w:hideMark/>
          </w:tcPr>
          <w:p w:rsidR="00451088" w:rsidRDefault="00451088">
            <w:pPr>
              <w:snapToGrid w:val="0"/>
              <w:rPr>
                <w:b/>
                <w:i/>
              </w:rPr>
            </w:pPr>
            <w:r>
              <w:rPr>
                <w:b/>
                <w:i/>
              </w:rPr>
              <w:lastRenderedPageBreak/>
              <w:t xml:space="preserve">Учащиеся могут </w:t>
            </w:r>
            <w:proofErr w:type="gramStart"/>
            <w:r>
              <w:rPr>
                <w:b/>
                <w:i/>
              </w:rPr>
              <w:t>уз-нать</w:t>
            </w:r>
            <w:proofErr w:type="gramEnd"/>
            <w:r>
              <w:rPr>
                <w:b/>
                <w:i/>
              </w:rPr>
              <w:t>:</w:t>
            </w:r>
          </w:p>
          <w:p w:rsidR="00451088" w:rsidRDefault="00451088">
            <w:pPr>
              <w:rPr>
                <w:rFonts w:eastAsia="MS Mincho"/>
              </w:rPr>
            </w:pPr>
            <w:r>
              <w:rPr>
                <w:rFonts w:eastAsia="MS Mincho"/>
              </w:rPr>
              <w:t xml:space="preserve">клетка – </w:t>
            </w:r>
            <w:proofErr w:type="gramStart"/>
            <w:r>
              <w:rPr>
                <w:rFonts w:eastAsia="MS Mincho"/>
              </w:rPr>
              <w:t>еди-ница</w:t>
            </w:r>
            <w:proofErr w:type="gramEnd"/>
            <w:r>
              <w:rPr>
                <w:rFonts w:eastAsia="MS Mincho"/>
              </w:rPr>
              <w:t xml:space="preserve"> строения и жизнедея-тельности</w:t>
            </w:r>
            <w:r>
              <w:rPr>
                <w:rFonts w:eastAsia="MS Mincho"/>
                <w:i/>
                <w:iCs/>
              </w:rPr>
              <w:t xml:space="preserve">, </w:t>
            </w:r>
            <w:r>
              <w:rPr>
                <w:rFonts w:eastAsia="MS Mincho"/>
              </w:rPr>
              <w:t>за-пасные вещес-тва клетки</w:t>
            </w:r>
            <w:r>
              <w:rPr>
                <w:rFonts w:eastAsia="MS Mincho"/>
                <w:i/>
                <w:iCs/>
              </w:rPr>
              <w:t xml:space="preserve">, </w:t>
            </w:r>
            <w:r>
              <w:rPr>
                <w:rFonts w:eastAsia="MS Mincho"/>
              </w:rPr>
              <w:t>функции ос-новных час-тей клетки</w:t>
            </w:r>
            <w:r>
              <w:t>;</w:t>
            </w:r>
            <w:r>
              <w:rPr>
                <w:rFonts w:eastAsia="MS Mincho"/>
              </w:rPr>
              <w:t xml:space="preserve"> </w:t>
            </w:r>
          </w:p>
          <w:p w:rsidR="00451088" w:rsidRDefault="00451088">
            <w:pPr>
              <w:rPr>
                <w:b/>
                <w:i/>
              </w:rPr>
            </w:pPr>
            <w:r>
              <w:rPr>
                <w:b/>
                <w:i/>
              </w:rPr>
              <w:t xml:space="preserve">Учащиеся смогут </w:t>
            </w:r>
            <w:proofErr w:type="gramStart"/>
            <w:r>
              <w:rPr>
                <w:b/>
                <w:i/>
              </w:rPr>
              <w:t>нау-читься</w:t>
            </w:r>
            <w:proofErr w:type="gramEnd"/>
            <w:r>
              <w:rPr>
                <w:b/>
                <w:i/>
              </w:rPr>
              <w:t>:</w:t>
            </w:r>
          </w:p>
          <w:p w:rsidR="00451088" w:rsidRDefault="00451088">
            <w:r>
              <w:t xml:space="preserve">- определять </w:t>
            </w:r>
            <w:r>
              <w:lastRenderedPageBreak/>
              <w:t xml:space="preserve">понятия «мем-брана», «хро-мопласты», «лейкопласты»; </w:t>
            </w:r>
            <w:r>
              <w:rPr>
                <w:rFonts w:eastAsia="MS Mincho"/>
              </w:rPr>
              <w:t xml:space="preserve">объяснять отличия мо-лодой клетки </w:t>
            </w:r>
            <w:proofErr w:type="gramStart"/>
            <w:r>
              <w:rPr>
                <w:rFonts w:eastAsia="MS Mincho"/>
              </w:rPr>
              <w:t>от</w:t>
            </w:r>
            <w:proofErr w:type="gramEnd"/>
            <w:r>
              <w:rPr>
                <w:rFonts w:eastAsia="MS Mincho"/>
              </w:rPr>
              <w:t xml:space="preserve"> старой</w:t>
            </w:r>
            <w:r>
              <w:t xml:space="preserve">; </w:t>
            </w:r>
          </w:p>
        </w:tc>
        <w:tc>
          <w:tcPr>
            <w:tcW w:w="1560" w:type="dxa"/>
            <w:tcBorders>
              <w:top w:val="nil"/>
              <w:left w:val="single" w:sz="4" w:space="0" w:color="000000"/>
              <w:bottom w:val="single" w:sz="4" w:space="0" w:color="000000"/>
              <w:right w:val="nil"/>
            </w:tcBorders>
            <w:hideMark/>
          </w:tcPr>
          <w:p w:rsidR="00451088" w:rsidRDefault="00451088">
            <w:pPr>
              <w:snapToGrid w:val="0"/>
            </w:pPr>
            <w:r>
              <w:lastRenderedPageBreak/>
              <w:t>Выделяют существенные признаки строения клетки. Различают на таблицах и микропрепаратах части и органоиды клетки</w:t>
            </w:r>
          </w:p>
        </w:tc>
        <w:tc>
          <w:tcPr>
            <w:tcW w:w="850" w:type="dxa"/>
            <w:tcBorders>
              <w:top w:val="nil"/>
              <w:left w:val="single" w:sz="4" w:space="0" w:color="000000"/>
              <w:bottom w:val="single" w:sz="4" w:space="0" w:color="000000"/>
              <w:right w:val="nil"/>
            </w:tcBorders>
            <w:hideMark/>
          </w:tcPr>
          <w:p w:rsidR="00451088" w:rsidRDefault="00451088">
            <w:pPr>
              <w:snapToGrid w:val="0"/>
              <w:jc w:val="center"/>
            </w:pPr>
            <w:r>
              <w:t>Р.т. зад. 21</w:t>
            </w:r>
          </w:p>
        </w:tc>
        <w:tc>
          <w:tcPr>
            <w:tcW w:w="861" w:type="dxa"/>
            <w:tcBorders>
              <w:top w:val="nil"/>
              <w:left w:val="single" w:sz="4" w:space="0" w:color="000000"/>
              <w:bottom w:val="single" w:sz="4" w:space="0" w:color="000000"/>
              <w:right w:val="single" w:sz="4" w:space="0" w:color="000000"/>
            </w:tcBorders>
          </w:tcPr>
          <w:p w:rsidR="00451088" w:rsidRDefault="00451088">
            <w:pPr>
              <w:snapToGrid w:val="0"/>
              <w:jc w:val="center"/>
            </w:pPr>
          </w:p>
        </w:tc>
      </w:tr>
      <w:tr w:rsidR="00451088" w:rsidTr="00451088">
        <w:trPr>
          <w:trHeight w:val="303"/>
        </w:trPr>
        <w:tc>
          <w:tcPr>
            <w:tcW w:w="648" w:type="dxa"/>
            <w:tcBorders>
              <w:top w:val="nil"/>
              <w:left w:val="single" w:sz="4" w:space="0" w:color="000000"/>
              <w:bottom w:val="single" w:sz="4" w:space="0" w:color="000000"/>
              <w:right w:val="nil"/>
            </w:tcBorders>
            <w:hideMark/>
          </w:tcPr>
          <w:p w:rsidR="00451088" w:rsidRDefault="00451088">
            <w:pPr>
              <w:snapToGrid w:val="0"/>
              <w:jc w:val="center"/>
            </w:pPr>
            <w:r>
              <w:lastRenderedPageBreak/>
              <w:t>9</w:t>
            </w:r>
          </w:p>
          <w:p w:rsidR="00451088" w:rsidRDefault="00451088">
            <w:pPr>
              <w:snapToGrid w:val="0"/>
              <w:jc w:val="center"/>
            </w:pPr>
          </w:p>
        </w:tc>
        <w:tc>
          <w:tcPr>
            <w:tcW w:w="1568" w:type="dxa"/>
            <w:tcBorders>
              <w:top w:val="nil"/>
              <w:left w:val="single" w:sz="4" w:space="0" w:color="000000"/>
              <w:bottom w:val="single" w:sz="4" w:space="0" w:color="000000"/>
              <w:right w:val="nil"/>
            </w:tcBorders>
            <w:hideMark/>
          </w:tcPr>
          <w:p w:rsidR="00451088" w:rsidRDefault="00451088">
            <w:pPr>
              <w:snapToGrid w:val="0"/>
            </w:pPr>
            <w:r>
              <w:t>Приготовление микропрепарата кожицы чешуи лука</w:t>
            </w:r>
          </w:p>
        </w:tc>
        <w:tc>
          <w:tcPr>
            <w:tcW w:w="1288" w:type="dxa"/>
            <w:tcBorders>
              <w:top w:val="nil"/>
              <w:left w:val="single" w:sz="4" w:space="0" w:color="000000"/>
              <w:bottom w:val="single" w:sz="4" w:space="0" w:color="000000"/>
              <w:right w:val="nil"/>
            </w:tcBorders>
            <w:hideMark/>
          </w:tcPr>
          <w:p w:rsidR="00451088" w:rsidRDefault="00451088">
            <w:pPr>
              <w:snapToGrid w:val="0"/>
              <w:jc w:val="both"/>
            </w:pPr>
            <w:r>
              <w:t>Урок применения знаний на практике</w:t>
            </w:r>
          </w:p>
        </w:tc>
        <w:tc>
          <w:tcPr>
            <w:tcW w:w="1566" w:type="dxa"/>
            <w:tcBorders>
              <w:top w:val="nil"/>
              <w:left w:val="single" w:sz="4" w:space="0" w:color="000000"/>
              <w:bottom w:val="single" w:sz="4" w:space="0" w:color="000000"/>
              <w:right w:val="nil"/>
            </w:tcBorders>
            <w:hideMark/>
          </w:tcPr>
          <w:p w:rsidR="00451088" w:rsidRDefault="00451088">
            <w:pPr>
              <w:snapToGrid w:val="0"/>
            </w:pPr>
            <w:r>
              <w:t>Л.р.№3 «Приготовление препарата кожицы чешуи лука, рассматривание его под микроскопом»</w:t>
            </w:r>
          </w:p>
        </w:tc>
        <w:tc>
          <w:tcPr>
            <w:tcW w:w="1984" w:type="dxa"/>
            <w:tcBorders>
              <w:top w:val="nil"/>
              <w:left w:val="single" w:sz="4" w:space="0" w:color="000000"/>
              <w:bottom w:val="single" w:sz="4" w:space="0" w:color="000000"/>
              <w:right w:val="nil"/>
            </w:tcBorders>
            <w:hideMark/>
          </w:tcPr>
          <w:p w:rsidR="00451088" w:rsidRDefault="00451088">
            <w:pPr>
              <w:snapToGrid w:val="0"/>
            </w:pPr>
            <w:r>
              <w:t>Представление о единстве живой природы на основании знаний о клеточном строении всех живых организмов</w:t>
            </w:r>
          </w:p>
        </w:tc>
        <w:tc>
          <w:tcPr>
            <w:tcW w:w="2268" w:type="dxa"/>
            <w:tcBorders>
              <w:top w:val="nil"/>
              <w:left w:val="single" w:sz="4" w:space="0" w:color="000000"/>
              <w:bottom w:val="single" w:sz="4" w:space="0" w:color="000000"/>
              <w:right w:val="nil"/>
            </w:tcBorders>
            <w:hideMark/>
          </w:tcPr>
          <w:p w:rsidR="00451088" w:rsidRDefault="00451088">
            <w:pPr>
              <w:snapToGrid w:val="0"/>
              <w:rPr>
                <w:rStyle w:val="25"/>
                <w:rFonts w:asciiTheme="minorHAnsi" w:eastAsia="Courier New" w:hAnsiTheme="minorHAnsi" w:cstheme="minorBidi"/>
              </w:rPr>
            </w:pPr>
            <w:proofErr w:type="gramStart"/>
            <w:r>
              <w:rPr>
                <w:rStyle w:val="afe"/>
                <w:rFonts w:asciiTheme="minorHAnsi" w:eastAsia="Courier New" w:hAnsiTheme="minorHAnsi" w:cstheme="minorBidi"/>
                <w:u w:val="single"/>
              </w:rPr>
              <w:t>Познавательные</w:t>
            </w:r>
            <w:proofErr w:type="gramEnd"/>
            <w:r>
              <w:rPr>
                <w:rStyle w:val="afe"/>
                <w:rFonts w:asciiTheme="minorHAnsi" w:eastAsia="Courier New" w:hAnsiTheme="minorHAnsi" w:cstheme="minorBidi"/>
                <w:u w:val="single"/>
              </w:rPr>
              <w:t xml:space="preserve"> УУД:</w:t>
            </w:r>
            <w:r>
              <w:rPr>
                <w:rStyle w:val="afe"/>
                <w:rFonts w:asciiTheme="minorHAnsi" w:eastAsia="Courier New" w:hAnsiTheme="minorHAnsi" w:cstheme="minorBidi"/>
              </w:rPr>
              <w:t xml:space="preserve"> </w:t>
            </w:r>
            <w:r>
              <w:rPr>
                <w:rStyle w:val="25"/>
                <w:rFonts w:asciiTheme="minorHAnsi" w:eastAsia="Courier New" w:hAnsiTheme="minorHAnsi" w:cstheme="minorBidi"/>
              </w:rPr>
              <w:t>овладение умением оценивать информацию, выделять в ней главное. Приобретение элементарных навыков работы с приборами.</w:t>
            </w:r>
          </w:p>
          <w:p w:rsidR="00451088" w:rsidRDefault="00451088">
            <w:pPr>
              <w:rPr>
                <w:rStyle w:val="25"/>
                <w:rFonts w:asciiTheme="minorHAnsi" w:eastAsia="Courier New" w:hAnsiTheme="minorHAnsi" w:cstheme="minorBidi"/>
              </w:rPr>
            </w:pPr>
            <w:r>
              <w:rPr>
                <w:rStyle w:val="afe"/>
                <w:rFonts w:asciiTheme="minorHAnsi" w:eastAsia="Courier New" w:hAnsiTheme="minorHAnsi" w:cstheme="minorBidi"/>
                <w:u w:val="single"/>
              </w:rPr>
              <w:t>Личностные УУД:</w:t>
            </w:r>
            <w:r>
              <w:rPr>
                <w:rStyle w:val="25"/>
                <w:rFonts w:asciiTheme="minorHAnsi" w:eastAsia="Courier New" w:hAnsiTheme="minorHAnsi" w:cstheme="minorBidi"/>
                <w:i/>
                <w:u w:val="single"/>
              </w:rPr>
              <w:t xml:space="preserve"> </w:t>
            </w:r>
            <w:r>
              <w:rPr>
                <w:rStyle w:val="25"/>
                <w:rFonts w:asciiTheme="minorHAnsi" w:eastAsia="Courier New" w:hAnsiTheme="minorHAnsi" w:cstheme="minorBidi"/>
              </w:rPr>
              <w:t xml:space="preserve">потребность в </w:t>
            </w:r>
            <w:proofErr w:type="gramStart"/>
            <w:r>
              <w:rPr>
                <w:rStyle w:val="25"/>
                <w:rFonts w:asciiTheme="minorHAnsi" w:eastAsia="Courier New" w:hAnsiTheme="minorHAnsi" w:cstheme="minorBidi"/>
              </w:rPr>
              <w:t>справед-ливом</w:t>
            </w:r>
            <w:proofErr w:type="gramEnd"/>
            <w:r>
              <w:rPr>
                <w:rStyle w:val="25"/>
                <w:rFonts w:asciiTheme="minorHAnsi" w:eastAsia="Courier New" w:hAnsiTheme="minorHAnsi" w:cstheme="minorBidi"/>
              </w:rPr>
              <w:t xml:space="preserve"> оценивании сво-ей работы и работы одноклассников. </w:t>
            </w:r>
          </w:p>
          <w:p w:rsidR="00451088" w:rsidRDefault="00451088">
            <w:r>
              <w:rPr>
                <w:rStyle w:val="afe"/>
                <w:rFonts w:asciiTheme="minorHAnsi" w:eastAsia="Courier New" w:hAnsiTheme="minorHAnsi" w:cstheme="minorBidi"/>
                <w:u w:val="single"/>
              </w:rPr>
              <w:t>Регулятивные УУД</w:t>
            </w:r>
            <w:r>
              <w:rPr>
                <w:rStyle w:val="afe"/>
                <w:rFonts w:asciiTheme="minorHAnsi" w:eastAsia="Courier New" w:hAnsiTheme="minorHAnsi" w:cstheme="minorBidi"/>
              </w:rPr>
              <w:t>:</w:t>
            </w:r>
            <w:r>
              <w:rPr>
                <w:rStyle w:val="25"/>
                <w:rFonts w:asciiTheme="minorHAnsi" w:eastAsia="Courier New" w:hAnsiTheme="minorHAnsi" w:cstheme="minorBidi"/>
              </w:rPr>
              <w:t xml:space="preserve"> умение организовать выполнение заданий учителя. Развитие </w:t>
            </w:r>
            <w:proofErr w:type="gramStart"/>
            <w:r>
              <w:rPr>
                <w:rStyle w:val="25"/>
                <w:rFonts w:asciiTheme="minorHAnsi" w:eastAsia="Courier New" w:hAnsiTheme="minorHAnsi" w:cstheme="minorBidi"/>
              </w:rPr>
              <w:t>на-выков</w:t>
            </w:r>
            <w:proofErr w:type="gramEnd"/>
            <w:r>
              <w:rPr>
                <w:rStyle w:val="25"/>
                <w:rFonts w:asciiTheme="minorHAnsi" w:eastAsia="Courier New" w:hAnsiTheme="minorHAnsi" w:cstheme="minorBidi"/>
              </w:rPr>
              <w:t xml:space="preserve"> самооценки и самоанализа.</w:t>
            </w:r>
            <w:r>
              <w:t xml:space="preserve"> </w:t>
            </w:r>
          </w:p>
          <w:p w:rsidR="00451088" w:rsidRDefault="00451088">
            <w:pPr>
              <w:rPr>
                <w:rStyle w:val="25"/>
                <w:rFonts w:asciiTheme="minorHAnsi" w:eastAsia="Courier New" w:hAnsiTheme="minorHAnsi" w:cstheme="minorBidi"/>
              </w:rPr>
            </w:pPr>
            <w:proofErr w:type="gramStart"/>
            <w:r>
              <w:rPr>
                <w:rStyle w:val="afe"/>
                <w:rFonts w:asciiTheme="minorHAnsi" w:eastAsia="Courier New" w:hAnsiTheme="minorHAnsi" w:cstheme="minorBidi"/>
                <w:u w:val="single"/>
              </w:rPr>
              <w:t>Коммуникативные</w:t>
            </w:r>
            <w:proofErr w:type="gramEnd"/>
            <w:r>
              <w:rPr>
                <w:rStyle w:val="afe"/>
                <w:rFonts w:asciiTheme="minorHAnsi" w:eastAsia="Courier New" w:hAnsiTheme="minorHAnsi" w:cstheme="minorBidi"/>
                <w:u w:val="single"/>
              </w:rPr>
              <w:t xml:space="preserve"> УУД:</w:t>
            </w:r>
            <w:r>
              <w:rPr>
                <w:rStyle w:val="afe"/>
                <w:rFonts w:asciiTheme="minorHAnsi" w:eastAsia="Courier New" w:hAnsiTheme="minorHAnsi" w:cstheme="minorBidi"/>
              </w:rPr>
              <w:t xml:space="preserve"> </w:t>
            </w:r>
            <w:r>
              <w:rPr>
                <w:rStyle w:val="25"/>
                <w:rFonts w:asciiTheme="minorHAnsi" w:eastAsia="Courier New" w:hAnsiTheme="minorHAnsi" w:cstheme="minorBidi"/>
              </w:rPr>
              <w:t xml:space="preserve">умение работать в группах, обмениваться информацией с </w:t>
            </w:r>
            <w:r>
              <w:rPr>
                <w:rStyle w:val="25"/>
                <w:rFonts w:asciiTheme="minorHAnsi" w:eastAsia="Courier New" w:hAnsiTheme="minorHAnsi" w:cstheme="minorBidi"/>
              </w:rPr>
              <w:lastRenderedPageBreak/>
              <w:t>одноклассниками</w:t>
            </w:r>
          </w:p>
        </w:tc>
        <w:tc>
          <w:tcPr>
            <w:tcW w:w="1843" w:type="dxa"/>
            <w:tcBorders>
              <w:top w:val="nil"/>
              <w:left w:val="single" w:sz="4" w:space="0" w:color="000000"/>
              <w:bottom w:val="single" w:sz="4" w:space="0" w:color="000000"/>
              <w:right w:val="nil"/>
            </w:tcBorders>
            <w:hideMark/>
          </w:tcPr>
          <w:p w:rsidR="00451088" w:rsidRDefault="00451088">
            <w:pPr>
              <w:snapToGrid w:val="0"/>
              <w:rPr>
                <w:b/>
                <w:i/>
              </w:rPr>
            </w:pPr>
            <w:r>
              <w:rPr>
                <w:b/>
                <w:i/>
              </w:rPr>
              <w:lastRenderedPageBreak/>
              <w:t>Учащиеся должны знать:</w:t>
            </w:r>
          </w:p>
          <w:p w:rsidR="00451088" w:rsidRDefault="00451088">
            <w:r>
              <w:t>- строение клетки;</w:t>
            </w:r>
          </w:p>
          <w:p w:rsidR="00451088" w:rsidRDefault="00451088">
            <w:pPr>
              <w:rPr>
                <w:b/>
                <w:i/>
              </w:rPr>
            </w:pPr>
            <w:r>
              <w:rPr>
                <w:b/>
                <w:i/>
              </w:rPr>
              <w:t xml:space="preserve">Учащиеся должны уметь: </w:t>
            </w:r>
          </w:p>
          <w:p w:rsidR="00451088" w:rsidRDefault="00451088">
            <w:r>
              <w:t>- определять понятия: «клетка», «оболочка», « цитоплазма», « ядро»,</w:t>
            </w:r>
          </w:p>
          <w:p w:rsidR="00451088" w:rsidRDefault="00451088">
            <w:r>
              <w:t>- работать с лупой и микроскопом;</w:t>
            </w:r>
          </w:p>
          <w:p w:rsidR="00451088" w:rsidRDefault="00451088">
            <w:r>
              <w:t>- готовить микропрепараты и рассматривать их под микроскопом</w:t>
            </w:r>
          </w:p>
        </w:tc>
        <w:tc>
          <w:tcPr>
            <w:tcW w:w="1417" w:type="dxa"/>
            <w:tcBorders>
              <w:top w:val="nil"/>
              <w:left w:val="single" w:sz="4" w:space="0" w:color="000000"/>
              <w:bottom w:val="single" w:sz="4" w:space="0" w:color="000000"/>
              <w:right w:val="nil"/>
            </w:tcBorders>
            <w:hideMark/>
          </w:tcPr>
          <w:p w:rsidR="00451088" w:rsidRDefault="00451088">
            <w:pPr>
              <w:snapToGrid w:val="0"/>
              <w:rPr>
                <w:b/>
                <w:i/>
              </w:rPr>
            </w:pPr>
            <w:r>
              <w:rPr>
                <w:b/>
                <w:i/>
              </w:rPr>
              <w:t xml:space="preserve">Учащиеся могут </w:t>
            </w:r>
            <w:proofErr w:type="gramStart"/>
            <w:r>
              <w:rPr>
                <w:b/>
                <w:i/>
              </w:rPr>
              <w:t>уз-нать</w:t>
            </w:r>
            <w:proofErr w:type="gramEnd"/>
            <w:r>
              <w:rPr>
                <w:b/>
                <w:i/>
              </w:rPr>
              <w:t>:</w:t>
            </w:r>
          </w:p>
          <w:p w:rsidR="00451088" w:rsidRDefault="00451088">
            <w:pPr>
              <w:rPr>
                <w:rFonts w:eastAsia="MS Mincho"/>
              </w:rPr>
            </w:pPr>
            <w:r>
              <w:rPr>
                <w:rFonts w:eastAsia="MS Mincho"/>
              </w:rPr>
              <w:t xml:space="preserve">клетка – </w:t>
            </w:r>
            <w:proofErr w:type="gramStart"/>
            <w:r>
              <w:rPr>
                <w:rFonts w:eastAsia="MS Mincho"/>
              </w:rPr>
              <w:t>еди-ница</w:t>
            </w:r>
            <w:proofErr w:type="gramEnd"/>
            <w:r>
              <w:rPr>
                <w:rFonts w:eastAsia="MS Mincho"/>
              </w:rPr>
              <w:t xml:space="preserve"> строения и жизнедея-тельности</w:t>
            </w:r>
            <w:r>
              <w:rPr>
                <w:rFonts w:eastAsia="MS Mincho"/>
                <w:i/>
                <w:iCs/>
              </w:rPr>
              <w:t xml:space="preserve">, </w:t>
            </w:r>
            <w:r>
              <w:rPr>
                <w:rFonts w:eastAsia="MS Mincho"/>
              </w:rPr>
              <w:t>за-пасные вещес-тва клетки</w:t>
            </w:r>
            <w:r>
              <w:rPr>
                <w:rFonts w:eastAsia="MS Mincho"/>
                <w:i/>
                <w:iCs/>
              </w:rPr>
              <w:t xml:space="preserve">, </w:t>
            </w:r>
            <w:r>
              <w:rPr>
                <w:rFonts w:eastAsia="MS Mincho"/>
              </w:rPr>
              <w:t>функции ос-новных час-тей клетки</w:t>
            </w:r>
            <w:r>
              <w:t>;</w:t>
            </w:r>
            <w:r>
              <w:rPr>
                <w:rFonts w:eastAsia="MS Mincho"/>
              </w:rPr>
              <w:t xml:space="preserve"> </w:t>
            </w:r>
          </w:p>
          <w:p w:rsidR="00451088" w:rsidRDefault="00451088">
            <w:pPr>
              <w:rPr>
                <w:b/>
                <w:i/>
              </w:rPr>
            </w:pPr>
            <w:r>
              <w:rPr>
                <w:b/>
                <w:i/>
              </w:rPr>
              <w:t>Учащиеся смогут научиться:</w:t>
            </w:r>
          </w:p>
          <w:p w:rsidR="00451088" w:rsidRDefault="00451088">
            <w:r>
              <w:t>- определять понятия «мем-брана», «хро-мопласты», «лейкопласты</w:t>
            </w:r>
            <w:r>
              <w:lastRenderedPageBreak/>
              <w:t xml:space="preserve">»; </w:t>
            </w:r>
            <w:r>
              <w:rPr>
                <w:rFonts w:eastAsia="MS Mincho"/>
              </w:rPr>
              <w:t xml:space="preserve">объяснять отличия моло-дой клетки </w:t>
            </w:r>
            <w:proofErr w:type="gramStart"/>
            <w:r>
              <w:rPr>
                <w:rFonts w:eastAsia="MS Mincho"/>
              </w:rPr>
              <w:t>от</w:t>
            </w:r>
            <w:proofErr w:type="gramEnd"/>
            <w:r>
              <w:rPr>
                <w:rFonts w:eastAsia="MS Mincho"/>
              </w:rPr>
              <w:t xml:space="preserve"> старой</w:t>
            </w:r>
            <w:r>
              <w:t xml:space="preserve">; </w:t>
            </w:r>
          </w:p>
        </w:tc>
        <w:tc>
          <w:tcPr>
            <w:tcW w:w="1560" w:type="dxa"/>
            <w:tcBorders>
              <w:top w:val="nil"/>
              <w:left w:val="single" w:sz="4" w:space="0" w:color="000000"/>
              <w:bottom w:val="single" w:sz="4" w:space="0" w:color="000000"/>
              <w:right w:val="nil"/>
            </w:tcBorders>
            <w:hideMark/>
          </w:tcPr>
          <w:p w:rsidR="00451088" w:rsidRDefault="00451088">
            <w:pPr>
              <w:snapToGrid w:val="0"/>
            </w:pPr>
            <w:r>
              <w:lastRenderedPageBreak/>
              <w:t>Учатся готовить микропрепараты. Наблюдают части и органоиды клетки под микроскопом, описывают и схематически изображают их</w:t>
            </w:r>
          </w:p>
        </w:tc>
        <w:tc>
          <w:tcPr>
            <w:tcW w:w="850" w:type="dxa"/>
            <w:tcBorders>
              <w:top w:val="nil"/>
              <w:left w:val="single" w:sz="4" w:space="0" w:color="000000"/>
              <w:bottom w:val="single" w:sz="4" w:space="0" w:color="000000"/>
              <w:right w:val="nil"/>
            </w:tcBorders>
            <w:hideMark/>
          </w:tcPr>
          <w:p w:rsidR="00451088" w:rsidRDefault="00451088">
            <w:pPr>
              <w:snapToGrid w:val="0"/>
              <w:jc w:val="center"/>
            </w:pPr>
            <w:r>
              <w:t>Р.т. зад. 24-25</w:t>
            </w:r>
          </w:p>
        </w:tc>
        <w:tc>
          <w:tcPr>
            <w:tcW w:w="861" w:type="dxa"/>
            <w:tcBorders>
              <w:top w:val="nil"/>
              <w:left w:val="single" w:sz="4" w:space="0" w:color="000000"/>
              <w:bottom w:val="single" w:sz="4" w:space="0" w:color="000000"/>
              <w:right w:val="single" w:sz="4" w:space="0" w:color="000000"/>
            </w:tcBorders>
          </w:tcPr>
          <w:p w:rsidR="00451088" w:rsidRDefault="00451088">
            <w:pPr>
              <w:snapToGrid w:val="0"/>
              <w:jc w:val="center"/>
            </w:pPr>
          </w:p>
        </w:tc>
      </w:tr>
      <w:tr w:rsidR="00451088" w:rsidTr="00451088">
        <w:trPr>
          <w:trHeight w:val="546"/>
        </w:trPr>
        <w:tc>
          <w:tcPr>
            <w:tcW w:w="648" w:type="dxa"/>
            <w:tcBorders>
              <w:top w:val="nil"/>
              <w:left w:val="single" w:sz="4" w:space="0" w:color="000000"/>
              <w:bottom w:val="single" w:sz="4" w:space="0" w:color="000000"/>
              <w:right w:val="nil"/>
            </w:tcBorders>
            <w:hideMark/>
          </w:tcPr>
          <w:p w:rsidR="00451088" w:rsidRDefault="00451088">
            <w:pPr>
              <w:snapToGrid w:val="0"/>
              <w:jc w:val="center"/>
            </w:pPr>
            <w:r>
              <w:lastRenderedPageBreak/>
              <w:t>10</w:t>
            </w:r>
          </w:p>
          <w:p w:rsidR="00451088" w:rsidRDefault="00451088">
            <w:pPr>
              <w:snapToGrid w:val="0"/>
              <w:jc w:val="center"/>
            </w:pPr>
          </w:p>
        </w:tc>
        <w:tc>
          <w:tcPr>
            <w:tcW w:w="1568" w:type="dxa"/>
            <w:tcBorders>
              <w:top w:val="nil"/>
              <w:left w:val="single" w:sz="4" w:space="0" w:color="000000"/>
              <w:bottom w:val="single" w:sz="4" w:space="0" w:color="000000"/>
              <w:right w:val="nil"/>
            </w:tcBorders>
            <w:hideMark/>
          </w:tcPr>
          <w:p w:rsidR="00451088" w:rsidRDefault="00451088">
            <w:pPr>
              <w:snapToGrid w:val="0"/>
            </w:pPr>
            <w:r>
              <w:t>Пластиды</w:t>
            </w:r>
          </w:p>
        </w:tc>
        <w:tc>
          <w:tcPr>
            <w:tcW w:w="1288" w:type="dxa"/>
            <w:tcBorders>
              <w:top w:val="nil"/>
              <w:left w:val="single" w:sz="4" w:space="0" w:color="000000"/>
              <w:bottom w:val="single" w:sz="4" w:space="0" w:color="000000"/>
              <w:right w:val="nil"/>
            </w:tcBorders>
            <w:hideMark/>
          </w:tcPr>
          <w:p w:rsidR="00451088" w:rsidRDefault="00451088">
            <w:pPr>
              <w:snapToGrid w:val="0"/>
              <w:jc w:val="both"/>
            </w:pPr>
            <w:r>
              <w:t>Урок применения знаний на практике</w:t>
            </w:r>
          </w:p>
        </w:tc>
        <w:tc>
          <w:tcPr>
            <w:tcW w:w="1566" w:type="dxa"/>
            <w:tcBorders>
              <w:top w:val="nil"/>
              <w:left w:val="single" w:sz="4" w:space="0" w:color="000000"/>
              <w:bottom w:val="single" w:sz="4" w:space="0" w:color="000000"/>
              <w:right w:val="nil"/>
            </w:tcBorders>
            <w:hideMark/>
          </w:tcPr>
          <w:p w:rsidR="00451088" w:rsidRDefault="00451088">
            <w:pPr>
              <w:snapToGrid w:val="0"/>
            </w:pPr>
            <w:r>
              <w:t>Строение клетки. Пластиды. Хлоропласты</w:t>
            </w:r>
          </w:p>
          <w:p w:rsidR="00451088" w:rsidRDefault="00451088">
            <w:r>
              <w:t>Л.р.№4 «Приготовление препаратов и рассматривание под микроскопом пластид в клетках листа элодеи, плодов томатов, рябины, шиповника»</w:t>
            </w:r>
          </w:p>
        </w:tc>
        <w:tc>
          <w:tcPr>
            <w:tcW w:w="1984" w:type="dxa"/>
            <w:tcBorders>
              <w:top w:val="nil"/>
              <w:left w:val="single" w:sz="4" w:space="0" w:color="000000"/>
              <w:bottom w:val="single" w:sz="4" w:space="0" w:color="000000"/>
              <w:right w:val="nil"/>
            </w:tcBorders>
            <w:hideMark/>
          </w:tcPr>
          <w:p w:rsidR="00451088" w:rsidRDefault="00451088">
            <w:pPr>
              <w:snapToGrid w:val="0"/>
            </w:pPr>
            <w:r>
              <w:t>Представление о единстве живой природы на основании знаний о клеточном строении всех живых организмов</w:t>
            </w:r>
          </w:p>
        </w:tc>
        <w:tc>
          <w:tcPr>
            <w:tcW w:w="2268" w:type="dxa"/>
            <w:tcBorders>
              <w:top w:val="nil"/>
              <w:left w:val="single" w:sz="4" w:space="0" w:color="000000"/>
              <w:bottom w:val="single" w:sz="4" w:space="0" w:color="000000"/>
              <w:right w:val="nil"/>
            </w:tcBorders>
            <w:hideMark/>
          </w:tcPr>
          <w:p w:rsidR="00451088" w:rsidRDefault="00451088">
            <w:pPr>
              <w:snapToGrid w:val="0"/>
              <w:rPr>
                <w:rStyle w:val="25"/>
                <w:rFonts w:asciiTheme="minorHAnsi" w:eastAsia="Courier New" w:hAnsiTheme="minorHAnsi" w:cstheme="minorBidi"/>
              </w:rPr>
            </w:pPr>
            <w:r>
              <w:t xml:space="preserve"> </w:t>
            </w:r>
            <w:proofErr w:type="gramStart"/>
            <w:r>
              <w:rPr>
                <w:rStyle w:val="afe"/>
                <w:rFonts w:asciiTheme="minorHAnsi" w:eastAsia="Courier New" w:hAnsiTheme="minorHAnsi" w:cstheme="minorBidi"/>
                <w:u w:val="single"/>
              </w:rPr>
              <w:t>Познавательные</w:t>
            </w:r>
            <w:proofErr w:type="gramEnd"/>
            <w:r>
              <w:rPr>
                <w:rStyle w:val="afe"/>
                <w:rFonts w:asciiTheme="minorHAnsi" w:eastAsia="Courier New" w:hAnsiTheme="minorHAnsi" w:cstheme="minorBidi"/>
                <w:u w:val="single"/>
              </w:rPr>
              <w:t xml:space="preserve"> УУД:</w:t>
            </w:r>
            <w:r>
              <w:rPr>
                <w:rStyle w:val="afe"/>
                <w:rFonts w:asciiTheme="minorHAnsi" w:eastAsia="Courier New" w:hAnsiTheme="minorHAnsi" w:cstheme="minorBidi"/>
              </w:rPr>
              <w:t xml:space="preserve"> </w:t>
            </w:r>
            <w:r>
              <w:rPr>
                <w:rStyle w:val="25"/>
                <w:rFonts w:asciiTheme="minorHAnsi" w:eastAsia="Courier New" w:hAnsiTheme="minorHAnsi" w:cstheme="minorBidi"/>
              </w:rPr>
              <w:t>овладение уме-нием оценивать информа-цию, выделять в ней главное. Приобретение элементарных навыков работы с приборами.</w:t>
            </w:r>
          </w:p>
          <w:p w:rsidR="00451088" w:rsidRDefault="00451088">
            <w:pPr>
              <w:rPr>
                <w:rStyle w:val="25"/>
                <w:rFonts w:asciiTheme="minorHAnsi" w:eastAsia="Courier New" w:hAnsiTheme="minorHAnsi" w:cstheme="minorBidi"/>
              </w:rPr>
            </w:pPr>
            <w:r>
              <w:rPr>
                <w:rStyle w:val="afe"/>
                <w:rFonts w:asciiTheme="minorHAnsi" w:eastAsia="Courier New" w:hAnsiTheme="minorHAnsi" w:cstheme="minorBidi"/>
                <w:u w:val="single"/>
              </w:rPr>
              <w:t>Личностные УУД:</w:t>
            </w:r>
            <w:r>
              <w:rPr>
                <w:rStyle w:val="25"/>
                <w:rFonts w:asciiTheme="minorHAnsi" w:eastAsia="Courier New" w:hAnsiTheme="minorHAnsi" w:cstheme="minorBidi"/>
                <w:i/>
                <w:u w:val="single"/>
              </w:rPr>
              <w:t xml:space="preserve"> </w:t>
            </w:r>
            <w:r>
              <w:rPr>
                <w:rStyle w:val="25"/>
                <w:rFonts w:asciiTheme="minorHAnsi" w:eastAsia="Courier New" w:hAnsiTheme="minorHAnsi" w:cstheme="minorBidi"/>
              </w:rPr>
              <w:t xml:space="preserve">потребность в </w:t>
            </w:r>
            <w:proofErr w:type="gramStart"/>
            <w:r>
              <w:rPr>
                <w:rStyle w:val="25"/>
                <w:rFonts w:asciiTheme="minorHAnsi" w:eastAsia="Courier New" w:hAnsiTheme="minorHAnsi" w:cstheme="minorBidi"/>
              </w:rPr>
              <w:t>спра-ведливом</w:t>
            </w:r>
            <w:proofErr w:type="gramEnd"/>
            <w:r>
              <w:rPr>
                <w:rStyle w:val="25"/>
                <w:rFonts w:asciiTheme="minorHAnsi" w:eastAsia="Courier New" w:hAnsiTheme="minorHAnsi" w:cstheme="minorBidi"/>
              </w:rPr>
              <w:t xml:space="preserve"> оценивании своей работы и работы одноклассников. </w:t>
            </w:r>
          </w:p>
          <w:p w:rsidR="00451088" w:rsidRDefault="00451088">
            <w:r>
              <w:rPr>
                <w:rStyle w:val="afe"/>
                <w:rFonts w:asciiTheme="minorHAnsi" w:eastAsia="Courier New" w:hAnsiTheme="minorHAnsi" w:cstheme="minorBidi"/>
                <w:u w:val="single"/>
              </w:rPr>
              <w:t>Регулятивные УУД</w:t>
            </w:r>
            <w:r>
              <w:rPr>
                <w:rStyle w:val="afe"/>
                <w:rFonts w:asciiTheme="minorHAnsi" w:eastAsia="Courier New" w:hAnsiTheme="minorHAnsi" w:cstheme="minorBidi"/>
              </w:rPr>
              <w:t>:</w:t>
            </w:r>
            <w:r>
              <w:rPr>
                <w:rStyle w:val="25"/>
                <w:rFonts w:asciiTheme="minorHAnsi" w:eastAsia="Courier New" w:hAnsiTheme="minorHAnsi" w:cstheme="minorBidi"/>
              </w:rPr>
              <w:t xml:space="preserve"> умение организовать выполнение заданий учителя. Развитие </w:t>
            </w:r>
            <w:proofErr w:type="gramStart"/>
            <w:r>
              <w:rPr>
                <w:rStyle w:val="25"/>
                <w:rFonts w:asciiTheme="minorHAnsi" w:eastAsia="Courier New" w:hAnsiTheme="minorHAnsi" w:cstheme="minorBidi"/>
              </w:rPr>
              <w:t>на-выков</w:t>
            </w:r>
            <w:proofErr w:type="gramEnd"/>
            <w:r>
              <w:rPr>
                <w:rStyle w:val="25"/>
                <w:rFonts w:asciiTheme="minorHAnsi" w:eastAsia="Courier New" w:hAnsiTheme="minorHAnsi" w:cstheme="minorBidi"/>
              </w:rPr>
              <w:t xml:space="preserve"> самооценки и самоанализа.</w:t>
            </w:r>
            <w:r>
              <w:t xml:space="preserve"> </w:t>
            </w:r>
          </w:p>
          <w:p w:rsidR="00451088" w:rsidRDefault="00451088">
            <w:pPr>
              <w:rPr>
                <w:rStyle w:val="25"/>
                <w:rFonts w:asciiTheme="minorHAnsi" w:eastAsia="Courier New" w:hAnsiTheme="minorHAnsi" w:cstheme="minorBidi"/>
              </w:rPr>
            </w:pPr>
            <w:proofErr w:type="gramStart"/>
            <w:r>
              <w:rPr>
                <w:rStyle w:val="afe"/>
                <w:rFonts w:asciiTheme="minorHAnsi" w:eastAsia="Courier New" w:hAnsiTheme="minorHAnsi" w:cstheme="minorBidi"/>
                <w:u w:val="single"/>
              </w:rPr>
              <w:t>Коммуникативные</w:t>
            </w:r>
            <w:proofErr w:type="gramEnd"/>
            <w:r>
              <w:rPr>
                <w:rStyle w:val="afe"/>
                <w:rFonts w:asciiTheme="minorHAnsi" w:eastAsia="Courier New" w:hAnsiTheme="minorHAnsi" w:cstheme="minorBidi"/>
                <w:u w:val="single"/>
              </w:rPr>
              <w:t xml:space="preserve"> УУД:</w:t>
            </w:r>
            <w:r>
              <w:rPr>
                <w:rStyle w:val="afe"/>
                <w:rFonts w:asciiTheme="minorHAnsi" w:eastAsia="Courier New" w:hAnsiTheme="minorHAnsi" w:cstheme="minorBidi"/>
              </w:rPr>
              <w:t xml:space="preserve"> </w:t>
            </w:r>
            <w:r>
              <w:rPr>
                <w:rStyle w:val="25"/>
                <w:rFonts w:asciiTheme="minorHAnsi" w:eastAsia="Courier New" w:hAnsiTheme="minorHAnsi" w:cstheme="minorBidi"/>
              </w:rPr>
              <w:t>умение работать в группах, обмениваться информацией с одноклассниками</w:t>
            </w:r>
          </w:p>
        </w:tc>
        <w:tc>
          <w:tcPr>
            <w:tcW w:w="1843" w:type="dxa"/>
            <w:tcBorders>
              <w:top w:val="nil"/>
              <w:left w:val="single" w:sz="4" w:space="0" w:color="000000"/>
              <w:bottom w:val="single" w:sz="4" w:space="0" w:color="000000"/>
              <w:right w:val="nil"/>
            </w:tcBorders>
            <w:hideMark/>
          </w:tcPr>
          <w:p w:rsidR="00451088" w:rsidRDefault="00451088">
            <w:pPr>
              <w:snapToGrid w:val="0"/>
              <w:rPr>
                <w:b/>
                <w:i/>
              </w:rPr>
            </w:pPr>
            <w:r>
              <w:rPr>
                <w:b/>
                <w:i/>
              </w:rPr>
              <w:t>Учащиеся должны знать:</w:t>
            </w:r>
          </w:p>
          <w:p w:rsidR="00451088" w:rsidRDefault="00451088">
            <w:r>
              <w:t>- строение клетки;</w:t>
            </w:r>
          </w:p>
          <w:p w:rsidR="00451088" w:rsidRDefault="00451088">
            <w:pPr>
              <w:rPr>
                <w:b/>
                <w:i/>
              </w:rPr>
            </w:pPr>
            <w:r>
              <w:rPr>
                <w:b/>
                <w:i/>
              </w:rPr>
              <w:t xml:space="preserve">Учащиеся должны уметь: </w:t>
            </w:r>
          </w:p>
          <w:p w:rsidR="00451088" w:rsidRDefault="00451088">
            <w:r>
              <w:t xml:space="preserve">- определять понятия: «клетка», «оболочка», « </w:t>
            </w:r>
            <w:proofErr w:type="gramStart"/>
            <w:r>
              <w:t>ци-топлазма</w:t>
            </w:r>
            <w:proofErr w:type="gramEnd"/>
            <w:r>
              <w:t>», « ядро», «ядрышко», «ва-куоли», « плас-тиды», « хлоро-пласты», «пигменты», «хлорофилл»;</w:t>
            </w:r>
          </w:p>
          <w:p w:rsidR="00451088" w:rsidRDefault="00451088">
            <w:r>
              <w:t xml:space="preserve">- работать с лупой и </w:t>
            </w:r>
            <w:proofErr w:type="gramStart"/>
            <w:r>
              <w:t>микро-скопом</w:t>
            </w:r>
            <w:proofErr w:type="gramEnd"/>
            <w:r>
              <w:t>;</w:t>
            </w:r>
          </w:p>
          <w:p w:rsidR="00451088" w:rsidRDefault="00451088">
            <w:pPr>
              <w:ind w:right="-113"/>
            </w:pPr>
            <w:r>
              <w:t xml:space="preserve">- готовить </w:t>
            </w:r>
            <w:proofErr w:type="gramStart"/>
            <w:r>
              <w:t>микро-препараты</w:t>
            </w:r>
            <w:proofErr w:type="gramEnd"/>
            <w:r>
              <w:t xml:space="preserve"> и рассматривать их под микроскопом;</w:t>
            </w:r>
          </w:p>
          <w:p w:rsidR="00451088" w:rsidRDefault="00451088">
            <w:pPr>
              <w:ind w:right="-113"/>
              <w:rPr>
                <w:b/>
                <w:i/>
              </w:rPr>
            </w:pPr>
            <w:r>
              <w:t xml:space="preserve"> - распознавать </w:t>
            </w:r>
            <w:r>
              <w:lastRenderedPageBreak/>
              <w:t>различные части клетки</w:t>
            </w:r>
            <w:r>
              <w:rPr>
                <w:b/>
                <w:i/>
              </w:rPr>
              <w:t>.</w:t>
            </w:r>
          </w:p>
        </w:tc>
        <w:tc>
          <w:tcPr>
            <w:tcW w:w="1417" w:type="dxa"/>
            <w:tcBorders>
              <w:top w:val="nil"/>
              <w:left w:val="single" w:sz="4" w:space="0" w:color="000000"/>
              <w:bottom w:val="single" w:sz="4" w:space="0" w:color="000000"/>
              <w:right w:val="nil"/>
            </w:tcBorders>
            <w:hideMark/>
          </w:tcPr>
          <w:p w:rsidR="00451088" w:rsidRDefault="00451088">
            <w:pPr>
              <w:snapToGrid w:val="0"/>
              <w:rPr>
                <w:b/>
                <w:i/>
              </w:rPr>
            </w:pPr>
            <w:r>
              <w:rPr>
                <w:b/>
                <w:i/>
              </w:rPr>
              <w:lastRenderedPageBreak/>
              <w:t>Учащиеся могут узнать:</w:t>
            </w:r>
          </w:p>
          <w:p w:rsidR="00451088" w:rsidRDefault="00451088">
            <w:pPr>
              <w:rPr>
                <w:rFonts w:eastAsia="MS Mincho"/>
              </w:rPr>
            </w:pPr>
            <w:r>
              <w:rPr>
                <w:rFonts w:eastAsia="MS Mincho"/>
              </w:rPr>
              <w:t>клетка – единица строения и жизнедеятельности</w:t>
            </w:r>
            <w:r>
              <w:rPr>
                <w:rFonts w:eastAsia="MS Mincho"/>
                <w:i/>
                <w:iCs/>
              </w:rPr>
              <w:t xml:space="preserve">, </w:t>
            </w:r>
            <w:r>
              <w:rPr>
                <w:rFonts w:eastAsia="MS Mincho"/>
              </w:rPr>
              <w:t>запасные вещества клетки</w:t>
            </w:r>
            <w:r>
              <w:rPr>
                <w:rFonts w:eastAsia="MS Mincho"/>
                <w:i/>
                <w:iCs/>
              </w:rPr>
              <w:t xml:space="preserve">, </w:t>
            </w:r>
            <w:r>
              <w:rPr>
                <w:rFonts w:eastAsia="MS Mincho"/>
              </w:rPr>
              <w:t>функции основных частей клетки</w:t>
            </w:r>
            <w:r>
              <w:t>;</w:t>
            </w:r>
            <w:r>
              <w:rPr>
                <w:rFonts w:eastAsia="MS Mincho"/>
              </w:rPr>
              <w:t xml:space="preserve"> </w:t>
            </w:r>
          </w:p>
          <w:p w:rsidR="00451088" w:rsidRDefault="00451088">
            <w:pPr>
              <w:rPr>
                <w:b/>
                <w:i/>
              </w:rPr>
            </w:pPr>
            <w:r>
              <w:rPr>
                <w:b/>
                <w:i/>
              </w:rPr>
              <w:t>Учащиеся смогут научиться:</w:t>
            </w:r>
          </w:p>
          <w:p w:rsidR="00451088" w:rsidRDefault="00451088">
            <w:pPr>
              <w:snapToGrid w:val="0"/>
            </w:pPr>
            <w:r>
              <w:t>- определять понятия «мембрана», «хромопласты», «лейкопласты</w:t>
            </w:r>
            <w:r>
              <w:lastRenderedPageBreak/>
              <w:t>»;</w:t>
            </w:r>
          </w:p>
        </w:tc>
        <w:tc>
          <w:tcPr>
            <w:tcW w:w="1560" w:type="dxa"/>
            <w:tcBorders>
              <w:top w:val="nil"/>
              <w:left w:val="single" w:sz="4" w:space="0" w:color="000000"/>
              <w:bottom w:val="single" w:sz="4" w:space="0" w:color="000000"/>
              <w:right w:val="nil"/>
            </w:tcBorders>
          </w:tcPr>
          <w:p w:rsidR="00451088" w:rsidRDefault="00451088">
            <w:pPr>
              <w:snapToGrid w:val="0"/>
            </w:pPr>
            <w:r>
              <w:lastRenderedPageBreak/>
              <w:t>Выделять существенные признаки строения клетки. Различать на таблицах и микропрепаратах части и органоиды клетки</w:t>
            </w:r>
          </w:p>
          <w:p w:rsidR="00451088" w:rsidRDefault="00451088">
            <w:pPr>
              <w:widowControl w:val="0"/>
            </w:pPr>
          </w:p>
        </w:tc>
        <w:tc>
          <w:tcPr>
            <w:tcW w:w="850" w:type="dxa"/>
            <w:tcBorders>
              <w:top w:val="nil"/>
              <w:left w:val="single" w:sz="4" w:space="0" w:color="000000"/>
              <w:bottom w:val="single" w:sz="4" w:space="0" w:color="000000"/>
              <w:right w:val="nil"/>
            </w:tcBorders>
            <w:hideMark/>
          </w:tcPr>
          <w:p w:rsidR="00451088" w:rsidRDefault="00451088">
            <w:pPr>
              <w:snapToGrid w:val="0"/>
              <w:jc w:val="center"/>
            </w:pPr>
            <w:r>
              <w:t>Р.т. зад. 26-28</w:t>
            </w:r>
          </w:p>
        </w:tc>
        <w:tc>
          <w:tcPr>
            <w:tcW w:w="861" w:type="dxa"/>
            <w:tcBorders>
              <w:top w:val="nil"/>
              <w:left w:val="single" w:sz="4" w:space="0" w:color="000000"/>
              <w:bottom w:val="single" w:sz="4" w:space="0" w:color="000000"/>
              <w:right w:val="single" w:sz="4" w:space="0" w:color="000000"/>
            </w:tcBorders>
          </w:tcPr>
          <w:p w:rsidR="00451088" w:rsidRDefault="00451088">
            <w:pPr>
              <w:snapToGrid w:val="0"/>
              <w:jc w:val="center"/>
            </w:pPr>
          </w:p>
        </w:tc>
      </w:tr>
      <w:tr w:rsidR="00451088" w:rsidTr="00451088">
        <w:trPr>
          <w:trHeight w:val="996"/>
        </w:trPr>
        <w:tc>
          <w:tcPr>
            <w:tcW w:w="648" w:type="dxa"/>
            <w:tcBorders>
              <w:top w:val="nil"/>
              <w:left w:val="single" w:sz="4" w:space="0" w:color="000000"/>
              <w:bottom w:val="single" w:sz="4" w:space="0" w:color="000000"/>
              <w:right w:val="nil"/>
            </w:tcBorders>
            <w:hideMark/>
          </w:tcPr>
          <w:p w:rsidR="00451088" w:rsidRDefault="00451088">
            <w:pPr>
              <w:snapToGrid w:val="0"/>
              <w:jc w:val="center"/>
            </w:pPr>
            <w:r>
              <w:lastRenderedPageBreak/>
              <w:t>11</w:t>
            </w:r>
          </w:p>
          <w:p w:rsidR="00451088" w:rsidRDefault="00451088" w:rsidP="00451088">
            <w:pPr>
              <w:snapToGrid w:val="0"/>
            </w:pPr>
          </w:p>
          <w:p w:rsidR="00451088" w:rsidRDefault="00451088">
            <w:pPr>
              <w:snapToGrid w:val="0"/>
              <w:jc w:val="center"/>
            </w:pPr>
            <w:r>
              <w:t xml:space="preserve">                                                                                                                                                                                                                                                                                                       </w:t>
            </w:r>
          </w:p>
          <w:p w:rsidR="00451088" w:rsidRDefault="00451088">
            <w:pPr>
              <w:snapToGrid w:val="0"/>
              <w:jc w:val="center"/>
            </w:pPr>
            <w:r>
              <w:t>12</w:t>
            </w:r>
          </w:p>
          <w:p w:rsidR="00451088" w:rsidRDefault="00451088" w:rsidP="003E4824">
            <w:pPr>
              <w:snapToGrid w:val="0"/>
            </w:pPr>
          </w:p>
        </w:tc>
        <w:tc>
          <w:tcPr>
            <w:tcW w:w="1568" w:type="dxa"/>
            <w:tcBorders>
              <w:top w:val="nil"/>
              <w:left w:val="single" w:sz="4" w:space="0" w:color="000000"/>
              <w:bottom w:val="single" w:sz="4" w:space="0" w:color="000000"/>
              <w:right w:val="nil"/>
            </w:tcBorders>
            <w:hideMark/>
          </w:tcPr>
          <w:p w:rsidR="00451088" w:rsidRDefault="00451088">
            <w:pPr>
              <w:snapToGrid w:val="0"/>
            </w:pPr>
            <w:r>
              <w:t>Химический состав клетки: неорганические и органические вещества</w:t>
            </w:r>
          </w:p>
        </w:tc>
        <w:tc>
          <w:tcPr>
            <w:tcW w:w="1288" w:type="dxa"/>
            <w:tcBorders>
              <w:top w:val="nil"/>
              <w:left w:val="single" w:sz="4" w:space="0" w:color="000000"/>
              <w:bottom w:val="single" w:sz="4" w:space="0" w:color="000000"/>
              <w:right w:val="nil"/>
            </w:tcBorders>
            <w:hideMark/>
          </w:tcPr>
          <w:p w:rsidR="00451088" w:rsidRDefault="00451088">
            <w:pPr>
              <w:snapToGrid w:val="0"/>
              <w:jc w:val="both"/>
            </w:pPr>
            <w:r>
              <w:t>Урок формирования знаний</w:t>
            </w:r>
          </w:p>
          <w:p w:rsidR="00451088" w:rsidRDefault="00451088">
            <w:pPr>
              <w:snapToGrid w:val="0"/>
              <w:jc w:val="both"/>
            </w:pPr>
            <w:r>
              <w:t>(исследовательские проекты)</w:t>
            </w:r>
          </w:p>
        </w:tc>
        <w:tc>
          <w:tcPr>
            <w:tcW w:w="1566" w:type="dxa"/>
            <w:tcBorders>
              <w:top w:val="nil"/>
              <w:left w:val="single" w:sz="4" w:space="0" w:color="000000"/>
              <w:bottom w:val="single" w:sz="4" w:space="0" w:color="000000"/>
              <w:right w:val="nil"/>
            </w:tcBorders>
            <w:hideMark/>
          </w:tcPr>
          <w:p w:rsidR="00451088" w:rsidRDefault="00451088">
            <w:pPr>
              <w:snapToGrid w:val="0"/>
            </w:pPr>
            <w:r>
              <w:t>Методы изучения клетки. Химический состав клетки. Вода и минеральные вещества, их роль в клетке. Органические вещества, их роль в жизнедеятельности клетки. Обнаружение органических веще</w:t>
            </w:r>
            <w:proofErr w:type="gramStart"/>
            <w:r>
              <w:t>ств в кл</w:t>
            </w:r>
            <w:proofErr w:type="gramEnd"/>
            <w:r>
              <w:t>етках растений</w:t>
            </w:r>
          </w:p>
        </w:tc>
        <w:tc>
          <w:tcPr>
            <w:tcW w:w="1984" w:type="dxa"/>
            <w:tcBorders>
              <w:top w:val="nil"/>
              <w:left w:val="single" w:sz="4" w:space="0" w:color="000000"/>
              <w:bottom w:val="single" w:sz="4" w:space="0" w:color="000000"/>
              <w:right w:val="nil"/>
            </w:tcBorders>
            <w:hideMark/>
          </w:tcPr>
          <w:p w:rsidR="00451088" w:rsidRDefault="00451088">
            <w:pPr>
              <w:snapToGrid w:val="0"/>
            </w:pPr>
            <w:r>
              <w:t>Представление о единстве живой природы на основании знаний о химическом составе  клетки.</w:t>
            </w:r>
          </w:p>
        </w:tc>
        <w:tc>
          <w:tcPr>
            <w:tcW w:w="2268" w:type="dxa"/>
            <w:tcBorders>
              <w:top w:val="nil"/>
              <w:left w:val="single" w:sz="4" w:space="0" w:color="000000"/>
              <w:bottom w:val="single" w:sz="4" w:space="0" w:color="000000"/>
              <w:right w:val="nil"/>
            </w:tcBorders>
            <w:hideMark/>
          </w:tcPr>
          <w:p w:rsidR="00451088" w:rsidRDefault="00451088">
            <w:pPr>
              <w:pStyle w:val="41"/>
              <w:shd w:val="clear" w:color="auto" w:fill="auto"/>
              <w:tabs>
                <w:tab w:val="left" w:pos="1456"/>
              </w:tabs>
              <w:snapToGrid w:val="0"/>
              <w:spacing w:before="0" w:line="250" w:lineRule="exact"/>
              <w:ind w:right="-113" w:firstLine="0"/>
              <w:jc w:val="left"/>
              <w:rPr>
                <w:rStyle w:val="25"/>
                <w:sz w:val="22"/>
                <w:szCs w:val="22"/>
              </w:rPr>
            </w:pPr>
            <w:r>
              <w:rPr>
                <w:rStyle w:val="afe"/>
                <w:rFonts w:eastAsia="Verdana"/>
                <w:sz w:val="22"/>
                <w:szCs w:val="22"/>
                <w:u w:val="single"/>
              </w:rPr>
              <w:t>Познавательные УУД</w:t>
            </w:r>
            <w:r>
              <w:rPr>
                <w:rStyle w:val="afe"/>
                <w:rFonts w:eastAsia="Verdana"/>
                <w:sz w:val="22"/>
                <w:szCs w:val="22"/>
              </w:rPr>
              <w:t xml:space="preserve">: </w:t>
            </w:r>
            <w:r>
              <w:rPr>
                <w:rStyle w:val="25"/>
                <w:sz w:val="22"/>
                <w:szCs w:val="22"/>
              </w:rPr>
              <w:t xml:space="preserve">умение выделять </w:t>
            </w:r>
            <w:proofErr w:type="gramStart"/>
            <w:r>
              <w:rPr>
                <w:rStyle w:val="25"/>
                <w:sz w:val="22"/>
                <w:szCs w:val="22"/>
              </w:rPr>
              <w:t>глав-ное</w:t>
            </w:r>
            <w:proofErr w:type="gramEnd"/>
            <w:r>
              <w:rPr>
                <w:rStyle w:val="25"/>
                <w:sz w:val="22"/>
                <w:szCs w:val="22"/>
              </w:rPr>
              <w:t xml:space="preserve"> в тексте, структу-рировать учебный материал, грамотно фор-мулировать вопросы, умение работать с раз-личными источниками информации, готовить сообщения и презен-тации, представлять результаты работы классу.</w:t>
            </w:r>
          </w:p>
          <w:p w:rsidR="00451088" w:rsidRDefault="00451088">
            <w:pPr>
              <w:pStyle w:val="41"/>
              <w:shd w:val="clear" w:color="auto" w:fill="auto"/>
              <w:spacing w:before="0" w:line="250" w:lineRule="exact"/>
              <w:ind w:firstLine="0"/>
              <w:jc w:val="left"/>
              <w:rPr>
                <w:rStyle w:val="25"/>
                <w:sz w:val="22"/>
                <w:szCs w:val="22"/>
              </w:rPr>
            </w:pPr>
            <w:proofErr w:type="gramStart"/>
            <w:r>
              <w:rPr>
                <w:rStyle w:val="afe"/>
                <w:rFonts w:eastAsia="Verdana"/>
                <w:sz w:val="22"/>
                <w:szCs w:val="22"/>
                <w:u w:val="single"/>
              </w:rPr>
              <w:t>Личностные</w:t>
            </w:r>
            <w:proofErr w:type="gramEnd"/>
            <w:r>
              <w:rPr>
                <w:rStyle w:val="afe"/>
                <w:rFonts w:eastAsia="Verdana"/>
                <w:sz w:val="22"/>
                <w:szCs w:val="22"/>
                <w:u w:val="single"/>
              </w:rPr>
              <w:t xml:space="preserve"> УУД</w:t>
            </w:r>
            <w:r>
              <w:rPr>
                <w:rStyle w:val="afe"/>
                <w:rFonts w:eastAsia="Verdana"/>
                <w:sz w:val="22"/>
                <w:szCs w:val="22"/>
              </w:rPr>
              <w:t>:</w:t>
            </w:r>
            <w:r>
              <w:rPr>
                <w:rStyle w:val="25"/>
                <w:sz w:val="22"/>
                <w:szCs w:val="22"/>
              </w:rPr>
              <w:t xml:space="preserve"> уме</w:t>
            </w:r>
            <w:r>
              <w:rPr>
                <w:rStyle w:val="25"/>
                <w:sz w:val="22"/>
                <w:szCs w:val="22"/>
              </w:rPr>
              <w:softHyphen/>
              <w:t>ние соблюдать дисцип</w:t>
            </w:r>
            <w:r>
              <w:rPr>
                <w:rStyle w:val="25"/>
                <w:sz w:val="22"/>
                <w:szCs w:val="22"/>
              </w:rPr>
              <w:softHyphen/>
              <w:t>лину на уроке, уважи</w:t>
            </w:r>
            <w:r>
              <w:rPr>
                <w:rStyle w:val="25"/>
                <w:sz w:val="22"/>
                <w:szCs w:val="22"/>
              </w:rPr>
              <w:softHyphen/>
              <w:t>тельно относиться к учителю и одноклас-сникам.</w:t>
            </w:r>
          </w:p>
          <w:p w:rsidR="00451088" w:rsidRDefault="00451088">
            <w:pPr>
              <w:pStyle w:val="41"/>
              <w:shd w:val="clear" w:color="auto" w:fill="auto"/>
              <w:spacing w:before="0" w:line="250" w:lineRule="exact"/>
              <w:ind w:firstLine="0"/>
              <w:jc w:val="left"/>
              <w:rPr>
                <w:rStyle w:val="25"/>
                <w:sz w:val="22"/>
                <w:szCs w:val="22"/>
              </w:rPr>
            </w:pPr>
            <w:r>
              <w:rPr>
                <w:rStyle w:val="afe"/>
                <w:rFonts w:eastAsia="Verdana"/>
                <w:sz w:val="22"/>
                <w:szCs w:val="22"/>
                <w:u w:val="single"/>
              </w:rPr>
              <w:t>Регулятивные УУД</w:t>
            </w:r>
            <w:r>
              <w:rPr>
                <w:rStyle w:val="afe"/>
                <w:rFonts w:eastAsia="Verdana"/>
                <w:sz w:val="22"/>
                <w:szCs w:val="22"/>
              </w:rPr>
              <w:t>.</w:t>
            </w:r>
            <w:r>
              <w:rPr>
                <w:rStyle w:val="25"/>
                <w:sz w:val="22"/>
                <w:szCs w:val="22"/>
              </w:rPr>
              <w:t xml:space="preserve"> уме</w:t>
            </w:r>
            <w:r>
              <w:rPr>
                <w:rStyle w:val="25"/>
                <w:sz w:val="22"/>
                <w:szCs w:val="22"/>
              </w:rPr>
              <w:softHyphen/>
              <w:t xml:space="preserve">ние планировать свою работу при </w:t>
            </w:r>
            <w:proofErr w:type="gramStart"/>
            <w:r>
              <w:rPr>
                <w:rStyle w:val="25"/>
                <w:sz w:val="22"/>
                <w:szCs w:val="22"/>
              </w:rPr>
              <w:t>вы-полнении</w:t>
            </w:r>
            <w:proofErr w:type="gramEnd"/>
            <w:r>
              <w:rPr>
                <w:rStyle w:val="25"/>
                <w:sz w:val="22"/>
                <w:szCs w:val="22"/>
              </w:rPr>
              <w:t xml:space="preserve"> заданий учи-теля, делать выводы по результатам работы.</w:t>
            </w:r>
          </w:p>
          <w:p w:rsidR="00451088" w:rsidRDefault="00451088">
            <w:pPr>
              <w:rPr>
                <w:rStyle w:val="25"/>
                <w:rFonts w:asciiTheme="minorHAnsi" w:eastAsiaTheme="minorEastAsia" w:hAnsiTheme="minorHAnsi" w:cstheme="minorBidi"/>
              </w:rPr>
            </w:pPr>
            <w:r>
              <w:rPr>
                <w:rStyle w:val="afe"/>
                <w:rFonts w:asciiTheme="minorHAnsi" w:eastAsia="Verdana" w:hAnsiTheme="minorHAnsi" w:cstheme="minorBidi"/>
                <w:u w:val="single"/>
              </w:rPr>
              <w:t>Коммуникативные УУД</w:t>
            </w:r>
            <w:r>
              <w:rPr>
                <w:rStyle w:val="afe"/>
                <w:rFonts w:asciiTheme="minorHAnsi" w:eastAsia="Verdana" w:hAnsiTheme="minorHAnsi" w:cstheme="minorBidi"/>
              </w:rPr>
              <w:t xml:space="preserve">. </w:t>
            </w:r>
            <w:r>
              <w:rPr>
                <w:rStyle w:val="25"/>
                <w:rFonts w:asciiTheme="minorHAnsi" w:eastAsiaTheme="minorEastAsia" w:hAnsiTheme="minorHAnsi" w:cstheme="minorBidi"/>
              </w:rPr>
              <w:t>умение слушать учителя, высказывать свое мнение</w:t>
            </w:r>
          </w:p>
        </w:tc>
        <w:tc>
          <w:tcPr>
            <w:tcW w:w="1843" w:type="dxa"/>
            <w:tcBorders>
              <w:top w:val="nil"/>
              <w:left w:val="single" w:sz="4" w:space="0" w:color="000000"/>
              <w:bottom w:val="single" w:sz="4" w:space="0" w:color="000000"/>
              <w:right w:val="nil"/>
            </w:tcBorders>
          </w:tcPr>
          <w:p w:rsidR="00451088" w:rsidRDefault="00451088">
            <w:pPr>
              <w:snapToGrid w:val="0"/>
              <w:rPr>
                <w:b/>
                <w:i/>
              </w:rPr>
            </w:pPr>
            <w:r>
              <w:rPr>
                <w:b/>
                <w:i/>
              </w:rPr>
              <w:t>Учащиеся должны знать:</w:t>
            </w:r>
          </w:p>
          <w:p w:rsidR="00451088" w:rsidRDefault="00451088">
            <w:r>
              <w:t>- химический состав клетки;</w:t>
            </w:r>
          </w:p>
          <w:p w:rsidR="00451088" w:rsidRDefault="00451088">
            <w:pPr>
              <w:rPr>
                <w:b/>
                <w:i/>
              </w:rPr>
            </w:pPr>
            <w:r>
              <w:rPr>
                <w:b/>
                <w:i/>
              </w:rPr>
              <w:t xml:space="preserve">Учащиеся должны уметь: </w:t>
            </w:r>
          </w:p>
          <w:p w:rsidR="00451088" w:rsidRDefault="00451088">
            <w:r>
              <w:t>- определять понятия: «химический состав», «неорганические вещества», «органические вещества».</w:t>
            </w:r>
          </w:p>
          <w:p w:rsidR="00451088" w:rsidRDefault="00451088">
            <w:pPr>
              <w:pStyle w:val="41"/>
              <w:shd w:val="clear" w:color="auto" w:fill="auto"/>
              <w:spacing w:before="0" w:line="254" w:lineRule="exact"/>
              <w:ind w:firstLine="0"/>
              <w:jc w:val="left"/>
            </w:pPr>
          </w:p>
        </w:tc>
        <w:tc>
          <w:tcPr>
            <w:tcW w:w="1417" w:type="dxa"/>
            <w:tcBorders>
              <w:top w:val="nil"/>
              <w:left w:val="single" w:sz="4" w:space="0" w:color="000000"/>
              <w:bottom w:val="single" w:sz="4" w:space="0" w:color="000000"/>
              <w:right w:val="nil"/>
            </w:tcBorders>
          </w:tcPr>
          <w:p w:rsidR="00451088" w:rsidRDefault="00451088">
            <w:pPr>
              <w:snapToGrid w:val="0"/>
              <w:rPr>
                <w:b/>
                <w:i/>
              </w:rPr>
            </w:pPr>
            <w:r>
              <w:rPr>
                <w:b/>
                <w:i/>
              </w:rPr>
              <w:t>Учащиеся могут узнать:</w:t>
            </w:r>
          </w:p>
          <w:p w:rsidR="00451088" w:rsidRDefault="00451088">
            <w:pPr>
              <w:ind w:right="-113"/>
              <w:rPr>
                <w:b/>
                <w:i/>
              </w:rPr>
            </w:pPr>
            <w:r>
              <w:rPr>
                <w:rFonts w:eastAsia="MS Mincho"/>
              </w:rPr>
              <w:t>макро- и микроэлементы</w:t>
            </w:r>
            <w:r>
              <w:rPr>
                <w:rFonts w:eastAsia="MS Mincho"/>
                <w:i/>
                <w:iCs/>
              </w:rPr>
              <w:t xml:space="preserve">, </w:t>
            </w:r>
            <w:r>
              <w:rPr>
                <w:b/>
                <w:i/>
              </w:rPr>
              <w:t>Учащиеся смогут научиться:</w:t>
            </w:r>
          </w:p>
          <w:p w:rsidR="00451088" w:rsidRDefault="00451088">
            <w:r>
              <w:rPr>
                <w:rFonts w:eastAsia="MS Mincho"/>
              </w:rPr>
              <w:t>доказывать, что клетка обладает всеми признаками живого</w:t>
            </w:r>
            <w:r>
              <w:t xml:space="preserve"> организма; </w:t>
            </w:r>
          </w:p>
          <w:p w:rsidR="00451088" w:rsidRDefault="00451088">
            <w:pPr>
              <w:snapToGrid w:val="0"/>
              <w:ind w:right="-113"/>
            </w:pPr>
          </w:p>
        </w:tc>
        <w:tc>
          <w:tcPr>
            <w:tcW w:w="1560" w:type="dxa"/>
            <w:tcBorders>
              <w:top w:val="nil"/>
              <w:left w:val="single" w:sz="4" w:space="0" w:color="000000"/>
              <w:bottom w:val="single" w:sz="4" w:space="0" w:color="000000"/>
              <w:right w:val="nil"/>
            </w:tcBorders>
            <w:hideMark/>
          </w:tcPr>
          <w:p w:rsidR="00451088" w:rsidRDefault="00451088">
            <w:pPr>
              <w:snapToGrid w:val="0"/>
            </w:pPr>
            <w:r>
              <w:t>Объясняют роль минеральных веществ и воды, входящих в состав клетки. Различают органические и неорганические вещества, входящие в состав клетки. Ставят биологические эксперименты по изучению химического состава клетки. Учатся работать с лабораторным оборудованием</w:t>
            </w:r>
          </w:p>
        </w:tc>
        <w:tc>
          <w:tcPr>
            <w:tcW w:w="850" w:type="dxa"/>
            <w:tcBorders>
              <w:top w:val="nil"/>
              <w:left w:val="single" w:sz="4" w:space="0" w:color="000000"/>
              <w:bottom w:val="single" w:sz="4" w:space="0" w:color="000000"/>
              <w:right w:val="nil"/>
            </w:tcBorders>
            <w:hideMark/>
          </w:tcPr>
          <w:p w:rsidR="00451088" w:rsidRDefault="00451088">
            <w:pPr>
              <w:snapToGrid w:val="0"/>
              <w:jc w:val="center"/>
            </w:pPr>
            <w:r>
              <w:t>Р.т. зад. 29</w:t>
            </w:r>
          </w:p>
        </w:tc>
        <w:tc>
          <w:tcPr>
            <w:tcW w:w="861" w:type="dxa"/>
            <w:tcBorders>
              <w:top w:val="nil"/>
              <w:left w:val="single" w:sz="4" w:space="0" w:color="000000"/>
              <w:bottom w:val="single" w:sz="4" w:space="0" w:color="000000"/>
              <w:right w:val="single" w:sz="4" w:space="0" w:color="000000"/>
            </w:tcBorders>
          </w:tcPr>
          <w:p w:rsidR="00451088" w:rsidRDefault="00451088">
            <w:pPr>
              <w:snapToGrid w:val="0"/>
              <w:jc w:val="center"/>
            </w:pPr>
          </w:p>
        </w:tc>
      </w:tr>
      <w:tr w:rsidR="00451088" w:rsidTr="00451088">
        <w:trPr>
          <w:trHeight w:val="686"/>
        </w:trPr>
        <w:tc>
          <w:tcPr>
            <w:tcW w:w="648" w:type="dxa"/>
            <w:tcBorders>
              <w:top w:val="nil"/>
              <w:left w:val="single" w:sz="4" w:space="0" w:color="000000"/>
              <w:bottom w:val="single" w:sz="4" w:space="0" w:color="000000"/>
              <w:right w:val="nil"/>
            </w:tcBorders>
            <w:hideMark/>
          </w:tcPr>
          <w:p w:rsidR="00451088" w:rsidRDefault="00451088">
            <w:pPr>
              <w:snapToGrid w:val="0"/>
              <w:jc w:val="center"/>
            </w:pPr>
            <w:r>
              <w:t>13</w:t>
            </w:r>
          </w:p>
          <w:p w:rsidR="00451088" w:rsidRDefault="00451088" w:rsidP="003E4824">
            <w:pPr>
              <w:snapToGrid w:val="0"/>
            </w:pPr>
          </w:p>
        </w:tc>
        <w:tc>
          <w:tcPr>
            <w:tcW w:w="1568" w:type="dxa"/>
            <w:tcBorders>
              <w:top w:val="nil"/>
              <w:left w:val="single" w:sz="4" w:space="0" w:color="000000"/>
              <w:bottom w:val="single" w:sz="4" w:space="0" w:color="000000"/>
              <w:right w:val="nil"/>
            </w:tcBorders>
            <w:hideMark/>
          </w:tcPr>
          <w:p w:rsidR="00451088" w:rsidRDefault="00451088">
            <w:pPr>
              <w:snapToGrid w:val="0"/>
            </w:pPr>
            <w:r>
              <w:t>Жизнедеятельность клетки: поступление веще</w:t>
            </w:r>
            <w:proofErr w:type="gramStart"/>
            <w:r>
              <w:t xml:space="preserve">ств в </w:t>
            </w:r>
            <w:r>
              <w:lastRenderedPageBreak/>
              <w:t>кл</w:t>
            </w:r>
            <w:proofErr w:type="gramEnd"/>
            <w:r>
              <w:t>етку (дыхание, питание)</w:t>
            </w:r>
          </w:p>
        </w:tc>
        <w:tc>
          <w:tcPr>
            <w:tcW w:w="1288" w:type="dxa"/>
            <w:tcBorders>
              <w:top w:val="nil"/>
              <w:left w:val="single" w:sz="4" w:space="0" w:color="000000"/>
              <w:bottom w:val="single" w:sz="4" w:space="0" w:color="000000"/>
              <w:right w:val="nil"/>
            </w:tcBorders>
            <w:hideMark/>
          </w:tcPr>
          <w:p w:rsidR="00451088" w:rsidRDefault="00451088">
            <w:pPr>
              <w:snapToGrid w:val="0"/>
              <w:jc w:val="both"/>
            </w:pPr>
            <w:r>
              <w:lastRenderedPageBreak/>
              <w:t>Урок формирования умений и навыков</w:t>
            </w:r>
          </w:p>
        </w:tc>
        <w:tc>
          <w:tcPr>
            <w:tcW w:w="1566" w:type="dxa"/>
            <w:tcBorders>
              <w:top w:val="nil"/>
              <w:left w:val="single" w:sz="4" w:space="0" w:color="000000"/>
              <w:bottom w:val="single" w:sz="4" w:space="0" w:color="000000"/>
              <w:right w:val="nil"/>
            </w:tcBorders>
            <w:hideMark/>
          </w:tcPr>
          <w:p w:rsidR="00451088" w:rsidRDefault="00451088">
            <w:pPr>
              <w:snapToGrid w:val="0"/>
            </w:pPr>
            <w:r>
              <w:t xml:space="preserve">Жизнедеятельность клетки (питание, дыхание). </w:t>
            </w:r>
          </w:p>
          <w:p w:rsidR="00451088" w:rsidRDefault="00451088">
            <w:pPr>
              <w:ind w:right="-108"/>
            </w:pPr>
            <w:r>
              <w:lastRenderedPageBreak/>
              <w:t xml:space="preserve">Л.р.№5 «Приготовление препарата и рассматривание под </w:t>
            </w:r>
            <w:proofErr w:type="gramStart"/>
            <w:r>
              <w:t>микроско-пом</w:t>
            </w:r>
            <w:proofErr w:type="gramEnd"/>
            <w:r>
              <w:t xml:space="preserve"> движения цитоплазмы в клетках листа элодеи» </w:t>
            </w:r>
          </w:p>
        </w:tc>
        <w:tc>
          <w:tcPr>
            <w:tcW w:w="1984" w:type="dxa"/>
            <w:tcBorders>
              <w:top w:val="nil"/>
              <w:left w:val="single" w:sz="4" w:space="0" w:color="000000"/>
              <w:bottom w:val="single" w:sz="4" w:space="0" w:color="000000"/>
              <w:right w:val="nil"/>
            </w:tcBorders>
            <w:hideMark/>
          </w:tcPr>
          <w:p w:rsidR="00451088" w:rsidRDefault="00451088">
            <w:pPr>
              <w:snapToGrid w:val="0"/>
              <w:spacing w:line="245" w:lineRule="atLeast"/>
              <w:ind w:right="-108"/>
            </w:pPr>
            <w:r>
              <w:lastRenderedPageBreak/>
              <w:t xml:space="preserve">Понимание </w:t>
            </w:r>
            <w:proofErr w:type="gramStart"/>
            <w:r>
              <w:t>слож-ности</w:t>
            </w:r>
            <w:proofErr w:type="gramEnd"/>
            <w:r>
              <w:t xml:space="preserve"> строения жи-вых организмов,</w:t>
            </w:r>
          </w:p>
          <w:p w:rsidR="00451088" w:rsidRDefault="00451088">
            <w:r>
              <w:t xml:space="preserve">осмысление </w:t>
            </w:r>
            <w:proofErr w:type="gramStart"/>
            <w:r>
              <w:t>важнос-</w:t>
            </w:r>
            <w:r>
              <w:lastRenderedPageBreak/>
              <w:t>ти</w:t>
            </w:r>
            <w:proofErr w:type="gramEnd"/>
            <w:r>
              <w:t xml:space="preserve"> для живых орга-низмов процессов дыхания и питания.</w:t>
            </w:r>
          </w:p>
        </w:tc>
        <w:tc>
          <w:tcPr>
            <w:tcW w:w="2268" w:type="dxa"/>
            <w:tcBorders>
              <w:top w:val="nil"/>
              <w:left w:val="single" w:sz="4" w:space="0" w:color="000000"/>
              <w:bottom w:val="single" w:sz="4" w:space="0" w:color="000000"/>
              <w:right w:val="nil"/>
            </w:tcBorders>
            <w:hideMark/>
          </w:tcPr>
          <w:p w:rsidR="00451088" w:rsidRDefault="00451088">
            <w:pPr>
              <w:pStyle w:val="41"/>
              <w:shd w:val="clear" w:color="auto" w:fill="auto"/>
              <w:snapToGrid w:val="0"/>
              <w:spacing w:before="0" w:line="259" w:lineRule="exact"/>
              <w:ind w:right="-108" w:firstLine="0"/>
              <w:jc w:val="left"/>
              <w:rPr>
                <w:rStyle w:val="25"/>
                <w:sz w:val="22"/>
                <w:szCs w:val="22"/>
              </w:rPr>
            </w:pPr>
            <w:r>
              <w:rPr>
                <w:rStyle w:val="afe"/>
                <w:rFonts w:eastAsia="Verdana"/>
                <w:sz w:val="22"/>
                <w:szCs w:val="22"/>
                <w:u w:val="single"/>
              </w:rPr>
              <w:lastRenderedPageBreak/>
              <w:t>Познавательные УУД</w:t>
            </w:r>
            <w:r>
              <w:rPr>
                <w:rStyle w:val="afe"/>
                <w:rFonts w:eastAsia="Verdana"/>
                <w:sz w:val="22"/>
                <w:szCs w:val="22"/>
              </w:rPr>
              <w:t xml:space="preserve">: </w:t>
            </w:r>
            <w:r>
              <w:rPr>
                <w:rStyle w:val="25"/>
                <w:sz w:val="22"/>
                <w:szCs w:val="22"/>
              </w:rPr>
              <w:t xml:space="preserve">умение осуществлять поиск </w:t>
            </w:r>
            <w:proofErr w:type="gramStart"/>
            <w:r>
              <w:rPr>
                <w:rStyle w:val="25"/>
                <w:sz w:val="22"/>
                <w:szCs w:val="22"/>
              </w:rPr>
              <w:t>нужной</w:t>
            </w:r>
            <w:proofErr w:type="gramEnd"/>
            <w:r>
              <w:rPr>
                <w:rStyle w:val="25"/>
                <w:sz w:val="22"/>
                <w:szCs w:val="22"/>
              </w:rPr>
              <w:t xml:space="preserve"> информа-ции, выделять главное в тексте, структурировать </w:t>
            </w:r>
            <w:r>
              <w:rPr>
                <w:rStyle w:val="25"/>
                <w:sz w:val="22"/>
                <w:szCs w:val="22"/>
              </w:rPr>
              <w:lastRenderedPageBreak/>
              <w:t xml:space="preserve">учебный материал, гра-мотно формулировать вопросы. </w:t>
            </w:r>
          </w:p>
          <w:p w:rsidR="00451088" w:rsidRDefault="00451088">
            <w:pPr>
              <w:pStyle w:val="41"/>
              <w:shd w:val="clear" w:color="auto" w:fill="auto"/>
              <w:snapToGrid w:val="0"/>
              <w:spacing w:before="0" w:line="259" w:lineRule="exact"/>
              <w:ind w:right="-108" w:firstLine="0"/>
              <w:jc w:val="left"/>
              <w:rPr>
                <w:rStyle w:val="25"/>
                <w:sz w:val="22"/>
                <w:szCs w:val="22"/>
              </w:rPr>
            </w:pPr>
            <w:r>
              <w:rPr>
                <w:rStyle w:val="afe"/>
                <w:rFonts w:eastAsia="Verdana"/>
                <w:sz w:val="22"/>
                <w:szCs w:val="22"/>
                <w:u w:val="single"/>
              </w:rPr>
              <w:t>Личностные УУД</w:t>
            </w:r>
            <w:r>
              <w:rPr>
                <w:rStyle w:val="afe"/>
                <w:rFonts w:eastAsia="Verdana"/>
                <w:sz w:val="22"/>
                <w:szCs w:val="22"/>
              </w:rPr>
              <w:t>:</w:t>
            </w:r>
            <w:r>
              <w:rPr>
                <w:rStyle w:val="25"/>
                <w:sz w:val="22"/>
                <w:szCs w:val="22"/>
              </w:rPr>
              <w:t xml:space="preserve"> умение применять полу-ченные знания в </w:t>
            </w:r>
            <w:proofErr w:type="gramStart"/>
            <w:r>
              <w:rPr>
                <w:rStyle w:val="25"/>
                <w:sz w:val="22"/>
                <w:szCs w:val="22"/>
              </w:rPr>
              <w:t>своей</w:t>
            </w:r>
            <w:proofErr w:type="gramEnd"/>
            <w:r>
              <w:rPr>
                <w:rStyle w:val="25"/>
                <w:sz w:val="22"/>
                <w:szCs w:val="22"/>
              </w:rPr>
              <w:t xml:space="preserve"> практической деятель-ности.</w:t>
            </w:r>
          </w:p>
          <w:p w:rsidR="00451088" w:rsidRDefault="00451088">
            <w:pPr>
              <w:pStyle w:val="41"/>
              <w:shd w:val="clear" w:color="auto" w:fill="auto"/>
              <w:spacing w:before="0" w:line="259" w:lineRule="exact"/>
              <w:ind w:right="-108" w:firstLine="0"/>
              <w:jc w:val="left"/>
              <w:rPr>
                <w:rStyle w:val="25"/>
                <w:sz w:val="22"/>
                <w:szCs w:val="22"/>
              </w:rPr>
            </w:pPr>
            <w:r>
              <w:rPr>
                <w:rStyle w:val="afe"/>
                <w:rFonts w:eastAsia="Verdana"/>
                <w:sz w:val="22"/>
                <w:szCs w:val="22"/>
                <w:u w:val="single"/>
              </w:rPr>
              <w:t>Регулятивные УУД:</w:t>
            </w:r>
            <w:r>
              <w:rPr>
                <w:rStyle w:val="25"/>
                <w:sz w:val="22"/>
                <w:szCs w:val="22"/>
              </w:rPr>
              <w:t xml:space="preserve"> умение планировать свою работу при </w:t>
            </w:r>
            <w:proofErr w:type="gramStart"/>
            <w:r>
              <w:rPr>
                <w:rStyle w:val="25"/>
                <w:sz w:val="22"/>
                <w:szCs w:val="22"/>
              </w:rPr>
              <w:t>выпол-нении</w:t>
            </w:r>
            <w:proofErr w:type="gramEnd"/>
            <w:r>
              <w:rPr>
                <w:rStyle w:val="25"/>
                <w:sz w:val="22"/>
                <w:szCs w:val="22"/>
              </w:rPr>
              <w:t xml:space="preserve"> заданий учителя, делать выводы по ре-зультатам работы.</w:t>
            </w:r>
          </w:p>
          <w:p w:rsidR="00451088" w:rsidRDefault="00451088">
            <w:pPr>
              <w:rPr>
                <w:rStyle w:val="25"/>
                <w:rFonts w:asciiTheme="minorHAnsi" w:eastAsiaTheme="minorEastAsia" w:hAnsiTheme="minorHAnsi" w:cstheme="minorBidi"/>
              </w:rPr>
            </w:pPr>
            <w:proofErr w:type="gramStart"/>
            <w:r>
              <w:rPr>
                <w:rStyle w:val="afe"/>
                <w:rFonts w:asciiTheme="minorHAnsi" w:eastAsia="Verdana" w:hAnsiTheme="minorHAnsi" w:cstheme="minorBidi"/>
                <w:u w:val="single"/>
              </w:rPr>
              <w:t>Коммуникативные</w:t>
            </w:r>
            <w:proofErr w:type="gramEnd"/>
            <w:r>
              <w:rPr>
                <w:rStyle w:val="afe"/>
                <w:rFonts w:asciiTheme="minorHAnsi" w:eastAsia="Verdana" w:hAnsiTheme="minorHAnsi" w:cstheme="minorBidi"/>
                <w:u w:val="single"/>
              </w:rPr>
              <w:t xml:space="preserve"> УУД: </w:t>
            </w:r>
            <w:r>
              <w:rPr>
                <w:rStyle w:val="25"/>
                <w:rFonts w:asciiTheme="minorHAnsi" w:eastAsiaTheme="minorEastAsia" w:hAnsiTheme="minorHAnsi" w:cstheme="minorBidi"/>
              </w:rPr>
              <w:t>умение работать в составе творческих групп, высказывать свое мнение</w:t>
            </w:r>
          </w:p>
        </w:tc>
        <w:tc>
          <w:tcPr>
            <w:tcW w:w="1843" w:type="dxa"/>
            <w:tcBorders>
              <w:top w:val="nil"/>
              <w:left w:val="single" w:sz="4" w:space="0" w:color="000000"/>
              <w:bottom w:val="single" w:sz="4" w:space="0" w:color="000000"/>
              <w:right w:val="nil"/>
            </w:tcBorders>
            <w:hideMark/>
          </w:tcPr>
          <w:p w:rsidR="00451088" w:rsidRDefault="00451088">
            <w:pPr>
              <w:snapToGrid w:val="0"/>
              <w:rPr>
                <w:b/>
                <w:i/>
              </w:rPr>
            </w:pPr>
            <w:r>
              <w:rPr>
                <w:b/>
                <w:i/>
              </w:rPr>
              <w:lastRenderedPageBreak/>
              <w:t>Учащиеся должны знать:</w:t>
            </w:r>
          </w:p>
          <w:p w:rsidR="00451088" w:rsidRDefault="00451088">
            <w:r>
              <w:t>- строение клетки;</w:t>
            </w:r>
          </w:p>
          <w:p w:rsidR="00451088" w:rsidRDefault="00451088">
            <w:pPr>
              <w:ind w:right="-108"/>
            </w:pPr>
            <w:r>
              <w:lastRenderedPageBreak/>
              <w:t>- основные процессы жизнедеятельности клетки;</w:t>
            </w:r>
          </w:p>
          <w:p w:rsidR="00451088" w:rsidRDefault="00451088">
            <w:pPr>
              <w:rPr>
                <w:b/>
                <w:i/>
              </w:rPr>
            </w:pPr>
            <w:r>
              <w:rPr>
                <w:b/>
                <w:i/>
              </w:rPr>
              <w:t xml:space="preserve">Учащиеся должны уметь: </w:t>
            </w:r>
          </w:p>
          <w:p w:rsidR="00451088" w:rsidRDefault="00451088">
            <w:r>
              <w:t>- определять понятия: «клетка», «</w:t>
            </w:r>
            <w:proofErr w:type="gramStart"/>
            <w:r>
              <w:t>обо-лочка</w:t>
            </w:r>
            <w:proofErr w:type="gramEnd"/>
            <w:r>
              <w:t xml:space="preserve">», « цитоплазма», « ядро», «яд-рышко», «вакуоли», «пластиды», «хлоропласты», </w:t>
            </w:r>
          </w:p>
          <w:p w:rsidR="00451088" w:rsidRDefault="00451088">
            <w:r>
              <w:t>- работать с лупой и микроскопом;</w:t>
            </w:r>
          </w:p>
          <w:p w:rsidR="00451088" w:rsidRDefault="00451088">
            <w:r>
              <w:t>- готовить микропрепараты и рассматривать их под микроскопом;</w:t>
            </w:r>
          </w:p>
        </w:tc>
        <w:tc>
          <w:tcPr>
            <w:tcW w:w="1417" w:type="dxa"/>
            <w:tcBorders>
              <w:top w:val="nil"/>
              <w:left w:val="single" w:sz="4" w:space="0" w:color="000000"/>
              <w:bottom w:val="single" w:sz="4" w:space="0" w:color="000000"/>
              <w:right w:val="nil"/>
            </w:tcBorders>
            <w:hideMark/>
          </w:tcPr>
          <w:p w:rsidR="00451088" w:rsidRDefault="00451088">
            <w:pPr>
              <w:snapToGrid w:val="0"/>
              <w:rPr>
                <w:b/>
                <w:i/>
              </w:rPr>
            </w:pPr>
            <w:r>
              <w:rPr>
                <w:b/>
                <w:i/>
              </w:rPr>
              <w:lastRenderedPageBreak/>
              <w:t>Учащиеся могут узнать:</w:t>
            </w:r>
          </w:p>
          <w:p w:rsidR="00451088" w:rsidRDefault="00451088">
            <w:pPr>
              <w:rPr>
                <w:rFonts w:eastAsia="MS Mincho"/>
              </w:rPr>
            </w:pPr>
            <w:r>
              <w:rPr>
                <w:rFonts w:eastAsia="MS Mincho"/>
              </w:rPr>
              <w:t xml:space="preserve">клетка – </w:t>
            </w:r>
            <w:r>
              <w:rPr>
                <w:rFonts w:eastAsia="MS Mincho"/>
              </w:rPr>
              <w:lastRenderedPageBreak/>
              <w:t>единица строения и жизнедеятельности</w:t>
            </w:r>
            <w:r>
              <w:rPr>
                <w:rFonts w:eastAsia="MS Mincho"/>
                <w:i/>
                <w:iCs/>
              </w:rPr>
              <w:t xml:space="preserve">, </w:t>
            </w:r>
            <w:proofErr w:type="gramStart"/>
            <w:r>
              <w:rPr>
                <w:rFonts w:eastAsia="MS Mincho"/>
              </w:rPr>
              <w:t>кос-мическую</w:t>
            </w:r>
            <w:proofErr w:type="gramEnd"/>
            <w:r>
              <w:rPr>
                <w:rFonts w:eastAsia="MS Mincho"/>
              </w:rPr>
              <w:t xml:space="preserve"> роль зеленых растений</w:t>
            </w:r>
          </w:p>
          <w:p w:rsidR="00451088" w:rsidRDefault="00451088">
            <w:pPr>
              <w:rPr>
                <w:b/>
                <w:i/>
              </w:rPr>
            </w:pPr>
            <w:r>
              <w:rPr>
                <w:b/>
                <w:i/>
              </w:rPr>
              <w:t>Учащиеся смогут научиться:</w:t>
            </w:r>
          </w:p>
          <w:p w:rsidR="00451088" w:rsidRDefault="00451088">
            <w:pPr>
              <w:ind w:right="-108"/>
            </w:pPr>
            <w:r>
              <w:t>- определять понятия «мембрана»</w:t>
            </w:r>
          </w:p>
          <w:p w:rsidR="00451088" w:rsidRDefault="00451088">
            <w:pPr>
              <w:ind w:right="-108"/>
            </w:pPr>
            <w:proofErr w:type="gramStart"/>
            <w:r>
              <w:t>-</w:t>
            </w:r>
            <w:r>
              <w:rPr>
                <w:rFonts w:eastAsia="MS Mincho"/>
              </w:rPr>
              <w:t>объяснять отличия мо-лодой клетки от старой</w:t>
            </w:r>
            <w:r>
              <w:rPr>
                <w:rFonts w:eastAsia="MS Mincho"/>
                <w:i/>
                <w:iCs/>
              </w:rPr>
              <w:t xml:space="preserve">, </w:t>
            </w:r>
            <w:r>
              <w:rPr>
                <w:rFonts w:eastAsia="MS Mincho"/>
              </w:rPr>
              <w:t>до-казывать, что клетка обла-дает всеми признаками живого</w:t>
            </w:r>
            <w:r>
              <w:t xml:space="preserve"> орга-низма;</w:t>
            </w:r>
            <w:proofErr w:type="gramEnd"/>
          </w:p>
        </w:tc>
        <w:tc>
          <w:tcPr>
            <w:tcW w:w="1560" w:type="dxa"/>
            <w:tcBorders>
              <w:top w:val="nil"/>
              <w:left w:val="single" w:sz="4" w:space="0" w:color="000000"/>
              <w:bottom w:val="single" w:sz="4" w:space="0" w:color="000000"/>
              <w:right w:val="nil"/>
            </w:tcBorders>
            <w:hideMark/>
          </w:tcPr>
          <w:p w:rsidR="00451088" w:rsidRDefault="00451088">
            <w:pPr>
              <w:snapToGrid w:val="0"/>
              <w:ind w:right="-108"/>
            </w:pPr>
            <w:r>
              <w:lastRenderedPageBreak/>
              <w:t xml:space="preserve">Выделяют существенные признаки процессов </w:t>
            </w:r>
            <w:r>
              <w:lastRenderedPageBreak/>
              <w:t>жизнедеятельности клетки. Ставят биологические эксперименты по изучению процессов жизнедеятельности организмов и объясняют их результаты. Отрабатывают умение готовить микропрепараты и работать с микроскопом</w:t>
            </w:r>
          </w:p>
        </w:tc>
        <w:tc>
          <w:tcPr>
            <w:tcW w:w="850" w:type="dxa"/>
            <w:tcBorders>
              <w:top w:val="nil"/>
              <w:left w:val="single" w:sz="4" w:space="0" w:color="000000"/>
              <w:bottom w:val="single" w:sz="4" w:space="0" w:color="000000"/>
              <w:right w:val="nil"/>
            </w:tcBorders>
            <w:hideMark/>
          </w:tcPr>
          <w:p w:rsidR="00451088" w:rsidRDefault="00451088">
            <w:pPr>
              <w:snapToGrid w:val="0"/>
              <w:jc w:val="center"/>
            </w:pPr>
            <w:r>
              <w:lastRenderedPageBreak/>
              <w:t>Р.т. зад. 30-31</w:t>
            </w:r>
          </w:p>
        </w:tc>
        <w:tc>
          <w:tcPr>
            <w:tcW w:w="861" w:type="dxa"/>
            <w:tcBorders>
              <w:top w:val="nil"/>
              <w:left w:val="single" w:sz="4" w:space="0" w:color="000000"/>
              <w:bottom w:val="single" w:sz="4" w:space="0" w:color="000000"/>
              <w:right w:val="single" w:sz="4" w:space="0" w:color="000000"/>
            </w:tcBorders>
          </w:tcPr>
          <w:p w:rsidR="00451088" w:rsidRDefault="00451088">
            <w:pPr>
              <w:snapToGrid w:val="0"/>
              <w:jc w:val="center"/>
            </w:pPr>
          </w:p>
        </w:tc>
      </w:tr>
      <w:tr w:rsidR="00451088" w:rsidTr="00451088">
        <w:trPr>
          <w:trHeight w:val="424"/>
        </w:trPr>
        <w:tc>
          <w:tcPr>
            <w:tcW w:w="648" w:type="dxa"/>
            <w:tcBorders>
              <w:top w:val="nil"/>
              <w:left w:val="single" w:sz="4" w:space="0" w:color="000000"/>
              <w:bottom w:val="single" w:sz="4" w:space="0" w:color="000000"/>
              <w:right w:val="nil"/>
            </w:tcBorders>
            <w:hideMark/>
          </w:tcPr>
          <w:p w:rsidR="00451088" w:rsidRDefault="00451088">
            <w:pPr>
              <w:snapToGrid w:val="0"/>
              <w:jc w:val="center"/>
            </w:pPr>
            <w:r>
              <w:lastRenderedPageBreak/>
              <w:t>14</w:t>
            </w:r>
          </w:p>
          <w:p w:rsidR="00451088" w:rsidRDefault="00451088">
            <w:pPr>
              <w:snapToGrid w:val="0"/>
              <w:jc w:val="center"/>
            </w:pPr>
          </w:p>
        </w:tc>
        <w:tc>
          <w:tcPr>
            <w:tcW w:w="1568" w:type="dxa"/>
            <w:tcBorders>
              <w:top w:val="nil"/>
              <w:left w:val="single" w:sz="4" w:space="0" w:color="000000"/>
              <w:bottom w:val="single" w:sz="4" w:space="0" w:color="000000"/>
              <w:right w:val="nil"/>
            </w:tcBorders>
            <w:hideMark/>
          </w:tcPr>
          <w:p w:rsidR="00451088" w:rsidRDefault="00451088">
            <w:pPr>
              <w:snapToGrid w:val="0"/>
            </w:pPr>
            <w:r>
              <w:t>Жизнедеятельность клетки: рост, развитие</w:t>
            </w:r>
          </w:p>
        </w:tc>
        <w:tc>
          <w:tcPr>
            <w:tcW w:w="1288" w:type="dxa"/>
            <w:tcBorders>
              <w:top w:val="nil"/>
              <w:left w:val="single" w:sz="4" w:space="0" w:color="000000"/>
              <w:bottom w:val="single" w:sz="4" w:space="0" w:color="000000"/>
              <w:right w:val="nil"/>
            </w:tcBorders>
            <w:hideMark/>
          </w:tcPr>
          <w:p w:rsidR="00451088" w:rsidRDefault="00451088">
            <w:pPr>
              <w:snapToGrid w:val="0"/>
              <w:jc w:val="both"/>
            </w:pPr>
            <w:r>
              <w:t>Урок формирования умений и навыков</w:t>
            </w:r>
          </w:p>
        </w:tc>
        <w:tc>
          <w:tcPr>
            <w:tcW w:w="1566" w:type="dxa"/>
            <w:tcBorders>
              <w:top w:val="nil"/>
              <w:left w:val="single" w:sz="4" w:space="0" w:color="000000"/>
              <w:bottom w:val="single" w:sz="4" w:space="0" w:color="000000"/>
              <w:right w:val="nil"/>
            </w:tcBorders>
            <w:hideMark/>
          </w:tcPr>
          <w:p w:rsidR="00451088" w:rsidRDefault="00451088">
            <w:pPr>
              <w:widowControl w:val="0"/>
              <w:snapToGrid w:val="0"/>
            </w:pPr>
            <w:r>
              <w:t xml:space="preserve">Рост и развитие клеток. </w:t>
            </w:r>
          </w:p>
          <w:p w:rsidR="00451088" w:rsidRDefault="00451088">
            <w:pPr>
              <w:widowControl w:val="0"/>
              <w:rPr>
                <w:i/>
                <w:iCs/>
              </w:rPr>
            </w:pPr>
            <w:r>
              <w:rPr>
                <w:i/>
                <w:iCs/>
              </w:rPr>
              <w:t>Демонстрация</w:t>
            </w:r>
          </w:p>
          <w:p w:rsidR="00451088" w:rsidRDefault="00451088">
            <w:pPr>
              <w:widowControl w:val="0"/>
            </w:pPr>
            <w:r>
              <w:t xml:space="preserve">Схемы, таблицы </w:t>
            </w:r>
            <w:r>
              <w:lastRenderedPageBreak/>
              <w:t>и видеоматериалы о росте и развитии клеток разных растений</w:t>
            </w:r>
          </w:p>
        </w:tc>
        <w:tc>
          <w:tcPr>
            <w:tcW w:w="1984" w:type="dxa"/>
            <w:tcBorders>
              <w:top w:val="nil"/>
              <w:left w:val="single" w:sz="4" w:space="0" w:color="000000"/>
              <w:bottom w:val="single" w:sz="4" w:space="0" w:color="000000"/>
              <w:right w:val="nil"/>
            </w:tcBorders>
            <w:hideMark/>
          </w:tcPr>
          <w:p w:rsidR="00451088" w:rsidRDefault="00451088">
            <w:pPr>
              <w:snapToGrid w:val="0"/>
              <w:ind w:right="-108"/>
            </w:pPr>
            <w:r>
              <w:lastRenderedPageBreak/>
              <w:t>Понимание сложности строения живых организмов,</w:t>
            </w:r>
          </w:p>
          <w:p w:rsidR="00451088" w:rsidRDefault="00451088">
            <w:r>
              <w:t xml:space="preserve">осмысление </w:t>
            </w:r>
            <w:r>
              <w:lastRenderedPageBreak/>
              <w:t>важности для живых организмов процессов роста и развития.</w:t>
            </w:r>
          </w:p>
        </w:tc>
        <w:tc>
          <w:tcPr>
            <w:tcW w:w="2268" w:type="dxa"/>
            <w:tcBorders>
              <w:top w:val="nil"/>
              <w:left w:val="single" w:sz="4" w:space="0" w:color="000000"/>
              <w:bottom w:val="single" w:sz="4" w:space="0" w:color="000000"/>
              <w:right w:val="nil"/>
            </w:tcBorders>
            <w:hideMark/>
          </w:tcPr>
          <w:p w:rsidR="00451088" w:rsidRDefault="00451088">
            <w:pPr>
              <w:pStyle w:val="41"/>
              <w:shd w:val="clear" w:color="auto" w:fill="auto"/>
              <w:snapToGrid w:val="0"/>
              <w:spacing w:before="0" w:line="259" w:lineRule="exact"/>
              <w:ind w:right="-108" w:firstLine="0"/>
              <w:jc w:val="left"/>
              <w:rPr>
                <w:rStyle w:val="25"/>
                <w:sz w:val="22"/>
                <w:szCs w:val="22"/>
              </w:rPr>
            </w:pPr>
            <w:r>
              <w:rPr>
                <w:rStyle w:val="afe"/>
                <w:rFonts w:eastAsia="Verdana"/>
                <w:sz w:val="22"/>
                <w:szCs w:val="22"/>
                <w:u w:val="single"/>
              </w:rPr>
              <w:lastRenderedPageBreak/>
              <w:t>Познавательные УУД</w:t>
            </w:r>
            <w:r>
              <w:rPr>
                <w:rStyle w:val="afe"/>
                <w:rFonts w:eastAsia="Verdana"/>
                <w:sz w:val="22"/>
                <w:szCs w:val="22"/>
              </w:rPr>
              <w:t xml:space="preserve">: </w:t>
            </w:r>
            <w:r>
              <w:rPr>
                <w:rStyle w:val="25"/>
                <w:sz w:val="22"/>
                <w:szCs w:val="22"/>
              </w:rPr>
              <w:t xml:space="preserve">умение осуществлять поиск нужной информации, выделять главное в тексте, структурировать </w:t>
            </w:r>
            <w:r>
              <w:rPr>
                <w:rStyle w:val="25"/>
                <w:sz w:val="22"/>
                <w:szCs w:val="22"/>
              </w:rPr>
              <w:lastRenderedPageBreak/>
              <w:t xml:space="preserve">учебный материал, грамотно формулировать вопросы, </w:t>
            </w:r>
          </w:p>
          <w:p w:rsidR="00451088" w:rsidRDefault="00451088">
            <w:pPr>
              <w:pStyle w:val="41"/>
              <w:shd w:val="clear" w:color="auto" w:fill="auto"/>
              <w:snapToGrid w:val="0"/>
              <w:spacing w:before="0" w:line="259" w:lineRule="exact"/>
              <w:ind w:right="-108" w:firstLine="0"/>
              <w:jc w:val="left"/>
              <w:rPr>
                <w:rStyle w:val="25"/>
                <w:sz w:val="22"/>
                <w:szCs w:val="22"/>
              </w:rPr>
            </w:pPr>
            <w:r>
              <w:rPr>
                <w:rStyle w:val="afe"/>
                <w:rFonts w:eastAsia="Verdana"/>
                <w:sz w:val="22"/>
                <w:szCs w:val="22"/>
                <w:u w:val="single"/>
              </w:rPr>
              <w:t>Личностные УУД</w:t>
            </w:r>
            <w:r>
              <w:rPr>
                <w:rStyle w:val="afe"/>
                <w:rFonts w:eastAsia="Verdana"/>
                <w:sz w:val="22"/>
                <w:szCs w:val="22"/>
              </w:rPr>
              <w:t>:</w:t>
            </w:r>
            <w:r>
              <w:rPr>
                <w:rStyle w:val="25"/>
                <w:sz w:val="22"/>
                <w:szCs w:val="22"/>
              </w:rPr>
              <w:t xml:space="preserve"> умение применять полученные знания в своей практической деятельности.</w:t>
            </w:r>
          </w:p>
          <w:p w:rsidR="00451088" w:rsidRDefault="00451088">
            <w:pPr>
              <w:pStyle w:val="41"/>
              <w:shd w:val="clear" w:color="auto" w:fill="auto"/>
              <w:spacing w:before="0" w:line="259" w:lineRule="exact"/>
              <w:ind w:right="-108" w:firstLine="0"/>
              <w:jc w:val="left"/>
              <w:rPr>
                <w:rStyle w:val="25"/>
                <w:sz w:val="22"/>
                <w:szCs w:val="22"/>
              </w:rPr>
            </w:pPr>
            <w:r>
              <w:rPr>
                <w:rStyle w:val="afe"/>
                <w:rFonts w:eastAsia="Verdana"/>
                <w:sz w:val="22"/>
                <w:szCs w:val="22"/>
                <w:u w:val="single"/>
              </w:rPr>
              <w:t>Регулятивные УУД:</w:t>
            </w:r>
            <w:r>
              <w:rPr>
                <w:rStyle w:val="25"/>
                <w:sz w:val="22"/>
                <w:szCs w:val="22"/>
              </w:rPr>
              <w:t xml:space="preserve"> умение планировать свою работу при </w:t>
            </w:r>
            <w:proofErr w:type="gramStart"/>
            <w:r>
              <w:rPr>
                <w:rStyle w:val="25"/>
                <w:sz w:val="22"/>
                <w:szCs w:val="22"/>
              </w:rPr>
              <w:t>выпол-нении</w:t>
            </w:r>
            <w:proofErr w:type="gramEnd"/>
            <w:r>
              <w:rPr>
                <w:rStyle w:val="25"/>
                <w:sz w:val="22"/>
                <w:szCs w:val="22"/>
              </w:rPr>
              <w:t xml:space="preserve"> заданий учителя, делать выводы по результатам работы.</w:t>
            </w:r>
          </w:p>
          <w:p w:rsidR="00451088" w:rsidRDefault="00451088">
            <w:pPr>
              <w:snapToGrid w:val="0"/>
              <w:rPr>
                <w:rStyle w:val="25"/>
                <w:rFonts w:asciiTheme="minorHAnsi" w:eastAsiaTheme="minorEastAsia" w:hAnsiTheme="minorHAnsi" w:cstheme="minorBidi"/>
              </w:rPr>
            </w:pPr>
            <w:proofErr w:type="gramStart"/>
            <w:r>
              <w:rPr>
                <w:rStyle w:val="afe"/>
                <w:rFonts w:asciiTheme="minorHAnsi" w:eastAsia="Verdana" w:hAnsiTheme="minorHAnsi" w:cstheme="minorBidi"/>
                <w:u w:val="single"/>
              </w:rPr>
              <w:t>Коммуникативные</w:t>
            </w:r>
            <w:proofErr w:type="gramEnd"/>
            <w:r>
              <w:rPr>
                <w:rStyle w:val="afe"/>
                <w:rFonts w:asciiTheme="minorHAnsi" w:eastAsia="Verdana" w:hAnsiTheme="minorHAnsi" w:cstheme="minorBidi"/>
                <w:u w:val="single"/>
              </w:rPr>
              <w:t xml:space="preserve"> УУД: </w:t>
            </w:r>
            <w:r>
              <w:rPr>
                <w:rStyle w:val="25"/>
                <w:rFonts w:asciiTheme="minorHAnsi" w:eastAsiaTheme="minorEastAsia" w:hAnsiTheme="minorHAnsi" w:cstheme="minorBidi"/>
              </w:rPr>
              <w:t>умение работать в составе творческих групп, высказывать свое мнение</w:t>
            </w:r>
          </w:p>
        </w:tc>
        <w:tc>
          <w:tcPr>
            <w:tcW w:w="1843" w:type="dxa"/>
            <w:tcBorders>
              <w:top w:val="nil"/>
              <w:left w:val="single" w:sz="4" w:space="0" w:color="000000"/>
              <w:bottom w:val="single" w:sz="4" w:space="0" w:color="000000"/>
              <w:right w:val="nil"/>
            </w:tcBorders>
            <w:hideMark/>
          </w:tcPr>
          <w:p w:rsidR="00451088" w:rsidRDefault="00451088">
            <w:pPr>
              <w:snapToGrid w:val="0"/>
              <w:rPr>
                <w:b/>
                <w:i/>
              </w:rPr>
            </w:pPr>
            <w:r>
              <w:rPr>
                <w:b/>
                <w:i/>
              </w:rPr>
              <w:lastRenderedPageBreak/>
              <w:t>Учащиеся должны знать:</w:t>
            </w:r>
          </w:p>
          <w:p w:rsidR="00451088" w:rsidRDefault="00451088">
            <w:r>
              <w:t>- строение клетки;</w:t>
            </w:r>
          </w:p>
          <w:p w:rsidR="00451088" w:rsidRDefault="00451088">
            <w:r>
              <w:t xml:space="preserve">- основные </w:t>
            </w:r>
            <w:r>
              <w:lastRenderedPageBreak/>
              <w:t>процессы жизнедеятельности клетки;</w:t>
            </w:r>
          </w:p>
          <w:p w:rsidR="00451088" w:rsidRDefault="00451088">
            <w:pPr>
              <w:rPr>
                <w:b/>
                <w:i/>
              </w:rPr>
            </w:pPr>
            <w:r>
              <w:rPr>
                <w:b/>
                <w:i/>
              </w:rPr>
              <w:t xml:space="preserve">Учащиеся должны уметь: </w:t>
            </w:r>
          </w:p>
          <w:p w:rsidR="00451088" w:rsidRDefault="00451088">
            <w:pPr>
              <w:pStyle w:val="41"/>
              <w:shd w:val="clear" w:color="auto" w:fill="auto"/>
              <w:spacing w:before="0" w:line="259" w:lineRule="exact"/>
              <w:ind w:right="-108" w:firstLine="0"/>
              <w:jc w:val="left"/>
              <w:rPr>
                <w:sz w:val="22"/>
                <w:szCs w:val="22"/>
              </w:rPr>
            </w:pPr>
            <w:r>
              <w:rPr>
                <w:sz w:val="22"/>
                <w:szCs w:val="22"/>
              </w:rPr>
              <w:t>- определять понятия: «клетка», «оболочка», « цитоплазма», « ядро», «ядрышко», «вакуоли»</w:t>
            </w:r>
          </w:p>
        </w:tc>
        <w:tc>
          <w:tcPr>
            <w:tcW w:w="1417" w:type="dxa"/>
            <w:tcBorders>
              <w:top w:val="nil"/>
              <w:left w:val="single" w:sz="4" w:space="0" w:color="000000"/>
              <w:bottom w:val="single" w:sz="4" w:space="0" w:color="000000"/>
              <w:right w:val="nil"/>
            </w:tcBorders>
            <w:hideMark/>
          </w:tcPr>
          <w:p w:rsidR="00451088" w:rsidRDefault="00451088">
            <w:pPr>
              <w:snapToGrid w:val="0"/>
              <w:rPr>
                <w:b/>
                <w:i/>
              </w:rPr>
            </w:pPr>
            <w:r>
              <w:rPr>
                <w:b/>
                <w:i/>
              </w:rPr>
              <w:lastRenderedPageBreak/>
              <w:t>Учащиеся могут узнать:</w:t>
            </w:r>
          </w:p>
          <w:p w:rsidR="00451088" w:rsidRDefault="00451088">
            <w:pPr>
              <w:ind w:right="-108"/>
              <w:rPr>
                <w:rFonts w:eastAsia="MS Mincho"/>
              </w:rPr>
            </w:pPr>
            <w:r>
              <w:rPr>
                <w:rFonts w:eastAsia="MS Mincho"/>
              </w:rPr>
              <w:t xml:space="preserve">- клетка – </w:t>
            </w:r>
            <w:r>
              <w:rPr>
                <w:rFonts w:eastAsia="MS Mincho"/>
              </w:rPr>
              <w:lastRenderedPageBreak/>
              <w:t>единица строения и жизнедеятельности</w:t>
            </w:r>
            <w:r>
              <w:rPr>
                <w:rFonts w:eastAsia="MS Mincho"/>
                <w:i/>
                <w:iCs/>
              </w:rPr>
              <w:t xml:space="preserve">, </w:t>
            </w:r>
            <w:proofErr w:type="gramStart"/>
            <w:r>
              <w:rPr>
                <w:rFonts w:eastAsia="MS Mincho"/>
              </w:rPr>
              <w:t>запас-ные</w:t>
            </w:r>
            <w:proofErr w:type="gramEnd"/>
            <w:r>
              <w:rPr>
                <w:rFonts w:eastAsia="MS Mincho"/>
              </w:rPr>
              <w:t xml:space="preserve"> вещества клетки</w:t>
            </w:r>
            <w:r>
              <w:rPr>
                <w:rFonts w:eastAsia="MS Mincho"/>
                <w:i/>
                <w:iCs/>
              </w:rPr>
              <w:t xml:space="preserve">, </w:t>
            </w:r>
            <w:r>
              <w:rPr>
                <w:rFonts w:eastAsia="MS Mincho"/>
              </w:rPr>
              <w:t>функ-ции основных частей клетки</w:t>
            </w:r>
            <w:r>
              <w:t>;</w:t>
            </w:r>
            <w:r>
              <w:rPr>
                <w:rFonts w:eastAsia="MS Mincho"/>
              </w:rPr>
              <w:t xml:space="preserve"> </w:t>
            </w:r>
          </w:p>
          <w:p w:rsidR="00451088" w:rsidRDefault="00451088">
            <w:pPr>
              <w:rPr>
                <w:b/>
                <w:i/>
              </w:rPr>
            </w:pPr>
            <w:r>
              <w:rPr>
                <w:b/>
                <w:i/>
              </w:rPr>
              <w:t>Учащиеся смогут научиться:</w:t>
            </w:r>
          </w:p>
          <w:p w:rsidR="00451088" w:rsidRDefault="00451088">
            <w:pPr>
              <w:snapToGrid w:val="0"/>
              <w:ind w:right="-108"/>
            </w:pPr>
            <w:proofErr w:type="gramStart"/>
            <w:r>
              <w:rPr>
                <w:rFonts w:eastAsia="MS Mincho"/>
              </w:rPr>
              <w:t>- объяснять отличия мо-лодой клетки от старой</w:t>
            </w:r>
            <w:r>
              <w:rPr>
                <w:rFonts w:eastAsia="MS Mincho"/>
                <w:i/>
                <w:iCs/>
              </w:rPr>
              <w:t xml:space="preserve">, </w:t>
            </w:r>
            <w:r>
              <w:rPr>
                <w:rFonts w:eastAsia="MS Mincho"/>
              </w:rPr>
              <w:t>доказывать, что клетка обладает все-ми признака-ми живого</w:t>
            </w:r>
            <w:r>
              <w:t xml:space="preserve"> организма</w:t>
            </w:r>
            <w:proofErr w:type="gramEnd"/>
          </w:p>
        </w:tc>
        <w:tc>
          <w:tcPr>
            <w:tcW w:w="1560" w:type="dxa"/>
            <w:tcBorders>
              <w:top w:val="nil"/>
              <w:left w:val="single" w:sz="4" w:space="0" w:color="000000"/>
              <w:bottom w:val="single" w:sz="4" w:space="0" w:color="000000"/>
              <w:right w:val="nil"/>
            </w:tcBorders>
            <w:hideMark/>
          </w:tcPr>
          <w:p w:rsidR="00451088" w:rsidRDefault="00451088">
            <w:pPr>
              <w:snapToGrid w:val="0"/>
              <w:ind w:right="-108"/>
            </w:pPr>
            <w:r>
              <w:lastRenderedPageBreak/>
              <w:t>Выделяют существенные признаки процессов жизнедеятельно</w:t>
            </w:r>
            <w:r>
              <w:lastRenderedPageBreak/>
              <w:t xml:space="preserve">сти клетки. Обсуждают биологические эксперименты по изучению процессов жизнедеятельности организмов и объясняют их результаты </w:t>
            </w:r>
          </w:p>
        </w:tc>
        <w:tc>
          <w:tcPr>
            <w:tcW w:w="850" w:type="dxa"/>
            <w:tcBorders>
              <w:top w:val="nil"/>
              <w:left w:val="single" w:sz="4" w:space="0" w:color="000000"/>
              <w:bottom w:val="single" w:sz="4" w:space="0" w:color="000000"/>
              <w:right w:val="nil"/>
            </w:tcBorders>
            <w:hideMark/>
          </w:tcPr>
          <w:p w:rsidR="00451088" w:rsidRDefault="00451088">
            <w:pPr>
              <w:snapToGrid w:val="0"/>
              <w:jc w:val="center"/>
            </w:pPr>
            <w:r>
              <w:lastRenderedPageBreak/>
              <w:t>Р.т. зад. 33</w:t>
            </w:r>
          </w:p>
        </w:tc>
        <w:tc>
          <w:tcPr>
            <w:tcW w:w="861" w:type="dxa"/>
            <w:tcBorders>
              <w:top w:val="nil"/>
              <w:left w:val="single" w:sz="4" w:space="0" w:color="000000"/>
              <w:bottom w:val="single" w:sz="4" w:space="0" w:color="000000"/>
              <w:right w:val="single" w:sz="4" w:space="0" w:color="000000"/>
            </w:tcBorders>
          </w:tcPr>
          <w:p w:rsidR="00451088" w:rsidRDefault="00451088">
            <w:pPr>
              <w:snapToGrid w:val="0"/>
              <w:jc w:val="center"/>
            </w:pPr>
          </w:p>
        </w:tc>
      </w:tr>
      <w:tr w:rsidR="00451088" w:rsidTr="00451088">
        <w:trPr>
          <w:trHeight w:val="7080"/>
        </w:trPr>
        <w:tc>
          <w:tcPr>
            <w:tcW w:w="648" w:type="dxa"/>
            <w:tcBorders>
              <w:top w:val="nil"/>
              <w:left w:val="single" w:sz="4" w:space="0" w:color="000000"/>
              <w:bottom w:val="single" w:sz="4" w:space="0" w:color="000000"/>
              <w:right w:val="nil"/>
            </w:tcBorders>
            <w:hideMark/>
          </w:tcPr>
          <w:p w:rsidR="00451088" w:rsidRDefault="00451088">
            <w:pPr>
              <w:snapToGrid w:val="0"/>
              <w:jc w:val="center"/>
            </w:pPr>
            <w:r>
              <w:lastRenderedPageBreak/>
              <w:t>15</w:t>
            </w:r>
          </w:p>
          <w:p w:rsidR="00451088" w:rsidRDefault="00451088">
            <w:pPr>
              <w:snapToGrid w:val="0"/>
              <w:jc w:val="center"/>
            </w:pPr>
          </w:p>
        </w:tc>
        <w:tc>
          <w:tcPr>
            <w:tcW w:w="1568" w:type="dxa"/>
            <w:tcBorders>
              <w:top w:val="nil"/>
              <w:left w:val="single" w:sz="4" w:space="0" w:color="000000"/>
              <w:bottom w:val="single" w:sz="4" w:space="0" w:color="000000"/>
              <w:right w:val="nil"/>
            </w:tcBorders>
            <w:hideMark/>
          </w:tcPr>
          <w:p w:rsidR="00451088" w:rsidRDefault="00451088">
            <w:pPr>
              <w:snapToGrid w:val="0"/>
            </w:pPr>
            <w:r>
              <w:t>Деление клетки</w:t>
            </w:r>
          </w:p>
        </w:tc>
        <w:tc>
          <w:tcPr>
            <w:tcW w:w="1288" w:type="dxa"/>
            <w:tcBorders>
              <w:top w:val="nil"/>
              <w:left w:val="single" w:sz="4" w:space="0" w:color="000000"/>
              <w:bottom w:val="single" w:sz="4" w:space="0" w:color="000000"/>
              <w:right w:val="nil"/>
            </w:tcBorders>
            <w:hideMark/>
          </w:tcPr>
          <w:p w:rsidR="00451088" w:rsidRDefault="00451088">
            <w:pPr>
              <w:snapToGrid w:val="0"/>
              <w:jc w:val="both"/>
            </w:pPr>
            <w:r>
              <w:t>Урок формирования знаний</w:t>
            </w:r>
          </w:p>
        </w:tc>
        <w:tc>
          <w:tcPr>
            <w:tcW w:w="1566" w:type="dxa"/>
            <w:tcBorders>
              <w:top w:val="nil"/>
              <w:left w:val="single" w:sz="4" w:space="0" w:color="000000"/>
              <w:bottom w:val="single" w:sz="4" w:space="0" w:color="000000"/>
              <w:right w:val="nil"/>
            </w:tcBorders>
            <w:hideMark/>
          </w:tcPr>
          <w:p w:rsidR="00451088" w:rsidRDefault="00451088">
            <w:pPr>
              <w:widowControl w:val="0"/>
              <w:snapToGrid w:val="0"/>
            </w:pPr>
            <w:r>
              <w:t>Генетический аппарат, ядро, хромосомы.</w:t>
            </w:r>
          </w:p>
          <w:p w:rsidR="00451088" w:rsidRDefault="00451088">
            <w:pPr>
              <w:widowControl w:val="0"/>
              <w:rPr>
                <w:i/>
                <w:iCs/>
              </w:rPr>
            </w:pPr>
            <w:r>
              <w:rPr>
                <w:i/>
                <w:iCs/>
              </w:rPr>
              <w:t xml:space="preserve">Демонстрация </w:t>
            </w:r>
          </w:p>
          <w:p w:rsidR="00451088" w:rsidRDefault="00451088">
            <w:pPr>
              <w:widowControl w:val="0"/>
            </w:pPr>
            <w:r>
              <w:t>Схемы и видеоматериалы о делении клетки</w:t>
            </w:r>
          </w:p>
        </w:tc>
        <w:tc>
          <w:tcPr>
            <w:tcW w:w="1984" w:type="dxa"/>
            <w:tcBorders>
              <w:top w:val="nil"/>
              <w:left w:val="single" w:sz="4" w:space="0" w:color="000000"/>
              <w:bottom w:val="single" w:sz="4" w:space="0" w:color="000000"/>
              <w:right w:val="nil"/>
            </w:tcBorders>
            <w:hideMark/>
          </w:tcPr>
          <w:p w:rsidR="00451088" w:rsidRDefault="00451088">
            <w:pPr>
              <w:snapToGrid w:val="0"/>
              <w:ind w:right="-108"/>
            </w:pPr>
            <w:r>
              <w:t>Понимание сложности строения живых организмов,</w:t>
            </w:r>
          </w:p>
          <w:p w:rsidR="00451088" w:rsidRDefault="00451088">
            <w:r>
              <w:t>осмысление важности для живых организмов процессов роста и развития.</w:t>
            </w:r>
          </w:p>
        </w:tc>
        <w:tc>
          <w:tcPr>
            <w:tcW w:w="2268" w:type="dxa"/>
            <w:tcBorders>
              <w:top w:val="nil"/>
              <w:left w:val="single" w:sz="4" w:space="0" w:color="000000"/>
              <w:bottom w:val="single" w:sz="4" w:space="0" w:color="000000"/>
              <w:right w:val="nil"/>
            </w:tcBorders>
            <w:hideMark/>
          </w:tcPr>
          <w:p w:rsidR="00451088" w:rsidRDefault="00451088">
            <w:pPr>
              <w:pStyle w:val="41"/>
              <w:shd w:val="clear" w:color="auto" w:fill="auto"/>
              <w:tabs>
                <w:tab w:val="left" w:pos="1456"/>
              </w:tabs>
              <w:snapToGrid w:val="0"/>
              <w:spacing w:before="0" w:line="250" w:lineRule="exact"/>
              <w:ind w:firstLine="0"/>
              <w:jc w:val="left"/>
              <w:rPr>
                <w:rStyle w:val="25"/>
                <w:sz w:val="22"/>
                <w:szCs w:val="22"/>
              </w:rPr>
            </w:pPr>
            <w:r>
              <w:rPr>
                <w:rStyle w:val="afe"/>
                <w:rFonts w:eastAsia="Verdana"/>
                <w:sz w:val="22"/>
                <w:szCs w:val="22"/>
                <w:u w:val="single"/>
              </w:rPr>
              <w:t>Познавательные УУД</w:t>
            </w:r>
            <w:r>
              <w:rPr>
                <w:rStyle w:val="afe"/>
                <w:rFonts w:eastAsia="Verdana"/>
                <w:sz w:val="22"/>
                <w:szCs w:val="22"/>
              </w:rPr>
              <w:t xml:space="preserve">: </w:t>
            </w:r>
            <w:r>
              <w:rPr>
                <w:rStyle w:val="25"/>
                <w:sz w:val="22"/>
                <w:szCs w:val="22"/>
              </w:rPr>
              <w:t xml:space="preserve">умение выделять глав-ное в тексте, структу-рировать </w:t>
            </w:r>
            <w:proofErr w:type="gramStart"/>
            <w:r>
              <w:rPr>
                <w:rStyle w:val="25"/>
                <w:sz w:val="22"/>
                <w:szCs w:val="22"/>
              </w:rPr>
              <w:t>учебный</w:t>
            </w:r>
            <w:proofErr w:type="gramEnd"/>
            <w:r>
              <w:rPr>
                <w:rStyle w:val="25"/>
                <w:sz w:val="22"/>
                <w:szCs w:val="22"/>
              </w:rPr>
              <w:t xml:space="preserve"> мате-риал, грамотно форму-лировать вопросы, умение работать с раз-личными источниками информации, готовить сообщения, представ-лять результаты работы классу.</w:t>
            </w:r>
          </w:p>
          <w:p w:rsidR="00451088" w:rsidRDefault="00451088">
            <w:pPr>
              <w:pStyle w:val="41"/>
              <w:shd w:val="clear" w:color="auto" w:fill="auto"/>
              <w:spacing w:before="0" w:line="250" w:lineRule="exact"/>
              <w:ind w:firstLine="0"/>
              <w:jc w:val="left"/>
              <w:rPr>
                <w:rStyle w:val="25"/>
                <w:sz w:val="22"/>
                <w:szCs w:val="22"/>
              </w:rPr>
            </w:pPr>
            <w:proofErr w:type="gramStart"/>
            <w:r>
              <w:rPr>
                <w:rStyle w:val="afe"/>
                <w:rFonts w:eastAsia="Verdana"/>
                <w:sz w:val="22"/>
                <w:szCs w:val="22"/>
                <w:u w:val="single"/>
              </w:rPr>
              <w:t>Личностные</w:t>
            </w:r>
            <w:proofErr w:type="gramEnd"/>
            <w:r>
              <w:rPr>
                <w:rStyle w:val="afe"/>
                <w:rFonts w:eastAsia="Verdana"/>
                <w:sz w:val="22"/>
                <w:szCs w:val="22"/>
                <w:u w:val="single"/>
              </w:rPr>
              <w:t xml:space="preserve"> УУД</w:t>
            </w:r>
            <w:r>
              <w:rPr>
                <w:rStyle w:val="afe"/>
                <w:rFonts w:eastAsia="Verdana"/>
                <w:sz w:val="22"/>
                <w:szCs w:val="22"/>
              </w:rPr>
              <w:t>:</w:t>
            </w:r>
            <w:r>
              <w:rPr>
                <w:rStyle w:val="25"/>
                <w:sz w:val="22"/>
                <w:szCs w:val="22"/>
              </w:rPr>
              <w:t xml:space="preserve"> уме</w:t>
            </w:r>
            <w:r>
              <w:rPr>
                <w:rStyle w:val="25"/>
                <w:sz w:val="22"/>
                <w:szCs w:val="22"/>
              </w:rPr>
              <w:softHyphen/>
              <w:t>ние соблюдать дисцип</w:t>
            </w:r>
            <w:r>
              <w:rPr>
                <w:rStyle w:val="25"/>
                <w:sz w:val="22"/>
                <w:szCs w:val="22"/>
              </w:rPr>
              <w:softHyphen/>
              <w:t>лину на уроке, уважи</w:t>
            </w:r>
            <w:r>
              <w:rPr>
                <w:rStyle w:val="25"/>
                <w:sz w:val="22"/>
                <w:szCs w:val="22"/>
              </w:rPr>
              <w:softHyphen/>
              <w:t>тельно относиться к учителю и одноклас-сникам.</w:t>
            </w:r>
          </w:p>
          <w:p w:rsidR="00451088" w:rsidRDefault="00451088">
            <w:pPr>
              <w:pStyle w:val="41"/>
              <w:shd w:val="clear" w:color="auto" w:fill="auto"/>
              <w:spacing w:before="0" w:line="250" w:lineRule="exact"/>
              <w:ind w:firstLine="0"/>
              <w:jc w:val="left"/>
              <w:rPr>
                <w:rStyle w:val="25"/>
                <w:sz w:val="22"/>
                <w:szCs w:val="22"/>
              </w:rPr>
            </w:pPr>
            <w:r>
              <w:rPr>
                <w:rStyle w:val="afe"/>
                <w:rFonts w:eastAsia="Verdana"/>
                <w:sz w:val="22"/>
                <w:szCs w:val="22"/>
                <w:u w:val="single"/>
              </w:rPr>
              <w:t>Регулятивные УУД</w:t>
            </w:r>
            <w:r>
              <w:rPr>
                <w:rStyle w:val="afe"/>
                <w:rFonts w:eastAsia="Verdana"/>
                <w:sz w:val="22"/>
                <w:szCs w:val="22"/>
              </w:rPr>
              <w:t>.</w:t>
            </w:r>
            <w:r>
              <w:rPr>
                <w:rStyle w:val="25"/>
                <w:sz w:val="22"/>
                <w:szCs w:val="22"/>
              </w:rPr>
              <w:t xml:space="preserve"> уме</w:t>
            </w:r>
            <w:r>
              <w:rPr>
                <w:rStyle w:val="25"/>
                <w:sz w:val="22"/>
                <w:szCs w:val="22"/>
              </w:rPr>
              <w:softHyphen/>
              <w:t xml:space="preserve">ние планировать свою работу при </w:t>
            </w:r>
            <w:proofErr w:type="gramStart"/>
            <w:r>
              <w:rPr>
                <w:rStyle w:val="25"/>
                <w:sz w:val="22"/>
                <w:szCs w:val="22"/>
              </w:rPr>
              <w:t>вы-полнении</w:t>
            </w:r>
            <w:proofErr w:type="gramEnd"/>
            <w:r>
              <w:rPr>
                <w:rStyle w:val="25"/>
                <w:sz w:val="22"/>
                <w:szCs w:val="22"/>
              </w:rPr>
              <w:t xml:space="preserve"> заданий учи-теля, делать выводы по результатам работы.</w:t>
            </w:r>
          </w:p>
          <w:p w:rsidR="00451088" w:rsidRDefault="00451088">
            <w:pPr>
              <w:rPr>
                <w:rStyle w:val="25"/>
                <w:rFonts w:asciiTheme="minorHAnsi" w:eastAsiaTheme="minorEastAsia" w:hAnsiTheme="minorHAnsi" w:cstheme="minorBidi"/>
              </w:rPr>
            </w:pPr>
            <w:r>
              <w:rPr>
                <w:rStyle w:val="afe"/>
                <w:rFonts w:asciiTheme="minorHAnsi" w:eastAsia="Verdana" w:hAnsiTheme="minorHAnsi" w:cstheme="minorBidi"/>
                <w:u w:val="single"/>
              </w:rPr>
              <w:t>Коммуникативные УУД</w:t>
            </w:r>
            <w:r>
              <w:rPr>
                <w:rStyle w:val="afe"/>
                <w:rFonts w:asciiTheme="minorHAnsi" w:eastAsia="Verdana" w:hAnsiTheme="minorHAnsi" w:cstheme="minorBidi"/>
              </w:rPr>
              <w:t xml:space="preserve">. </w:t>
            </w:r>
            <w:r>
              <w:rPr>
                <w:rStyle w:val="25"/>
                <w:rFonts w:asciiTheme="minorHAnsi" w:eastAsiaTheme="minorEastAsia" w:hAnsiTheme="minorHAnsi" w:cstheme="minorBidi"/>
              </w:rPr>
              <w:t>умение слушать учителя, высказывать свое мнение</w:t>
            </w:r>
          </w:p>
        </w:tc>
        <w:tc>
          <w:tcPr>
            <w:tcW w:w="1843" w:type="dxa"/>
            <w:tcBorders>
              <w:top w:val="nil"/>
              <w:left w:val="single" w:sz="4" w:space="0" w:color="000000"/>
              <w:bottom w:val="single" w:sz="4" w:space="0" w:color="000000"/>
              <w:right w:val="nil"/>
            </w:tcBorders>
            <w:hideMark/>
          </w:tcPr>
          <w:p w:rsidR="00451088" w:rsidRDefault="00451088">
            <w:pPr>
              <w:snapToGrid w:val="0"/>
              <w:rPr>
                <w:b/>
                <w:i/>
              </w:rPr>
            </w:pPr>
            <w:r>
              <w:rPr>
                <w:b/>
                <w:i/>
              </w:rPr>
              <w:t>Учащиеся должны знать:</w:t>
            </w:r>
          </w:p>
          <w:p w:rsidR="00451088" w:rsidRDefault="00451088">
            <w:r>
              <w:t>- строение клетки;</w:t>
            </w:r>
          </w:p>
          <w:p w:rsidR="00451088" w:rsidRDefault="00451088">
            <w:r>
              <w:t>- основные процессы жизнедеятельности клетки;</w:t>
            </w:r>
          </w:p>
          <w:p w:rsidR="00451088" w:rsidRDefault="00451088">
            <w:pPr>
              <w:rPr>
                <w:b/>
                <w:i/>
              </w:rPr>
            </w:pPr>
            <w:r>
              <w:rPr>
                <w:b/>
                <w:i/>
              </w:rPr>
              <w:t xml:space="preserve">Учащиеся должны уметь: </w:t>
            </w:r>
          </w:p>
          <w:p w:rsidR="00451088" w:rsidRDefault="00451088">
            <w:pPr>
              <w:pStyle w:val="41"/>
              <w:shd w:val="clear" w:color="auto" w:fill="auto"/>
              <w:spacing w:before="0" w:line="254" w:lineRule="exact"/>
              <w:ind w:firstLine="0"/>
              <w:jc w:val="left"/>
              <w:rPr>
                <w:sz w:val="22"/>
                <w:szCs w:val="22"/>
              </w:rPr>
            </w:pPr>
            <w:r>
              <w:rPr>
                <w:sz w:val="22"/>
                <w:szCs w:val="22"/>
              </w:rPr>
              <w:t>- определять понятия: «клетка», «оболочка», « цитоплазма», « ядро», «ядрышко», «хромосомы»;</w:t>
            </w:r>
          </w:p>
        </w:tc>
        <w:tc>
          <w:tcPr>
            <w:tcW w:w="1417" w:type="dxa"/>
            <w:tcBorders>
              <w:top w:val="nil"/>
              <w:left w:val="single" w:sz="4" w:space="0" w:color="000000"/>
              <w:bottom w:val="single" w:sz="4" w:space="0" w:color="000000"/>
              <w:right w:val="nil"/>
            </w:tcBorders>
            <w:hideMark/>
          </w:tcPr>
          <w:p w:rsidR="00451088" w:rsidRDefault="00451088">
            <w:pPr>
              <w:snapToGrid w:val="0"/>
              <w:rPr>
                <w:b/>
                <w:i/>
              </w:rPr>
            </w:pPr>
            <w:r>
              <w:rPr>
                <w:b/>
                <w:i/>
              </w:rPr>
              <w:t>Учащиеся могут узнать:</w:t>
            </w:r>
          </w:p>
          <w:p w:rsidR="00451088" w:rsidRDefault="00451088">
            <w:pPr>
              <w:rPr>
                <w:rFonts w:eastAsia="MS Mincho"/>
              </w:rPr>
            </w:pPr>
            <w:r>
              <w:rPr>
                <w:rFonts w:eastAsia="MS Mincho"/>
              </w:rPr>
              <w:t>клетка – единица строения и жизнедеятельности</w:t>
            </w:r>
            <w:r>
              <w:rPr>
                <w:rFonts w:eastAsia="MS Mincho"/>
                <w:i/>
                <w:iCs/>
              </w:rPr>
              <w:t xml:space="preserve">, </w:t>
            </w:r>
            <w:r>
              <w:rPr>
                <w:rFonts w:eastAsia="MS Mincho"/>
              </w:rPr>
              <w:t>запасные вещества клетки</w:t>
            </w:r>
            <w:r>
              <w:rPr>
                <w:rFonts w:eastAsia="MS Mincho"/>
                <w:i/>
                <w:iCs/>
              </w:rPr>
              <w:t xml:space="preserve">, </w:t>
            </w:r>
            <w:r>
              <w:rPr>
                <w:rFonts w:eastAsia="MS Mincho"/>
              </w:rPr>
              <w:t>функции основных частей клетки</w:t>
            </w:r>
            <w:r>
              <w:t>;</w:t>
            </w:r>
            <w:r>
              <w:rPr>
                <w:rFonts w:eastAsia="MS Mincho"/>
              </w:rPr>
              <w:t xml:space="preserve"> </w:t>
            </w:r>
          </w:p>
          <w:p w:rsidR="00451088" w:rsidRDefault="00451088">
            <w:pPr>
              <w:rPr>
                <w:b/>
                <w:i/>
              </w:rPr>
            </w:pPr>
            <w:r>
              <w:rPr>
                <w:b/>
                <w:i/>
              </w:rPr>
              <w:t>Учащиеся смогут научиться:</w:t>
            </w:r>
          </w:p>
          <w:p w:rsidR="00451088" w:rsidRDefault="00451088">
            <w:pPr>
              <w:snapToGrid w:val="0"/>
              <w:ind w:right="-108"/>
            </w:pPr>
            <w:r>
              <w:rPr>
                <w:rFonts w:eastAsia="MS Mincho"/>
              </w:rPr>
              <w:t>доказывать, что клетка обладает всеми признаками живого</w:t>
            </w:r>
            <w:r>
              <w:t xml:space="preserve"> организма</w:t>
            </w:r>
          </w:p>
        </w:tc>
        <w:tc>
          <w:tcPr>
            <w:tcW w:w="1560" w:type="dxa"/>
            <w:tcBorders>
              <w:top w:val="nil"/>
              <w:left w:val="single" w:sz="4" w:space="0" w:color="000000"/>
              <w:bottom w:val="single" w:sz="4" w:space="0" w:color="000000"/>
              <w:right w:val="nil"/>
            </w:tcBorders>
            <w:hideMark/>
          </w:tcPr>
          <w:p w:rsidR="00451088" w:rsidRDefault="00451088">
            <w:pPr>
              <w:widowControl w:val="0"/>
              <w:snapToGrid w:val="0"/>
            </w:pPr>
            <w:r>
              <w:t>Выделяют существенные признаки процессов жизнедеятельности клетки</w:t>
            </w:r>
          </w:p>
        </w:tc>
        <w:tc>
          <w:tcPr>
            <w:tcW w:w="850" w:type="dxa"/>
            <w:tcBorders>
              <w:top w:val="nil"/>
              <w:left w:val="single" w:sz="4" w:space="0" w:color="000000"/>
              <w:bottom w:val="single" w:sz="4" w:space="0" w:color="000000"/>
              <w:right w:val="nil"/>
            </w:tcBorders>
            <w:hideMark/>
          </w:tcPr>
          <w:p w:rsidR="00451088" w:rsidRDefault="00451088">
            <w:pPr>
              <w:snapToGrid w:val="0"/>
              <w:jc w:val="center"/>
            </w:pPr>
            <w:r>
              <w:t>Р.т. зад. 32, 34, 35</w:t>
            </w:r>
          </w:p>
        </w:tc>
        <w:tc>
          <w:tcPr>
            <w:tcW w:w="861" w:type="dxa"/>
            <w:tcBorders>
              <w:top w:val="nil"/>
              <w:left w:val="single" w:sz="4" w:space="0" w:color="000000"/>
              <w:bottom w:val="single" w:sz="4" w:space="0" w:color="000000"/>
              <w:right w:val="single" w:sz="4" w:space="0" w:color="000000"/>
            </w:tcBorders>
          </w:tcPr>
          <w:p w:rsidR="00451088" w:rsidRDefault="00451088">
            <w:pPr>
              <w:snapToGrid w:val="0"/>
              <w:jc w:val="center"/>
            </w:pPr>
          </w:p>
        </w:tc>
      </w:tr>
      <w:tr w:rsidR="00451088" w:rsidTr="00451088">
        <w:trPr>
          <w:trHeight w:val="5364"/>
        </w:trPr>
        <w:tc>
          <w:tcPr>
            <w:tcW w:w="648" w:type="dxa"/>
            <w:tcBorders>
              <w:top w:val="nil"/>
              <w:left w:val="single" w:sz="4" w:space="0" w:color="000000"/>
              <w:bottom w:val="single" w:sz="4" w:space="0" w:color="000000"/>
              <w:right w:val="nil"/>
            </w:tcBorders>
            <w:hideMark/>
          </w:tcPr>
          <w:p w:rsidR="00451088" w:rsidRDefault="00451088">
            <w:pPr>
              <w:snapToGrid w:val="0"/>
              <w:jc w:val="center"/>
            </w:pPr>
            <w:r>
              <w:lastRenderedPageBreak/>
              <w:t>16</w:t>
            </w:r>
          </w:p>
          <w:p w:rsidR="00451088" w:rsidRDefault="00451088">
            <w:pPr>
              <w:snapToGrid w:val="0"/>
              <w:jc w:val="center"/>
            </w:pPr>
          </w:p>
        </w:tc>
        <w:tc>
          <w:tcPr>
            <w:tcW w:w="1568" w:type="dxa"/>
            <w:tcBorders>
              <w:top w:val="nil"/>
              <w:left w:val="single" w:sz="4" w:space="0" w:color="000000"/>
              <w:bottom w:val="single" w:sz="4" w:space="0" w:color="000000"/>
              <w:right w:val="nil"/>
            </w:tcBorders>
            <w:hideMark/>
          </w:tcPr>
          <w:p w:rsidR="00451088" w:rsidRDefault="00451088">
            <w:pPr>
              <w:snapToGrid w:val="0"/>
            </w:pPr>
            <w:r>
              <w:t>Понятие «ткань»</w:t>
            </w:r>
          </w:p>
        </w:tc>
        <w:tc>
          <w:tcPr>
            <w:tcW w:w="1288" w:type="dxa"/>
            <w:tcBorders>
              <w:top w:val="nil"/>
              <w:left w:val="single" w:sz="4" w:space="0" w:color="000000"/>
              <w:bottom w:val="single" w:sz="4" w:space="0" w:color="000000"/>
              <w:right w:val="nil"/>
            </w:tcBorders>
            <w:hideMark/>
          </w:tcPr>
          <w:p w:rsidR="00451088" w:rsidRDefault="00451088">
            <w:pPr>
              <w:snapToGrid w:val="0"/>
              <w:jc w:val="both"/>
            </w:pPr>
            <w:r>
              <w:t>Урок формирования знаний</w:t>
            </w:r>
          </w:p>
          <w:p w:rsidR="00451088" w:rsidRDefault="00451088">
            <w:pPr>
              <w:snapToGrid w:val="0"/>
              <w:jc w:val="both"/>
            </w:pPr>
            <w:r>
              <w:t>(познавательный проект)</w:t>
            </w:r>
          </w:p>
        </w:tc>
        <w:tc>
          <w:tcPr>
            <w:tcW w:w="1566" w:type="dxa"/>
            <w:tcBorders>
              <w:top w:val="nil"/>
              <w:left w:val="single" w:sz="4" w:space="0" w:color="000000"/>
              <w:bottom w:val="single" w:sz="4" w:space="0" w:color="000000"/>
              <w:right w:val="nil"/>
            </w:tcBorders>
            <w:hideMark/>
          </w:tcPr>
          <w:p w:rsidR="00451088" w:rsidRDefault="00451088">
            <w:pPr>
              <w:snapToGrid w:val="0"/>
            </w:pPr>
            <w:r>
              <w:t>Ткань.</w:t>
            </w:r>
          </w:p>
          <w:p w:rsidR="00451088" w:rsidRDefault="00451088">
            <w:r>
              <w:rPr>
                <w:i/>
                <w:iCs/>
              </w:rPr>
              <w:t>Демонстрация</w:t>
            </w:r>
            <w:r>
              <w:t xml:space="preserve"> </w:t>
            </w:r>
          </w:p>
          <w:p w:rsidR="00451088" w:rsidRDefault="00451088">
            <w:r>
              <w:t xml:space="preserve">Микропрепараты различных растительных тканей. </w:t>
            </w:r>
          </w:p>
          <w:p w:rsidR="00451088" w:rsidRDefault="00451088">
            <w:r>
              <w:t>Л.р.№6 «Рассматривание под микроскопом готовых микропрепаратов различных растительных тканей».</w:t>
            </w:r>
          </w:p>
        </w:tc>
        <w:tc>
          <w:tcPr>
            <w:tcW w:w="1984" w:type="dxa"/>
            <w:tcBorders>
              <w:top w:val="nil"/>
              <w:left w:val="single" w:sz="4" w:space="0" w:color="000000"/>
              <w:bottom w:val="single" w:sz="4" w:space="0" w:color="000000"/>
              <w:right w:val="nil"/>
            </w:tcBorders>
            <w:hideMark/>
          </w:tcPr>
          <w:p w:rsidR="00451088" w:rsidRDefault="00451088">
            <w:pPr>
              <w:snapToGrid w:val="0"/>
            </w:pPr>
            <w:r>
              <w:t>Понимание сложности строения живых организмов</w:t>
            </w:r>
          </w:p>
        </w:tc>
        <w:tc>
          <w:tcPr>
            <w:tcW w:w="2268" w:type="dxa"/>
            <w:tcBorders>
              <w:top w:val="nil"/>
              <w:left w:val="single" w:sz="4" w:space="0" w:color="000000"/>
              <w:bottom w:val="single" w:sz="4" w:space="0" w:color="000000"/>
              <w:right w:val="nil"/>
            </w:tcBorders>
            <w:hideMark/>
          </w:tcPr>
          <w:p w:rsidR="00451088" w:rsidRDefault="00451088">
            <w:pPr>
              <w:pStyle w:val="41"/>
              <w:shd w:val="clear" w:color="auto" w:fill="auto"/>
              <w:tabs>
                <w:tab w:val="left" w:pos="1456"/>
              </w:tabs>
              <w:snapToGrid w:val="0"/>
              <w:spacing w:before="0" w:line="245" w:lineRule="exact"/>
              <w:ind w:firstLine="0"/>
              <w:jc w:val="left"/>
              <w:rPr>
                <w:rStyle w:val="25"/>
                <w:sz w:val="22"/>
                <w:szCs w:val="22"/>
              </w:rPr>
            </w:pPr>
            <w:r>
              <w:rPr>
                <w:rStyle w:val="afe"/>
                <w:rFonts w:eastAsia="Verdana"/>
                <w:sz w:val="22"/>
                <w:szCs w:val="22"/>
                <w:u w:val="single"/>
              </w:rPr>
              <w:t>Познавательные УУД</w:t>
            </w:r>
            <w:r>
              <w:rPr>
                <w:rStyle w:val="afe"/>
                <w:rFonts w:eastAsia="Verdana"/>
                <w:sz w:val="22"/>
                <w:szCs w:val="22"/>
              </w:rPr>
              <w:t xml:space="preserve">: </w:t>
            </w:r>
            <w:r>
              <w:rPr>
                <w:rStyle w:val="25"/>
                <w:sz w:val="22"/>
                <w:szCs w:val="22"/>
              </w:rPr>
              <w:t xml:space="preserve">умение выделять глав-ное в тексте, структури-ровать </w:t>
            </w:r>
            <w:proofErr w:type="gramStart"/>
            <w:r>
              <w:rPr>
                <w:rStyle w:val="25"/>
                <w:sz w:val="22"/>
                <w:szCs w:val="22"/>
              </w:rPr>
              <w:t>учебный</w:t>
            </w:r>
            <w:proofErr w:type="gramEnd"/>
            <w:r>
              <w:rPr>
                <w:rStyle w:val="25"/>
                <w:sz w:val="22"/>
                <w:szCs w:val="22"/>
              </w:rPr>
              <w:t xml:space="preserve"> мате-риал, грамотно форму-лировать вопросы, уме-ние работать с различ-ными источниками ин-формации, готовить со-общения и презента-ции, представлять ре-зультаты работы классу.</w:t>
            </w:r>
          </w:p>
          <w:p w:rsidR="00451088" w:rsidRDefault="00451088">
            <w:pPr>
              <w:pStyle w:val="41"/>
              <w:shd w:val="clear" w:color="auto" w:fill="auto"/>
              <w:tabs>
                <w:tab w:val="left" w:pos="1456"/>
              </w:tabs>
              <w:snapToGrid w:val="0"/>
              <w:spacing w:before="0" w:line="245" w:lineRule="exact"/>
              <w:ind w:firstLine="0"/>
              <w:jc w:val="left"/>
              <w:rPr>
                <w:rStyle w:val="25"/>
                <w:sz w:val="22"/>
                <w:szCs w:val="22"/>
              </w:rPr>
            </w:pPr>
            <w:proofErr w:type="gramStart"/>
            <w:r>
              <w:rPr>
                <w:rStyle w:val="afe"/>
                <w:rFonts w:eastAsia="Verdana"/>
                <w:sz w:val="22"/>
                <w:szCs w:val="22"/>
                <w:u w:val="single"/>
              </w:rPr>
              <w:t>Личностные</w:t>
            </w:r>
            <w:proofErr w:type="gramEnd"/>
            <w:r>
              <w:rPr>
                <w:rStyle w:val="afe"/>
                <w:rFonts w:eastAsia="Verdana"/>
                <w:sz w:val="22"/>
                <w:szCs w:val="22"/>
                <w:u w:val="single"/>
              </w:rPr>
              <w:t xml:space="preserve"> УУД</w:t>
            </w:r>
            <w:r>
              <w:rPr>
                <w:rStyle w:val="afe"/>
                <w:rFonts w:eastAsia="Verdana"/>
                <w:sz w:val="22"/>
                <w:szCs w:val="22"/>
              </w:rPr>
              <w:t>:</w:t>
            </w:r>
            <w:r>
              <w:rPr>
                <w:rStyle w:val="25"/>
                <w:sz w:val="22"/>
                <w:szCs w:val="22"/>
              </w:rPr>
              <w:t xml:space="preserve"> уме</w:t>
            </w:r>
            <w:r>
              <w:rPr>
                <w:rStyle w:val="25"/>
                <w:sz w:val="22"/>
                <w:szCs w:val="22"/>
              </w:rPr>
              <w:softHyphen/>
              <w:t>ние соблюдать дисцип</w:t>
            </w:r>
            <w:r>
              <w:rPr>
                <w:rStyle w:val="25"/>
                <w:sz w:val="22"/>
                <w:szCs w:val="22"/>
              </w:rPr>
              <w:softHyphen/>
              <w:t>лину на уроке, уважи</w:t>
            </w:r>
            <w:r>
              <w:rPr>
                <w:rStyle w:val="25"/>
                <w:sz w:val="22"/>
                <w:szCs w:val="22"/>
              </w:rPr>
              <w:softHyphen/>
              <w:t>тельно относиться к учителю и одноклас-сникам.</w:t>
            </w:r>
          </w:p>
          <w:p w:rsidR="00451088" w:rsidRDefault="00451088">
            <w:pPr>
              <w:pStyle w:val="41"/>
              <w:shd w:val="clear" w:color="auto" w:fill="auto"/>
              <w:spacing w:before="0" w:line="245" w:lineRule="exact"/>
              <w:ind w:firstLine="0"/>
              <w:jc w:val="left"/>
              <w:rPr>
                <w:rStyle w:val="25"/>
                <w:sz w:val="22"/>
                <w:szCs w:val="22"/>
              </w:rPr>
            </w:pPr>
            <w:r>
              <w:rPr>
                <w:rStyle w:val="afe"/>
                <w:rFonts w:eastAsia="Verdana"/>
                <w:sz w:val="22"/>
                <w:szCs w:val="22"/>
                <w:u w:val="single"/>
              </w:rPr>
              <w:t>Регулятивные УУД</w:t>
            </w:r>
            <w:r>
              <w:rPr>
                <w:rStyle w:val="afe"/>
                <w:rFonts w:eastAsia="Verdana"/>
                <w:sz w:val="22"/>
                <w:szCs w:val="22"/>
              </w:rPr>
              <w:t>.</w:t>
            </w:r>
            <w:r>
              <w:rPr>
                <w:rStyle w:val="25"/>
                <w:sz w:val="22"/>
                <w:szCs w:val="22"/>
              </w:rPr>
              <w:t xml:space="preserve"> уме</w:t>
            </w:r>
            <w:r>
              <w:rPr>
                <w:rStyle w:val="25"/>
                <w:sz w:val="22"/>
                <w:szCs w:val="22"/>
              </w:rPr>
              <w:softHyphen/>
              <w:t xml:space="preserve">ние планировать свою работу при </w:t>
            </w:r>
            <w:proofErr w:type="gramStart"/>
            <w:r>
              <w:rPr>
                <w:rStyle w:val="25"/>
                <w:sz w:val="22"/>
                <w:szCs w:val="22"/>
              </w:rPr>
              <w:t>вы-полнении</w:t>
            </w:r>
            <w:proofErr w:type="gramEnd"/>
            <w:r>
              <w:rPr>
                <w:rStyle w:val="25"/>
                <w:sz w:val="22"/>
                <w:szCs w:val="22"/>
              </w:rPr>
              <w:t xml:space="preserve"> заданий учи-теля, делать выводы по результатам работы.</w:t>
            </w:r>
          </w:p>
          <w:p w:rsidR="00451088" w:rsidRDefault="00451088">
            <w:pPr>
              <w:spacing w:line="245" w:lineRule="atLeast"/>
              <w:rPr>
                <w:rStyle w:val="25"/>
                <w:rFonts w:asciiTheme="minorHAnsi" w:eastAsiaTheme="minorEastAsia" w:hAnsiTheme="minorHAnsi" w:cstheme="minorBidi"/>
              </w:rPr>
            </w:pPr>
            <w:r>
              <w:rPr>
                <w:rStyle w:val="afe"/>
                <w:rFonts w:asciiTheme="minorHAnsi" w:eastAsia="Verdana" w:hAnsiTheme="minorHAnsi" w:cstheme="minorBidi"/>
                <w:u w:val="single"/>
              </w:rPr>
              <w:t>Коммуникативные УУД</w:t>
            </w:r>
            <w:r>
              <w:rPr>
                <w:rStyle w:val="afe"/>
                <w:rFonts w:asciiTheme="minorHAnsi" w:eastAsia="Verdana" w:hAnsiTheme="minorHAnsi" w:cstheme="minorBidi"/>
              </w:rPr>
              <w:t xml:space="preserve">. </w:t>
            </w:r>
            <w:r>
              <w:rPr>
                <w:rStyle w:val="25"/>
                <w:rFonts w:asciiTheme="minorHAnsi" w:eastAsiaTheme="minorEastAsia" w:hAnsiTheme="minorHAnsi" w:cstheme="minorBidi"/>
              </w:rPr>
              <w:t>умение слушать учителя, высказывать свое мнение</w:t>
            </w:r>
          </w:p>
        </w:tc>
        <w:tc>
          <w:tcPr>
            <w:tcW w:w="1843" w:type="dxa"/>
            <w:tcBorders>
              <w:top w:val="nil"/>
              <w:left w:val="single" w:sz="4" w:space="0" w:color="000000"/>
              <w:bottom w:val="single" w:sz="4" w:space="0" w:color="000000"/>
              <w:right w:val="nil"/>
            </w:tcBorders>
            <w:hideMark/>
          </w:tcPr>
          <w:p w:rsidR="00451088" w:rsidRDefault="00451088">
            <w:pPr>
              <w:snapToGrid w:val="0"/>
              <w:rPr>
                <w:b/>
                <w:i/>
              </w:rPr>
            </w:pPr>
            <w:r>
              <w:rPr>
                <w:b/>
                <w:i/>
              </w:rPr>
              <w:t>Учащиеся должны знать:</w:t>
            </w:r>
          </w:p>
          <w:p w:rsidR="00451088" w:rsidRDefault="00451088">
            <w:r>
              <w:t>- строение клетки;</w:t>
            </w:r>
          </w:p>
          <w:p w:rsidR="00451088" w:rsidRDefault="00451088">
            <w:r>
              <w:t>- характерные признаки различных растительных тканей.</w:t>
            </w:r>
          </w:p>
          <w:p w:rsidR="00451088" w:rsidRDefault="00451088">
            <w:pPr>
              <w:rPr>
                <w:b/>
                <w:i/>
              </w:rPr>
            </w:pPr>
            <w:r>
              <w:rPr>
                <w:b/>
                <w:i/>
              </w:rPr>
              <w:t xml:space="preserve">Учащиеся должны уметь: </w:t>
            </w:r>
          </w:p>
          <w:p w:rsidR="00451088" w:rsidRDefault="00451088">
            <w:r>
              <w:t>- определять понятия: «клетка», «ткань»;</w:t>
            </w:r>
          </w:p>
          <w:p w:rsidR="00451088" w:rsidRDefault="00451088">
            <w:r>
              <w:t>- работать с лупой и микроскопом;</w:t>
            </w:r>
          </w:p>
          <w:p w:rsidR="00451088" w:rsidRDefault="00451088">
            <w:r>
              <w:t>- готовить микропрепараты и рассматривать их под микроскопом;</w:t>
            </w:r>
          </w:p>
          <w:p w:rsidR="00451088" w:rsidRDefault="00451088">
            <w:pPr>
              <w:pStyle w:val="41"/>
              <w:shd w:val="clear" w:color="auto" w:fill="auto"/>
              <w:spacing w:before="0" w:line="254" w:lineRule="exact"/>
              <w:ind w:firstLine="0"/>
              <w:jc w:val="left"/>
              <w:rPr>
                <w:b/>
                <w:i/>
                <w:sz w:val="22"/>
                <w:szCs w:val="22"/>
              </w:rPr>
            </w:pPr>
            <w:r>
              <w:rPr>
                <w:sz w:val="22"/>
                <w:szCs w:val="22"/>
              </w:rPr>
              <w:t>- распознавать различные виды тканей</w:t>
            </w:r>
            <w:r>
              <w:rPr>
                <w:b/>
                <w:i/>
                <w:sz w:val="22"/>
                <w:szCs w:val="22"/>
              </w:rPr>
              <w:t>.</w:t>
            </w:r>
          </w:p>
        </w:tc>
        <w:tc>
          <w:tcPr>
            <w:tcW w:w="1417" w:type="dxa"/>
            <w:tcBorders>
              <w:top w:val="nil"/>
              <w:left w:val="single" w:sz="4" w:space="0" w:color="000000"/>
              <w:bottom w:val="single" w:sz="4" w:space="0" w:color="000000"/>
              <w:right w:val="nil"/>
            </w:tcBorders>
            <w:hideMark/>
          </w:tcPr>
          <w:p w:rsidR="00451088" w:rsidRDefault="00451088">
            <w:pPr>
              <w:snapToGrid w:val="0"/>
              <w:rPr>
                <w:b/>
                <w:i/>
              </w:rPr>
            </w:pPr>
            <w:r>
              <w:rPr>
                <w:b/>
                <w:i/>
              </w:rPr>
              <w:t>Учащиеся могут узнать:</w:t>
            </w:r>
          </w:p>
          <w:p w:rsidR="00451088" w:rsidRDefault="00451088">
            <w:pPr>
              <w:rPr>
                <w:b/>
                <w:i/>
              </w:rPr>
            </w:pPr>
            <w:r>
              <w:rPr>
                <w:rFonts w:eastAsia="MS Mincho"/>
              </w:rPr>
              <w:t xml:space="preserve">- клетка </w:t>
            </w:r>
            <w:proofErr w:type="gramStart"/>
            <w:r>
              <w:rPr>
                <w:rFonts w:eastAsia="MS Mincho"/>
              </w:rPr>
              <w:t>–е</w:t>
            </w:r>
            <w:proofErr w:type="gramEnd"/>
            <w:r>
              <w:rPr>
                <w:rFonts w:eastAsia="MS Mincho"/>
              </w:rPr>
              <w:t>ди-ница строения и жизнедея-тельности</w:t>
            </w:r>
            <w:r>
              <w:rPr>
                <w:rFonts w:eastAsia="MS Mincho"/>
                <w:i/>
                <w:iCs/>
              </w:rPr>
              <w:t xml:space="preserve">, </w:t>
            </w:r>
            <w:r>
              <w:rPr>
                <w:b/>
                <w:i/>
              </w:rPr>
              <w:t>Учащиеся смогут научиться:</w:t>
            </w:r>
          </w:p>
          <w:p w:rsidR="00451088" w:rsidRDefault="00451088">
            <w:r>
              <w:t>- определять понятия «</w:t>
            </w:r>
            <w:proofErr w:type="gramStart"/>
            <w:r>
              <w:t>ос-новная</w:t>
            </w:r>
            <w:proofErr w:type="gramEnd"/>
            <w:r>
              <w:t xml:space="preserve"> ткань», «образовательная ткань», «проводящая ткань», «механическая ткань», «покровная ткань»;</w:t>
            </w:r>
          </w:p>
          <w:p w:rsidR="00451088" w:rsidRDefault="00451088">
            <w:r>
              <w:t xml:space="preserve">- находить </w:t>
            </w:r>
            <w:proofErr w:type="gramStart"/>
            <w:r>
              <w:t>от-личительные</w:t>
            </w:r>
            <w:proofErr w:type="gramEnd"/>
            <w:r>
              <w:t xml:space="preserve"> особенности строения раз-личных типов растительных тканей; </w:t>
            </w:r>
          </w:p>
        </w:tc>
        <w:tc>
          <w:tcPr>
            <w:tcW w:w="1560" w:type="dxa"/>
            <w:tcBorders>
              <w:top w:val="nil"/>
              <w:left w:val="single" w:sz="4" w:space="0" w:color="000000"/>
              <w:bottom w:val="single" w:sz="4" w:space="0" w:color="000000"/>
              <w:right w:val="nil"/>
            </w:tcBorders>
            <w:hideMark/>
          </w:tcPr>
          <w:p w:rsidR="00451088" w:rsidRDefault="00451088">
            <w:pPr>
              <w:widowControl w:val="0"/>
              <w:snapToGrid w:val="0"/>
            </w:pPr>
            <w:r>
              <w:t>Определяют понятие «ткань». Выделяют признаки, характерные для различных видов тканей. Отрабатывают умение работать с микроскопом и определять различные растительные ткани на микропрепаратах</w:t>
            </w:r>
          </w:p>
        </w:tc>
        <w:tc>
          <w:tcPr>
            <w:tcW w:w="850" w:type="dxa"/>
            <w:tcBorders>
              <w:top w:val="nil"/>
              <w:left w:val="single" w:sz="4" w:space="0" w:color="000000"/>
              <w:bottom w:val="single" w:sz="4" w:space="0" w:color="000000"/>
              <w:right w:val="nil"/>
            </w:tcBorders>
            <w:hideMark/>
          </w:tcPr>
          <w:p w:rsidR="00451088" w:rsidRDefault="00451088">
            <w:pPr>
              <w:snapToGrid w:val="0"/>
              <w:jc w:val="center"/>
            </w:pPr>
            <w:r>
              <w:t>Р.т. зад. 36-39</w:t>
            </w:r>
          </w:p>
        </w:tc>
        <w:tc>
          <w:tcPr>
            <w:tcW w:w="861" w:type="dxa"/>
            <w:tcBorders>
              <w:top w:val="nil"/>
              <w:left w:val="single" w:sz="4" w:space="0" w:color="000000"/>
              <w:bottom w:val="single" w:sz="4" w:space="0" w:color="000000"/>
              <w:right w:val="single" w:sz="4" w:space="0" w:color="000000"/>
            </w:tcBorders>
          </w:tcPr>
          <w:p w:rsidR="00451088" w:rsidRDefault="00451088">
            <w:pPr>
              <w:snapToGrid w:val="0"/>
              <w:jc w:val="center"/>
            </w:pPr>
          </w:p>
        </w:tc>
      </w:tr>
      <w:tr w:rsidR="00451088" w:rsidTr="00451088">
        <w:trPr>
          <w:trHeight w:val="403"/>
        </w:trPr>
        <w:tc>
          <w:tcPr>
            <w:tcW w:w="648" w:type="dxa"/>
            <w:tcBorders>
              <w:top w:val="nil"/>
              <w:left w:val="single" w:sz="4" w:space="0" w:color="000000"/>
              <w:bottom w:val="single" w:sz="4" w:space="0" w:color="000000"/>
              <w:right w:val="nil"/>
            </w:tcBorders>
            <w:hideMark/>
          </w:tcPr>
          <w:p w:rsidR="00451088" w:rsidRDefault="00451088">
            <w:pPr>
              <w:snapToGrid w:val="0"/>
              <w:jc w:val="center"/>
            </w:pPr>
            <w:r>
              <w:lastRenderedPageBreak/>
              <w:t>17</w:t>
            </w:r>
          </w:p>
          <w:p w:rsidR="00451088" w:rsidRDefault="00451088" w:rsidP="003E4824">
            <w:pPr>
              <w:snapToGrid w:val="0"/>
            </w:pPr>
          </w:p>
        </w:tc>
        <w:tc>
          <w:tcPr>
            <w:tcW w:w="1568" w:type="dxa"/>
            <w:tcBorders>
              <w:top w:val="nil"/>
              <w:left w:val="single" w:sz="4" w:space="0" w:color="000000"/>
              <w:bottom w:val="single" w:sz="4" w:space="0" w:color="000000"/>
              <w:right w:val="nil"/>
            </w:tcBorders>
            <w:hideMark/>
          </w:tcPr>
          <w:p w:rsidR="00451088" w:rsidRDefault="00451088">
            <w:pPr>
              <w:snapToGrid w:val="0"/>
            </w:pPr>
            <w:r>
              <w:t>Обобщающий урок</w:t>
            </w:r>
          </w:p>
        </w:tc>
        <w:tc>
          <w:tcPr>
            <w:tcW w:w="1288" w:type="dxa"/>
            <w:tcBorders>
              <w:top w:val="nil"/>
              <w:left w:val="single" w:sz="4" w:space="0" w:color="000000"/>
              <w:bottom w:val="single" w:sz="4" w:space="0" w:color="000000"/>
              <w:right w:val="nil"/>
            </w:tcBorders>
            <w:hideMark/>
          </w:tcPr>
          <w:p w:rsidR="00451088" w:rsidRDefault="00451088">
            <w:pPr>
              <w:snapToGrid w:val="0"/>
              <w:jc w:val="both"/>
            </w:pPr>
            <w:r>
              <w:t>Комбинированный (смешанный) урок</w:t>
            </w:r>
          </w:p>
        </w:tc>
        <w:tc>
          <w:tcPr>
            <w:tcW w:w="1566" w:type="dxa"/>
            <w:tcBorders>
              <w:top w:val="nil"/>
              <w:left w:val="single" w:sz="4" w:space="0" w:color="000000"/>
              <w:bottom w:val="single" w:sz="4" w:space="0" w:color="000000"/>
              <w:right w:val="nil"/>
            </w:tcBorders>
            <w:hideMark/>
          </w:tcPr>
          <w:p w:rsidR="00451088" w:rsidRDefault="00451088">
            <w:pPr>
              <w:widowControl w:val="0"/>
              <w:snapToGrid w:val="0"/>
            </w:pPr>
            <w:r>
              <w:t>Систематизация и обобщение понятий раздела. Контроль знаний и умений работать с микроскопом и приготовления микропрепаратов</w:t>
            </w:r>
          </w:p>
        </w:tc>
        <w:tc>
          <w:tcPr>
            <w:tcW w:w="1984" w:type="dxa"/>
            <w:tcBorders>
              <w:top w:val="nil"/>
              <w:left w:val="single" w:sz="4" w:space="0" w:color="000000"/>
              <w:bottom w:val="single" w:sz="4" w:space="0" w:color="000000"/>
              <w:right w:val="nil"/>
            </w:tcBorders>
          </w:tcPr>
          <w:p w:rsidR="00451088" w:rsidRDefault="00451088">
            <w:pPr>
              <w:snapToGrid w:val="0"/>
              <w:ind w:right="-108"/>
            </w:pPr>
          </w:p>
        </w:tc>
        <w:tc>
          <w:tcPr>
            <w:tcW w:w="2268" w:type="dxa"/>
            <w:tcBorders>
              <w:top w:val="nil"/>
              <w:left w:val="single" w:sz="4" w:space="0" w:color="000000"/>
              <w:bottom w:val="single" w:sz="4" w:space="0" w:color="000000"/>
              <w:right w:val="nil"/>
            </w:tcBorders>
            <w:hideMark/>
          </w:tcPr>
          <w:p w:rsidR="00451088" w:rsidRDefault="00451088">
            <w:pPr>
              <w:snapToGrid w:val="0"/>
            </w:pPr>
            <w:proofErr w:type="gramStart"/>
            <w:r>
              <w:rPr>
                <w:i/>
                <w:iCs/>
                <w:u w:val="single"/>
              </w:rPr>
              <w:t>Личностные</w:t>
            </w:r>
            <w:proofErr w:type="gramEnd"/>
            <w:r>
              <w:rPr>
                <w:i/>
                <w:iCs/>
                <w:u w:val="single"/>
              </w:rPr>
              <w:t xml:space="preserve"> УУД</w:t>
            </w:r>
            <w:r>
              <w:rPr>
                <w:i/>
                <w:iCs/>
              </w:rPr>
              <w:t>.</w:t>
            </w:r>
            <w:r>
              <w:t xml:space="preserve"> умение соблюдать дисциплину на уроке, уважительно относиться к учителю и одноклассникам.</w:t>
            </w:r>
          </w:p>
          <w:p w:rsidR="00451088" w:rsidRDefault="00451088">
            <w:pPr>
              <w:snapToGrid w:val="0"/>
            </w:pPr>
            <w:r>
              <w:rPr>
                <w:i/>
                <w:iCs/>
                <w:u w:val="single"/>
              </w:rPr>
              <w:t>Регулятивные УУД</w:t>
            </w:r>
            <w:r>
              <w:rPr>
                <w:i/>
                <w:iCs/>
              </w:rPr>
              <w:t>.</w:t>
            </w:r>
            <w:r>
              <w:t xml:space="preserve"> умение организовать выполнение заданий учителя</w:t>
            </w:r>
          </w:p>
        </w:tc>
        <w:tc>
          <w:tcPr>
            <w:tcW w:w="1843" w:type="dxa"/>
            <w:tcBorders>
              <w:top w:val="nil"/>
              <w:left w:val="single" w:sz="4" w:space="0" w:color="000000"/>
              <w:bottom w:val="single" w:sz="4" w:space="0" w:color="000000"/>
              <w:right w:val="nil"/>
            </w:tcBorders>
            <w:hideMark/>
          </w:tcPr>
          <w:p w:rsidR="00451088" w:rsidRDefault="00451088">
            <w:pPr>
              <w:snapToGrid w:val="0"/>
              <w:ind w:right="-108"/>
              <w:rPr>
                <w:b/>
                <w:i/>
              </w:rPr>
            </w:pPr>
            <w:r>
              <w:rPr>
                <w:b/>
                <w:i/>
              </w:rPr>
              <w:t>Учащиеся должны знать:</w:t>
            </w:r>
          </w:p>
          <w:p w:rsidR="00451088" w:rsidRDefault="00451088">
            <w:pPr>
              <w:snapToGrid w:val="0"/>
              <w:ind w:right="-108"/>
            </w:pPr>
            <w:r>
              <w:t>- устройство лупы и микроскопа;</w:t>
            </w:r>
          </w:p>
          <w:p w:rsidR="00451088" w:rsidRDefault="00451088">
            <w:pPr>
              <w:ind w:right="-108"/>
            </w:pPr>
            <w:r>
              <w:t>- строение клетки;</w:t>
            </w:r>
          </w:p>
          <w:p w:rsidR="00451088" w:rsidRDefault="00451088">
            <w:pPr>
              <w:ind w:right="-108"/>
            </w:pPr>
            <w:r>
              <w:t xml:space="preserve">- </w:t>
            </w:r>
            <w:proofErr w:type="gramStart"/>
            <w:r>
              <w:t>химический</w:t>
            </w:r>
            <w:proofErr w:type="gramEnd"/>
            <w:r>
              <w:t xml:space="preserve"> сос-тав клетки;</w:t>
            </w:r>
          </w:p>
          <w:p w:rsidR="00451088" w:rsidRDefault="00451088">
            <w:pPr>
              <w:ind w:right="-108"/>
            </w:pPr>
            <w:r>
              <w:t xml:space="preserve">- основные </w:t>
            </w:r>
            <w:proofErr w:type="gramStart"/>
            <w:r>
              <w:t>процес-сы</w:t>
            </w:r>
            <w:proofErr w:type="gramEnd"/>
            <w:r>
              <w:t xml:space="preserve"> жизнедеятель-ности клетки;</w:t>
            </w:r>
          </w:p>
          <w:p w:rsidR="00451088" w:rsidRDefault="00451088">
            <w:pPr>
              <w:ind w:right="-108"/>
            </w:pPr>
            <w:r>
              <w:t xml:space="preserve">- характерные признаки </w:t>
            </w:r>
            <w:proofErr w:type="gramStart"/>
            <w:r>
              <w:t>различ-ных</w:t>
            </w:r>
            <w:proofErr w:type="gramEnd"/>
            <w:r>
              <w:t xml:space="preserve"> растительных тканей.</w:t>
            </w:r>
          </w:p>
          <w:p w:rsidR="00451088" w:rsidRDefault="00451088">
            <w:pPr>
              <w:ind w:right="-108"/>
              <w:rPr>
                <w:b/>
                <w:i/>
              </w:rPr>
            </w:pPr>
            <w:r>
              <w:rPr>
                <w:b/>
                <w:i/>
              </w:rPr>
              <w:t xml:space="preserve">Учащиеся должны уметь: </w:t>
            </w:r>
          </w:p>
          <w:p w:rsidR="00451088" w:rsidRDefault="00451088">
            <w:pPr>
              <w:ind w:right="-108"/>
            </w:pPr>
            <w:proofErr w:type="gramStart"/>
            <w:r>
              <w:t>- определять поня-тия: «цитология», «клетка», «оболоч-ка», «цитоплазма», « ядро», «ядрышко», «вакуоли», « пла-стиды», « хлоро-пласты», «пиг-менты», «хлоро-</w:t>
            </w:r>
            <w:r>
              <w:lastRenderedPageBreak/>
              <w:t>филл», «химичес-кий состав», «не-органические ве-щества», «органи-ческие вещества», «ядро», «ядрыш-ко», «хромосомы», «ткань»;</w:t>
            </w:r>
            <w:proofErr w:type="gramEnd"/>
          </w:p>
          <w:p w:rsidR="00451088" w:rsidRDefault="00451088">
            <w:pPr>
              <w:ind w:right="-108"/>
            </w:pPr>
            <w:r>
              <w:t>- работать с лупой и микроскопом;</w:t>
            </w:r>
          </w:p>
          <w:p w:rsidR="00451088" w:rsidRDefault="00451088">
            <w:pPr>
              <w:rPr>
                <w:b/>
                <w:i/>
              </w:rPr>
            </w:pPr>
            <w:r>
              <w:t>- распознавать различные виды тканей</w:t>
            </w:r>
            <w:r>
              <w:rPr>
                <w:b/>
                <w:i/>
              </w:rPr>
              <w:t>.</w:t>
            </w:r>
          </w:p>
        </w:tc>
        <w:tc>
          <w:tcPr>
            <w:tcW w:w="1417" w:type="dxa"/>
            <w:tcBorders>
              <w:top w:val="nil"/>
              <w:left w:val="single" w:sz="4" w:space="0" w:color="000000"/>
              <w:bottom w:val="single" w:sz="4" w:space="0" w:color="000000"/>
              <w:right w:val="nil"/>
            </w:tcBorders>
          </w:tcPr>
          <w:p w:rsidR="00451088" w:rsidRDefault="00451088">
            <w:pPr>
              <w:snapToGrid w:val="0"/>
              <w:jc w:val="center"/>
            </w:pPr>
          </w:p>
        </w:tc>
        <w:tc>
          <w:tcPr>
            <w:tcW w:w="1560" w:type="dxa"/>
            <w:tcBorders>
              <w:top w:val="nil"/>
              <w:left w:val="single" w:sz="4" w:space="0" w:color="000000"/>
              <w:bottom w:val="single" w:sz="4" w:space="0" w:color="000000"/>
              <w:right w:val="nil"/>
            </w:tcBorders>
            <w:hideMark/>
          </w:tcPr>
          <w:p w:rsidR="00451088" w:rsidRDefault="00451088">
            <w:pPr>
              <w:widowControl w:val="0"/>
              <w:snapToGrid w:val="0"/>
            </w:pPr>
            <w:r>
              <w:t>Работают с учебником, рабочей тетрадью и дидактическими материалами. Заполняют таблицы. Демонстрируют умение готовить микропрепараты и работать с микроскопом</w:t>
            </w:r>
          </w:p>
        </w:tc>
        <w:tc>
          <w:tcPr>
            <w:tcW w:w="850" w:type="dxa"/>
            <w:tcBorders>
              <w:top w:val="nil"/>
              <w:left w:val="single" w:sz="4" w:space="0" w:color="000000"/>
              <w:bottom w:val="single" w:sz="4" w:space="0" w:color="000000"/>
              <w:right w:val="nil"/>
            </w:tcBorders>
            <w:hideMark/>
          </w:tcPr>
          <w:p w:rsidR="00451088" w:rsidRDefault="00451088">
            <w:pPr>
              <w:snapToGrid w:val="0"/>
              <w:jc w:val="center"/>
            </w:pPr>
            <w:r>
              <w:t>Р.т. трен</w:t>
            </w:r>
            <w:proofErr w:type="gramStart"/>
            <w:r>
              <w:t>.</w:t>
            </w:r>
            <w:proofErr w:type="gramEnd"/>
            <w:r>
              <w:t xml:space="preserve"> </w:t>
            </w:r>
            <w:proofErr w:type="gramStart"/>
            <w:r>
              <w:t>з</w:t>
            </w:r>
            <w:proofErr w:type="gramEnd"/>
            <w:r>
              <w:t xml:space="preserve">ад. </w:t>
            </w:r>
          </w:p>
        </w:tc>
        <w:tc>
          <w:tcPr>
            <w:tcW w:w="861" w:type="dxa"/>
            <w:tcBorders>
              <w:top w:val="nil"/>
              <w:left w:val="single" w:sz="4" w:space="0" w:color="000000"/>
              <w:bottom w:val="single" w:sz="4" w:space="0" w:color="000000"/>
              <w:right w:val="single" w:sz="4" w:space="0" w:color="000000"/>
            </w:tcBorders>
          </w:tcPr>
          <w:p w:rsidR="00451088" w:rsidRDefault="00451088">
            <w:pPr>
              <w:snapToGrid w:val="0"/>
              <w:jc w:val="center"/>
            </w:pPr>
          </w:p>
        </w:tc>
      </w:tr>
    </w:tbl>
    <w:p w:rsidR="00451088" w:rsidRDefault="00451088" w:rsidP="00451088">
      <w:pPr>
        <w:rPr>
          <w:b/>
          <w:sz w:val="28"/>
          <w:szCs w:val="28"/>
        </w:rPr>
      </w:pPr>
    </w:p>
    <w:p w:rsidR="00451088" w:rsidRDefault="00451088" w:rsidP="00451088">
      <w:pPr>
        <w:ind w:left="360"/>
        <w:rPr>
          <w:b/>
          <w:sz w:val="28"/>
          <w:szCs w:val="28"/>
        </w:rPr>
      </w:pPr>
      <w:r>
        <w:rPr>
          <w:b/>
          <w:sz w:val="28"/>
          <w:szCs w:val="28"/>
        </w:rPr>
        <w:t xml:space="preserve">Тема 3.  </w:t>
      </w:r>
      <w:r>
        <w:rPr>
          <w:sz w:val="28"/>
          <w:szCs w:val="28"/>
        </w:rPr>
        <w:t xml:space="preserve"> </w:t>
      </w:r>
      <w:r>
        <w:rPr>
          <w:b/>
          <w:sz w:val="28"/>
          <w:szCs w:val="28"/>
        </w:rPr>
        <w:t>Царство Бактерии. Царство Грибы (7 часов)</w:t>
      </w:r>
    </w:p>
    <w:p w:rsidR="00451088" w:rsidRDefault="00451088" w:rsidP="00451088">
      <w:pPr>
        <w:rPr>
          <w:b/>
        </w:rPr>
      </w:pPr>
      <w:r>
        <w:rPr>
          <w:b/>
        </w:rPr>
        <w:t>1. Личностные результаты:</w:t>
      </w:r>
    </w:p>
    <w:p w:rsidR="00451088" w:rsidRDefault="00451088" w:rsidP="00451088">
      <w:pPr>
        <w:overflowPunct w:val="0"/>
        <w:autoSpaceDE w:val="0"/>
        <w:jc w:val="both"/>
        <w:textAlignment w:val="baseline"/>
        <w:rPr>
          <w:iCs/>
        </w:rPr>
      </w:pPr>
      <w:r>
        <w:rPr>
          <w:i/>
          <w:iCs/>
        </w:rPr>
        <w:t>Учащиеся должны</w:t>
      </w:r>
      <w:r>
        <w:rPr>
          <w:iCs/>
        </w:rPr>
        <w:t>:</w:t>
      </w:r>
    </w:p>
    <w:p w:rsidR="00451088" w:rsidRDefault="00451088" w:rsidP="00451088">
      <w:pPr>
        <w:jc w:val="both"/>
      </w:pPr>
      <w:r>
        <w:t>— испытывать чувство гордости за российскую биологическую науку;</w:t>
      </w:r>
    </w:p>
    <w:p w:rsidR="00451088" w:rsidRDefault="00451088" w:rsidP="00451088">
      <w:pPr>
        <w:jc w:val="both"/>
      </w:pPr>
      <w:r>
        <w:t xml:space="preserve">— знать правила поведения в природе; </w:t>
      </w:r>
    </w:p>
    <w:p w:rsidR="00451088" w:rsidRDefault="00451088" w:rsidP="00451088">
      <w:pPr>
        <w:jc w:val="both"/>
      </w:pPr>
      <w:r>
        <w:t>— понимать основные факторы, определяющие взаимоотношения человека и природы;</w:t>
      </w:r>
    </w:p>
    <w:p w:rsidR="00451088" w:rsidRDefault="00451088" w:rsidP="00451088">
      <w:pPr>
        <w:jc w:val="both"/>
      </w:pPr>
      <w:r>
        <w:t>— уметь реализовывать теоретические познания на практике;</w:t>
      </w:r>
    </w:p>
    <w:p w:rsidR="00451088" w:rsidRDefault="00451088" w:rsidP="00451088">
      <w:pPr>
        <w:jc w:val="both"/>
      </w:pPr>
      <w:r>
        <w:t xml:space="preserve">— понимать социальную значимость и содержание профессий, связанных с биологией; </w:t>
      </w:r>
    </w:p>
    <w:p w:rsidR="00451088" w:rsidRDefault="00451088" w:rsidP="00451088">
      <w:pPr>
        <w:jc w:val="both"/>
      </w:pPr>
      <w:r>
        <w:lastRenderedPageBreak/>
        <w:t>— испытывать любовь к природе;</w:t>
      </w:r>
    </w:p>
    <w:p w:rsidR="00451088" w:rsidRDefault="00451088" w:rsidP="00451088">
      <w:pPr>
        <w:jc w:val="both"/>
      </w:pPr>
      <w:r>
        <w:t>— признавать право каждого на собственное мнение;</w:t>
      </w:r>
    </w:p>
    <w:p w:rsidR="00451088" w:rsidRDefault="00451088" w:rsidP="00451088">
      <w:pPr>
        <w:jc w:val="both"/>
      </w:pPr>
      <w:r>
        <w:t>— проявлять готовность к самостоятельным поступкам и действиям на благо природы;</w:t>
      </w:r>
    </w:p>
    <w:p w:rsidR="00451088" w:rsidRDefault="00451088" w:rsidP="00451088">
      <w:pPr>
        <w:jc w:val="both"/>
      </w:pPr>
      <w:r>
        <w:t xml:space="preserve">— уметь отстаивать свою точку зрения; </w:t>
      </w:r>
    </w:p>
    <w:p w:rsidR="00451088" w:rsidRDefault="00451088" w:rsidP="00451088">
      <w:pPr>
        <w:jc w:val="both"/>
      </w:pPr>
      <w:r>
        <w:t>— критично относиться к своим поступкам, нести ответственность за последствия;</w:t>
      </w:r>
    </w:p>
    <w:p w:rsidR="00451088" w:rsidRDefault="00451088" w:rsidP="00451088">
      <w:pPr>
        <w:jc w:val="both"/>
      </w:pPr>
      <w:r>
        <w:t>— уметь слушать и слышать другое мнение.</w:t>
      </w:r>
    </w:p>
    <w:p w:rsidR="00451088" w:rsidRDefault="00451088" w:rsidP="00451088">
      <w:pPr>
        <w:rPr>
          <w:b/>
        </w:rPr>
      </w:pPr>
      <w:r>
        <w:rPr>
          <w:b/>
        </w:rPr>
        <w:t>2. Метапредметные результаты</w:t>
      </w:r>
    </w:p>
    <w:p w:rsidR="00451088" w:rsidRDefault="00451088" w:rsidP="00451088">
      <w:pPr>
        <w:rPr>
          <w:i/>
          <w:iCs/>
        </w:rPr>
      </w:pPr>
      <w:r>
        <w:rPr>
          <w:i/>
          <w:iCs/>
        </w:rPr>
        <w:t>Учащиеся должны уметь:</w:t>
      </w:r>
    </w:p>
    <w:p w:rsidR="00451088" w:rsidRDefault="00451088" w:rsidP="00451088">
      <w:pPr>
        <w:rPr>
          <w:iCs/>
        </w:rPr>
      </w:pPr>
      <w:r>
        <w:rPr>
          <w:iCs/>
        </w:rPr>
        <w:t>— работать с учебником, рабочей тетрадью и дидактическими материалами;</w:t>
      </w:r>
    </w:p>
    <w:p w:rsidR="00451088" w:rsidRDefault="00840A77" w:rsidP="00451088">
      <w:pPr>
        <w:rPr>
          <w:iCs/>
        </w:rPr>
      </w:pPr>
      <w:r>
        <w:pict>
          <v:shapetype id="_x0000_t202" coordsize="21600,21600" o:spt="202" path="m,l,21600r21600,l21600,xe">
            <v:stroke joinstyle="miter"/>
            <v:path gradientshapeok="t" o:connecttype="rect"/>
          </v:shapetype>
          <v:shape id="_x0000_s1026" type="#_x0000_t202" style="position:absolute;margin-left:-5.65pt;margin-top:14.4pt;width:761.8pt;height:141.1pt;z-index:251660288;mso-wrap-distance-left:0;mso-position-horizontal-relative:margin" stroked="f">
            <v:fill opacity="0" color2="black"/>
            <v:textbox inset="0,0,0,0">
              <w:txbxContent>
                <w:tbl>
                  <w:tblPr>
                    <w:tblW w:w="0" w:type="auto"/>
                    <w:tblInd w:w="141" w:type="dxa"/>
                    <w:tblLayout w:type="fixed"/>
                    <w:tblLook w:val="04A0" w:firstRow="1" w:lastRow="0" w:firstColumn="1" w:lastColumn="0" w:noHBand="0" w:noVBand="1"/>
                  </w:tblPr>
                  <w:tblGrid>
                    <w:gridCol w:w="8729"/>
                    <w:gridCol w:w="6885"/>
                  </w:tblGrid>
                  <w:tr w:rsidR="00451088">
                    <w:tc>
                      <w:tcPr>
                        <w:tcW w:w="15614" w:type="dxa"/>
                        <w:gridSpan w:val="2"/>
                        <w:tcBorders>
                          <w:top w:val="single" w:sz="4" w:space="0" w:color="000000"/>
                          <w:left w:val="single" w:sz="4" w:space="0" w:color="000000"/>
                          <w:bottom w:val="single" w:sz="4" w:space="0" w:color="000000"/>
                          <w:right w:val="single" w:sz="4" w:space="0" w:color="000000"/>
                        </w:tcBorders>
                        <w:hideMark/>
                      </w:tcPr>
                      <w:p w:rsidR="00451088" w:rsidRDefault="00451088">
                        <w:pPr>
                          <w:snapToGrid w:val="0"/>
                          <w:rPr>
                            <w:b/>
                          </w:rPr>
                        </w:pPr>
                        <w:r>
                          <w:rPr>
                            <w:b/>
                          </w:rPr>
                          <w:t>3. Предметные результаты:</w:t>
                        </w:r>
                      </w:p>
                    </w:tc>
                  </w:tr>
                  <w:tr w:rsidR="00451088">
                    <w:tc>
                      <w:tcPr>
                        <w:tcW w:w="8729" w:type="dxa"/>
                        <w:tcBorders>
                          <w:top w:val="single" w:sz="4" w:space="0" w:color="000000"/>
                          <w:left w:val="single" w:sz="4" w:space="0" w:color="000000"/>
                          <w:bottom w:val="single" w:sz="4" w:space="0" w:color="000000"/>
                          <w:right w:val="nil"/>
                        </w:tcBorders>
                        <w:hideMark/>
                      </w:tcPr>
                      <w:p w:rsidR="00451088" w:rsidRDefault="00451088">
                        <w:pPr>
                          <w:snapToGrid w:val="0"/>
                          <w:jc w:val="center"/>
                          <w:rPr>
                            <w:b/>
                          </w:rPr>
                        </w:pPr>
                        <w:r>
                          <w:rPr>
                            <w:b/>
                          </w:rPr>
                          <w:t>Ученик научится:</w:t>
                        </w:r>
                      </w:p>
                    </w:tc>
                    <w:tc>
                      <w:tcPr>
                        <w:tcW w:w="6885" w:type="dxa"/>
                        <w:tcBorders>
                          <w:top w:val="single" w:sz="4" w:space="0" w:color="000000"/>
                          <w:left w:val="single" w:sz="4" w:space="0" w:color="000000"/>
                          <w:bottom w:val="single" w:sz="4" w:space="0" w:color="000000"/>
                          <w:right w:val="single" w:sz="4" w:space="0" w:color="000000"/>
                        </w:tcBorders>
                        <w:hideMark/>
                      </w:tcPr>
                      <w:p w:rsidR="00451088" w:rsidRDefault="00451088">
                        <w:pPr>
                          <w:snapToGrid w:val="0"/>
                          <w:jc w:val="center"/>
                        </w:pPr>
                        <w:r>
                          <w:rPr>
                            <w:b/>
                          </w:rPr>
                          <w:t>Ученик получит возможность научиться:</w:t>
                        </w:r>
                        <w:r>
                          <w:t xml:space="preserve"> </w:t>
                        </w:r>
                      </w:p>
                    </w:tc>
                  </w:tr>
                  <w:tr w:rsidR="00451088">
                    <w:tc>
                      <w:tcPr>
                        <w:tcW w:w="8729" w:type="dxa"/>
                        <w:tcBorders>
                          <w:top w:val="single" w:sz="4" w:space="0" w:color="000000"/>
                          <w:left w:val="single" w:sz="4" w:space="0" w:color="000000"/>
                          <w:bottom w:val="single" w:sz="4" w:space="0" w:color="000000"/>
                          <w:right w:val="nil"/>
                        </w:tcBorders>
                        <w:hideMark/>
                      </w:tcPr>
                      <w:p w:rsidR="00451088" w:rsidRDefault="00451088">
                        <w:pPr>
                          <w:snapToGrid w:val="0"/>
                          <w:rPr>
                            <w:b/>
                            <w:i/>
                          </w:rPr>
                        </w:pPr>
                        <w:r>
                          <w:rPr>
                            <w:b/>
                            <w:i/>
                          </w:rPr>
                          <w:t>Учащиеся должны знать:</w:t>
                        </w:r>
                      </w:p>
                      <w:p w:rsidR="00451088" w:rsidRDefault="00451088">
                        <w:r>
                          <w:t>- строение и основные процессы жизнедеятельности бактерий и грибов;</w:t>
                        </w:r>
                      </w:p>
                      <w:p w:rsidR="00451088" w:rsidRDefault="00451088">
                        <w:r>
                          <w:t>- разнообразие и распространение бактерий и грибов;</w:t>
                        </w:r>
                      </w:p>
                      <w:p w:rsidR="00451088" w:rsidRDefault="00451088">
                        <w:r>
                          <w:t>- роль бактерий и грибов в природе и жизни человека.</w:t>
                        </w:r>
                      </w:p>
                      <w:p w:rsidR="00451088" w:rsidRDefault="00451088">
                        <w:pPr>
                          <w:rPr>
                            <w:b/>
                            <w:i/>
                          </w:rPr>
                        </w:pPr>
                        <w:r>
                          <w:rPr>
                            <w:b/>
                            <w:i/>
                          </w:rPr>
                          <w:t xml:space="preserve">Учащиеся должны уметь: </w:t>
                        </w:r>
                      </w:p>
                      <w:p w:rsidR="00451088" w:rsidRDefault="00451088">
                        <w:r>
                          <w:t>- давать общую характеристику бактериям и грибам;</w:t>
                        </w:r>
                      </w:p>
                      <w:p w:rsidR="00451088" w:rsidRDefault="00451088">
                        <w:r>
                          <w:t>- отличать бактерии и грибы от других живых организмов;</w:t>
                        </w:r>
                      </w:p>
                      <w:p w:rsidR="00451088" w:rsidRDefault="00451088">
                        <w:r>
                          <w:t xml:space="preserve">- отличать съедобные грибы от </w:t>
                        </w:r>
                        <w:proofErr w:type="gramStart"/>
                        <w:r>
                          <w:t>ядовитых</w:t>
                        </w:r>
                        <w:proofErr w:type="gramEnd"/>
                        <w:r>
                          <w:t>;</w:t>
                        </w:r>
                      </w:p>
                      <w:p w:rsidR="00451088" w:rsidRDefault="00451088">
                        <w:r>
                          <w:t>- объяснять роль бактерий и грибов в природе и жизни человека.</w:t>
                        </w:r>
                      </w:p>
                    </w:tc>
                    <w:tc>
                      <w:tcPr>
                        <w:tcW w:w="6885" w:type="dxa"/>
                        <w:tcBorders>
                          <w:top w:val="single" w:sz="4" w:space="0" w:color="000000"/>
                          <w:left w:val="single" w:sz="4" w:space="0" w:color="000000"/>
                          <w:bottom w:val="single" w:sz="4" w:space="0" w:color="000000"/>
                          <w:right w:val="single" w:sz="4" w:space="0" w:color="000000"/>
                        </w:tcBorders>
                        <w:hideMark/>
                      </w:tcPr>
                      <w:p w:rsidR="00451088" w:rsidRDefault="00451088">
                        <w:pPr>
                          <w:snapToGrid w:val="0"/>
                          <w:rPr>
                            <w:b/>
                            <w:i/>
                          </w:rPr>
                        </w:pPr>
                        <w:r>
                          <w:rPr>
                            <w:b/>
                            <w:i/>
                          </w:rPr>
                          <w:t>Учащиеся могут узнать:</w:t>
                        </w:r>
                      </w:p>
                      <w:p w:rsidR="00451088" w:rsidRDefault="00451088">
                        <w:pPr>
                          <w:rPr>
                            <w:rFonts w:eastAsia="MS Mincho"/>
                          </w:rPr>
                        </w:pPr>
                        <w:r>
                          <w:t>- значение бактерий в процессах брожения, деятельность серо- и железобактерий;</w:t>
                        </w:r>
                        <w:r>
                          <w:rPr>
                            <w:rFonts w:eastAsia="MS Mincho"/>
                          </w:rPr>
                          <w:t xml:space="preserve"> </w:t>
                        </w:r>
                      </w:p>
                      <w:p w:rsidR="00451088" w:rsidRDefault="00451088">
                        <w:r>
                          <w:rPr>
                            <w:rFonts w:eastAsia="MS Mincho"/>
                          </w:rPr>
                          <w:t xml:space="preserve">- </w:t>
                        </w:r>
                        <w:r>
                          <w:t>жизнедеятельность грибов-хищников</w:t>
                        </w:r>
                      </w:p>
                      <w:p w:rsidR="00451088" w:rsidRDefault="00451088">
                        <w:pPr>
                          <w:rPr>
                            <w:b/>
                            <w:i/>
                          </w:rPr>
                        </w:pPr>
                        <w:r>
                          <w:rPr>
                            <w:b/>
                            <w:i/>
                          </w:rPr>
                          <w:t>Учащиеся смогут научиться:</w:t>
                        </w:r>
                      </w:p>
                      <w:p w:rsidR="00451088" w:rsidRDefault="00451088">
                        <w:r>
                          <w:t>- выращивать бактерии: картофельную и сенную палочку;</w:t>
                        </w:r>
                      </w:p>
                      <w:p w:rsidR="00451088" w:rsidRDefault="00451088">
                        <w:r>
                          <w:t>- выявлять у грибов черты сходства с растениями и животными.</w:t>
                        </w:r>
                      </w:p>
                    </w:tc>
                  </w:tr>
                </w:tbl>
                <w:p w:rsidR="00451088" w:rsidRDefault="00451088" w:rsidP="00451088">
                  <w:r>
                    <w:t xml:space="preserve"> </w:t>
                  </w:r>
                </w:p>
              </w:txbxContent>
            </v:textbox>
            <w10:wrap type="square" side="largest" anchorx="margin"/>
          </v:shape>
        </w:pict>
      </w:r>
      <w:r w:rsidR="00451088">
        <w:rPr>
          <w:iCs/>
        </w:rPr>
        <w:t>— составлять сообщения на основе обобщения материала учебника и дополнительной литературы.</w:t>
      </w:r>
    </w:p>
    <w:p w:rsidR="00451088" w:rsidRDefault="00451088" w:rsidP="00451088"/>
    <w:p w:rsidR="00451088" w:rsidRDefault="00451088" w:rsidP="00451088">
      <w:pPr>
        <w:jc w:val="center"/>
        <w:rPr>
          <w:b/>
        </w:rPr>
      </w:pPr>
    </w:p>
    <w:tbl>
      <w:tblPr>
        <w:tblW w:w="0" w:type="auto"/>
        <w:tblInd w:w="-113" w:type="dxa"/>
        <w:tblLayout w:type="fixed"/>
        <w:tblCellMar>
          <w:left w:w="0" w:type="dxa"/>
          <w:right w:w="0" w:type="dxa"/>
        </w:tblCellMar>
        <w:tblLook w:val="04A0" w:firstRow="1" w:lastRow="0" w:firstColumn="1" w:lastColumn="0" w:noHBand="0" w:noVBand="1"/>
      </w:tblPr>
      <w:tblGrid>
        <w:gridCol w:w="648"/>
        <w:gridCol w:w="1568"/>
        <w:gridCol w:w="1288"/>
        <w:gridCol w:w="1571"/>
        <w:gridCol w:w="1984"/>
        <w:gridCol w:w="2263"/>
        <w:gridCol w:w="1848"/>
        <w:gridCol w:w="1417"/>
        <w:gridCol w:w="1560"/>
        <w:gridCol w:w="850"/>
        <w:gridCol w:w="96"/>
        <w:gridCol w:w="21"/>
        <w:gridCol w:w="22"/>
        <w:gridCol w:w="722"/>
      </w:tblGrid>
      <w:tr w:rsidR="00451088" w:rsidTr="00451088">
        <w:trPr>
          <w:trHeight w:val="370"/>
        </w:trPr>
        <w:tc>
          <w:tcPr>
            <w:tcW w:w="648" w:type="dxa"/>
            <w:vMerge w:val="restart"/>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jc w:val="center"/>
              <w:rPr>
                <w:b/>
              </w:rPr>
            </w:pPr>
            <w:r>
              <w:rPr>
                <w:b/>
              </w:rPr>
              <w:lastRenderedPageBreak/>
              <w:t>№</w:t>
            </w:r>
          </w:p>
        </w:tc>
        <w:tc>
          <w:tcPr>
            <w:tcW w:w="1568" w:type="dxa"/>
            <w:vMerge w:val="restart"/>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jc w:val="center"/>
              <w:rPr>
                <w:b/>
              </w:rPr>
            </w:pPr>
            <w:r>
              <w:rPr>
                <w:b/>
              </w:rPr>
              <w:t>Тема урока</w:t>
            </w:r>
          </w:p>
        </w:tc>
        <w:tc>
          <w:tcPr>
            <w:tcW w:w="1288" w:type="dxa"/>
            <w:vMerge w:val="restart"/>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jc w:val="center"/>
              <w:rPr>
                <w:b/>
              </w:rPr>
            </w:pPr>
            <w:r>
              <w:rPr>
                <w:b/>
              </w:rPr>
              <w:t>Тип</w:t>
            </w:r>
          </w:p>
          <w:p w:rsidR="00451088" w:rsidRDefault="00451088">
            <w:pPr>
              <w:spacing w:line="245" w:lineRule="atLeast"/>
              <w:jc w:val="center"/>
              <w:rPr>
                <w:b/>
              </w:rPr>
            </w:pPr>
            <w:r>
              <w:rPr>
                <w:b/>
              </w:rPr>
              <w:t>урока</w:t>
            </w:r>
          </w:p>
        </w:tc>
        <w:tc>
          <w:tcPr>
            <w:tcW w:w="1571" w:type="dxa"/>
            <w:vMerge w:val="restart"/>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jc w:val="center"/>
              <w:rPr>
                <w:b/>
              </w:rPr>
            </w:pPr>
            <w:r>
              <w:rPr>
                <w:b/>
              </w:rPr>
              <w:t>Содержание</w:t>
            </w:r>
          </w:p>
        </w:tc>
        <w:tc>
          <w:tcPr>
            <w:tcW w:w="7512" w:type="dxa"/>
            <w:gridSpan w:val="4"/>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jc w:val="center"/>
              <w:rPr>
                <w:b/>
              </w:rPr>
            </w:pPr>
            <w:r>
              <w:rPr>
                <w:b/>
              </w:rPr>
              <w:t>Планируемые результаты</w:t>
            </w:r>
          </w:p>
        </w:tc>
        <w:tc>
          <w:tcPr>
            <w:tcW w:w="1560" w:type="dxa"/>
            <w:vMerge w:val="restart"/>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jc w:val="center"/>
              <w:rPr>
                <w:b/>
              </w:rPr>
            </w:pPr>
            <w:r>
              <w:rPr>
                <w:b/>
              </w:rPr>
              <w:t xml:space="preserve">Характеристика деятельности </w:t>
            </w:r>
            <w:proofErr w:type="gramStart"/>
            <w:r>
              <w:rPr>
                <w:b/>
              </w:rPr>
              <w:t>обучающихся</w:t>
            </w:r>
            <w:proofErr w:type="gramEnd"/>
          </w:p>
        </w:tc>
        <w:tc>
          <w:tcPr>
            <w:tcW w:w="1711" w:type="dxa"/>
            <w:gridSpan w:val="5"/>
            <w:vMerge w:val="restart"/>
            <w:tcBorders>
              <w:top w:val="single" w:sz="4" w:space="0" w:color="000000"/>
              <w:left w:val="single" w:sz="4" w:space="0" w:color="000000"/>
              <w:bottom w:val="single" w:sz="4" w:space="0" w:color="000000"/>
              <w:right w:val="single" w:sz="4" w:space="0" w:color="000000"/>
            </w:tcBorders>
            <w:hideMark/>
          </w:tcPr>
          <w:p w:rsidR="00451088" w:rsidRDefault="00451088">
            <w:pPr>
              <w:snapToGrid w:val="0"/>
              <w:spacing w:line="245" w:lineRule="atLeast"/>
              <w:jc w:val="center"/>
              <w:rPr>
                <w:b/>
              </w:rPr>
            </w:pPr>
            <w:r>
              <w:rPr>
                <w:b/>
              </w:rPr>
              <w:t>Оценивание  деятельности учащихся</w:t>
            </w:r>
          </w:p>
        </w:tc>
      </w:tr>
      <w:tr w:rsidR="00451088" w:rsidTr="00451088">
        <w:trPr>
          <w:trHeight w:val="385"/>
        </w:trPr>
        <w:tc>
          <w:tcPr>
            <w:tcW w:w="64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56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28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571"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984" w:type="dxa"/>
            <w:vMerge w:val="restart"/>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jc w:val="center"/>
              <w:rPr>
                <w:b/>
              </w:rPr>
            </w:pPr>
            <w:r>
              <w:rPr>
                <w:b/>
              </w:rPr>
              <w:t xml:space="preserve">личностные </w:t>
            </w:r>
          </w:p>
        </w:tc>
        <w:tc>
          <w:tcPr>
            <w:tcW w:w="2263" w:type="dxa"/>
            <w:vMerge w:val="restart"/>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jc w:val="center"/>
              <w:rPr>
                <w:b/>
              </w:rPr>
            </w:pPr>
            <w:r>
              <w:rPr>
                <w:b/>
              </w:rPr>
              <w:t xml:space="preserve">метапредметные </w:t>
            </w:r>
          </w:p>
        </w:tc>
        <w:tc>
          <w:tcPr>
            <w:tcW w:w="3265" w:type="dxa"/>
            <w:gridSpan w:val="2"/>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jc w:val="center"/>
              <w:rPr>
                <w:b/>
              </w:rPr>
            </w:pPr>
            <w:r>
              <w:rPr>
                <w:b/>
              </w:rPr>
              <w:t>предметные</w:t>
            </w:r>
          </w:p>
        </w:tc>
        <w:tc>
          <w:tcPr>
            <w:tcW w:w="1560"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4803" w:type="dxa"/>
            <w:gridSpan w:val="5"/>
            <w:vMerge/>
            <w:tcBorders>
              <w:top w:val="single" w:sz="4" w:space="0" w:color="000000"/>
              <w:left w:val="single" w:sz="4" w:space="0" w:color="000000"/>
              <w:bottom w:val="single" w:sz="4" w:space="0" w:color="000000"/>
              <w:right w:val="single" w:sz="4" w:space="0" w:color="000000"/>
            </w:tcBorders>
            <w:vAlign w:val="center"/>
            <w:hideMark/>
          </w:tcPr>
          <w:p w:rsidR="00451088" w:rsidRDefault="00451088">
            <w:pPr>
              <w:spacing w:after="0" w:line="240" w:lineRule="auto"/>
              <w:rPr>
                <w:b/>
              </w:rPr>
            </w:pPr>
          </w:p>
        </w:tc>
      </w:tr>
      <w:tr w:rsidR="00451088" w:rsidTr="00451088">
        <w:trPr>
          <w:trHeight w:val="469"/>
        </w:trPr>
        <w:tc>
          <w:tcPr>
            <w:tcW w:w="64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56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28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571"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7512"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2263"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848" w:type="dxa"/>
            <w:vMerge w:val="restart"/>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rPr>
                <w:b/>
              </w:rPr>
            </w:pPr>
            <w:r>
              <w:rPr>
                <w:b/>
              </w:rPr>
              <w:t>ученик научится</w:t>
            </w:r>
          </w:p>
        </w:tc>
        <w:tc>
          <w:tcPr>
            <w:tcW w:w="1417" w:type="dxa"/>
            <w:vMerge w:val="restart"/>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jc w:val="center"/>
              <w:rPr>
                <w:b/>
              </w:rPr>
            </w:pPr>
            <w:r>
              <w:rPr>
                <w:b/>
              </w:rPr>
              <w:t>ученик получит возможность научиться</w:t>
            </w:r>
          </w:p>
        </w:tc>
        <w:tc>
          <w:tcPr>
            <w:tcW w:w="1560"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4803" w:type="dxa"/>
            <w:gridSpan w:val="5"/>
            <w:vMerge/>
            <w:tcBorders>
              <w:top w:val="single" w:sz="4" w:space="0" w:color="000000"/>
              <w:left w:val="single" w:sz="4" w:space="0" w:color="000000"/>
              <w:bottom w:val="single" w:sz="4" w:space="0" w:color="000000"/>
              <w:right w:val="single" w:sz="4" w:space="0" w:color="000000"/>
            </w:tcBorders>
            <w:vAlign w:val="center"/>
            <w:hideMark/>
          </w:tcPr>
          <w:p w:rsidR="00451088" w:rsidRDefault="00451088">
            <w:pPr>
              <w:spacing w:after="0" w:line="240" w:lineRule="auto"/>
              <w:rPr>
                <w:b/>
              </w:rPr>
            </w:pPr>
          </w:p>
        </w:tc>
      </w:tr>
      <w:tr w:rsidR="00451088" w:rsidTr="00451088">
        <w:trPr>
          <w:trHeight w:val="1030"/>
        </w:trPr>
        <w:tc>
          <w:tcPr>
            <w:tcW w:w="64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56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28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571"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7512"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2263"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3265"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417"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560"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850"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rPr>
                <w:b/>
              </w:rPr>
            </w:pPr>
            <w:r>
              <w:rPr>
                <w:b/>
              </w:rPr>
              <w:t>самооценивание учащегося</w:t>
            </w:r>
          </w:p>
        </w:tc>
        <w:tc>
          <w:tcPr>
            <w:tcW w:w="861" w:type="dxa"/>
            <w:gridSpan w:val="4"/>
            <w:tcBorders>
              <w:top w:val="single" w:sz="4" w:space="0" w:color="000000"/>
              <w:left w:val="single" w:sz="4" w:space="0" w:color="000000"/>
              <w:bottom w:val="single" w:sz="4" w:space="0" w:color="000000"/>
              <w:right w:val="single" w:sz="4" w:space="0" w:color="000000"/>
            </w:tcBorders>
            <w:hideMark/>
          </w:tcPr>
          <w:p w:rsidR="00451088" w:rsidRDefault="00451088">
            <w:pPr>
              <w:snapToGrid w:val="0"/>
              <w:spacing w:line="245" w:lineRule="atLeast"/>
              <w:rPr>
                <w:b/>
              </w:rPr>
            </w:pPr>
            <w:r>
              <w:rPr>
                <w:b/>
              </w:rPr>
              <w:t>оценивание учителя</w:t>
            </w:r>
          </w:p>
        </w:tc>
      </w:tr>
      <w:tr w:rsidR="00451088" w:rsidTr="00451088">
        <w:trPr>
          <w:trHeight w:val="1085"/>
        </w:trPr>
        <w:tc>
          <w:tcPr>
            <w:tcW w:w="648"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jc w:val="center"/>
            </w:pPr>
            <w:r>
              <w:t>18</w:t>
            </w:r>
          </w:p>
          <w:p w:rsidR="00451088" w:rsidRDefault="00451088">
            <w:pPr>
              <w:snapToGrid w:val="0"/>
              <w:spacing w:line="245" w:lineRule="atLeast"/>
              <w:jc w:val="center"/>
            </w:pPr>
          </w:p>
        </w:tc>
        <w:tc>
          <w:tcPr>
            <w:tcW w:w="1568"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pPr>
            <w:r>
              <w:t xml:space="preserve">Бактерии, их разнообразие, строение и жизнедеятельность. </w:t>
            </w:r>
          </w:p>
        </w:tc>
        <w:tc>
          <w:tcPr>
            <w:tcW w:w="1288"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jc w:val="both"/>
            </w:pPr>
            <w:r>
              <w:t>Урок формирование знаний и умений</w:t>
            </w:r>
          </w:p>
        </w:tc>
        <w:tc>
          <w:tcPr>
            <w:tcW w:w="1571"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pPr>
            <w:r>
              <w:t>Бактерии, особенности строения и жизнедеятельности. Формы бактерий. Разнообразие бактерий, их распространение</w:t>
            </w:r>
          </w:p>
        </w:tc>
        <w:tc>
          <w:tcPr>
            <w:tcW w:w="1984"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pPr>
            <w:r>
              <w:t>Представление о положительной и отрицательной роли бактерий в природе и жизни человека и умение защищать свой организм от негативного влияния болезнетворных бактерий</w:t>
            </w:r>
          </w:p>
        </w:tc>
        <w:tc>
          <w:tcPr>
            <w:tcW w:w="2263"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pPr>
            <w:r>
              <w:rPr>
                <w:iCs/>
                <w:u w:val="single"/>
              </w:rPr>
              <w:t>Познавательные УУД.</w:t>
            </w:r>
            <w:r>
              <w:rPr>
                <w:i/>
                <w:iCs/>
              </w:rPr>
              <w:t xml:space="preserve"> </w:t>
            </w:r>
            <w:r>
              <w:t xml:space="preserve">умение работать с </w:t>
            </w:r>
            <w:proofErr w:type="gramStart"/>
            <w:r>
              <w:t>раз-личными</w:t>
            </w:r>
            <w:proofErr w:type="gramEnd"/>
            <w:r>
              <w:t xml:space="preserve"> источниками информации, преобра-зовывать ее из одной формы в другую, выде</w:t>
            </w:r>
            <w:r>
              <w:softHyphen/>
              <w:t xml:space="preserve">лять главное в тексте, структурировать учеб-ный материал. </w:t>
            </w:r>
          </w:p>
          <w:p w:rsidR="00451088" w:rsidRDefault="00451088">
            <w:pPr>
              <w:spacing w:line="245" w:lineRule="atLeast"/>
            </w:pPr>
            <w:r>
              <w:rPr>
                <w:iCs/>
                <w:u w:val="single"/>
              </w:rPr>
              <w:t>Личностные УУД</w:t>
            </w:r>
            <w:r>
              <w:rPr>
                <w:i/>
                <w:u w:val="single"/>
              </w:rPr>
              <w:t>:</w:t>
            </w:r>
            <w:r>
              <w:t xml:space="preserve"> потребность в </w:t>
            </w:r>
            <w:proofErr w:type="gramStart"/>
            <w:r>
              <w:t>справед-ливом</w:t>
            </w:r>
            <w:proofErr w:type="gramEnd"/>
            <w:r>
              <w:t xml:space="preserve"> оценивании своей работы и работы одноклассников.</w:t>
            </w:r>
          </w:p>
          <w:p w:rsidR="00451088" w:rsidRDefault="00451088">
            <w:pPr>
              <w:spacing w:line="245" w:lineRule="atLeast"/>
            </w:pPr>
            <w:r>
              <w:rPr>
                <w:iCs/>
                <w:u w:val="single"/>
              </w:rPr>
              <w:t>Регулятивные УУД:</w:t>
            </w:r>
            <w:r>
              <w:t xml:space="preserve"> умение организовать выполнение заданий учителя. Развитие </w:t>
            </w:r>
            <w:proofErr w:type="gramStart"/>
            <w:r>
              <w:t>на-выков</w:t>
            </w:r>
            <w:proofErr w:type="gramEnd"/>
            <w:r>
              <w:t xml:space="preserve"> самооценки и самоанализа.</w:t>
            </w:r>
          </w:p>
          <w:p w:rsidR="00451088" w:rsidRDefault="00451088">
            <w:pPr>
              <w:snapToGrid w:val="0"/>
              <w:spacing w:line="245" w:lineRule="atLeast"/>
            </w:pPr>
            <w:proofErr w:type="gramStart"/>
            <w:r>
              <w:rPr>
                <w:iCs/>
                <w:u w:val="single"/>
              </w:rPr>
              <w:t>Коммуникативные</w:t>
            </w:r>
            <w:proofErr w:type="gramEnd"/>
            <w:r>
              <w:rPr>
                <w:iCs/>
                <w:u w:val="single"/>
              </w:rPr>
              <w:t xml:space="preserve"> УУД</w:t>
            </w:r>
            <w:r>
              <w:rPr>
                <w:i/>
                <w:iCs/>
              </w:rPr>
              <w:t xml:space="preserve">: </w:t>
            </w:r>
            <w:r>
              <w:t>умение строить эффек</w:t>
            </w:r>
            <w:r>
              <w:softHyphen/>
              <w:t>тивное взаимо-</w:t>
            </w:r>
            <w:r>
              <w:lastRenderedPageBreak/>
              <w:t>действие с одноклас-сниками</w:t>
            </w:r>
          </w:p>
        </w:tc>
        <w:tc>
          <w:tcPr>
            <w:tcW w:w="1848" w:type="dxa"/>
            <w:tcBorders>
              <w:top w:val="single" w:sz="4" w:space="0" w:color="000000"/>
              <w:left w:val="single" w:sz="4" w:space="0" w:color="000000"/>
              <w:bottom w:val="single" w:sz="4" w:space="0" w:color="000000"/>
              <w:right w:val="nil"/>
            </w:tcBorders>
          </w:tcPr>
          <w:p w:rsidR="00451088" w:rsidRDefault="00451088">
            <w:pPr>
              <w:snapToGrid w:val="0"/>
              <w:spacing w:line="245" w:lineRule="atLeast"/>
              <w:rPr>
                <w:b/>
                <w:i/>
              </w:rPr>
            </w:pPr>
            <w:r>
              <w:rPr>
                <w:b/>
                <w:i/>
              </w:rPr>
              <w:lastRenderedPageBreak/>
              <w:t>Учащиеся должны знать:</w:t>
            </w:r>
          </w:p>
          <w:p w:rsidR="00451088" w:rsidRDefault="00451088">
            <w:pPr>
              <w:spacing w:line="245" w:lineRule="atLeast"/>
            </w:pPr>
            <w:r>
              <w:t>- строение и основные процессы жизнедеятельности бактерий;</w:t>
            </w:r>
          </w:p>
          <w:p w:rsidR="00451088" w:rsidRDefault="00451088">
            <w:pPr>
              <w:spacing w:line="245" w:lineRule="atLeast"/>
            </w:pPr>
            <w:r>
              <w:t>- разнообразие и распространение бактерий;</w:t>
            </w:r>
          </w:p>
          <w:p w:rsidR="00451088" w:rsidRDefault="00451088">
            <w:pPr>
              <w:spacing w:line="245" w:lineRule="atLeast"/>
              <w:rPr>
                <w:b/>
                <w:i/>
              </w:rPr>
            </w:pPr>
            <w:r>
              <w:rPr>
                <w:b/>
                <w:i/>
              </w:rPr>
              <w:t xml:space="preserve">Учащиеся должны уметь: </w:t>
            </w:r>
          </w:p>
          <w:p w:rsidR="00451088" w:rsidRDefault="00451088">
            <w:pPr>
              <w:spacing w:line="245" w:lineRule="atLeast"/>
            </w:pPr>
            <w:r>
              <w:t>- давать общую характеристику бактериям;</w:t>
            </w:r>
          </w:p>
          <w:p w:rsidR="00451088" w:rsidRDefault="00451088">
            <w:pPr>
              <w:spacing w:line="245" w:lineRule="atLeast"/>
            </w:pPr>
            <w:r>
              <w:t>- отличать бактерии от других живых организмов;</w:t>
            </w:r>
          </w:p>
          <w:p w:rsidR="00451088" w:rsidRDefault="00451088">
            <w:pPr>
              <w:spacing w:line="245" w:lineRule="atLeast"/>
            </w:pPr>
          </w:p>
        </w:tc>
        <w:tc>
          <w:tcPr>
            <w:tcW w:w="1417" w:type="dxa"/>
            <w:tcBorders>
              <w:top w:val="single" w:sz="4" w:space="0" w:color="000000"/>
              <w:left w:val="single" w:sz="4" w:space="0" w:color="000000"/>
              <w:bottom w:val="single" w:sz="4" w:space="0" w:color="000000"/>
              <w:right w:val="nil"/>
            </w:tcBorders>
          </w:tcPr>
          <w:p w:rsidR="00451088" w:rsidRDefault="00451088">
            <w:pPr>
              <w:snapToGrid w:val="0"/>
              <w:spacing w:line="245" w:lineRule="atLeast"/>
              <w:rPr>
                <w:b/>
                <w:i/>
              </w:rPr>
            </w:pPr>
            <w:r>
              <w:rPr>
                <w:b/>
                <w:i/>
              </w:rPr>
              <w:t>Учащиеся могут узнать:</w:t>
            </w:r>
          </w:p>
          <w:p w:rsidR="00451088" w:rsidRDefault="00451088">
            <w:pPr>
              <w:spacing w:line="245" w:lineRule="atLeast"/>
            </w:pPr>
            <w:r>
              <w:t>значение бактерий в процессах брожения, деятельность серо- и железобактерий;</w:t>
            </w:r>
          </w:p>
          <w:p w:rsidR="00451088" w:rsidRDefault="00451088">
            <w:pPr>
              <w:spacing w:line="245" w:lineRule="atLeast"/>
              <w:rPr>
                <w:b/>
                <w:i/>
              </w:rPr>
            </w:pPr>
            <w:r>
              <w:rPr>
                <w:b/>
                <w:i/>
              </w:rPr>
              <w:t>Учащиеся смогут научиться:</w:t>
            </w:r>
          </w:p>
          <w:p w:rsidR="00451088" w:rsidRDefault="00451088">
            <w:pPr>
              <w:snapToGrid w:val="0"/>
              <w:spacing w:line="245" w:lineRule="atLeast"/>
            </w:pPr>
            <w:r>
              <w:t xml:space="preserve">- </w:t>
            </w:r>
            <w:proofErr w:type="gramStart"/>
            <w:r>
              <w:t>выращи-вать</w:t>
            </w:r>
            <w:proofErr w:type="gramEnd"/>
            <w:r>
              <w:t xml:space="preserve"> бакте-рии: карто-фельную и сенную палочку;</w:t>
            </w:r>
          </w:p>
          <w:p w:rsidR="00451088" w:rsidRDefault="00451088">
            <w:pPr>
              <w:snapToGrid w:val="0"/>
              <w:spacing w:line="245" w:lineRule="atLeast"/>
            </w:pPr>
          </w:p>
        </w:tc>
        <w:tc>
          <w:tcPr>
            <w:tcW w:w="1560"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pPr>
            <w:r>
              <w:t>Выделяют существенные признаки бактерий</w:t>
            </w:r>
          </w:p>
        </w:tc>
        <w:tc>
          <w:tcPr>
            <w:tcW w:w="850" w:type="dxa"/>
            <w:tcBorders>
              <w:top w:val="single" w:sz="4" w:space="0" w:color="000000"/>
              <w:left w:val="single" w:sz="4" w:space="0" w:color="000000"/>
              <w:bottom w:val="single" w:sz="4" w:space="0" w:color="000000"/>
              <w:right w:val="nil"/>
            </w:tcBorders>
          </w:tcPr>
          <w:p w:rsidR="00451088" w:rsidRDefault="00451088">
            <w:pPr>
              <w:snapToGrid w:val="0"/>
              <w:spacing w:line="245" w:lineRule="atLeast"/>
              <w:jc w:val="center"/>
            </w:pPr>
          </w:p>
        </w:tc>
        <w:tc>
          <w:tcPr>
            <w:tcW w:w="861" w:type="dxa"/>
            <w:gridSpan w:val="4"/>
            <w:tcBorders>
              <w:top w:val="single" w:sz="4" w:space="0" w:color="000000"/>
              <w:left w:val="single" w:sz="4" w:space="0" w:color="000000"/>
              <w:bottom w:val="single" w:sz="4" w:space="0" w:color="000000"/>
              <w:right w:val="single" w:sz="4" w:space="0" w:color="000000"/>
            </w:tcBorders>
          </w:tcPr>
          <w:p w:rsidR="00451088" w:rsidRDefault="00451088">
            <w:pPr>
              <w:snapToGrid w:val="0"/>
              <w:spacing w:line="245" w:lineRule="atLeast"/>
              <w:jc w:val="center"/>
            </w:pPr>
          </w:p>
        </w:tc>
      </w:tr>
      <w:tr w:rsidR="00451088" w:rsidTr="00451088">
        <w:trPr>
          <w:trHeight w:val="818"/>
        </w:trPr>
        <w:tc>
          <w:tcPr>
            <w:tcW w:w="648"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jc w:val="center"/>
            </w:pPr>
            <w:r>
              <w:lastRenderedPageBreak/>
              <w:t>19</w:t>
            </w:r>
          </w:p>
          <w:p w:rsidR="00451088" w:rsidRDefault="00451088">
            <w:pPr>
              <w:snapToGrid w:val="0"/>
              <w:spacing w:line="245" w:lineRule="atLeast"/>
              <w:jc w:val="center"/>
            </w:pPr>
          </w:p>
        </w:tc>
        <w:tc>
          <w:tcPr>
            <w:tcW w:w="1568"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pPr>
            <w:r>
              <w:t>Роль бактерий в природе и жизни человека</w:t>
            </w:r>
          </w:p>
        </w:tc>
        <w:tc>
          <w:tcPr>
            <w:tcW w:w="1288"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jc w:val="both"/>
            </w:pPr>
            <w:r>
              <w:t>Урок закрепления и совершенствования знаний и умений</w:t>
            </w:r>
          </w:p>
        </w:tc>
        <w:tc>
          <w:tcPr>
            <w:tcW w:w="1571" w:type="dxa"/>
            <w:tcBorders>
              <w:top w:val="single" w:sz="4" w:space="0" w:color="000000"/>
              <w:left w:val="single" w:sz="4" w:space="0" w:color="000000"/>
              <w:bottom w:val="single" w:sz="4" w:space="0" w:color="000000"/>
              <w:right w:val="nil"/>
            </w:tcBorders>
            <w:hideMark/>
          </w:tcPr>
          <w:p w:rsidR="00451088" w:rsidRDefault="00451088">
            <w:pPr>
              <w:widowControl w:val="0"/>
              <w:snapToGrid w:val="0"/>
              <w:spacing w:line="245" w:lineRule="atLeast"/>
            </w:pPr>
            <w:r>
              <w:t>Роль бактерий в природе. Роль бактерий в хозяйственной деятельности человека</w:t>
            </w:r>
          </w:p>
        </w:tc>
        <w:tc>
          <w:tcPr>
            <w:tcW w:w="1984"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pPr>
            <w:r>
              <w:t>Представление о положительной и отрицательной роли бактерий в природе и жизни человека и умение защищать свой организм от негативного влияния болезнетворных бактерий</w:t>
            </w:r>
          </w:p>
        </w:tc>
        <w:tc>
          <w:tcPr>
            <w:tcW w:w="2263"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pPr>
            <w:r>
              <w:rPr>
                <w:iCs/>
                <w:u w:val="single"/>
              </w:rPr>
              <w:t>Познавательные УУД.</w:t>
            </w:r>
            <w:r>
              <w:rPr>
                <w:i/>
                <w:iCs/>
              </w:rPr>
              <w:t xml:space="preserve"> </w:t>
            </w:r>
            <w:r>
              <w:t xml:space="preserve">умение работать с </w:t>
            </w:r>
            <w:proofErr w:type="gramStart"/>
            <w:r>
              <w:t>раз-личными</w:t>
            </w:r>
            <w:proofErr w:type="gramEnd"/>
            <w:r>
              <w:t xml:space="preserve"> источниками информации, преобразовывать ее из одной формы в другую, выделять главное в тексте, структурировать учебный материал. </w:t>
            </w:r>
          </w:p>
          <w:p w:rsidR="00451088" w:rsidRDefault="00451088">
            <w:pPr>
              <w:spacing w:line="245" w:lineRule="atLeast"/>
            </w:pPr>
            <w:r>
              <w:rPr>
                <w:iCs/>
                <w:u w:val="single"/>
              </w:rPr>
              <w:t>Личностные УУД</w:t>
            </w:r>
            <w:r>
              <w:rPr>
                <w:i/>
                <w:u w:val="single"/>
              </w:rPr>
              <w:t>:</w:t>
            </w:r>
            <w:r>
              <w:t xml:space="preserve"> по</w:t>
            </w:r>
            <w:r>
              <w:softHyphen/>
              <w:t xml:space="preserve">требность в </w:t>
            </w:r>
            <w:proofErr w:type="gramStart"/>
            <w:r>
              <w:t>справед-ливом</w:t>
            </w:r>
            <w:proofErr w:type="gramEnd"/>
            <w:r>
              <w:t xml:space="preserve"> оценивании своей работы и работы одноклассников.</w:t>
            </w:r>
          </w:p>
          <w:p w:rsidR="00451088" w:rsidRDefault="00451088">
            <w:pPr>
              <w:spacing w:line="245" w:lineRule="atLeast"/>
            </w:pPr>
            <w:r>
              <w:rPr>
                <w:iCs/>
                <w:u w:val="single"/>
              </w:rPr>
              <w:t>Регулятивные УУД:</w:t>
            </w:r>
            <w:r>
              <w:t xml:space="preserve"> умение организовать выполнение заданий учителя. Развитие </w:t>
            </w:r>
            <w:proofErr w:type="gramStart"/>
            <w:r>
              <w:t>на-выков</w:t>
            </w:r>
            <w:proofErr w:type="gramEnd"/>
            <w:r>
              <w:t xml:space="preserve"> самооценки и самоанализа.</w:t>
            </w:r>
          </w:p>
          <w:p w:rsidR="00451088" w:rsidRDefault="00451088">
            <w:pPr>
              <w:snapToGrid w:val="0"/>
              <w:spacing w:line="245" w:lineRule="atLeast"/>
            </w:pPr>
            <w:proofErr w:type="gramStart"/>
            <w:r>
              <w:rPr>
                <w:iCs/>
                <w:u w:val="single"/>
              </w:rPr>
              <w:t>Коммуникативные</w:t>
            </w:r>
            <w:proofErr w:type="gramEnd"/>
            <w:r>
              <w:rPr>
                <w:iCs/>
                <w:u w:val="single"/>
              </w:rPr>
              <w:t xml:space="preserve"> УУД</w:t>
            </w:r>
            <w:r>
              <w:rPr>
                <w:i/>
                <w:iCs/>
              </w:rPr>
              <w:t xml:space="preserve">: </w:t>
            </w:r>
            <w:r>
              <w:t>умение строить эффек</w:t>
            </w:r>
            <w:r>
              <w:softHyphen/>
              <w:t>тивное взамодей-ствие с одноклассни-ками</w:t>
            </w:r>
          </w:p>
        </w:tc>
        <w:tc>
          <w:tcPr>
            <w:tcW w:w="1848"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rPr>
                <w:b/>
                <w:i/>
              </w:rPr>
            </w:pPr>
            <w:r>
              <w:rPr>
                <w:b/>
                <w:i/>
              </w:rPr>
              <w:t>Учащиеся должны знать:</w:t>
            </w:r>
          </w:p>
          <w:p w:rsidR="00451088" w:rsidRDefault="00451088">
            <w:pPr>
              <w:spacing w:line="245" w:lineRule="atLeast"/>
            </w:pPr>
            <w:r>
              <w:t>- разнообразие и распространение бактерий;</w:t>
            </w:r>
          </w:p>
          <w:p w:rsidR="00451088" w:rsidRDefault="00451088">
            <w:pPr>
              <w:spacing w:line="245" w:lineRule="atLeast"/>
            </w:pPr>
            <w:r>
              <w:t xml:space="preserve">- роль бактерий в </w:t>
            </w:r>
            <w:proofErr w:type="gramStart"/>
            <w:r>
              <w:t>в</w:t>
            </w:r>
            <w:proofErr w:type="gramEnd"/>
            <w:r>
              <w:t xml:space="preserve"> природе и жизни человека.</w:t>
            </w:r>
          </w:p>
          <w:p w:rsidR="00451088" w:rsidRDefault="00451088">
            <w:pPr>
              <w:spacing w:line="245" w:lineRule="atLeast"/>
              <w:rPr>
                <w:b/>
                <w:i/>
              </w:rPr>
            </w:pPr>
            <w:r>
              <w:rPr>
                <w:b/>
                <w:i/>
              </w:rPr>
              <w:t xml:space="preserve">Учащиеся должны уметь: </w:t>
            </w:r>
          </w:p>
          <w:p w:rsidR="00451088" w:rsidRDefault="00451088">
            <w:pPr>
              <w:snapToGrid w:val="0"/>
              <w:spacing w:line="245" w:lineRule="atLeast"/>
            </w:pPr>
            <w:r>
              <w:t>- объяснять роль бактерий  в природе и жизни человека.</w:t>
            </w:r>
          </w:p>
        </w:tc>
        <w:tc>
          <w:tcPr>
            <w:tcW w:w="1417"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rPr>
                <w:b/>
                <w:i/>
              </w:rPr>
            </w:pPr>
            <w:r>
              <w:rPr>
                <w:b/>
                <w:i/>
              </w:rPr>
              <w:t xml:space="preserve">Учащиеся могут </w:t>
            </w:r>
            <w:proofErr w:type="gramStart"/>
            <w:r>
              <w:rPr>
                <w:b/>
                <w:i/>
              </w:rPr>
              <w:t>уз-нать</w:t>
            </w:r>
            <w:proofErr w:type="gramEnd"/>
            <w:r>
              <w:rPr>
                <w:b/>
                <w:i/>
              </w:rPr>
              <w:t>:</w:t>
            </w:r>
          </w:p>
          <w:p w:rsidR="00451088" w:rsidRDefault="00451088">
            <w:pPr>
              <w:snapToGrid w:val="0"/>
              <w:spacing w:line="245" w:lineRule="atLeast"/>
            </w:pPr>
            <w:r>
              <w:t>значение бактерий в процессах брожения, деятельность серо- и железобактерий;</w:t>
            </w:r>
          </w:p>
        </w:tc>
        <w:tc>
          <w:tcPr>
            <w:tcW w:w="1560"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pPr>
            <w:r>
              <w:t>Определяют понятия «клубеньковые (азотфиксирующие) бактерии», «симбиоз», «болезнетворные бактерии», «эпидемия». Объясняют роль бактерий в природе и жизни человека</w:t>
            </w:r>
          </w:p>
        </w:tc>
        <w:tc>
          <w:tcPr>
            <w:tcW w:w="967" w:type="dxa"/>
            <w:gridSpan w:val="3"/>
            <w:tcBorders>
              <w:top w:val="single" w:sz="4" w:space="0" w:color="000000"/>
              <w:left w:val="single" w:sz="4" w:space="0" w:color="000000"/>
              <w:bottom w:val="single" w:sz="4" w:space="0" w:color="000000"/>
              <w:right w:val="nil"/>
            </w:tcBorders>
          </w:tcPr>
          <w:p w:rsidR="00451088" w:rsidRDefault="00451088">
            <w:pPr>
              <w:snapToGrid w:val="0"/>
              <w:spacing w:line="245" w:lineRule="atLeast"/>
              <w:jc w:val="center"/>
            </w:pPr>
          </w:p>
        </w:tc>
        <w:tc>
          <w:tcPr>
            <w:tcW w:w="744" w:type="dxa"/>
            <w:gridSpan w:val="2"/>
            <w:tcBorders>
              <w:top w:val="single" w:sz="4" w:space="0" w:color="000000"/>
              <w:left w:val="single" w:sz="4" w:space="0" w:color="000000"/>
              <w:bottom w:val="single" w:sz="4" w:space="0" w:color="000000"/>
              <w:right w:val="single" w:sz="4" w:space="0" w:color="000000"/>
            </w:tcBorders>
          </w:tcPr>
          <w:p w:rsidR="00451088" w:rsidRDefault="00451088">
            <w:pPr>
              <w:snapToGrid w:val="0"/>
              <w:spacing w:line="245" w:lineRule="atLeast"/>
              <w:jc w:val="center"/>
            </w:pPr>
          </w:p>
        </w:tc>
      </w:tr>
      <w:tr w:rsidR="00451088" w:rsidTr="00451088">
        <w:trPr>
          <w:trHeight w:val="830"/>
        </w:trPr>
        <w:tc>
          <w:tcPr>
            <w:tcW w:w="648"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jc w:val="center"/>
            </w:pPr>
            <w:r>
              <w:t>20</w:t>
            </w:r>
          </w:p>
          <w:p w:rsidR="00451088" w:rsidRDefault="00451088">
            <w:pPr>
              <w:snapToGrid w:val="0"/>
              <w:spacing w:line="245" w:lineRule="atLeast"/>
              <w:jc w:val="center"/>
            </w:pPr>
          </w:p>
        </w:tc>
        <w:tc>
          <w:tcPr>
            <w:tcW w:w="1568"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pPr>
            <w:r>
              <w:t xml:space="preserve">Грибы, их общая характеристика, строение и </w:t>
            </w:r>
            <w:r>
              <w:lastRenderedPageBreak/>
              <w:t>жизнедеятельность. Роль грибов в природе и жизни человека.</w:t>
            </w:r>
          </w:p>
        </w:tc>
        <w:tc>
          <w:tcPr>
            <w:tcW w:w="1288"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jc w:val="both"/>
            </w:pPr>
            <w:r>
              <w:lastRenderedPageBreak/>
              <w:t>Урок формирования знаний</w:t>
            </w:r>
          </w:p>
          <w:p w:rsidR="00451088" w:rsidRDefault="00451088">
            <w:pPr>
              <w:snapToGrid w:val="0"/>
              <w:spacing w:line="245" w:lineRule="atLeast"/>
              <w:jc w:val="both"/>
            </w:pPr>
            <w:r>
              <w:lastRenderedPageBreak/>
              <w:t>(познавательный проект)</w:t>
            </w:r>
          </w:p>
        </w:tc>
        <w:tc>
          <w:tcPr>
            <w:tcW w:w="1571"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pPr>
            <w:r>
              <w:lastRenderedPageBreak/>
              <w:t>Грибы, особенности строения и жизнедеятельн</w:t>
            </w:r>
            <w:r>
              <w:lastRenderedPageBreak/>
              <w:t>ости. Многообразие грибов. Роль грибов в природе и жизни человека</w:t>
            </w:r>
          </w:p>
        </w:tc>
        <w:tc>
          <w:tcPr>
            <w:tcW w:w="1984"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pPr>
            <w:r>
              <w:lastRenderedPageBreak/>
              <w:t xml:space="preserve">Понимание роли представителей царства Грибы в природе и жизни </w:t>
            </w:r>
            <w:r>
              <w:lastRenderedPageBreak/>
              <w:t>человека. Осознание необходимости оказания экстренной помощи при отравлении ядовитыми грибами</w:t>
            </w:r>
          </w:p>
        </w:tc>
        <w:tc>
          <w:tcPr>
            <w:tcW w:w="2263"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pPr>
            <w:r>
              <w:rPr>
                <w:iCs/>
                <w:u w:val="single"/>
              </w:rPr>
              <w:lastRenderedPageBreak/>
              <w:t>Познавательные УУД:</w:t>
            </w:r>
            <w:r>
              <w:rPr>
                <w:i/>
                <w:iCs/>
              </w:rPr>
              <w:t xml:space="preserve"> </w:t>
            </w:r>
            <w:r>
              <w:t xml:space="preserve">умение выделять глав-ное в тексте, структури-ровать </w:t>
            </w:r>
            <w:proofErr w:type="gramStart"/>
            <w:r>
              <w:t>учебный</w:t>
            </w:r>
            <w:proofErr w:type="gramEnd"/>
            <w:r>
              <w:t xml:space="preserve"> мате-</w:t>
            </w:r>
            <w:r>
              <w:lastRenderedPageBreak/>
              <w:t>риал, грамотно форму-лировать вопросы, ра-ботать с различными источниками инфор-мации, готовить со-общения и презента</w:t>
            </w:r>
            <w:r>
              <w:softHyphen/>
              <w:t>ции, представлять ре</w:t>
            </w:r>
            <w:r>
              <w:softHyphen/>
              <w:t xml:space="preserve">зультаты работы классу. </w:t>
            </w:r>
          </w:p>
          <w:p w:rsidR="00451088" w:rsidRDefault="00451088">
            <w:pPr>
              <w:snapToGrid w:val="0"/>
              <w:spacing w:line="245" w:lineRule="atLeast"/>
            </w:pPr>
            <w:r>
              <w:rPr>
                <w:iCs/>
                <w:u w:val="single"/>
              </w:rPr>
              <w:t>Личностные УУД:</w:t>
            </w:r>
            <w:r>
              <w:t xml:space="preserve"> умение оценивать </w:t>
            </w:r>
            <w:proofErr w:type="gramStart"/>
            <w:r>
              <w:t>ур-овень</w:t>
            </w:r>
            <w:proofErr w:type="gramEnd"/>
            <w:r>
              <w:t xml:space="preserve"> опасности си-туации для здоровья, понимание важности сохранения здоровья.</w:t>
            </w:r>
          </w:p>
          <w:p w:rsidR="00451088" w:rsidRDefault="00451088">
            <w:pPr>
              <w:spacing w:line="245" w:lineRule="atLeast"/>
            </w:pPr>
            <w:r>
              <w:rPr>
                <w:iCs/>
                <w:u w:val="single"/>
              </w:rPr>
              <w:t>Регулятивные УУД</w:t>
            </w:r>
            <w:r>
              <w:rPr>
                <w:i/>
                <w:iCs/>
              </w:rPr>
              <w:t>:</w:t>
            </w:r>
            <w:r>
              <w:t xml:space="preserve"> умение организовать выполнение заданий учителя. Развитие </w:t>
            </w:r>
            <w:proofErr w:type="gramStart"/>
            <w:r>
              <w:t>на-выков</w:t>
            </w:r>
            <w:proofErr w:type="gramEnd"/>
            <w:r>
              <w:t xml:space="preserve"> самооценки и самоанализа</w:t>
            </w:r>
          </w:p>
          <w:p w:rsidR="00451088" w:rsidRDefault="00451088">
            <w:pPr>
              <w:spacing w:line="245" w:lineRule="atLeast"/>
            </w:pPr>
            <w:proofErr w:type="gramStart"/>
            <w:r>
              <w:rPr>
                <w:iCs/>
                <w:u w:val="single"/>
              </w:rPr>
              <w:t>Коммуникативные</w:t>
            </w:r>
            <w:proofErr w:type="gramEnd"/>
            <w:r>
              <w:rPr>
                <w:iCs/>
                <w:u w:val="single"/>
              </w:rPr>
              <w:t xml:space="preserve"> УУД:</w:t>
            </w:r>
            <w:r>
              <w:rPr>
                <w:i/>
                <w:iCs/>
              </w:rPr>
              <w:t xml:space="preserve"> </w:t>
            </w:r>
            <w:r>
              <w:t>умение работать в составе творческих групп</w:t>
            </w:r>
          </w:p>
        </w:tc>
        <w:tc>
          <w:tcPr>
            <w:tcW w:w="1848"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rPr>
                <w:b/>
                <w:i/>
              </w:rPr>
            </w:pPr>
            <w:r>
              <w:rPr>
                <w:b/>
                <w:i/>
              </w:rPr>
              <w:lastRenderedPageBreak/>
              <w:t>Учащиеся должны знать:</w:t>
            </w:r>
          </w:p>
          <w:p w:rsidR="00451088" w:rsidRDefault="00451088">
            <w:pPr>
              <w:spacing w:line="245" w:lineRule="atLeast"/>
            </w:pPr>
            <w:r>
              <w:t xml:space="preserve">- строение и </w:t>
            </w:r>
            <w:r>
              <w:lastRenderedPageBreak/>
              <w:t>основные процессы жизнедеятельности грибов;</w:t>
            </w:r>
          </w:p>
          <w:p w:rsidR="00451088" w:rsidRDefault="00451088">
            <w:pPr>
              <w:spacing w:line="245" w:lineRule="atLeast"/>
            </w:pPr>
            <w:r>
              <w:t>- разнообразие и распространение грибов;</w:t>
            </w:r>
          </w:p>
          <w:p w:rsidR="00451088" w:rsidRDefault="00451088">
            <w:pPr>
              <w:spacing w:line="245" w:lineRule="atLeast"/>
            </w:pPr>
            <w:r>
              <w:t>- роль грибов в природе и жизни человека.</w:t>
            </w:r>
          </w:p>
          <w:p w:rsidR="00451088" w:rsidRDefault="00451088">
            <w:pPr>
              <w:spacing w:line="245" w:lineRule="atLeast"/>
              <w:rPr>
                <w:b/>
                <w:i/>
              </w:rPr>
            </w:pPr>
            <w:r>
              <w:rPr>
                <w:b/>
                <w:i/>
              </w:rPr>
              <w:t xml:space="preserve">Учащиеся должны уметь: </w:t>
            </w:r>
          </w:p>
          <w:p w:rsidR="00451088" w:rsidRDefault="00451088">
            <w:pPr>
              <w:spacing w:line="245" w:lineRule="atLeast"/>
            </w:pPr>
            <w:r>
              <w:t>- давать общую характеристику грибам;</w:t>
            </w:r>
          </w:p>
          <w:p w:rsidR="00451088" w:rsidRDefault="00451088">
            <w:pPr>
              <w:spacing w:line="245" w:lineRule="atLeast"/>
            </w:pPr>
            <w:r>
              <w:t>- отличать грибы от других живых организмов;</w:t>
            </w:r>
          </w:p>
          <w:p w:rsidR="00451088" w:rsidRDefault="00451088">
            <w:pPr>
              <w:spacing w:line="245" w:lineRule="atLeast"/>
            </w:pPr>
            <w:r>
              <w:t>- объяснять роль бактерий и грибов в природе и жизни человека.</w:t>
            </w:r>
          </w:p>
        </w:tc>
        <w:tc>
          <w:tcPr>
            <w:tcW w:w="1417"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rPr>
                <w:b/>
                <w:i/>
              </w:rPr>
            </w:pPr>
            <w:r>
              <w:rPr>
                <w:b/>
                <w:i/>
              </w:rPr>
              <w:lastRenderedPageBreak/>
              <w:t>Учащиеся могут узнать:</w:t>
            </w:r>
          </w:p>
          <w:p w:rsidR="00451088" w:rsidRDefault="00451088">
            <w:pPr>
              <w:spacing w:line="245" w:lineRule="atLeast"/>
            </w:pPr>
            <w:r>
              <w:lastRenderedPageBreak/>
              <w:t>-</w:t>
            </w:r>
            <w:proofErr w:type="gramStart"/>
            <w:r>
              <w:t>жизнеде-ятельность</w:t>
            </w:r>
            <w:proofErr w:type="gramEnd"/>
            <w:r>
              <w:t xml:space="preserve"> грибов-хищников</w:t>
            </w:r>
          </w:p>
          <w:p w:rsidR="00451088" w:rsidRDefault="00451088">
            <w:pPr>
              <w:spacing w:line="245" w:lineRule="atLeast"/>
              <w:rPr>
                <w:b/>
                <w:i/>
              </w:rPr>
            </w:pPr>
            <w:r>
              <w:rPr>
                <w:b/>
                <w:i/>
              </w:rPr>
              <w:t>Учащиеся смогут научиться:</w:t>
            </w:r>
          </w:p>
          <w:p w:rsidR="00451088" w:rsidRDefault="00451088">
            <w:pPr>
              <w:snapToGrid w:val="0"/>
              <w:spacing w:line="245" w:lineRule="atLeast"/>
            </w:pPr>
            <w:r>
              <w:t>- выявлять у грибов черты сходства с растениями и животными.</w:t>
            </w:r>
          </w:p>
        </w:tc>
        <w:tc>
          <w:tcPr>
            <w:tcW w:w="1560"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pPr>
            <w:r>
              <w:lastRenderedPageBreak/>
              <w:t xml:space="preserve">Выделяют существенные признаки строения и </w:t>
            </w:r>
            <w:r>
              <w:lastRenderedPageBreak/>
              <w:t>жизнедеятельности грибов. Объясняют роль грибов в природе и жизни человека</w:t>
            </w:r>
          </w:p>
        </w:tc>
        <w:tc>
          <w:tcPr>
            <w:tcW w:w="989" w:type="dxa"/>
            <w:gridSpan w:val="4"/>
            <w:tcBorders>
              <w:top w:val="single" w:sz="4" w:space="0" w:color="000000"/>
              <w:left w:val="single" w:sz="4" w:space="0" w:color="000000"/>
              <w:bottom w:val="single" w:sz="4" w:space="0" w:color="000000"/>
              <w:right w:val="nil"/>
            </w:tcBorders>
          </w:tcPr>
          <w:p w:rsidR="00451088" w:rsidRDefault="00451088">
            <w:pPr>
              <w:snapToGrid w:val="0"/>
              <w:spacing w:line="245" w:lineRule="atLeast"/>
              <w:jc w:val="center"/>
            </w:pPr>
          </w:p>
        </w:tc>
        <w:tc>
          <w:tcPr>
            <w:tcW w:w="722" w:type="dxa"/>
            <w:tcBorders>
              <w:top w:val="single" w:sz="4" w:space="0" w:color="000000"/>
              <w:left w:val="single" w:sz="4" w:space="0" w:color="000000"/>
              <w:bottom w:val="single" w:sz="4" w:space="0" w:color="000000"/>
              <w:right w:val="single" w:sz="4" w:space="0" w:color="000000"/>
            </w:tcBorders>
          </w:tcPr>
          <w:p w:rsidR="00451088" w:rsidRDefault="00451088">
            <w:pPr>
              <w:snapToGrid w:val="0"/>
              <w:spacing w:line="245" w:lineRule="atLeast"/>
              <w:jc w:val="center"/>
            </w:pPr>
          </w:p>
        </w:tc>
      </w:tr>
      <w:tr w:rsidR="00451088" w:rsidTr="00451088">
        <w:trPr>
          <w:trHeight w:val="842"/>
        </w:trPr>
        <w:tc>
          <w:tcPr>
            <w:tcW w:w="648"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jc w:val="center"/>
            </w:pPr>
            <w:r>
              <w:lastRenderedPageBreak/>
              <w:t>21</w:t>
            </w:r>
          </w:p>
          <w:p w:rsidR="00451088" w:rsidRDefault="00451088">
            <w:pPr>
              <w:snapToGrid w:val="0"/>
              <w:spacing w:line="245" w:lineRule="atLeast"/>
              <w:jc w:val="center"/>
            </w:pPr>
          </w:p>
        </w:tc>
        <w:tc>
          <w:tcPr>
            <w:tcW w:w="1568"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pPr>
            <w:r>
              <w:t>Шляпочные грибы.</w:t>
            </w:r>
          </w:p>
        </w:tc>
        <w:tc>
          <w:tcPr>
            <w:tcW w:w="1288"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jc w:val="both"/>
            </w:pPr>
            <w:r>
              <w:t>Урок применения знаний на практике</w:t>
            </w:r>
          </w:p>
        </w:tc>
        <w:tc>
          <w:tcPr>
            <w:tcW w:w="1571"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pPr>
            <w:r>
              <w:t xml:space="preserve">Съедобные и ядовитые грибы. Оказание первой помощи при отравлении ядовитыми </w:t>
            </w:r>
            <w:r>
              <w:lastRenderedPageBreak/>
              <w:t>грибами</w:t>
            </w:r>
          </w:p>
          <w:p w:rsidR="00451088" w:rsidRDefault="00451088">
            <w:pPr>
              <w:spacing w:line="245" w:lineRule="atLeast"/>
            </w:pPr>
            <w:r>
              <w:t xml:space="preserve">П.р.№2 «Строение плодовых тел шляпочных грибов. </w:t>
            </w:r>
          </w:p>
        </w:tc>
        <w:tc>
          <w:tcPr>
            <w:tcW w:w="1984"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pPr>
            <w:r>
              <w:lastRenderedPageBreak/>
              <w:t xml:space="preserve">Понимание роли представителей царства Грибы в природе и жизни человека. Осознание необходимости </w:t>
            </w:r>
            <w:r>
              <w:lastRenderedPageBreak/>
              <w:t>оказания экстренной помощи при отравлении ядовитыми грибами</w:t>
            </w:r>
          </w:p>
        </w:tc>
        <w:tc>
          <w:tcPr>
            <w:tcW w:w="2263"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pPr>
            <w:r>
              <w:rPr>
                <w:iCs/>
                <w:u w:val="single"/>
              </w:rPr>
              <w:lastRenderedPageBreak/>
              <w:t>Познавательные УУД:</w:t>
            </w:r>
            <w:r>
              <w:rPr>
                <w:i/>
                <w:iCs/>
              </w:rPr>
              <w:t xml:space="preserve"> </w:t>
            </w:r>
            <w:r>
              <w:t xml:space="preserve">умение выделять глав-ное в тексте, структури-ровать </w:t>
            </w:r>
            <w:proofErr w:type="gramStart"/>
            <w:r>
              <w:t>учебный</w:t>
            </w:r>
            <w:proofErr w:type="gramEnd"/>
            <w:r>
              <w:t xml:space="preserve"> мате-риал, грамотно форму-лировать вопросы, ра-ботать с различными </w:t>
            </w:r>
            <w:r>
              <w:lastRenderedPageBreak/>
              <w:t>источниками инфор-мации, готовить со-общения и презента</w:t>
            </w:r>
            <w:r>
              <w:softHyphen/>
              <w:t>ции, представлять ре</w:t>
            </w:r>
            <w:r>
              <w:softHyphen/>
              <w:t xml:space="preserve">зультаты работы классу. </w:t>
            </w:r>
            <w:r>
              <w:rPr>
                <w:iCs/>
                <w:u w:val="single"/>
              </w:rPr>
              <w:t>Личностные УУД:</w:t>
            </w:r>
            <w:r>
              <w:t xml:space="preserve"> умение оценивать </w:t>
            </w:r>
            <w:proofErr w:type="gramStart"/>
            <w:r>
              <w:t>уро-вень</w:t>
            </w:r>
            <w:proofErr w:type="gramEnd"/>
            <w:r>
              <w:t xml:space="preserve"> опасности ситуа-ции для здоровья, пони-мание важности сохра-нения здоровья.</w:t>
            </w:r>
          </w:p>
          <w:p w:rsidR="00451088" w:rsidRDefault="00451088">
            <w:pPr>
              <w:spacing w:line="245" w:lineRule="atLeast"/>
            </w:pPr>
            <w:r>
              <w:rPr>
                <w:iCs/>
                <w:u w:val="single"/>
              </w:rPr>
              <w:t>Регулятивные УУД</w:t>
            </w:r>
            <w:r>
              <w:rPr>
                <w:i/>
                <w:iCs/>
              </w:rPr>
              <w:t>:</w:t>
            </w:r>
            <w:r>
              <w:t xml:space="preserve"> умение организовать выполнение заданий учителя. Развитие </w:t>
            </w:r>
            <w:proofErr w:type="gramStart"/>
            <w:r>
              <w:t>на-выков</w:t>
            </w:r>
            <w:proofErr w:type="gramEnd"/>
            <w:r>
              <w:t xml:space="preserve"> самооценки и самоанализа</w:t>
            </w:r>
          </w:p>
          <w:p w:rsidR="00451088" w:rsidRDefault="00451088">
            <w:pPr>
              <w:spacing w:line="245" w:lineRule="atLeast"/>
            </w:pPr>
            <w:proofErr w:type="gramStart"/>
            <w:r>
              <w:rPr>
                <w:iCs/>
                <w:u w:val="single"/>
              </w:rPr>
              <w:t>Коммуникативные</w:t>
            </w:r>
            <w:proofErr w:type="gramEnd"/>
            <w:r>
              <w:rPr>
                <w:iCs/>
                <w:u w:val="single"/>
              </w:rPr>
              <w:t xml:space="preserve"> УУД:</w:t>
            </w:r>
            <w:r>
              <w:rPr>
                <w:i/>
                <w:iCs/>
              </w:rPr>
              <w:t xml:space="preserve"> </w:t>
            </w:r>
            <w:r>
              <w:t>умение работать в составе творческих групп</w:t>
            </w:r>
          </w:p>
        </w:tc>
        <w:tc>
          <w:tcPr>
            <w:tcW w:w="1848"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rPr>
                <w:b/>
                <w:i/>
              </w:rPr>
            </w:pPr>
            <w:r>
              <w:rPr>
                <w:b/>
                <w:i/>
              </w:rPr>
              <w:lastRenderedPageBreak/>
              <w:t>Учащиеся должны знать:</w:t>
            </w:r>
          </w:p>
          <w:p w:rsidR="00451088" w:rsidRDefault="00451088">
            <w:pPr>
              <w:spacing w:line="245" w:lineRule="atLeast"/>
            </w:pPr>
            <w:r>
              <w:t>- строение и основные процессы жизнедеятельност</w:t>
            </w:r>
            <w:r>
              <w:lastRenderedPageBreak/>
              <w:t>и грибов;</w:t>
            </w:r>
          </w:p>
          <w:p w:rsidR="00451088" w:rsidRDefault="00451088">
            <w:pPr>
              <w:spacing w:line="245" w:lineRule="atLeast"/>
            </w:pPr>
            <w:r>
              <w:t>- разнообразие и распространение грибов;</w:t>
            </w:r>
          </w:p>
          <w:p w:rsidR="00451088" w:rsidRDefault="00451088">
            <w:pPr>
              <w:spacing w:line="245" w:lineRule="atLeast"/>
            </w:pPr>
            <w:r>
              <w:t>- роль грибов в природе и жизни человека.</w:t>
            </w:r>
          </w:p>
          <w:p w:rsidR="00451088" w:rsidRDefault="00451088">
            <w:pPr>
              <w:spacing w:line="245" w:lineRule="atLeast"/>
              <w:rPr>
                <w:b/>
                <w:i/>
              </w:rPr>
            </w:pPr>
            <w:r>
              <w:rPr>
                <w:b/>
                <w:i/>
              </w:rPr>
              <w:t xml:space="preserve">Учащиеся должны уметь: </w:t>
            </w:r>
          </w:p>
          <w:p w:rsidR="00451088" w:rsidRDefault="00451088">
            <w:pPr>
              <w:spacing w:line="245" w:lineRule="atLeast"/>
            </w:pPr>
            <w:r>
              <w:t>- давать общую характеристику грибам;</w:t>
            </w:r>
          </w:p>
          <w:p w:rsidR="00451088" w:rsidRDefault="00451088">
            <w:pPr>
              <w:spacing w:line="245" w:lineRule="atLeast"/>
            </w:pPr>
            <w:r>
              <w:t>- отличать грибы от других живых организмов;</w:t>
            </w:r>
          </w:p>
          <w:p w:rsidR="00451088" w:rsidRDefault="00451088">
            <w:pPr>
              <w:spacing w:line="245" w:lineRule="atLeast"/>
            </w:pPr>
            <w:r>
              <w:t xml:space="preserve">- отличать съедобные грибы от </w:t>
            </w:r>
            <w:proofErr w:type="gramStart"/>
            <w:r>
              <w:t>ядовитых</w:t>
            </w:r>
            <w:proofErr w:type="gramEnd"/>
            <w:r>
              <w:t>;</w:t>
            </w:r>
          </w:p>
          <w:p w:rsidR="00451088" w:rsidRDefault="00451088">
            <w:pPr>
              <w:spacing w:line="245" w:lineRule="atLeast"/>
            </w:pPr>
            <w:r>
              <w:t>- объяснять роль грибов в природе и жизни человека.</w:t>
            </w:r>
          </w:p>
        </w:tc>
        <w:tc>
          <w:tcPr>
            <w:tcW w:w="1417"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rPr>
                <w:b/>
                <w:i/>
              </w:rPr>
            </w:pPr>
            <w:r>
              <w:rPr>
                <w:b/>
                <w:i/>
              </w:rPr>
              <w:lastRenderedPageBreak/>
              <w:t>Учащиеся смогут научиться:</w:t>
            </w:r>
          </w:p>
          <w:p w:rsidR="00451088" w:rsidRDefault="00451088">
            <w:pPr>
              <w:snapToGrid w:val="0"/>
              <w:spacing w:line="245" w:lineRule="atLeast"/>
            </w:pPr>
            <w:r>
              <w:t xml:space="preserve">- выявлять у грибов черты сходства с растениями и </w:t>
            </w:r>
            <w:r>
              <w:lastRenderedPageBreak/>
              <w:t>животными.</w:t>
            </w:r>
          </w:p>
        </w:tc>
        <w:tc>
          <w:tcPr>
            <w:tcW w:w="1560"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pPr>
            <w:r>
              <w:lastRenderedPageBreak/>
              <w:t xml:space="preserve">Различают на живых объектах и таблицах съедобные и ядовитые грибы. Осваивают </w:t>
            </w:r>
            <w:r>
              <w:lastRenderedPageBreak/>
              <w:t>приёмы оказания первой помощи при отравлении ядовитыми грибами</w:t>
            </w:r>
          </w:p>
        </w:tc>
        <w:tc>
          <w:tcPr>
            <w:tcW w:w="989" w:type="dxa"/>
            <w:gridSpan w:val="4"/>
            <w:tcBorders>
              <w:top w:val="single" w:sz="4" w:space="0" w:color="000000"/>
              <w:left w:val="single" w:sz="4" w:space="0" w:color="000000"/>
              <w:bottom w:val="single" w:sz="4" w:space="0" w:color="000000"/>
              <w:right w:val="nil"/>
            </w:tcBorders>
          </w:tcPr>
          <w:p w:rsidR="00451088" w:rsidRDefault="00451088">
            <w:pPr>
              <w:snapToGrid w:val="0"/>
              <w:spacing w:line="245" w:lineRule="atLeast"/>
              <w:jc w:val="center"/>
            </w:pPr>
          </w:p>
        </w:tc>
        <w:tc>
          <w:tcPr>
            <w:tcW w:w="722" w:type="dxa"/>
            <w:tcBorders>
              <w:top w:val="single" w:sz="4" w:space="0" w:color="000000"/>
              <w:left w:val="single" w:sz="4" w:space="0" w:color="000000"/>
              <w:bottom w:val="single" w:sz="4" w:space="0" w:color="000000"/>
              <w:right w:val="single" w:sz="4" w:space="0" w:color="000000"/>
            </w:tcBorders>
          </w:tcPr>
          <w:p w:rsidR="00451088" w:rsidRDefault="00451088">
            <w:pPr>
              <w:snapToGrid w:val="0"/>
              <w:spacing w:line="245" w:lineRule="atLeast"/>
              <w:jc w:val="center"/>
            </w:pPr>
          </w:p>
        </w:tc>
      </w:tr>
      <w:tr w:rsidR="00451088" w:rsidTr="00451088">
        <w:trPr>
          <w:trHeight w:val="996"/>
        </w:trPr>
        <w:tc>
          <w:tcPr>
            <w:tcW w:w="648"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jc w:val="center"/>
            </w:pPr>
            <w:r>
              <w:lastRenderedPageBreak/>
              <w:t>22</w:t>
            </w:r>
          </w:p>
          <w:p w:rsidR="00451088" w:rsidRDefault="00451088">
            <w:pPr>
              <w:snapToGrid w:val="0"/>
              <w:spacing w:line="245" w:lineRule="atLeast"/>
              <w:jc w:val="center"/>
            </w:pPr>
          </w:p>
        </w:tc>
        <w:tc>
          <w:tcPr>
            <w:tcW w:w="1568"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pPr>
            <w:r>
              <w:t>Плесневые грибы и дрожжи</w:t>
            </w:r>
          </w:p>
        </w:tc>
        <w:tc>
          <w:tcPr>
            <w:tcW w:w="1288"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jc w:val="both"/>
            </w:pPr>
            <w:r>
              <w:t>Урок применения знаний на практике</w:t>
            </w:r>
          </w:p>
        </w:tc>
        <w:tc>
          <w:tcPr>
            <w:tcW w:w="1571" w:type="dxa"/>
            <w:tcBorders>
              <w:top w:val="single" w:sz="4" w:space="0" w:color="000000"/>
              <w:left w:val="single" w:sz="4" w:space="0" w:color="000000"/>
              <w:bottom w:val="single" w:sz="4" w:space="0" w:color="000000"/>
              <w:right w:val="nil"/>
            </w:tcBorders>
          </w:tcPr>
          <w:p w:rsidR="00451088" w:rsidRDefault="00451088">
            <w:pPr>
              <w:widowControl w:val="0"/>
              <w:snapToGrid w:val="0"/>
              <w:spacing w:line="245" w:lineRule="atLeast"/>
            </w:pPr>
            <w:r>
              <w:t xml:space="preserve">Плесневые грибы и дрожжи. </w:t>
            </w:r>
          </w:p>
          <w:p w:rsidR="00451088" w:rsidRDefault="00451088">
            <w:pPr>
              <w:spacing w:line="245" w:lineRule="atLeast"/>
            </w:pPr>
            <w:r>
              <w:t xml:space="preserve">Л.р.№7 «Строение плесневого гриба мукора. Строение </w:t>
            </w:r>
            <w:r>
              <w:lastRenderedPageBreak/>
              <w:t>дрожжей».</w:t>
            </w:r>
          </w:p>
          <w:p w:rsidR="00451088" w:rsidRDefault="00451088">
            <w:pPr>
              <w:widowControl w:val="0"/>
              <w:spacing w:line="245" w:lineRule="atLeast"/>
            </w:pPr>
          </w:p>
        </w:tc>
        <w:tc>
          <w:tcPr>
            <w:tcW w:w="1984"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pPr>
            <w:r>
              <w:lastRenderedPageBreak/>
              <w:t>Понимание роли представителей царства Грибы в природе и жизни человека.</w:t>
            </w:r>
          </w:p>
        </w:tc>
        <w:tc>
          <w:tcPr>
            <w:tcW w:w="2263"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pPr>
            <w:r>
              <w:rPr>
                <w:iCs/>
                <w:u w:val="single"/>
              </w:rPr>
              <w:t>Познавательные УУД:</w:t>
            </w:r>
            <w:r>
              <w:rPr>
                <w:i/>
                <w:iCs/>
              </w:rPr>
              <w:t xml:space="preserve"> </w:t>
            </w:r>
            <w:r>
              <w:t xml:space="preserve">умение выделять глав-ное в тексте, структури-ровать </w:t>
            </w:r>
            <w:proofErr w:type="gramStart"/>
            <w:r>
              <w:t>учебный</w:t>
            </w:r>
            <w:proofErr w:type="gramEnd"/>
            <w:r>
              <w:t xml:space="preserve"> мате-риал, грамотно форму-лировать вопросы, ра-ботать с различными источниками инфор-</w:t>
            </w:r>
            <w:r>
              <w:lastRenderedPageBreak/>
              <w:t>мации, готовить со-общения и презента</w:t>
            </w:r>
            <w:r>
              <w:softHyphen/>
              <w:t>ции, представлять ре</w:t>
            </w:r>
            <w:r>
              <w:softHyphen/>
              <w:t xml:space="preserve">зультаты работы классу. </w:t>
            </w:r>
            <w:r>
              <w:rPr>
                <w:iCs/>
                <w:u w:val="single"/>
              </w:rPr>
              <w:t>Личностные УУД:</w:t>
            </w:r>
            <w:r>
              <w:t xml:space="preserve"> умение оценивать </w:t>
            </w:r>
            <w:proofErr w:type="gramStart"/>
            <w:r>
              <w:t>уро-вень</w:t>
            </w:r>
            <w:proofErr w:type="gramEnd"/>
            <w:r>
              <w:t xml:space="preserve"> опасности ситуа-ции для здоровья, пони-мание важности сохра-нения здоровья.</w:t>
            </w:r>
          </w:p>
          <w:p w:rsidR="00451088" w:rsidRDefault="00451088">
            <w:pPr>
              <w:spacing w:line="245" w:lineRule="atLeast"/>
            </w:pPr>
            <w:r>
              <w:rPr>
                <w:iCs/>
                <w:u w:val="single"/>
              </w:rPr>
              <w:t>Регулятивные УУД</w:t>
            </w:r>
            <w:r>
              <w:rPr>
                <w:i/>
                <w:iCs/>
              </w:rPr>
              <w:t>:</w:t>
            </w:r>
            <w:r>
              <w:t xml:space="preserve"> умение организовать выполнение заданий учителя. Развитие </w:t>
            </w:r>
            <w:proofErr w:type="gramStart"/>
            <w:r>
              <w:t>н-авыков</w:t>
            </w:r>
            <w:proofErr w:type="gramEnd"/>
            <w:r>
              <w:t xml:space="preserve"> самооценки и самоанализа</w:t>
            </w:r>
          </w:p>
          <w:p w:rsidR="00451088" w:rsidRDefault="00451088">
            <w:pPr>
              <w:spacing w:line="245" w:lineRule="atLeast"/>
            </w:pPr>
            <w:proofErr w:type="gramStart"/>
            <w:r>
              <w:rPr>
                <w:iCs/>
                <w:u w:val="single"/>
              </w:rPr>
              <w:t>Коммуникативные</w:t>
            </w:r>
            <w:proofErr w:type="gramEnd"/>
            <w:r>
              <w:rPr>
                <w:iCs/>
                <w:u w:val="single"/>
              </w:rPr>
              <w:t xml:space="preserve"> УУД:</w:t>
            </w:r>
            <w:r>
              <w:rPr>
                <w:i/>
                <w:iCs/>
              </w:rPr>
              <w:t xml:space="preserve"> </w:t>
            </w:r>
            <w:r>
              <w:t>умение работать в составе творческих групп</w:t>
            </w:r>
          </w:p>
        </w:tc>
        <w:tc>
          <w:tcPr>
            <w:tcW w:w="1848"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rPr>
                <w:b/>
                <w:i/>
              </w:rPr>
            </w:pPr>
            <w:r>
              <w:rPr>
                <w:b/>
                <w:i/>
              </w:rPr>
              <w:lastRenderedPageBreak/>
              <w:t>Учащиеся должны знать:</w:t>
            </w:r>
          </w:p>
          <w:p w:rsidR="00451088" w:rsidRDefault="00451088">
            <w:pPr>
              <w:spacing w:line="245" w:lineRule="atLeast"/>
            </w:pPr>
            <w:r>
              <w:t>- строение и основные процессы жизнедеятельности грибов;</w:t>
            </w:r>
          </w:p>
          <w:p w:rsidR="00451088" w:rsidRDefault="00451088">
            <w:pPr>
              <w:spacing w:line="245" w:lineRule="atLeast"/>
            </w:pPr>
            <w:r>
              <w:lastRenderedPageBreak/>
              <w:t>- разнообразие и распространение грибов;</w:t>
            </w:r>
          </w:p>
          <w:p w:rsidR="00451088" w:rsidRDefault="00451088">
            <w:pPr>
              <w:spacing w:line="245" w:lineRule="atLeast"/>
            </w:pPr>
            <w:r>
              <w:t>- роль грибов в природе и жизни человека.</w:t>
            </w:r>
          </w:p>
          <w:p w:rsidR="00451088" w:rsidRDefault="00451088">
            <w:pPr>
              <w:spacing w:line="245" w:lineRule="atLeast"/>
              <w:rPr>
                <w:b/>
                <w:i/>
              </w:rPr>
            </w:pPr>
            <w:r>
              <w:rPr>
                <w:b/>
                <w:i/>
              </w:rPr>
              <w:t xml:space="preserve">Учащиеся должны уметь: </w:t>
            </w:r>
          </w:p>
          <w:p w:rsidR="00451088" w:rsidRDefault="00451088">
            <w:pPr>
              <w:spacing w:line="245" w:lineRule="atLeast"/>
            </w:pPr>
            <w:r>
              <w:t>- давать общую характеристику грибам;</w:t>
            </w:r>
          </w:p>
          <w:p w:rsidR="00451088" w:rsidRDefault="00451088">
            <w:pPr>
              <w:spacing w:line="245" w:lineRule="atLeast"/>
            </w:pPr>
            <w:r>
              <w:t>- отличать грибы от других живых организмов;</w:t>
            </w:r>
          </w:p>
          <w:p w:rsidR="00451088" w:rsidRDefault="00451088">
            <w:pPr>
              <w:spacing w:line="245" w:lineRule="atLeast"/>
            </w:pPr>
            <w:r>
              <w:t>- объяснять роль грибов в природе и жизни человека.</w:t>
            </w:r>
          </w:p>
        </w:tc>
        <w:tc>
          <w:tcPr>
            <w:tcW w:w="1417" w:type="dxa"/>
            <w:tcBorders>
              <w:top w:val="single" w:sz="4" w:space="0" w:color="000000"/>
              <w:left w:val="single" w:sz="4" w:space="0" w:color="000000"/>
              <w:bottom w:val="single" w:sz="4" w:space="0" w:color="000000"/>
              <w:right w:val="nil"/>
            </w:tcBorders>
          </w:tcPr>
          <w:p w:rsidR="00451088" w:rsidRDefault="00451088">
            <w:pPr>
              <w:snapToGrid w:val="0"/>
              <w:spacing w:line="245" w:lineRule="atLeast"/>
            </w:pPr>
          </w:p>
        </w:tc>
        <w:tc>
          <w:tcPr>
            <w:tcW w:w="1560" w:type="dxa"/>
            <w:tcBorders>
              <w:top w:val="single" w:sz="4" w:space="0" w:color="000000"/>
              <w:left w:val="single" w:sz="4" w:space="0" w:color="000000"/>
              <w:bottom w:val="single" w:sz="4" w:space="0" w:color="000000"/>
              <w:right w:val="nil"/>
            </w:tcBorders>
            <w:hideMark/>
          </w:tcPr>
          <w:p w:rsidR="00451088" w:rsidRDefault="00451088">
            <w:pPr>
              <w:widowControl w:val="0"/>
              <w:snapToGrid w:val="0"/>
              <w:spacing w:line="245" w:lineRule="atLeast"/>
            </w:pPr>
            <w:r>
              <w:t xml:space="preserve">Готовят микропрепараты и наблюдают под микроскопом строение мукора и дрожжей. </w:t>
            </w:r>
            <w:r>
              <w:lastRenderedPageBreak/>
              <w:t xml:space="preserve">Сравнивают </w:t>
            </w:r>
            <w:proofErr w:type="gramStart"/>
            <w:r>
              <w:t>увиденное</w:t>
            </w:r>
            <w:proofErr w:type="gramEnd"/>
            <w:r>
              <w:t xml:space="preserve"> под микроскопом с приведённым в учебнике изображением</w:t>
            </w:r>
          </w:p>
        </w:tc>
        <w:tc>
          <w:tcPr>
            <w:tcW w:w="967" w:type="dxa"/>
            <w:gridSpan w:val="3"/>
            <w:tcBorders>
              <w:top w:val="single" w:sz="4" w:space="0" w:color="000000"/>
              <w:left w:val="single" w:sz="4" w:space="0" w:color="000000"/>
              <w:bottom w:val="single" w:sz="4" w:space="0" w:color="000000"/>
              <w:right w:val="nil"/>
            </w:tcBorders>
          </w:tcPr>
          <w:p w:rsidR="00451088" w:rsidRDefault="00451088">
            <w:pPr>
              <w:snapToGrid w:val="0"/>
              <w:spacing w:line="245" w:lineRule="atLeast"/>
              <w:jc w:val="center"/>
            </w:pPr>
          </w:p>
        </w:tc>
        <w:tc>
          <w:tcPr>
            <w:tcW w:w="744" w:type="dxa"/>
            <w:gridSpan w:val="2"/>
            <w:tcBorders>
              <w:top w:val="single" w:sz="4" w:space="0" w:color="000000"/>
              <w:left w:val="single" w:sz="4" w:space="0" w:color="000000"/>
              <w:bottom w:val="single" w:sz="4" w:space="0" w:color="000000"/>
              <w:right w:val="single" w:sz="4" w:space="0" w:color="000000"/>
            </w:tcBorders>
          </w:tcPr>
          <w:p w:rsidR="00451088" w:rsidRDefault="00451088">
            <w:pPr>
              <w:snapToGrid w:val="0"/>
              <w:spacing w:line="245" w:lineRule="atLeast"/>
              <w:jc w:val="center"/>
            </w:pPr>
          </w:p>
        </w:tc>
      </w:tr>
      <w:tr w:rsidR="00451088" w:rsidTr="00451088">
        <w:trPr>
          <w:trHeight w:val="971"/>
        </w:trPr>
        <w:tc>
          <w:tcPr>
            <w:tcW w:w="648"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jc w:val="center"/>
            </w:pPr>
            <w:r>
              <w:lastRenderedPageBreak/>
              <w:t>23</w:t>
            </w:r>
          </w:p>
          <w:p w:rsidR="00451088" w:rsidRDefault="00451088">
            <w:pPr>
              <w:snapToGrid w:val="0"/>
              <w:spacing w:line="245" w:lineRule="atLeast"/>
              <w:jc w:val="center"/>
            </w:pPr>
          </w:p>
        </w:tc>
        <w:tc>
          <w:tcPr>
            <w:tcW w:w="1568" w:type="dxa"/>
            <w:tcBorders>
              <w:top w:val="single" w:sz="4" w:space="0" w:color="000000"/>
              <w:left w:val="single" w:sz="4" w:space="0" w:color="000000"/>
              <w:bottom w:val="single" w:sz="4" w:space="0" w:color="000000"/>
              <w:right w:val="nil"/>
            </w:tcBorders>
          </w:tcPr>
          <w:p w:rsidR="00451088" w:rsidRDefault="00451088">
            <w:pPr>
              <w:snapToGrid w:val="0"/>
              <w:spacing w:line="245" w:lineRule="atLeast"/>
            </w:pPr>
            <w:r>
              <w:t>Грибы-паразиты</w:t>
            </w:r>
          </w:p>
          <w:p w:rsidR="00451088" w:rsidRDefault="00451088">
            <w:pPr>
              <w:spacing w:line="245" w:lineRule="atLeast"/>
            </w:pPr>
          </w:p>
        </w:tc>
        <w:tc>
          <w:tcPr>
            <w:tcW w:w="1288"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pPr>
            <w:r>
              <w:t>Урок закрепления и совершенствования знаний и умений</w:t>
            </w:r>
          </w:p>
        </w:tc>
        <w:tc>
          <w:tcPr>
            <w:tcW w:w="1571" w:type="dxa"/>
            <w:tcBorders>
              <w:top w:val="single" w:sz="4" w:space="0" w:color="000000"/>
              <w:left w:val="single" w:sz="4" w:space="0" w:color="000000"/>
              <w:bottom w:val="single" w:sz="4" w:space="0" w:color="000000"/>
              <w:right w:val="nil"/>
            </w:tcBorders>
            <w:hideMark/>
          </w:tcPr>
          <w:p w:rsidR="00451088" w:rsidRDefault="00451088">
            <w:pPr>
              <w:widowControl w:val="0"/>
              <w:snapToGrid w:val="0"/>
              <w:spacing w:line="245" w:lineRule="atLeast"/>
            </w:pPr>
            <w:r>
              <w:t>Грибы-паразиты. Роль грибов-паразитов в природе и жизни человека</w:t>
            </w:r>
          </w:p>
          <w:p w:rsidR="00451088" w:rsidRDefault="00451088">
            <w:pPr>
              <w:widowControl w:val="0"/>
              <w:snapToGrid w:val="0"/>
              <w:spacing w:line="245" w:lineRule="atLeast"/>
            </w:pPr>
            <w:r>
              <w:rPr>
                <w:i/>
                <w:iCs/>
              </w:rPr>
              <w:t>Демонстрация</w:t>
            </w:r>
            <w:r>
              <w:t xml:space="preserve"> </w:t>
            </w:r>
          </w:p>
          <w:p w:rsidR="00451088" w:rsidRDefault="00451088">
            <w:pPr>
              <w:widowControl w:val="0"/>
              <w:snapToGrid w:val="0"/>
              <w:spacing w:line="245" w:lineRule="atLeast"/>
            </w:pPr>
            <w:r>
              <w:t xml:space="preserve">Муляжи плодовых тел грибов-паразитов, </w:t>
            </w:r>
            <w:r>
              <w:lastRenderedPageBreak/>
              <w:t>натуральные объекты (трутовика, ржавчины, головни, спорыньи и др.)</w:t>
            </w:r>
          </w:p>
        </w:tc>
        <w:tc>
          <w:tcPr>
            <w:tcW w:w="1984"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pPr>
            <w:r>
              <w:lastRenderedPageBreak/>
              <w:t>Понимание роли представителей царства Грибы в природе и жизни человека.</w:t>
            </w:r>
          </w:p>
        </w:tc>
        <w:tc>
          <w:tcPr>
            <w:tcW w:w="2263"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pPr>
            <w:r>
              <w:rPr>
                <w:iCs/>
                <w:u w:val="single"/>
              </w:rPr>
              <w:t>Познавательные УУД:</w:t>
            </w:r>
            <w:r>
              <w:rPr>
                <w:i/>
                <w:iCs/>
              </w:rPr>
              <w:t xml:space="preserve"> </w:t>
            </w:r>
            <w:r>
              <w:t xml:space="preserve">умение выделять глав-ное в тексте, структу-рировать </w:t>
            </w:r>
            <w:proofErr w:type="gramStart"/>
            <w:r>
              <w:t>учебный</w:t>
            </w:r>
            <w:proofErr w:type="gramEnd"/>
            <w:r>
              <w:t xml:space="preserve"> мате-риал, грамотно форму-лировать вопросы, ра-ботать с различными источниками информа-ции, готовить сообще-ния и презента</w:t>
            </w:r>
            <w:r>
              <w:softHyphen/>
              <w:t>ции, представлять результа-</w:t>
            </w:r>
            <w:r>
              <w:lastRenderedPageBreak/>
              <w:t xml:space="preserve">ты работы классу. </w:t>
            </w:r>
            <w:r>
              <w:rPr>
                <w:iCs/>
                <w:u w:val="single"/>
              </w:rPr>
              <w:t>Личностные УУД:</w:t>
            </w:r>
            <w:r>
              <w:t xml:space="preserve"> умение оценивать </w:t>
            </w:r>
            <w:proofErr w:type="gramStart"/>
            <w:r>
              <w:t>уро-вень</w:t>
            </w:r>
            <w:proofErr w:type="gramEnd"/>
            <w:r>
              <w:t xml:space="preserve"> опасности ситуа-ции для здоровья, пони-мание важности сохра-нения здоровья.</w:t>
            </w:r>
          </w:p>
          <w:p w:rsidR="00451088" w:rsidRDefault="00451088">
            <w:pPr>
              <w:spacing w:line="245" w:lineRule="atLeast"/>
            </w:pPr>
            <w:r>
              <w:rPr>
                <w:iCs/>
                <w:u w:val="single"/>
              </w:rPr>
              <w:t>Регулятивные УУД</w:t>
            </w:r>
            <w:r>
              <w:rPr>
                <w:i/>
                <w:iCs/>
              </w:rPr>
              <w:t>:</w:t>
            </w:r>
            <w:r>
              <w:t xml:space="preserve"> умение организовать выполнение заданий учителя. Развитие </w:t>
            </w:r>
            <w:proofErr w:type="gramStart"/>
            <w:r>
              <w:t>на-выков</w:t>
            </w:r>
            <w:proofErr w:type="gramEnd"/>
            <w:r>
              <w:t xml:space="preserve"> самооценки и самоанализа</w:t>
            </w:r>
          </w:p>
          <w:p w:rsidR="00451088" w:rsidRDefault="00451088">
            <w:pPr>
              <w:spacing w:line="245" w:lineRule="atLeast"/>
            </w:pPr>
            <w:proofErr w:type="gramStart"/>
            <w:r>
              <w:rPr>
                <w:iCs/>
                <w:u w:val="single"/>
              </w:rPr>
              <w:t>Коммуникативные</w:t>
            </w:r>
            <w:proofErr w:type="gramEnd"/>
            <w:r>
              <w:rPr>
                <w:iCs/>
                <w:u w:val="single"/>
              </w:rPr>
              <w:t xml:space="preserve"> УУД:</w:t>
            </w:r>
            <w:r>
              <w:rPr>
                <w:i/>
                <w:iCs/>
              </w:rPr>
              <w:t xml:space="preserve"> </w:t>
            </w:r>
            <w:r>
              <w:t>умение работать в составе творческих групп</w:t>
            </w:r>
          </w:p>
        </w:tc>
        <w:tc>
          <w:tcPr>
            <w:tcW w:w="1848"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rPr>
                <w:b/>
                <w:i/>
              </w:rPr>
            </w:pPr>
            <w:r>
              <w:rPr>
                <w:b/>
                <w:i/>
              </w:rPr>
              <w:lastRenderedPageBreak/>
              <w:t>Учащиеся должны знать:</w:t>
            </w:r>
          </w:p>
          <w:p w:rsidR="00451088" w:rsidRDefault="00451088">
            <w:pPr>
              <w:spacing w:line="245" w:lineRule="atLeast"/>
            </w:pPr>
            <w:r>
              <w:t>- строение и основные процессы жизнедеятельности грибов;</w:t>
            </w:r>
          </w:p>
          <w:p w:rsidR="00451088" w:rsidRDefault="00451088">
            <w:pPr>
              <w:spacing w:line="245" w:lineRule="atLeast"/>
            </w:pPr>
            <w:r>
              <w:t>- разнообразие и распространение грибов;</w:t>
            </w:r>
          </w:p>
          <w:p w:rsidR="00451088" w:rsidRDefault="00451088">
            <w:pPr>
              <w:spacing w:line="245" w:lineRule="atLeast"/>
            </w:pPr>
            <w:r>
              <w:lastRenderedPageBreak/>
              <w:t>- роль грибов в природе и жизни человека.</w:t>
            </w:r>
          </w:p>
          <w:p w:rsidR="00451088" w:rsidRDefault="00451088">
            <w:pPr>
              <w:spacing w:line="245" w:lineRule="atLeast"/>
              <w:rPr>
                <w:b/>
                <w:i/>
              </w:rPr>
            </w:pPr>
            <w:r>
              <w:rPr>
                <w:b/>
                <w:i/>
              </w:rPr>
              <w:t xml:space="preserve">Учащиеся должны уметь: </w:t>
            </w:r>
          </w:p>
          <w:p w:rsidR="00451088" w:rsidRDefault="00451088">
            <w:pPr>
              <w:spacing w:line="245" w:lineRule="atLeast"/>
            </w:pPr>
            <w:r>
              <w:t>- давать общую характеристику грибам;</w:t>
            </w:r>
          </w:p>
          <w:p w:rsidR="00451088" w:rsidRDefault="00451088">
            <w:pPr>
              <w:spacing w:line="245" w:lineRule="atLeast"/>
            </w:pPr>
            <w:r>
              <w:t>- отличать грибы от других живых организмов;</w:t>
            </w:r>
          </w:p>
          <w:p w:rsidR="00451088" w:rsidRDefault="00451088">
            <w:pPr>
              <w:spacing w:line="245" w:lineRule="atLeast"/>
            </w:pPr>
            <w:r>
              <w:t>- объяснять роль грибов в природе и жизни человека.</w:t>
            </w:r>
          </w:p>
        </w:tc>
        <w:tc>
          <w:tcPr>
            <w:tcW w:w="1417" w:type="dxa"/>
            <w:tcBorders>
              <w:top w:val="single" w:sz="4" w:space="0" w:color="000000"/>
              <w:left w:val="single" w:sz="4" w:space="0" w:color="000000"/>
              <w:bottom w:val="single" w:sz="4" w:space="0" w:color="000000"/>
              <w:right w:val="nil"/>
            </w:tcBorders>
          </w:tcPr>
          <w:p w:rsidR="00451088" w:rsidRDefault="00451088">
            <w:pPr>
              <w:snapToGrid w:val="0"/>
              <w:spacing w:line="245" w:lineRule="atLeast"/>
            </w:pPr>
          </w:p>
        </w:tc>
        <w:tc>
          <w:tcPr>
            <w:tcW w:w="1560"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pPr>
            <w:r>
              <w:t>Определяют понятие «грибы-паразиты». Объясняют роль грибов-паразитов в природе и жизни человека</w:t>
            </w:r>
          </w:p>
        </w:tc>
        <w:tc>
          <w:tcPr>
            <w:tcW w:w="946" w:type="dxa"/>
            <w:gridSpan w:val="2"/>
            <w:tcBorders>
              <w:top w:val="single" w:sz="4" w:space="0" w:color="000000"/>
              <w:left w:val="single" w:sz="4" w:space="0" w:color="000000"/>
              <w:bottom w:val="single" w:sz="4" w:space="0" w:color="000000"/>
              <w:right w:val="nil"/>
            </w:tcBorders>
          </w:tcPr>
          <w:p w:rsidR="00451088" w:rsidRDefault="00451088">
            <w:pPr>
              <w:snapToGrid w:val="0"/>
              <w:spacing w:line="245" w:lineRule="atLeast"/>
              <w:jc w:val="center"/>
            </w:pPr>
          </w:p>
        </w:tc>
        <w:tc>
          <w:tcPr>
            <w:tcW w:w="765" w:type="dxa"/>
            <w:gridSpan w:val="3"/>
            <w:tcBorders>
              <w:top w:val="single" w:sz="4" w:space="0" w:color="000000"/>
              <w:left w:val="single" w:sz="4" w:space="0" w:color="000000"/>
              <w:bottom w:val="single" w:sz="4" w:space="0" w:color="000000"/>
              <w:right w:val="single" w:sz="4" w:space="0" w:color="000000"/>
            </w:tcBorders>
          </w:tcPr>
          <w:p w:rsidR="00451088" w:rsidRDefault="00451088">
            <w:pPr>
              <w:snapToGrid w:val="0"/>
              <w:spacing w:line="245" w:lineRule="atLeast"/>
              <w:jc w:val="center"/>
            </w:pPr>
          </w:p>
        </w:tc>
      </w:tr>
      <w:tr w:rsidR="00451088" w:rsidTr="00451088">
        <w:trPr>
          <w:trHeight w:val="559"/>
        </w:trPr>
        <w:tc>
          <w:tcPr>
            <w:tcW w:w="648"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jc w:val="center"/>
            </w:pPr>
            <w:r>
              <w:lastRenderedPageBreak/>
              <w:t>24</w:t>
            </w:r>
          </w:p>
          <w:p w:rsidR="00451088" w:rsidRDefault="00451088">
            <w:pPr>
              <w:snapToGrid w:val="0"/>
              <w:spacing w:line="245" w:lineRule="atLeast"/>
              <w:jc w:val="center"/>
            </w:pPr>
          </w:p>
        </w:tc>
        <w:tc>
          <w:tcPr>
            <w:tcW w:w="1568"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pPr>
            <w:r>
              <w:t>Обобщающий урок</w:t>
            </w:r>
          </w:p>
        </w:tc>
        <w:tc>
          <w:tcPr>
            <w:tcW w:w="1288"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jc w:val="both"/>
            </w:pPr>
            <w:r>
              <w:t>Комбинированный (смешанный) урок</w:t>
            </w:r>
          </w:p>
        </w:tc>
        <w:tc>
          <w:tcPr>
            <w:tcW w:w="1571" w:type="dxa"/>
            <w:tcBorders>
              <w:top w:val="single" w:sz="4" w:space="0" w:color="000000"/>
              <w:left w:val="single" w:sz="4" w:space="0" w:color="000000"/>
              <w:bottom w:val="single" w:sz="4" w:space="0" w:color="000000"/>
              <w:right w:val="nil"/>
            </w:tcBorders>
            <w:hideMark/>
          </w:tcPr>
          <w:p w:rsidR="00451088" w:rsidRDefault="00451088">
            <w:pPr>
              <w:widowControl w:val="0"/>
              <w:snapToGrid w:val="0"/>
              <w:spacing w:line="245" w:lineRule="atLeast"/>
            </w:pPr>
            <w:r>
              <w:t xml:space="preserve">Систематизация и обобщение понятий раздела. Контроль знаний и умений работать с микроскопом, готовить микропрепараты, отличать съедобные грибы </w:t>
            </w:r>
            <w:proofErr w:type="gramStart"/>
            <w:r>
              <w:t>от</w:t>
            </w:r>
            <w:proofErr w:type="gramEnd"/>
            <w:r>
              <w:t xml:space="preserve"> ядовитых, оказывать </w:t>
            </w:r>
            <w:r>
              <w:lastRenderedPageBreak/>
              <w:t>первую помощь при отравлении ядовитыми грибами</w:t>
            </w:r>
          </w:p>
        </w:tc>
        <w:tc>
          <w:tcPr>
            <w:tcW w:w="1984" w:type="dxa"/>
            <w:tcBorders>
              <w:top w:val="single" w:sz="4" w:space="0" w:color="000000"/>
              <w:left w:val="single" w:sz="4" w:space="0" w:color="000000"/>
              <w:bottom w:val="single" w:sz="4" w:space="0" w:color="000000"/>
              <w:right w:val="nil"/>
            </w:tcBorders>
          </w:tcPr>
          <w:p w:rsidR="00451088" w:rsidRDefault="00451088">
            <w:pPr>
              <w:snapToGrid w:val="0"/>
              <w:spacing w:line="245" w:lineRule="atLeast"/>
              <w:jc w:val="center"/>
            </w:pPr>
          </w:p>
        </w:tc>
        <w:tc>
          <w:tcPr>
            <w:tcW w:w="2263"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pPr>
            <w:proofErr w:type="gramStart"/>
            <w:r>
              <w:rPr>
                <w:i/>
                <w:iCs/>
                <w:u w:val="single"/>
              </w:rPr>
              <w:t>Личностные</w:t>
            </w:r>
            <w:proofErr w:type="gramEnd"/>
            <w:r>
              <w:rPr>
                <w:i/>
                <w:iCs/>
                <w:u w:val="single"/>
              </w:rPr>
              <w:t xml:space="preserve"> УУД</w:t>
            </w:r>
            <w:r>
              <w:rPr>
                <w:i/>
                <w:iCs/>
              </w:rPr>
              <w:t>.</w:t>
            </w:r>
            <w:r>
              <w:t xml:space="preserve"> умение соблюдать дис-циплину на уроке, ува-жительно относиться к учителю и одноклас-сникам.</w:t>
            </w:r>
          </w:p>
          <w:p w:rsidR="00451088" w:rsidRDefault="00451088">
            <w:pPr>
              <w:snapToGrid w:val="0"/>
              <w:spacing w:line="245" w:lineRule="atLeast"/>
            </w:pPr>
            <w:r>
              <w:rPr>
                <w:i/>
                <w:iCs/>
                <w:u w:val="single"/>
              </w:rPr>
              <w:t>Регулятивные УУД</w:t>
            </w:r>
            <w:r>
              <w:rPr>
                <w:i/>
                <w:iCs/>
              </w:rPr>
              <w:t>.</w:t>
            </w:r>
            <w:r>
              <w:t xml:space="preserve"> умение организовать выполнение заданий учителя</w:t>
            </w:r>
          </w:p>
        </w:tc>
        <w:tc>
          <w:tcPr>
            <w:tcW w:w="1848"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rPr>
                <w:b/>
                <w:i/>
              </w:rPr>
            </w:pPr>
            <w:r>
              <w:rPr>
                <w:b/>
                <w:i/>
              </w:rPr>
              <w:t>Учащиеся должны знать:</w:t>
            </w:r>
          </w:p>
          <w:p w:rsidR="00451088" w:rsidRDefault="00451088">
            <w:pPr>
              <w:spacing w:line="245" w:lineRule="atLeast"/>
            </w:pPr>
            <w:r>
              <w:t xml:space="preserve">- строение и </w:t>
            </w:r>
            <w:proofErr w:type="gramStart"/>
            <w:r>
              <w:t>ос-новные</w:t>
            </w:r>
            <w:proofErr w:type="gramEnd"/>
            <w:r>
              <w:t xml:space="preserve"> процессы жизнедеятельности бактерий и грибов;</w:t>
            </w:r>
          </w:p>
          <w:p w:rsidR="00451088" w:rsidRDefault="00451088">
            <w:pPr>
              <w:spacing w:line="245" w:lineRule="atLeast"/>
            </w:pPr>
            <w:r>
              <w:t>- разнообразие и распространение бактерий и грибов;</w:t>
            </w:r>
          </w:p>
          <w:p w:rsidR="00451088" w:rsidRDefault="00451088">
            <w:pPr>
              <w:spacing w:line="245" w:lineRule="atLeast"/>
            </w:pPr>
            <w:r>
              <w:t>- роль бактерий и грибов в природе и жизни человека.</w:t>
            </w:r>
          </w:p>
          <w:p w:rsidR="00451088" w:rsidRDefault="00451088">
            <w:pPr>
              <w:spacing w:line="245" w:lineRule="atLeast"/>
              <w:rPr>
                <w:b/>
                <w:i/>
              </w:rPr>
            </w:pPr>
            <w:r>
              <w:rPr>
                <w:b/>
                <w:i/>
              </w:rPr>
              <w:lastRenderedPageBreak/>
              <w:t xml:space="preserve">Учащиеся должны уметь: </w:t>
            </w:r>
          </w:p>
          <w:p w:rsidR="00451088" w:rsidRDefault="00451088">
            <w:pPr>
              <w:spacing w:line="245" w:lineRule="atLeast"/>
            </w:pPr>
            <w:r>
              <w:t xml:space="preserve">- давать </w:t>
            </w:r>
            <w:proofErr w:type="gramStart"/>
            <w:r>
              <w:t>общую</w:t>
            </w:r>
            <w:proofErr w:type="gramEnd"/>
            <w:r>
              <w:t xml:space="preserve"> ха-рактеристику бак-териям и грибам;</w:t>
            </w:r>
          </w:p>
          <w:p w:rsidR="00451088" w:rsidRDefault="00451088">
            <w:pPr>
              <w:spacing w:line="245" w:lineRule="atLeast"/>
            </w:pPr>
            <w:r>
              <w:t xml:space="preserve">- отличать </w:t>
            </w:r>
            <w:proofErr w:type="gramStart"/>
            <w:r>
              <w:t>бакте-рии</w:t>
            </w:r>
            <w:proofErr w:type="gramEnd"/>
            <w:r>
              <w:t xml:space="preserve"> и грибы от других живых организмов;</w:t>
            </w:r>
          </w:p>
          <w:p w:rsidR="00451088" w:rsidRDefault="00451088">
            <w:pPr>
              <w:spacing w:line="245" w:lineRule="atLeast"/>
            </w:pPr>
            <w:r>
              <w:t xml:space="preserve">- отличать </w:t>
            </w:r>
            <w:proofErr w:type="gramStart"/>
            <w:r>
              <w:t>съедоб-ные</w:t>
            </w:r>
            <w:proofErr w:type="gramEnd"/>
            <w:r>
              <w:t xml:space="preserve"> грибы от ядо-витых;</w:t>
            </w:r>
          </w:p>
          <w:p w:rsidR="00451088" w:rsidRDefault="00451088">
            <w:pPr>
              <w:snapToGrid w:val="0"/>
              <w:spacing w:line="245" w:lineRule="atLeast"/>
            </w:pPr>
            <w:r>
              <w:t>- объяснять роль бактерий и грибов в природе и жизни человека.</w:t>
            </w:r>
          </w:p>
        </w:tc>
        <w:tc>
          <w:tcPr>
            <w:tcW w:w="1417" w:type="dxa"/>
            <w:tcBorders>
              <w:top w:val="single" w:sz="4" w:space="0" w:color="000000"/>
              <w:left w:val="single" w:sz="4" w:space="0" w:color="000000"/>
              <w:bottom w:val="single" w:sz="4" w:space="0" w:color="000000"/>
              <w:right w:val="nil"/>
            </w:tcBorders>
            <w:hideMark/>
          </w:tcPr>
          <w:p w:rsidR="00451088" w:rsidRDefault="00451088">
            <w:pPr>
              <w:snapToGrid w:val="0"/>
              <w:spacing w:line="245" w:lineRule="atLeast"/>
              <w:rPr>
                <w:b/>
                <w:i/>
              </w:rPr>
            </w:pPr>
            <w:r>
              <w:rPr>
                <w:b/>
                <w:i/>
              </w:rPr>
              <w:lastRenderedPageBreak/>
              <w:t>Учащиеся могут узнать:</w:t>
            </w:r>
          </w:p>
          <w:p w:rsidR="00451088" w:rsidRDefault="00451088">
            <w:pPr>
              <w:spacing w:line="245" w:lineRule="atLeast"/>
              <w:rPr>
                <w:rFonts w:eastAsia="MS Mincho"/>
              </w:rPr>
            </w:pPr>
            <w:r>
              <w:t>- значение бактерий в процессах брожения, деятельность серо- и железобактерий;</w:t>
            </w:r>
            <w:r>
              <w:rPr>
                <w:rFonts w:eastAsia="MS Mincho"/>
              </w:rPr>
              <w:t xml:space="preserve"> </w:t>
            </w:r>
          </w:p>
          <w:p w:rsidR="00451088" w:rsidRDefault="00451088">
            <w:pPr>
              <w:spacing w:line="245" w:lineRule="atLeast"/>
              <w:rPr>
                <w:b/>
                <w:i/>
              </w:rPr>
            </w:pPr>
            <w:r>
              <w:rPr>
                <w:b/>
                <w:i/>
              </w:rPr>
              <w:t>Учащиеся смогут научиться:</w:t>
            </w:r>
          </w:p>
          <w:p w:rsidR="00451088" w:rsidRDefault="00451088">
            <w:pPr>
              <w:snapToGrid w:val="0"/>
              <w:spacing w:line="245" w:lineRule="atLeast"/>
            </w:pPr>
            <w:r>
              <w:lastRenderedPageBreak/>
              <w:t>- выявлять у грибов черты сходства с растениями и животными.</w:t>
            </w:r>
          </w:p>
        </w:tc>
        <w:tc>
          <w:tcPr>
            <w:tcW w:w="1560" w:type="dxa"/>
            <w:tcBorders>
              <w:top w:val="single" w:sz="4" w:space="0" w:color="000000"/>
              <w:left w:val="single" w:sz="4" w:space="0" w:color="000000"/>
              <w:bottom w:val="single" w:sz="4" w:space="0" w:color="000000"/>
              <w:right w:val="nil"/>
            </w:tcBorders>
            <w:hideMark/>
          </w:tcPr>
          <w:p w:rsidR="00451088" w:rsidRDefault="00451088">
            <w:pPr>
              <w:pStyle w:val="210"/>
              <w:snapToGrid w:val="0"/>
              <w:spacing w:after="0" w:line="245" w:lineRule="atLeast"/>
              <w:ind w:left="0"/>
              <w:jc w:val="both"/>
              <w:rPr>
                <w:sz w:val="22"/>
                <w:szCs w:val="22"/>
              </w:rPr>
            </w:pPr>
            <w:r>
              <w:rPr>
                <w:sz w:val="22"/>
                <w:szCs w:val="22"/>
              </w:rPr>
              <w:lastRenderedPageBreak/>
              <w:t xml:space="preserve">Работают с учебником, рабочей тетрадью и дидактическими материалами. Заполняют таблицы. Демонстрируют умение готовить микропрепараты и работать с микроскопом. Готовят сообщение «Многообразие </w:t>
            </w:r>
            <w:r>
              <w:rPr>
                <w:sz w:val="22"/>
                <w:szCs w:val="22"/>
              </w:rPr>
              <w:lastRenderedPageBreak/>
              <w:t>грибов и их значение в природе и жизни человека» (на основе обобщения материала учебника и дополнительной литературы)</w:t>
            </w:r>
          </w:p>
        </w:tc>
        <w:tc>
          <w:tcPr>
            <w:tcW w:w="946" w:type="dxa"/>
            <w:gridSpan w:val="2"/>
            <w:tcBorders>
              <w:top w:val="single" w:sz="4" w:space="0" w:color="000000"/>
              <w:left w:val="single" w:sz="4" w:space="0" w:color="000000"/>
              <w:bottom w:val="single" w:sz="4" w:space="0" w:color="000000"/>
              <w:right w:val="nil"/>
            </w:tcBorders>
          </w:tcPr>
          <w:p w:rsidR="00451088" w:rsidRDefault="00451088">
            <w:pPr>
              <w:snapToGrid w:val="0"/>
              <w:spacing w:line="245" w:lineRule="atLeast"/>
              <w:jc w:val="center"/>
            </w:pPr>
          </w:p>
        </w:tc>
        <w:tc>
          <w:tcPr>
            <w:tcW w:w="765" w:type="dxa"/>
            <w:gridSpan w:val="3"/>
            <w:tcBorders>
              <w:top w:val="single" w:sz="4" w:space="0" w:color="000000"/>
              <w:left w:val="single" w:sz="4" w:space="0" w:color="000000"/>
              <w:bottom w:val="single" w:sz="4" w:space="0" w:color="000000"/>
              <w:right w:val="single" w:sz="4" w:space="0" w:color="000000"/>
            </w:tcBorders>
          </w:tcPr>
          <w:p w:rsidR="00451088" w:rsidRDefault="00451088">
            <w:pPr>
              <w:snapToGrid w:val="0"/>
              <w:spacing w:line="245" w:lineRule="atLeast"/>
              <w:jc w:val="center"/>
            </w:pPr>
          </w:p>
        </w:tc>
      </w:tr>
    </w:tbl>
    <w:p w:rsidR="00451088" w:rsidRDefault="00451088" w:rsidP="00451088">
      <w:pPr>
        <w:ind w:left="360"/>
      </w:pPr>
    </w:p>
    <w:p w:rsidR="00451088" w:rsidRDefault="00451088" w:rsidP="00451088">
      <w:pPr>
        <w:ind w:left="360"/>
        <w:rPr>
          <w:b/>
          <w:sz w:val="28"/>
          <w:szCs w:val="28"/>
        </w:rPr>
      </w:pPr>
      <w:r>
        <w:rPr>
          <w:b/>
          <w:sz w:val="28"/>
          <w:szCs w:val="28"/>
        </w:rPr>
        <w:t xml:space="preserve">Тема 4.  </w:t>
      </w:r>
      <w:r>
        <w:rPr>
          <w:sz w:val="28"/>
          <w:szCs w:val="28"/>
        </w:rPr>
        <w:t xml:space="preserve"> </w:t>
      </w:r>
      <w:r>
        <w:rPr>
          <w:b/>
          <w:sz w:val="28"/>
          <w:szCs w:val="28"/>
        </w:rPr>
        <w:t>Царство Растения (10 часов)</w:t>
      </w:r>
    </w:p>
    <w:p w:rsidR="00451088" w:rsidRDefault="00451088" w:rsidP="00451088">
      <w:pPr>
        <w:rPr>
          <w:b/>
        </w:rPr>
      </w:pPr>
      <w:r>
        <w:rPr>
          <w:b/>
        </w:rPr>
        <w:t>1. Личностные результаты:</w:t>
      </w:r>
    </w:p>
    <w:p w:rsidR="00451088" w:rsidRDefault="00451088" w:rsidP="00451088">
      <w:pPr>
        <w:overflowPunct w:val="0"/>
        <w:autoSpaceDE w:val="0"/>
        <w:jc w:val="both"/>
        <w:textAlignment w:val="baseline"/>
        <w:rPr>
          <w:iCs/>
        </w:rPr>
      </w:pPr>
      <w:r>
        <w:rPr>
          <w:i/>
          <w:iCs/>
        </w:rPr>
        <w:t>Учащиеся должны</w:t>
      </w:r>
      <w:r>
        <w:rPr>
          <w:iCs/>
        </w:rPr>
        <w:t>:</w:t>
      </w:r>
    </w:p>
    <w:p w:rsidR="00451088" w:rsidRDefault="00451088" w:rsidP="00451088">
      <w:pPr>
        <w:jc w:val="both"/>
      </w:pPr>
      <w:r>
        <w:t>— испытывать чувство гордости за российскую биологическую науку;</w:t>
      </w:r>
    </w:p>
    <w:p w:rsidR="00451088" w:rsidRDefault="00451088" w:rsidP="00451088">
      <w:pPr>
        <w:jc w:val="both"/>
      </w:pPr>
      <w:r>
        <w:t xml:space="preserve">— знать правила поведения в природе; </w:t>
      </w:r>
    </w:p>
    <w:p w:rsidR="00451088" w:rsidRDefault="00451088" w:rsidP="00451088">
      <w:pPr>
        <w:jc w:val="both"/>
      </w:pPr>
      <w:r>
        <w:t>— понимать основные факторы, определяющие взаимоотношения человека и природы;</w:t>
      </w:r>
    </w:p>
    <w:p w:rsidR="00451088" w:rsidRDefault="00451088" w:rsidP="00451088">
      <w:pPr>
        <w:jc w:val="both"/>
      </w:pPr>
      <w:r>
        <w:t>— уметь реализовывать теоретические познания на практике;</w:t>
      </w:r>
    </w:p>
    <w:p w:rsidR="00451088" w:rsidRDefault="00451088" w:rsidP="00451088">
      <w:pPr>
        <w:jc w:val="both"/>
      </w:pPr>
      <w:r>
        <w:lastRenderedPageBreak/>
        <w:t xml:space="preserve">— понимать социальную значимость и содержание профессий, связанных с биологией; </w:t>
      </w:r>
    </w:p>
    <w:p w:rsidR="00451088" w:rsidRDefault="00451088" w:rsidP="00451088">
      <w:pPr>
        <w:jc w:val="both"/>
      </w:pPr>
      <w:r>
        <w:t>— испытывать любовь к природе;</w:t>
      </w:r>
    </w:p>
    <w:p w:rsidR="00451088" w:rsidRDefault="00451088" w:rsidP="00451088">
      <w:pPr>
        <w:jc w:val="both"/>
      </w:pPr>
      <w:r>
        <w:t>— признавать право каждого на собственное мнение;</w:t>
      </w:r>
    </w:p>
    <w:p w:rsidR="00451088" w:rsidRDefault="00451088" w:rsidP="00451088">
      <w:pPr>
        <w:jc w:val="both"/>
      </w:pPr>
      <w:r>
        <w:t>— проявлять готовность к самостоятельным поступкам и действиям на благо природы;</w:t>
      </w:r>
    </w:p>
    <w:p w:rsidR="00451088" w:rsidRDefault="00451088" w:rsidP="00451088">
      <w:pPr>
        <w:jc w:val="both"/>
      </w:pPr>
      <w:r>
        <w:t xml:space="preserve">— уметь отстаивать свою точку зрения; </w:t>
      </w:r>
    </w:p>
    <w:p w:rsidR="00451088" w:rsidRDefault="00451088" w:rsidP="00451088">
      <w:pPr>
        <w:jc w:val="both"/>
      </w:pPr>
      <w:r>
        <w:t>— критично относиться к своим поступкам, нести ответственность за последствия;</w:t>
      </w:r>
    </w:p>
    <w:p w:rsidR="00451088" w:rsidRDefault="00451088" w:rsidP="00451088">
      <w:pPr>
        <w:jc w:val="both"/>
      </w:pPr>
      <w:r>
        <w:t>— уметь слушать и слышать другое мнение.</w:t>
      </w:r>
    </w:p>
    <w:p w:rsidR="00451088" w:rsidRDefault="00451088" w:rsidP="00451088">
      <w:pPr>
        <w:rPr>
          <w:b/>
        </w:rPr>
      </w:pPr>
      <w:r>
        <w:rPr>
          <w:b/>
        </w:rPr>
        <w:t>2. Метапредметные результаты</w:t>
      </w:r>
    </w:p>
    <w:p w:rsidR="00451088" w:rsidRDefault="00451088" w:rsidP="00451088">
      <w:pPr>
        <w:rPr>
          <w:i/>
          <w:iCs/>
        </w:rPr>
      </w:pPr>
      <w:r>
        <w:rPr>
          <w:i/>
          <w:iCs/>
        </w:rPr>
        <w:t xml:space="preserve">Учащиеся должны уметь: </w:t>
      </w:r>
    </w:p>
    <w:p w:rsidR="00451088" w:rsidRDefault="00451088" w:rsidP="00451088">
      <w:pPr>
        <w:rPr>
          <w:iCs/>
        </w:rPr>
      </w:pPr>
      <w:r>
        <w:rPr>
          <w:iCs/>
        </w:rPr>
        <w:t>— выполнять лабораторные работы под руководством учителя;</w:t>
      </w:r>
    </w:p>
    <w:p w:rsidR="00451088" w:rsidRDefault="00451088" w:rsidP="00451088">
      <w:pPr>
        <w:rPr>
          <w:iCs/>
        </w:rPr>
      </w:pPr>
      <w:r>
        <w:rPr>
          <w:iCs/>
        </w:rPr>
        <w:t>— сравнивать представителей разных групп растений, делать выводы на основе сравнения;</w:t>
      </w:r>
    </w:p>
    <w:p w:rsidR="00451088" w:rsidRDefault="00451088" w:rsidP="00451088">
      <w:pPr>
        <w:rPr>
          <w:iCs/>
        </w:rPr>
      </w:pPr>
      <w:r>
        <w:rPr>
          <w:iCs/>
        </w:rPr>
        <w:t>— оценивать с эстетической точки зрения представителей растительного мира;</w:t>
      </w:r>
    </w:p>
    <w:p w:rsidR="00451088" w:rsidRDefault="00451088" w:rsidP="00451088">
      <w:pPr>
        <w:rPr>
          <w:iCs/>
        </w:rPr>
      </w:pPr>
      <w:r>
        <w:rPr>
          <w:iCs/>
        </w:rPr>
        <w:t>— находить информацию о растениях в научно-популярной литературе, биологических словарях и справочниках, анализировать и оценивать её, переводить из одной формы в другую.</w:t>
      </w:r>
    </w:p>
    <w:tbl>
      <w:tblPr>
        <w:tblW w:w="0" w:type="auto"/>
        <w:tblInd w:w="119" w:type="dxa"/>
        <w:tblLayout w:type="fixed"/>
        <w:tblLook w:val="04A0" w:firstRow="1" w:lastRow="0" w:firstColumn="1" w:lastColumn="0" w:noHBand="0" w:noVBand="1"/>
      </w:tblPr>
      <w:tblGrid>
        <w:gridCol w:w="8743"/>
        <w:gridCol w:w="6368"/>
      </w:tblGrid>
      <w:tr w:rsidR="00451088" w:rsidTr="00451088">
        <w:tc>
          <w:tcPr>
            <w:tcW w:w="15111" w:type="dxa"/>
            <w:gridSpan w:val="2"/>
            <w:tcBorders>
              <w:top w:val="single" w:sz="4" w:space="0" w:color="000000"/>
              <w:left w:val="single" w:sz="4" w:space="0" w:color="000000"/>
              <w:bottom w:val="single" w:sz="4" w:space="0" w:color="000000"/>
              <w:right w:val="single" w:sz="4" w:space="0" w:color="000000"/>
            </w:tcBorders>
            <w:hideMark/>
          </w:tcPr>
          <w:p w:rsidR="00451088" w:rsidRDefault="00451088">
            <w:pPr>
              <w:snapToGrid w:val="0"/>
              <w:rPr>
                <w:b/>
              </w:rPr>
            </w:pPr>
            <w:r>
              <w:rPr>
                <w:b/>
              </w:rPr>
              <w:t>3. Предметные результаты:</w:t>
            </w:r>
          </w:p>
        </w:tc>
      </w:tr>
      <w:tr w:rsidR="00451088" w:rsidTr="00451088">
        <w:tc>
          <w:tcPr>
            <w:tcW w:w="8743" w:type="dxa"/>
            <w:tcBorders>
              <w:top w:val="single" w:sz="4" w:space="0" w:color="000000"/>
              <w:left w:val="single" w:sz="4" w:space="0" w:color="000000"/>
              <w:bottom w:val="single" w:sz="4" w:space="0" w:color="000000"/>
              <w:right w:val="nil"/>
            </w:tcBorders>
            <w:hideMark/>
          </w:tcPr>
          <w:p w:rsidR="00451088" w:rsidRDefault="00451088">
            <w:pPr>
              <w:snapToGrid w:val="0"/>
              <w:jc w:val="center"/>
              <w:rPr>
                <w:b/>
              </w:rPr>
            </w:pPr>
            <w:r>
              <w:rPr>
                <w:b/>
              </w:rPr>
              <w:t>Обучающийся научится:</w:t>
            </w:r>
          </w:p>
        </w:tc>
        <w:tc>
          <w:tcPr>
            <w:tcW w:w="6368" w:type="dxa"/>
            <w:tcBorders>
              <w:top w:val="single" w:sz="4" w:space="0" w:color="000000"/>
              <w:left w:val="single" w:sz="4" w:space="0" w:color="000000"/>
              <w:bottom w:val="single" w:sz="4" w:space="0" w:color="000000"/>
              <w:right w:val="single" w:sz="4" w:space="0" w:color="000000"/>
            </w:tcBorders>
            <w:hideMark/>
          </w:tcPr>
          <w:p w:rsidR="00451088" w:rsidRDefault="00451088">
            <w:pPr>
              <w:snapToGrid w:val="0"/>
              <w:jc w:val="center"/>
            </w:pPr>
            <w:proofErr w:type="gramStart"/>
            <w:r>
              <w:rPr>
                <w:b/>
              </w:rPr>
              <w:t>Обучающийся</w:t>
            </w:r>
            <w:proofErr w:type="gramEnd"/>
            <w:r>
              <w:rPr>
                <w:b/>
              </w:rPr>
              <w:t xml:space="preserve"> получит возможность научиться:</w:t>
            </w:r>
            <w:r>
              <w:t xml:space="preserve"> </w:t>
            </w:r>
          </w:p>
        </w:tc>
      </w:tr>
      <w:tr w:rsidR="00451088" w:rsidTr="00451088">
        <w:tc>
          <w:tcPr>
            <w:tcW w:w="8743" w:type="dxa"/>
            <w:tcBorders>
              <w:top w:val="single" w:sz="4" w:space="0" w:color="000000"/>
              <w:left w:val="single" w:sz="4" w:space="0" w:color="000000"/>
              <w:bottom w:val="single" w:sz="4" w:space="0" w:color="000000"/>
              <w:right w:val="nil"/>
            </w:tcBorders>
            <w:hideMark/>
          </w:tcPr>
          <w:p w:rsidR="00451088" w:rsidRDefault="00451088">
            <w:pPr>
              <w:snapToGrid w:val="0"/>
              <w:rPr>
                <w:b/>
                <w:i/>
              </w:rPr>
            </w:pPr>
            <w:r>
              <w:rPr>
                <w:b/>
                <w:i/>
              </w:rPr>
              <w:t>Учащиеся должны знать:</w:t>
            </w:r>
          </w:p>
          <w:p w:rsidR="00451088" w:rsidRDefault="00451088">
            <w:r>
              <w:t>— основные методы изучения растений;</w:t>
            </w:r>
          </w:p>
          <w:p w:rsidR="00451088" w:rsidRDefault="00451088">
            <w:proofErr w:type="gramStart"/>
            <w:r>
              <w:t xml:space="preserve">— основные группы растений (водоросли, мхи, хвощи, плауны, папоротники, </w:t>
            </w:r>
            <w:r>
              <w:lastRenderedPageBreak/>
              <w:t>голосеменные, цветковые), их строение и многообразие;</w:t>
            </w:r>
            <w:proofErr w:type="gramEnd"/>
          </w:p>
          <w:p w:rsidR="00451088" w:rsidRDefault="00451088">
            <w:r>
              <w:t>— особенности строения и жизнедеятельности лишайников;</w:t>
            </w:r>
          </w:p>
          <w:p w:rsidR="00451088" w:rsidRDefault="00451088">
            <w:r>
              <w:t>— роль растений в биосфере и жизни человека;</w:t>
            </w:r>
          </w:p>
          <w:p w:rsidR="00451088" w:rsidRDefault="00451088">
            <w:r>
              <w:t>— происхождение растений и основные этапы развития растительного мира.</w:t>
            </w:r>
          </w:p>
          <w:p w:rsidR="00451088" w:rsidRDefault="00451088">
            <w:pPr>
              <w:rPr>
                <w:b/>
                <w:i/>
              </w:rPr>
            </w:pPr>
            <w:r>
              <w:rPr>
                <w:b/>
                <w:i/>
              </w:rPr>
              <w:t xml:space="preserve">Учащиеся должны уметь: </w:t>
            </w:r>
          </w:p>
          <w:p w:rsidR="00451088" w:rsidRDefault="00451088">
            <w:r>
              <w:t>— давать общую характеристику растительного царства;</w:t>
            </w:r>
          </w:p>
          <w:p w:rsidR="00451088" w:rsidRDefault="00451088">
            <w:r>
              <w:t>— объяснять роль растений биосфере;</w:t>
            </w:r>
          </w:p>
          <w:p w:rsidR="00451088" w:rsidRDefault="00451088">
            <w:proofErr w:type="gramStart"/>
            <w:r>
              <w:t>— давать характеристику основным группам растений (водоросли, мхи, хвощи, плауны, папоротники, голосеменные, цветковые);</w:t>
            </w:r>
            <w:proofErr w:type="gramEnd"/>
          </w:p>
          <w:p w:rsidR="00451088" w:rsidRDefault="00451088">
            <w:r>
              <w:t>— объяснять происхождение растений и основные этапы развития растительного мира.</w:t>
            </w:r>
          </w:p>
        </w:tc>
        <w:tc>
          <w:tcPr>
            <w:tcW w:w="6368" w:type="dxa"/>
            <w:tcBorders>
              <w:top w:val="single" w:sz="4" w:space="0" w:color="000000"/>
              <w:left w:val="single" w:sz="4" w:space="0" w:color="000000"/>
              <w:bottom w:val="single" w:sz="4" w:space="0" w:color="000000"/>
              <w:right w:val="single" w:sz="4" w:space="0" w:color="000000"/>
            </w:tcBorders>
            <w:hideMark/>
          </w:tcPr>
          <w:p w:rsidR="00451088" w:rsidRDefault="00451088">
            <w:pPr>
              <w:snapToGrid w:val="0"/>
              <w:rPr>
                <w:b/>
                <w:i/>
              </w:rPr>
            </w:pPr>
            <w:r>
              <w:rPr>
                <w:b/>
                <w:i/>
              </w:rPr>
              <w:lastRenderedPageBreak/>
              <w:t>Учащиеся могут узнать:</w:t>
            </w:r>
          </w:p>
          <w:p w:rsidR="00451088" w:rsidRDefault="00451088">
            <w:r>
              <w:t xml:space="preserve">- половое и бесполое размножение водорослей, </w:t>
            </w:r>
          </w:p>
          <w:p w:rsidR="00451088" w:rsidRDefault="00451088">
            <w:r>
              <w:t xml:space="preserve">- жизненные циклы мхов и папоротников, </w:t>
            </w:r>
          </w:p>
          <w:p w:rsidR="00451088" w:rsidRDefault="00451088">
            <w:r>
              <w:lastRenderedPageBreak/>
              <w:t xml:space="preserve">- древовидные папоротники, </w:t>
            </w:r>
          </w:p>
          <w:p w:rsidR="00451088" w:rsidRDefault="00451088">
            <w:r>
              <w:t xml:space="preserve">- жизненный цикл сосны, </w:t>
            </w:r>
          </w:p>
          <w:p w:rsidR="00451088" w:rsidRDefault="00451088">
            <w:r>
              <w:t xml:space="preserve">- </w:t>
            </w:r>
            <w:proofErr w:type="gramStart"/>
            <w:r>
              <w:t>покрытосеменные</w:t>
            </w:r>
            <w:proofErr w:type="gramEnd"/>
            <w:r>
              <w:t xml:space="preserve"> – господствующая группа растений,</w:t>
            </w:r>
          </w:p>
          <w:p w:rsidR="00451088" w:rsidRDefault="00451088">
            <w:r>
              <w:t>- редкие и охраняемые растения Омской области</w:t>
            </w:r>
          </w:p>
          <w:p w:rsidR="00451088" w:rsidRDefault="00451088">
            <w:pPr>
              <w:rPr>
                <w:b/>
                <w:i/>
              </w:rPr>
            </w:pPr>
            <w:r>
              <w:rPr>
                <w:b/>
                <w:i/>
              </w:rPr>
              <w:t>Учащиеся смогут научиться:</w:t>
            </w:r>
          </w:p>
          <w:p w:rsidR="00451088" w:rsidRDefault="00451088">
            <w:r>
              <w:t xml:space="preserve">- уметь выявлять усложнения растений в связи с освоением ими суши, </w:t>
            </w:r>
          </w:p>
          <w:p w:rsidR="00451088" w:rsidRDefault="00451088">
            <w:r>
              <w:t>- выявлять приспособления у растений к среде обитания,</w:t>
            </w:r>
          </w:p>
          <w:p w:rsidR="00451088" w:rsidRDefault="00451088">
            <w:r>
              <w:t>- различать лекарственные и ядовитые растения.</w:t>
            </w:r>
          </w:p>
        </w:tc>
      </w:tr>
    </w:tbl>
    <w:p w:rsidR="00451088" w:rsidRDefault="00451088" w:rsidP="00451088"/>
    <w:p w:rsidR="00451088" w:rsidRDefault="00451088" w:rsidP="00451088">
      <w:pPr>
        <w:jc w:val="center"/>
        <w:rPr>
          <w:b/>
        </w:rPr>
      </w:pPr>
    </w:p>
    <w:tbl>
      <w:tblPr>
        <w:tblW w:w="15870" w:type="dxa"/>
        <w:tblInd w:w="-113" w:type="dxa"/>
        <w:tblLayout w:type="fixed"/>
        <w:tblCellMar>
          <w:left w:w="0" w:type="dxa"/>
          <w:right w:w="0" w:type="dxa"/>
        </w:tblCellMar>
        <w:tblLook w:val="04A0" w:firstRow="1" w:lastRow="0" w:firstColumn="1" w:lastColumn="0" w:noHBand="0" w:noVBand="1"/>
      </w:tblPr>
      <w:tblGrid>
        <w:gridCol w:w="647"/>
        <w:gridCol w:w="1569"/>
        <w:gridCol w:w="1289"/>
        <w:gridCol w:w="1572"/>
        <w:gridCol w:w="1985"/>
        <w:gridCol w:w="2269"/>
        <w:gridCol w:w="1844"/>
        <w:gridCol w:w="1418"/>
        <w:gridCol w:w="1561"/>
        <w:gridCol w:w="850"/>
        <w:gridCol w:w="253"/>
        <w:gridCol w:w="17"/>
        <w:gridCol w:w="16"/>
        <w:gridCol w:w="580"/>
      </w:tblGrid>
      <w:tr w:rsidR="00451088" w:rsidTr="00451088">
        <w:trPr>
          <w:trHeight w:val="247"/>
        </w:trPr>
        <w:tc>
          <w:tcPr>
            <w:tcW w:w="648" w:type="dxa"/>
            <w:vMerge w:val="restart"/>
            <w:tcBorders>
              <w:top w:val="single" w:sz="4" w:space="0" w:color="000000"/>
              <w:left w:val="single" w:sz="4" w:space="0" w:color="000000"/>
              <w:bottom w:val="single" w:sz="4" w:space="0" w:color="000000"/>
              <w:right w:val="nil"/>
            </w:tcBorders>
            <w:hideMark/>
          </w:tcPr>
          <w:p w:rsidR="00451088" w:rsidRDefault="00451088">
            <w:pPr>
              <w:snapToGrid w:val="0"/>
              <w:jc w:val="center"/>
              <w:rPr>
                <w:b/>
              </w:rPr>
            </w:pPr>
            <w:r>
              <w:rPr>
                <w:b/>
              </w:rPr>
              <w:t>№</w:t>
            </w:r>
          </w:p>
        </w:tc>
        <w:tc>
          <w:tcPr>
            <w:tcW w:w="1568" w:type="dxa"/>
            <w:vMerge w:val="restart"/>
            <w:tcBorders>
              <w:top w:val="single" w:sz="4" w:space="0" w:color="000000"/>
              <w:left w:val="single" w:sz="4" w:space="0" w:color="000000"/>
              <w:bottom w:val="single" w:sz="4" w:space="0" w:color="000000"/>
              <w:right w:val="nil"/>
            </w:tcBorders>
            <w:hideMark/>
          </w:tcPr>
          <w:p w:rsidR="00451088" w:rsidRDefault="00451088">
            <w:pPr>
              <w:snapToGrid w:val="0"/>
              <w:jc w:val="center"/>
              <w:rPr>
                <w:b/>
              </w:rPr>
            </w:pPr>
            <w:r>
              <w:rPr>
                <w:b/>
              </w:rPr>
              <w:t>Тема урока</w:t>
            </w:r>
          </w:p>
        </w:tc>
        <w:tc>
          <w:tcPr>
            <w:tcW w:w="1288" w:type="dxa"/>
            <w:vMerge w:val="restart"/>
            <w:tcBorders>
              <w:top w:val="single" w:sz="4" w:space="0" w:color="000000"/>
              <w:left w:val="single" w:sz="4" w:space="0" w:color="000000"/>
              <w:bottom w:val="single" w:sz="4" w:space="0" w:color="000000"/>
              <w:right w:val="nil"/>
            </w:tcBorders>
            <w:hideMark/>
          </w:tcPr>
          <w:p w:rsidR="00451088" w:rsidRDefault="00451088">
            <w:pPr>
              <w:snapToGrid w:val="0"/>
              <w:jc w:val="center"/>
              <w:rPr>
                <w:b/>
              </w:rPr>
            </w:pPr>
            <w:r>
              <w:rPr>
                <w:b/>
              </w:rPr>
              <w:t>Тип</w:t>
            </w:r>
          </w:p>
          <w:p w:rsidR="00451088" w:rsidRDefault="00451088">
            <w:pPr>
              <w:jc w:val="center"/>
              <w:rPr>
                <w:b/>
              </w:rPr>
            </w:pPr>
            <w:r>
              <w:rPr>
                <w:b/>
              </w:rPr>
              <w:t>урока</w:t>
            </w:r>
          </w:p>
        </w:tc>
        <w:tc>
          <w:tcPr>
            <w:tcW w:w="1571" w:type="dxa"/>
            <w:vMerge w:val="restart"/>
            <w:tcBorders>
              <w:top w:val="single" w:sz="4" w:space="0" w:color="000000"/>
              <w:left w:val="single" w:sz="4" w:space="0" w:color="000000"/>
              <w:bottom w:val="single" w:sz="4" w:space="0" w:color="000000"/>
              <w:right w:val="nil"/>
            </w:tcBorders>
            <w:hideMark/>
          </w:tcPr>
          <w:p w:rsidR="00451088" w:rsidRDefault="00451088">
            <w:pPr>
              <w:snapToGrid w:val="0"/>
              <w:jc w:val="center"/>
              <w:rPr>
                <w:b/>
              </w:rPr>
            </w:pPr>
            <w:r>
              <w:rPr>
                <w:b/>
              </w:rPr>
              <w:t>Содержание</w:t>
            </w:r>
          </w:p>
        </w:tc>
        <w:tc>
          <w:tcPr>
            <w:tcW w:w="7512" w:type="dxa"/>
            <w:gridSpan w:val="4"/>
            <w:tcBorders>
              <w:top w:val="single" w:sz="4" w:space="0" w:color="000000"/>
              <w:left w:val="single" w:sz="4" w:space="0" w:color="000000"/>
              <w:bottom w:val="single" w:sz="4" w:space="0" w:color="000000"/>
              <w:right w:val="nil"/>
            </w:tcBorders>
            <w:hideMark/>
          </w:tcPr>
          <w:p w:rsidR="00451088" w:rsidRDefault="00451088">
            <w:pPr>
              <w:snapToGrid w:val="0"/>
              <w:jc w:val="center"/>
              <w:rPr>
                <w:b/>
              </w:rPr>
            </w:pPr>
            <w:r>
              <w:rPr>
                <w:b/>
              </w:rPr>
              <w:t>Планируемые результаты</w:t>
            </w:r>
          </w:p>
        </w:tc>
        <w:tc>
          <w:tcPr>
            <w:tcW w:w="1560" w:type="dxa"/>
            <w:vMerge w:val="restart"/>
            <w:tcBorders>
              <w:top w:val="single" w:sz="4" w:space="0" w:color="000000"/>
              <w:left w:val="single" w:sz="4" w:space="0" w:color="000000"/>
              <w:bottom w:val="single" w:sz="4" w:space="0" w:color="000000"/>
              <w:right w:val="nil"/>
            </w:tcBorders>
            <w:hideMark/>
          </w:tcPr>
          <w:p w:rsidR="00451088" w:rsidRDefault="00451088">
            <w:pPr>
              <w:snapToGrid w:val="0"/>
              <w:jc w:val="center"/>
              <w:rPr>
                <w:b/>
              </w:rPr>
            </w:pPr>
            <w:r>
              <w:rPr>
                <w:b/>
              </w:rPr>
              <w:t xml:space="preserve">Характеристика деятельности </w:t>
            </w:r>
            <w:proofErr w:type="gramStart"/>
            <w:r>
              <w:rPr>
                <w:b/>
              </w:rPr>
              <w:t>обучающихся</w:t>
            </w:r>
            <w:proofErr w:type="gramEnd"/>
          </w:p>
        </w:tc>
        <w:tc>
          <w:tcPr>
            <w:tcW w:w="1716" w:type="dxa"/>
            <w:gridSpan w:val="5"/>
            <w:vMerge w:val="restart"/>
            <w:tcBorders>
              <w:top w:val="single" w:sz="4" w:space="0" w:color="000000"/>
              <w:left w:val="single" w:sz="4" w:space="0" w:color="000000"/>
              <w:bottom w:val="single" w:sz="4" w:space="0" w:color="000000"/>
              <w:right w:val="single" w:sz="4" w:space="0" w:color="000000"/>
            </w:tcBorders>
            <w:hideMark/>
          </w:tcPr>
          <w:p w:rsidR="00451088" w:rsidRDefault="00451088">
            <w:pPr>
              <w:snapToGrid w:val="0"/>
              <w:jc w:val="center"/>
              <w:rPr>
                <w:b/>
              </w:rPr>
            </w:pPr>
            <w:r>
              <w:rPr>
                <w:b/>
              </w:rPr>
              <w:t>Оценивание  деятельности учащихся</w:t>
            </w:r>
          </w:p>
        </w:tc>
      </w:tr>
      <w:tr w:rsidR="00451088" w:rsidTr="00451088">
        <w:trPr>
          <w:trHeight w:val="251"/>
        </w:trPr>
        <w:tc>
          <w:tcPr>
            <w:tcW w:w="64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56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28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571"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984" w:type="dxa"/>
            <w:vMerge w:val="restart"/>
            <w:tcBorders>
              <w:top w:val="single" w:sz="4" w:space="0" w:color="000000"/>
              <w:left w:val="single" w:sz="4" w:space="0" w:color="000000"/>
              <w:bottom w:val="single" w:sz="4" w:space="0" w:color="000000"/>
              <w:right w:val="nil"/>
            </w:tcBorders>
          </w:tcPr>
          <w:p w:rsidR="00451088" w:rsidRDefault="00451088">
            <w:pPr>
              <w:snapToGrid w:val="0"/>
              <w:jc w:val="center"/>
              <w:rPr>
                <w:b/>
              </w:rPr>
            </w:pPr>
            <w:r>
              <w:rPr>
                <w:b/>
              </w:rPr>
              <w:t>личностные</w:t>
            </w:r>
          </w:p>
          <w:p w:rsidR="00451088" w:rsidRDefault="00451088">
            <w:pPr>
              <w:snapToGrid w:val="0"/>
              <w:jc w:val="center"/>
              <w:rPr>
                <w:b/>
              </w:rPr>
            </w:pPr>
          </w:p>
        </w:tc>
        <w:tc>
          <w:tcPr>
            <w:tcW w:w="2268" w:type="dxa"/>
            <w:vMerge w:val="restart"/>
            <w:tcBorders>
              <w:top w:val="single" w:sz="4" w:space="0" w:color="000000"/>
              <w:left w:val="single" w:sz="4" w:space="0" w:color="000000"/>
              <w:bottom w:val="single" w:sz="4" w:space="0" w:color="000000"/>
              <w:right w:val="nil"/>
            </w:tcBorders>
          </w:tcPr>
          <w:p w:rsidR="00451088" w:rsidRDefault="00451088">
            <w:pPr>
              <w:snapToGrid w:val="0"/>
              <w:jc w:val="center"/>
              <w:rPr>
                <w:b/>
              </w:rPr>
            </w:pPr>
            <w:r>
              <w:rPr>
                <w:b/>
              </w:rPr>
              <w:t>метапредметные</w:t>
            </w:r>
          </w:p>
          <w:p w:rsidR="00451088" w:rsidRDefault="00451088">
            <w:pPr>
              <w:snapToGrid w:val="0"/>
              <w:jc w:val="center"/>
              <w:rPr>
                <w:b/>
              </w:rPr>
            </w:pPr>
          </w:p>
        </w:tc>
        <w:tc>
          <w:tcPr>
            <w:tcW w:w="3260" w:type="dxa"/>
            <w:gridSpan w:val="2"/>
            <w:tcBorders>
              <w:top w:val="single" w:sz="4" w:space="0" w:color="000000"/>
              <w:left w:val="single" w:sz="4" w:space="0" w:color="000000"/>
              <w:bottom w:val="single" w:sz="4" w:space="0" w:color="000000"/>
              <w:right w:val="nil"/>
            </w:tcBorders>
            <w:hideMark/>
          </w:tcPr>
          <w:p w:rsidR="00451088" w:rsidRDefault="00451088">
            <w:pPr>
              <w:snapToGrid w:val="0"/>
              <w:jc w:val="center"/>
              <w:rPr>
                <w:b/>
              </w:rPr>
            </w:pPr>
            <w:r>
              <w:rPr>
                <w:b/>
              </w:rPr>
              <w:t>предметные</w:t>
            </w:r>
          </w:p>
        </w:tc>
        <w:tc>
          <w:tcPr>
            <w:tcW w:w="1560"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4371" w:type="dxa"/>
            <w:gridSpan w:val="5"/>
            <w:vMerge/>
            <w:tcBorders>
              <w:top w:val="single" w:sz="4" w:space="0" w:color="000000"/>
              <w:left w:val="single" w:sz="4" w:space="0" w:color="000000"/>
              <w:bottom w:val="single" w:sz="4" w:space="0" w:color="000000"/>
              <w:right w:val="single" w:sz="4" w:space="0" w:color="000000"/>
            </w:tcBorders>
            <w:vAlign w:val="center"/>
            <w:hideMark/>
          </w:tcPr>
          <w:p w:rsidR="00451088" w:rsidRDefault="00451088">
            <w:pPr>
              <w:spacing w:after="0" w:line="240" w:lineRule="auto"/>
              <w:rPr>
                <w:b/>
              </w:rPr>
            </w:pPr>
          </w:p>
        </w:tc>
      </w:tr>
      <w:tr w:rsidR="00451088" w:rsidTr="00451088">
        <w:trPr>
          <w:trHeight w:val="509"/>
        </w:trPr>
        <w:tc>
          <w:tcPr>
            <w:tcW w:w="64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56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28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571"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7512"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226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843" w:type="dxa"/>
            <w:vMerge w:val="restart"/>
            <w:tcBorders>
              <w:top w:val="single" w:sz="4" w:space="0" w:color="000000"/>
              <w:left w:val="single" w:sz="4" w:space="0" w:color="000000"/>
              <w:bottom w:val="single" w:sz="4" w:space="0" w:color="000000"/>
              <w:right w:val="nil"/>
            </w:tcBorders>
            <w:hideMark/>
          </w:tcPr>
          <w:p w:rsidR="00451088" w:rsidRDefault="00451088">
            <w:pPr>
              <w:snapToGrid w:val="0"/>
              <w:rPr>
                <w:b/>
              </w:rPr>
            </w:pPr>
            <w:r>
              <w:rPr>
                <w:b/>
              </w:rPr>
              <w:t>ученик научится</w:t>
            </w:r>
          </w:p>
        </w:tc>
        <w:tc>
          <w:tcPr>
            <w:tcW w:w="1417" w:type="dxa"/>
            <w:vMerge w:val="restart"/>
            <w:tcBorders>
              <w:top w:val="single" w:sz="4" w:space="0" w:color="000000"/>
              <w:left w:val="single" w:sz="4" w:space="0" w:color="000000"/>
              <w:bottom w:val="single" w:sz="4" w:space="0" w:color="000000"/>
              <w:right w:val="nil"/>
            </w:tcBorders>
            <w:hideMark/>
          </w:tcPr>
          <w:p w:rsidR="00451088" w:rsidRDefault="00451088">
            <w:pPr>
              <w:snapToGrid w:val="0"/>
              <w:jc w:val="center"/>
              <w:rPr>
                <w:b/>
              </w:rPr>
            </w:pPr>
            <w:r>
              <w:rPr>
                <w:b/>
              </w:rPr>
              <w:t>ученик получит возможность научиться</w:t>
            </w:r>
          </w:p>
        </w:tc>
        <w:tc>
          <w:tcPr>
            <w:tcW w:w="1560"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4371" w:type="dxa"/>
            <w:gridSpan w:val="5"/>
            <w:vMerge/>
            <w:tcBorders>
              <w:top w:val="single" w:sz="4" w:space="0" w:color="000000"/>
              <w:left w:val="single" w:sz="4" w:space="0" w:color="000000"/>
              <w:bottom w:val="single" w:sz="4" w:space="0" w:color="000000"/>
              <w:right w:val="single" w:sz="4" w:space="0" w:color="000000"/>
            </w:tcBorders>
            <w:vAlign w:val="center"/>
            <w:hideMark/>
          </w:tcPr>
          <w:p w:rsidR="00451088" w:rsidRDefault="00451088">
            <w:pPr>
              <w:spacing w:after="0" w:line="240" w:lineRule="auto"/>
              <w:rPr>
                <w:b/>
              </w:rPr>
            </w:pPr>
          </w:p>
        </w:tc>
      </w:tr>
      <w:tr w:rsidR="00451088" w:rsidTr="00451088">
        <w:trPr>
          <w:trHeight w:val="698"/>
        </w:trPr>
        <w:tc>
          <w:tcPr>
            <w:tcW w:w="64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56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28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571"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7512"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2268"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3260"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417"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1560" w:type="dxa"/>
            <w:vMerge/>
            <w:tcBorders>
              <w:top w:val="single" w:sz="4" w:space="0" w:color="000000"/>
              <w:left w:val="single" w:sz="4" w:space="0" w:color="000000"/>
              <w:bottom w:val="single" w:sz="4" w:space="0" w:color="000000"/>
              <w:right w:val="nil"/>
            </w:tcBorders>
            <w:vAlign w:val="center"/>
            <w:hideMark/>
          </w:tcPr>
          <w:p w:rsidR="00451088" w:rsidRDefault="00451088">
            <w:pPr>
              <w:spacing w:after="0" w:line="240" w:lineRule="auto"/>
              <w:rPr>
                <w:b/>
              </w:rPr>
            </w:pPr>
          </w:p>
        </w:tc>
        <w:tc>
          <w:tcPr>
            <w:tcW w:w="850" w:type="dxa"/>
            <w:tcBorders>
              <w:top w:val="single" w:sz="4" w:space="0" w:color="000000"/>
              <w:left w:val="single" w:sz="4" w:space="0" w:color="000000"/>
              <w:bottom w:val="single" w:sz="4" w:space="0" w:color="000000"/>
              <w:right w:val="nil"/>
            </w:tcBorders>
            <w:hideMark/>
          </w:tcPr>
          <w:p w:rsidR="00451088" w:rsidRDefault="00451088">
            <w:pPr>
              <w:snapToGrid w:val="0"/>
              <w:rPr>
                <w:b/>
              </w:rPr>
            </w:pPr>
            <w:r>
              <w:rPr>
                <w:b/>
              </w:rPr>
              <w:t>самооценивание учащегося</w:t>
            </w:r>
          </w:p>
        </w:tc>
        <w:tc>
          <w:tcPr>
            <w:tcW w:w="866" w:type="dxa"/>
            <w:gridSpan w:val="4"/>
            <w:tcBorders>
              <w:top w:val="single" w:sz="4" w:space="0" w:color="000000"/>
              <w:left w:val="single" w:sz="4" w:space="0" w:color="000000"/>
              <w:bottom w:val="single" w:sz="4" w:space="0" w:color="000000"/>
              <w:right w:val="single" w:sz="4" w:space="0" w:color="000000"/>
            </w:tcBorders>
            <w:hideMark/>
          </w:tcPr>
          <w:p w:rsidR="00451088" w:rsidRDefault="00451088">
            <w:pPr>
              <w:snapToGrid w:val="0"/>
              <w:rPr>
                <w:b/>
              </w:rPr>
            </w:pPr>
            <w:r>
              <w:rPr>
                <w:b/>
              </w:rPr>
              <w:t>оценивание учителя</w:t>
            </w:r>
          </w:p>
        </w:tc>
      </w:tr>
      <w:tr w:rsidR="00451088" w:rsidTr="00451088">
        <w:trPr>
          <w:trHeight w:val="1085"/>
        </w:trPr>
        <w:tc>
          <w:tcPr>
            <w:tcW w:w="648" w:type="dxa"/>
            <w:tcBorders>
              <w:top w:val="single" w:sz="4" w:space="0" w:color="000000"/>
              <w:left w:val="single" w:sz="4" w:space="0" w:color="000000"/>
              <w:bottom w:val="single" w:sz="4" w:space="0" w:color="000000"/>
              <w:right w:val="nil"/>
            </w:tcBorders>
            <w:hideMark/>
          </w:tcPr>
          <w:p w:rsidR="00451088" w:rsidRDefault="00451088">
            <w:pPr>
              <w:snapToGrid w:val="0"/>
              <w:jc w:val="center"/>
            </w:pPr>
            <w:r>
              <w:lastRenderedPageBreak/>
              <w:t>25</w:t>
            </w:r>
          </w:p>
          <w:p w:rsidR="00451088" w:rsidRDefault="00451088">
            <w:pPr>
              <w:snapToGrid w:val="0"/>
              <w:jc w:val="center"/>
            </w:pPr>
          </w:p>
        </w:tc>
        <w:tc>
          <w:tcPr>
            <w:tcW w:w="1568" w:type="dxa"/>
            <w:tcBorders>
              <w:top w:val="single" w:sz="4" w:space="0" w:color="000000"/>
              <w:left w:val="single" w:sz="4" w:space="0" w:color="000000"/>
              <w:bottom w:val="single" w:sz="4" w:space="0" w:color="000000"/>
              <w:right w:val="nil"/>
            </w:tcBorders>
            <w:hideMark/>
          </w:tcPr>
          <w:p w:rsidR="00451088" w:rsidRDefault="00451088">
            <w:pPr>
              <w:snapToGrid w:val="0"/>
            </w:pPr>
            <w:r>
              <w:t>Ботаника — наука о растениях</w:t>
            </w:r>
          </w:p>
          <w:p w:rsidR="00451088" w:rsidRDefault="00451088">
            <w:r>
              <w:t xml:space="preserve"> </w:t>
            </w:r>
          </w:p>
        </w:tc>
        <w:tc>
          <w:tcPr>
            <w:tcW w:w="1288" w:type="dxa"/>
            <w:tcBorders>
              <w:top w:val="single" w:sz="4" w:space="0" w:color="000000"/>
              <w:left w:val="single" w:sz="4" w:space="0" w:color="000000"/>
              <w:bottom w:val="single" w:sz="4" w:space="0" w:color="000000"/>
              <w:right w:val="nil"/>
            </w:tcBorders>
            <w:hideMark/>
          </w:tcPr>
          <w:p w:rsidR="00451088" w:rsidRDefault="00451088">
            <w:pPr>
              <w:snapToGrid w:val="0"/>
              <w:jc w:val="both"/>
            </w:pPr>
            <w:r>
              <w:t>Урок формирование знаний и умений</w:t>
            </w:r>
          </w:p>
        </w:tc>
        <w:tc>
          <w:tcPr>
            <w:tcW w:w="1571" w:type="dxa"/>
            <w:tcBorders>
              <w:top w:val="single" w:sz="4" w:space="0" w:color="000000"/>
              <w:left w:val="single" w:sz="4" w:space="0" w:color="000000"/>
              <w:bottom w:val="single" w:sz="4" w:space="0" w:color="000000"/>
              <w:right w:val="nil"/>
            </w:tcBorders>
            <w:hideMark/>
          </w:tcPr>
          <w:p w:rsidR="00451088" w:rsidRDefault="00451088">
            <w:pPr>
              <w:widowControl w:val="0"/>
              <w:snapToGrid w:val="0"/>
            </w:pPr>
            <w:r>
              <w:t>Общая характеристика растительного царства. Многообразие растений, их связь со средой обитания. Роль растений в биосфере. Охрана растений.</w:t>
            </w:r>
          </w:p>
          <w:p w:rsidR="00451088" w:rsidRDefault="00451088">
            <w:pPr>
              <w:widowControl w:val="0"/>
            </w:pPr>
            <w:r>
              <w:rPr>
                <w:i/>
                <w:iCs/>
              </w:rPr>
              <w:t>Демонстрация</w:t>
            </w:r>
            <w:r>
              <w:t xml:space="preserve"> </w:t>
            </w:r>
          </w:p>
          <w:p w:rsidR="00451088" w:rsidRDefault="00451088">
            <w:pPr>
              <w:widowControl w:val="0"/>
            </w:pPr>
            <w:r>
              <w:t>Гербарные экземпляры растений. Таблицы, видеоматериалы</w:t>
            </w:r>
          </w:p>
        </w:tc>
        <w:tc>
          <w:tcPr>
            <w:tcW w:w="1984" w:type="dxa"/>
            <w:tcBorders>
              <w:top w:val="single" w:sz="4" w:space="0" w:color="000000"/>
              <w:left w:val="single" w:sz="4" w:space="0" w:color="000000"/>
              <w:bottom w:val="single" w:sz="4" w:space="0" w:color="000000"/>
              <w:right w:val="nil"/>
            </w:tcBorders>
            <w:hideMark/>
          </w:tcPr>
          <w:p w:rsidR="00451088" w:rsidRDefault="00451088">
            <w:pPr>
              <w:snapToGrid w:val="0"/>
            </w:pPr>
            <w:r>
              <w:t>Осознание важности растений в природе и жизни че</w:t>
            </w:r>
            <w:r>
              <w:softHyphen/>
              <w:t>ловека</w:t>
            </w:r>
          </w:p>
        </w:tc>
        <w:tc>
          <w:tcPr>
            <w:tcW w:w="2268" w:type="dxa"/>
            <w:tcBorders>
              <w:top w:val="single" w:sz="4" w:space="0" w:color="000000"/>
              <w:left w:val="single" w:sz="4" w:space="0" w:color="000000"/>
              <w:bottom w:val="single" w:sz="4" w:space="0" w:color="000000"/>
              <w:right w:val="nil"/>
            </w:tcBorders>
            <w:hideMark/>
          </w:tcPr>
          <w:p w:rsidR="00451088" w:rsidRDefault="00451088">
            <w:pPr>
              <w:snapToGrid w:val="0"/>
            </w:pPr>
            <w:r>
              <w:rPr>
                <w:iCs/>
                <w:u w:val="single"/>
              </w:rPr>
              <w:t>Познавательные УУД</w:t>
            </w:r>
            <w:r>
              <w:rPr>
                <w:i/>
                <w:u w:val="single"/>
              </w:rPr>
              <w:t xml:space="preserve">: </w:t>
            </w:r>
            <w:r>
              <w:t xml:space="preserve">умение выделять главное в тексте, структурировать учебный материал, давать определения понятиям, работать </w:t>
            </w:r>
            <w:proofErr w:type="gramStart"/>
            <w:r>
              <w:t>с</w:t>
            </w:r>
            <w:proofErr w:type="gramEnd"/>
            <w:r>
              <w:t xml:space="preserve"> </w:t>
            </w:r>
            <w:proofErr w:type="gramStart"/>
            <w:r>
              <w:t>различными</w:t>
            </w:r>
            <w:proofErr w:type="gramEnd"/>
            <w:r>
              <w:t xml:space="preserve"> источ-никами информации, пре</w:t>
            </w:r>
            <w:r>
              <w:softHyphen/>
              <w:t>образовывать ее из одной формы в другую, готовить со-общения и презента-ции, представлять результаты работы классу.</w:t>
            </w:r>
          </w:p>
          <w:p w:rsidR="00451088" w:rsidRDefault="00451088">
            <w:r>
              <w:rPr>
                <w:iCs/>
                <w:u w:val="single"/>
              </w:rPr>
              <w:t>Личностные УУД</w:t>
            </w:r>
            <w:r>
              <w:rPr>
                <w:i/>
                <w:iCs/>
              </w:rPr>
              <w:t>.</w:t>
            </w:r>
            <w:r>
              <w:t xml:space="preserve"> потребность в </w:t>
            </w:r>
            <w:proofErr w:type="gramStart"/>
            <w:r>
              <w:t>спра-ведли</w:t>
            </w:r>
            <w:r>
              <w:softHyphen/>
              <w:t>вом</w:t>
            </w:r>
            <w:proofErr w:type="gramEnd"/>
            <w:r>
              <w:t xml:space="preserve"> оценива-нии своей работы и работы одноклассни-ков. Эстетичес</w:t>
            </w:r>
            <w:r>
              <w:softHyphen/>
              <w:t xml:space="preserve">кое восприятие природы. </w:t>
            </w:r>
            <w:r>
              <w:rPr>
                <w:iCs/>
                <w:u w:val="single"/>
              </w:rPr>
              <w:t>Регулятивные УУД</w:t>
            </w:r>
            <w:r>
              <w:rPr>
                <w:i/>
                <w:iCs/>
              </w:rPr>
              <w:t>.</w:t>
            </w:r>
            <w:r>
              <w:t xml:space="preserve"> уме</w:t>
            </w:r>
            <w:r>
              <w:softHyphen/>
              <w:t>ние организовать вы</w:t>
            </w:r>
            <w:r>
              <w:softHyphen/>
              <w:t>полнение заданий учи</w:t>
            </w:r>
            <w:r>
              <w:softHyphen/>
              <w:t xml:space="preserve">теля. Развитие </w:t>
            </w:r>
            <w:proofErr w:type="gramStart"/>
            <w:r>
              <w:t>на-выков</w:t>
            </w:r>
            <w:proofErr w:type="gramEnd"/>
            <w:r>
              <w:t xml:space="preserve"> самооценки и самоана</w:t>
            </w:r>
            <w:r>
              <w:softHyphen/>
              <w:t>лиза.</w:t>
            </w:r>
          </w:p>
          <w:p w:rsidR="00451088" w:rsidRDefault="00451088">
            <w:pPr>
              <w:snapToGrid w:val="0"/>
            </w:pPr>
            <w:proofErr w:type="gramStart"/>
            <w:r>
              <w:rPr>
                <w:iCs/>
                <w:u w:val="single"/>
              </w:rPr>
              <w:lastRenderedPageBreak/>
              <w:t>Коммуникативные</w:t>
            </w:r>
            <w:proofErr w:type="gramEnd"/>
            <w:r>
              <w:rPr>
                <w:iCs/>
                <w:u w:val="single"/>
              </w:rPr>
              <w:t xml:space="preserve"> УУД</w:t>
            </w:r>
            <w:r>
              <w:rPr>
                <w:i/>
                <w:iCs/>
              </w:rPr>
              <w:t xml:space="preserve">. </w:t>
            </w:r>
            <w:r>
              <w:t>умение строить эффективное взаимо-действие с одноклас-сниками</w:t>
            </w:r>
          </w:p>
        </w:tc>
        <w:tc>
          <w:tcPr>
            <w:tcW w:w="1843" w:type="dxa"/>
            <w:tcBorders>
              <w:top w:val="single" w:sz="4" w:space="0" w:color="000000"/>
              <w:left w:val="single" w:sz="4" w:space="0" w:color="000000"/>
              <w:bottom w:val="single" w:sz="4" w:space="0" w:color="000000"/>
              <w:right w:val="nil"/>
            </w:tcBorders>
          </w:tcPr>
          <w:p w:rsidR="00451088" w:rsidRDefault="00451088">
            <w:pPr>
              <w:snapToGrid w:val="0"/>
              <w:rPr>
                <w:b/>
                <w:i/>
              </w:rPr>
            </w:pPr>
            <w:r>
              <w:rPr>
                <w:b/>
                <w:i/>
              </w:rPr>
              <w:lastRenderedPageBreak/>
              <w:t>Учащиеся должны знать:</w:t>
            </w:r>
          </w:p>
          <w:p w:rsidR="00451088" w:rsidRDefault="00451088">
            <w:r>
              <w:t>- основные методы изучения растений;</w:t>
            </w:r>
          </w:p>
          <w:p w:rsidR="00451088" w:rsidRDefault="00451088">
            <w:r>
              <w:t>- основные группы растений (водоросли, мхи, хвощи, плауны, папоротники, голосеменные, цветковые;</w:t>
            </w:r>
          </w:p>
          <w:p w:rsidR="00451088" w:rsidRDefault="00451088">
            <w:r>
              <w:t>- роль растений в биосфере и жизни человека;</w:t>
            </w:r>
          </w:p>
          <w:p w:rsidR="00451088" w:rsidRDefault="00451088">
            <w:pPr>
              <w:rPr>
                <w:b/>
                <w:i/>
              </w:rPr>
            </w:pPr>
            <w:r>
              <w:rPr>
                <w:b/>
                <w:i/>
              </w:rPr>
              <w:t xml:space="preserve">Учащиеся должны уметь: </w:t>
            </w:r>
          </w:p>
          <w:p w:rsidR="00451088" w:rsidRDefault="00451088">
            <w:r>
              <w:t>- давать общую характеристику растительного царства;</w:t>
            </w:r>
          </w:p>
          <w:p w:rsidR="00451088" w:rsidRDefault="00451088">
            <w:r>
              <w:t>- объяснять роль растений биосфере;</w:t>
            </w:r>
          </w:p>
          <w:p w:rsidR="00451088" w:rsidRDefault="00451088"/>
        </w:tc>
        <w:tc>
          <w:tcPr>
            <w:tcW w:w="1417" w:type="dxa"/>
            <w:tcBorders>
              <w:top w:val="single" w:sz="4" w:space="0" w:color="000000"/>
              <w:left w:val="single" w:sz="4" w:space="0" w:color="000000"/>
              <w:bottom w:val="single" w:sz="4" w:space="0" w:color="000000"/>
              <w:right w:val="nil"/>
            </w:tcBorders>
          </w:tcPr>
          <w:p w:rsidR="00451088" w:rsidRDefault="00451088">
            <w:pPr>
              <w:snapToGrid w:val="0"/>
              <w:rPr>
                <w:b/>
                <w:i/>
              </w:rPr>
            </w:pPr>
            <w:r>
              <w:rPr>
                <w:b/>
                <w:i/>
              </w:rPr>
              <w:t>Учащиеся смогут научиться:</w:t>
            </w:r>
          </w:p>
          <w:p w:rsidR="00451088" w:rsidRDefault="00451088">
            <w:r>
              <w:t xml:space="preserve">- уметь выявлять усложнения растений в связи с освоением ими суши, </w:t>
            </w:r>
          </w:p>
          <w:p w:rsidR="00451088" w:rsidRDefault="00451088">
            <w:r>
              <w:t>- выявлять приспособления у растений к среде обитания,</w:t>
            </w:r>
          </w:p>
          <w:p w:rsidR="00451088" w:rsidRDefault="00451088">
            <w:pPr>
              <w:snapToGrid w:val="0"/>
            </w:pPr>
          </w:p>
        </w:tc>
        <w:tc>
          <w:tcPr>
            <w:tcW w:w="1560" w:type="dxa"/>
            <w:tcBorders>
              <w:top w:val="single" w:sz="4" w:space="0" w:color="000000"/>
              <w:left w:val="single" w:sz="4" w:space="0" w:color="000000"/>
              <w:bottom w:val="single" w:sz="4" w:space="0" w:color="000000"/>
              <w:right w:val="nil"/>
            </w:tcBorders>
            <w:hideMark/>
          </w:tcPr>
          <w:p w:rsidR="00451088" w:rsidRDefault="00451088">
            <w:pPr>
              <w:snapToGrid w:val="0"/>
            </w:pPr>
            <w:r>
              <w:t xml:space="preserve">Определяют понятия «ботаника», «низшие растения», «высшие растения», «слоевище», «таллом». </w:t>
            </w:r>
          </w:p>
          <w:p w:rsidR="00451088" w:rsidRDefault="00451088">
            <w:r>
              <w:t xml:space="preserve">Выделяют существенные признаки растений. Выявляют на живых объектах и таблицах низших и высших растений наиболее распространённых растений, опасных для человека растений. Сравнивают представителей низших и высших растений. </w:t>
            </w:r>
            <w:r>
              <w:lastRenderedPageBreak/>
              <w:t>Выявляют взаимосвязи между строением растений и их местообитанием</w:t>
            </w:r>
          </w:p>
        </w:tc>
        <w:tc>
          <w:tcPr>
            <w:tcW w:w="850" w:type="dxa"/>
            <w:tcBorders>
              <w:top w:val="single" w:sz="4" w:space="0" w:color="000000"/>
              <w:left w:val="single" w:sz="4" w:space="0" w:color="000000"/>
              <w:bottom w:val="single" w:sz="4" w:space="0" w:color="000000"/>
              <w:right w:val="nil"/>
            </w:tcBorders>
          </w:tcPr>
          <w:p w:rsidR="00451088" w:rsidRDefault="00451088">
            <w:pPr>
              <w:snapToGrid w:val="0"/>
              <w:jc w:val="center"/>
            </w:pPr>
          </w:p>
        </w:tc>
        <w:tc>
          <w:tcPr>
            <w:tcW w:w="866" w:type="dxa"/>
            <w:gridSpan w:val="4"/>
            <w:tcBorders>
              <w:top w:val="single" w:sz="4" w:space="0" w:color="000000"/>
              <w:left w:val="single" w:sz="4" w:space="0" w:color="000000"/>
              <w:bottom w:val="single" w:sz="4" w:space="0" w:color="000000"/>
              <w:right w:val="single" w:sz="4" w:space="0" w:color="000000"/>
            </w:tcBorders>
          </w:tcPr>
          <w:p w:rsidR="00451088" w:rsidRDefault="00451088">
            <w:pPr>
              <w:snapToGrid w:val="0"/>
              <w:jc w:val="center"/>
            </w:pPr>
          </w:p>
        </w:tc>
      </w:tr>
      <w:tr w:rsidR="00451088" w:rsidTr="00451088">
        <w:trPr>
          <w:trHeight w:val="818"/>
        </w:trPr>
        <w:tc>
          <w:tcPr>
            <w:tcW w:w="648" w:type="dxa"/>
            <w:tcBorders>
              <w:top w:val="single" w:sz="4" w:space="0" w:color="000000"/>
              <w:left w:val="single" w:sz="4" w:space="0" w:color="000000"/>
              <w:bottom w:val="single" w:sz="4" w:space="0" w:color="000000"/>
              <w:right w:val="nil"/>
            </w:tcBorders>
            <w:hideMark/>
          </w:tcPr>
          <w:p w:rsidR="00451088" w:rsidRDefault="00451088">
            <w:pPr>
              <w:snapToGrid w:val="0"/>
              <w:jc w:val="center"/>
            </w:pPr>
            <w:r>
              <w:lastRenderedPageBreak/>
              <w:t>26</w:t>
            </w:r>
          </w:p>
          <w:p w:rsidR="00451088" w:rsidRDefault="00451088">
            <w:pPr>
              <w:snapToGrid w:val="0"/>
              <w:jc w:val="center"/>
            </w:pPr>
          </w:p>
        </w:tc>
        <w:tc>
          <w:tcPr>
            <w:tcW w:w="1568" w:type="dxa"/>
            <w:tcBorders>
              <w:top w:val="single" w:sz="4" w:space="0" w:color="000000"/>
              <w:left w:val="single" w:sz="4" w:space="0" w:color="000000"/>
              <w:bottom w:val="single" w:sz="4" w:space="0" w:color="000000"/>
              <w:right w:val="nil"/>
            </w:tcBorders>
          </w:tcPr>
          <w:p w:rsidR="00451088" w:rsidRDefault="00451088">
            <w:pPr>
              <w:snapToGrid w:val="0"/>
            </w:pPr>
            <w:r>
              <w:t xml:space="preserve">Водоросли, их </w:t>
            </w:r>
            <w:proofErr w:type="gramStart"/>
            <w:r>
              <w:t>многооб-разие</w:t>
            </w:r>
            <w:proofErr w:type="gramEnd"/>
            <w:r>
              <w:t>, строе-ние, среда обитания</w:t>
            </w:r>
          </w:p>
          <w:p w:rsidR="00451088" w:rsidRDefault="00451088"/>
        </w:tc>
        <w:tc>
          <w:tcPr>
            <w:tcW w:w="1288" w:type="dxa"/>
            <w:tcBorders>
              <w:top w:val="single" w:sz="4" w:space="0" w:color="000000"/>
              <w:left w:val="single" w:sz="4" w:space="0" w:color="000000"/>
              <w:bottom w:val="single" w:sz="4" w:space="0" w:color="000000"/>
              <w:right w:val="nil"/>
            </w:tcBorders>
            <w:hideMark/>
          </w:tcPr>
          <w:p w:rsidR="00451088" w:rsidRDefault="00451088">
            <w:pPr>
              <w:snapToGrid w:val="0"/>
              <w:jc w:val="both"/>
            </w:pPr>
            <w:r>
              <w:t>Урок формирование знаний и умений</w:t>
            </w:r>
          </w:p>
        </w:tc>
        <w:tc>
          <w:tcPr>
            <w:tcW w:w="1571" w:type="dxa"/>
            <w:tcBorders>
              <w:top w:val="single" w:sz="4" w:space="0" w:color="000000"/>
              <w:left w:val="single" w:sz="4" w:space="0" w:color="000000"/>
              <w:bottom w:val="single" w:sz="4" w:space="0" w:color="000000"/>
              <w:right w:val="nil"/>
            </w:tcBorders>
            <w:hideMark/>
          </w:tcPr>
          <w:p w:rsidR="00451088" w:rsidRDefault="00451088">
            <w:pPr>
              <w:widowControl w:val="0"/>
              <w:snapToGrid w:val="0"/>
            </w:pPr>
            <w:r>
              <w:t>Водоросли: одноклеточные и многоклеточные. Строение, жизнедеятельность, размножение, среда обитания зеленых, бурых и красных водорослей.</w:t>
            </w:r>
          </w:p>
          <w:p w:rsidR="00451088" w:rsidRDefault="00451088">
            <w:r>
              <w:rPr>
                <w:i/>
                <w:iCs/>
              </w:rPr>
              <w:t xml:space="preserve"> </w:t>
            </w:r>
            <w:r>
              <w:t>Л.р.№8 «Строение зеленых водорослей</w:t>
            </w:r>
            <w:proofErr w:type="gramStart"/>
            <w:r>
              <w:t xml:space="preserve">.» </w:t>
            </w:r>
            <w:proofErr w:type="gramEnd"/>
          </w:p>
        </w:tc>
        <w:tc>
          <w:tcPr>
            <w:tcW w:w="1984" w:type="dxa"/>
            <w:tcBorders>
              <w:top w:val="single" w:sz="4" w:space="0" w:color="000000"/>
              <w:left w:val="single" w:sz="4" w:space="0" w:color="000000"/>
              <w:bottom w:val="single" w:sz="4" w:space="0" w:color="000000"/>
              <w:right w:val="nil"/>
            </w:tcBorders>
            <w:hideMark/>
          </w:tcPr>
          <w:p w:rsidR="00451088" w:rsidRDefault="00451088">
            <w:pPr>
              <w:snapToGrid w:val="0"/>
            </w:pPr>
            <w:r>
              <w:t xml:space="preserve">Формируется  </w:t>
            </w:r>
            <w:proofErr w:type="gramStart"/>
            <w:r>
              <w:t>позна-вательная</w:t>
            </w:r>
            <w:proofErr w:type="gramEnd"/>
            <w:r>
              <w:t xml:space="preserve"> самостоя-тельность и мотива-ция на изучение объектов природы</w:t>
            </w:r>
          </w:p>
        </w:tc>
        <w:tc>
          <w:tcPr>
            <w:tcW w:w="2268" w:type="dxa"/>
            <w:tcBorders>
              <w:top w:val="single" w:sz="4" w:space="0" w:color="000000"/>
              <w:left w:val="single" w:sz="4" w:space="0" w:color="000000"/>
              <w:bottom w:val="single" w:sz="4" w:space="0" w:color="000000"/>
              <w:right w:val="nil"/>
            </w:tcBorders>
            <w:hideMark/>
          </w:tcPr>
          <w:p w:rsidR="00451088" w:rsidRDefault="00451088">
            <w:pPr>
              <w:snapToGrid w:val="0"/>
            </w:pPr>
            <w:r>
              <w:t xml:space="preserve">Развивается умение выделять </w:t>
            </w:r>
            <w:proofErr w:type="gramStart"/>
            <w:r>
              <w:t>существен-ные</w:t>
            </w:r>
            <w:proofErr w:type="gramEnd"/>
            <w:r>
              <w:t xml:space="preserve"> признаки низ-ших растений и на этом основании относить водоросли к низшим растениям </w:t>
            </w:r>
          </w:p>
        </w:tc>
        <w:tc>
          <w:tcPr>
            <w:tcW w:w="1843" w:type="dxa"/>
            <w:tcBorders>
              <w:top w:val="single" w:sz="4" w:space="0" w:color="000000"/>
              <w:left w:val="single" w:sz="4" w:space="0" w:color="000000"/>
              <w:bottom w:val="single" w:sz="4" w:space="0" w:color="000000"/>
              <w:right w:val="nil"/>
            </w:tcBorders>
            <w:hideMark/>
          </w:tcPr>
          <w:p w:rsidR="00451088" w:rsidRDefault="00451088">
            <w:pPr>
              <w:snapToGrid w:val="0"/>
              <w:rPr>
                <w:b/>
                <w:i/>
              </w:rPr>
            </w:pPr>
            <w:r>
              <w:rPr>
                <w:b/>
                <w:i/>
              </w:rPr>
              <w:t>Учащиеся должны знать:</w:t>
            </w:r>
          </w:p>
          <w:p w:rsidR="00451088" w:rsidRDefault="00451088">
            <w:proofErr w:type="gramStart"/>
            <w:r>
              <w:t>- основные группы растений (водоросли, мхи, хвощи, плауны, папоротники, голосеменные, цветковые), их строение и многообразие;</w:t>
            </w:r>
            <w:proofErr w:type="gramEnd"/>
          </w:p>
          <w:p w:rsidR="00451088" w:rsidRDefault="00451088">
            <w:pPr>
              <w:rPr>
                <w:b/>
                <w:i/>
              </w:rPr>
            </w:pPr>
            <w:r>
              <w:rPr>
                <w:b/>
                <w:i/>
              </w:rPr>
              <w:t xml:space="preserve">Учащиеся должны уметь: </w:t>
            </w:r>
          </w:p>
          <w:p w:rsidR="00451088" w:rsidRDefault="00451088">
            <w:proofErr w:type="gramStart"/>
            <w:r>
              <w:t xml:space="preserve">- давать характеристику основным группам растений (водоросли, мхи, хвощи, плауны, папоротники, голосеменные, </w:t>
            </w:r>
            <w:r>
              <w:lastRenderedPageBreak/>
              <w:t>цветковые);</w:t>
            </w:r>
            <w:proofErr w:type="gramEnd"/>
          </w:p>
        </w:tc>
        <w:tc>
          <w:tcPr>
            <w:tcW w:w="1417" w:type="dxa"/>
            <w:tcBorders>
              <w:top w:val="single" w:sz="4" w:space="0" w:color="000000"/>
              <w:left w:val="single" w:sz="4" w:space="0" w:color="000000"/>
              <w:bottom w:val="single" w:sz="4" w:space="0" w:color="000000"/>
              <w:right w:val="nil"/>
            </w:tcBorders>
          </w:tcPr>
          <w:p w:rsidR="00451088" w:rsidRDefault="00451088">
            <w:pPr>
              <w:snapToGrid w:val="0"/>
              <w:rPr>
                <w:b/>
                <w:i/>
              </w:rPr>
            </w:pPr>
            <w:r>
              <w:rPr>
                <w:b/>
                <w:i/>
              </w:rPr>
              <w:lastRenderedPageBreak/>
              <w:t>Учащиеся могут узнать:</w:t>
            </w:r>
          </w:p>
          <w:p w:rsidR="00451088" w:rsidRDefault="00451088">
            <w:r>
              <w:t xml:space="preserve">- половое и бесполое размножение водорослей, </w:t>
            </w:r>
          </w:p>
          <w:p w:rsidR="00451088" w:rsidRDefault="00451088">
            <w:pPr>
              <w:rPr>
                <w:b/>
                <w:i/>
              </w:rPr>
            </w:pPr>
            <w:r>
              <w:rPr>
                <w:b/>
                <w:i/>
              </w:rPr>
              <w:t>Учащиеся смогут научиться:</w:t>
            </w:r>
          </w:p>
          <w:p w:rsidR="00451088" w:rsidRDefault="00451088">
            <w:r>
              <w:t>- выявлять приспособления у растений к среде обитания,</w:t>
            </w:r>
          </w:p>
          <w:p w:rsidR="00451088" w:rsidRDefault="00451088">
            <w:pPr>
              <w:snapToGrid w:val="0"/>
              <w:jc w:val="center"/>
            </w:pPr>
          </w:p>
        </w:tc>
        <w:tc>
          <w:tcPr>
            <w:tcW w:w="1560" w:type="dxa"/>
            <w:tcBorders>
              <w:top w:val="single" w:sz="4" w:space="0" w:color="000000"/>
              <w:left w:val="single" w:sz="4" w:space="0" w:color="000000"/>
              <w:bottom w:val="single" w:sz="4" w:space="0" w:color="000000"/>
              <w:right w:val="nil"/>
            </w:tcBorders>
            <w:hideMark/>
          </w:tcPr>
          <w:p w:rsidR="00451088" w:rsidRDefault="00451088">
            <w:pPr>
              <w:snapToGrid w:val="0"/>
            </w:pPr>
            <w:r>
              <w:t>Выделяют существенные признаки водорослей. Работают с таблицами и гербарными образцами, определяя представителей водорослей. Готовят микропрепараты и работают с микроскопом</w:t>
            </w:r>
          </w:p>
        </w:tc>
        <w:tc>
          <w:tcPr>
            <w:tcW w:w="850" w:type="dxa"/>
            <w:tcBorders>
              <w:top w:val="single" w:sz="4" w:space="0" w:color="000000"/>
              <w:left w:val="single" w:sz="4" w:space="0" w:color="000000"/>
              <w:bottom w:val="single" w:sz="4" w:space="0" w:color="000000"/>
              <w:right w:val="nil"/>
            </w:tcBorders>
          </w:tcPr>
          <w:p w:rsidR="00451088" w:rsidRDefault="00451088">
            <w:pPr>
              <w:snapToGrid w:val="0"/>
              <w:jc w:val="center"/>
            </w:pPr>
          </w:p>
        </w:tc>
        <w:tc>
          <w:tcPr>
            <w:tcW w:w="866" w:type="dxa"/>
            <w:gridSpan w:val="4"/>
            <w:tcBorders>
              <w:top w:val="single" w:sz="4" w:space="0" w:color="000000"/>
              <w:left w:val="single" w:sz="4" w:space="0" w:color="000000"/>
              <w:bottom w:val="single" w:sz="4" w:space="0" w:color="000000"/>
              <w:right w:val="single" w:sz="4" w:space="0" w:color="000000"/>
            </w:tcBorders>
          </w:tcPr>
          <w:p w:rsidR="00451088" w:rsidRDefault="00451088">
            <w:pPr>
              <w:snapToGrid w:val="0"/>
              <w:jc w:val="center"/>
            </w:pPr>
          </w:p>
        </w:tc>
      </w:tr>
      <w:tr w:rsidR="00451088" w:rsidTr="00451088">
        <w:trPr>
          <w:trHeight w:val="830"/>
        </w:trPr>
        <w:tc>
          <w:tcPr>
            <w:tcW w:w="648" w:type="dxa"/>
            <w:tcBorders>
              <w:top w:val="single" w:sz="4" w:space="0" w:color="000000"/>
              <w:left w:val="single" w:sz="4" w:space="0" w:color="000000"/>
              <w:bottom w:val="single" w:sz="4" w:space="0" w:color="000000"/>
              <w:right w:val="nil"/>
            </w:tcBorders>
            <w:hideMark/>
          </w:tcPr>
          <w:p w:rsidR="00451088" w:rsidRDefault="00451088">
            <w:pPr>
              <w:snapToGrid w:val="0"/>
              <w:jc w:val="center"/>
            </w:pPr>
            <w:r>
              <w:lastRenderedPageBreak/>
              <w:t>27</w:t>
            </w:r>
          </w:p>
          <w:p w:rsidR="00451088" w:rsidRDefault="00451088">
            <w:pPr>
              <w:snapToGrid w:val="0"/>
              <w:jc w:val="center"/>
            </w:pPr>
          </w:p>
        </w:tc>
        <w:tc>
          <w:tcPr>
            <w:tcW w:w="1568" w:type="dxa"/>
            <w:tcBorders>
              <w:top w:val="single" w:sz="4" w:space="0" w:color="000000"/>
              <w:left w:val="single" w:sz="4" w:space="0" w:color="000000"/>
              <w:bottom w:val="single" w:sz="4" w:space="0" w:color="000000"/>
              <w:right w:val="nil"/>
            </w:tcBorders>
            <w:hideMark/>
          </w:tcPr>
          <w:p w:rsidR="00451088" w:rsidRDefault="00451088">
            <w:pPr>
              <w:snapToGrid w:val="0"/>
            </w:pPr>
            <w:r>
              <w:t>Роль водорослей в природе и жизни человек. Охрана водорослей</w:t>
            </w:r>
          </w:p>
        </w:tc>
        <w:tc>
          <w:tcPr>
            <w:tcW w:w="1288" w:type="dxa"/>
            <w:tcBorders>
              <w:top w:val="single" w:sz="4" w:space="0" w:color="000000"/>
              <w:left w:val="single" w:sz="4" w:space="0" w:color="000000"/>
              <w:bottom w:val="single" w:sz="4" w:space="0" w:color="000000"/>
              <w:right w:val="nil"/>
            </w:tcBorders>
            <w:hideMark/>
          </w:tcPr>
          <w:p w:rsidR="00451088" w:rsidRDefault="00451088">
            <w:pPr>
              <w:snapToGrid w:val="0"/>
            </w:pPr>
            <w:r>
              <w:t>Урок закрепления и совершенствования знаний и умений</w:t>
            </w:r>
          </w:p>
        </w:tc>
        <w:tc>
          <w:tcPr>
            <w:tcW w:w="1571" w:type="dxa"/>
            <w:tcBorders>
              <w:top w:val="single" w:sz="4" w:space="0" w:color="000000"/>
              <w:left w:val="single" w:sz="4" w:space="0" w:color="000000"/>
              <w:bottom w:val="single" w:sz="4" w:space="0" w:color="000000"/>
              <w:right w:val="nil"/>
            </w:tcBorders>
            <w:hideMark/>
          </w:tcPr>
          <w:p w:rsidR="00451088" w:rsidRDefault="00451088">
            <w:pPr>
              <w:widowControl w:val="0"/>
              <w:snapToGrid w:val="0"/>
            </w:pPr>
            <w:r>
              <w:t>Роль зеленых, бурых и красных водорослей в природе и жизни человека, охрана водорослей</w:t>
            </w:r>
          </w:p>
        </w:tc>
        <w:tc>
          <w:tcPr>
            <w:tcW w:w="1984" w:type="dxa"/>
            <w:tcBorders>
              <w:top w:val="single" w:sz="4" w:space="0" w:color="000000"/>
              <w:left w:val="single" w:sz="4" w:space="0" w:color="000000"/>
              <w:bottom w:val="single" w:sz="4" w:space="0" w:color="000000"/>
              <w:right w:val="nil"/>
            </w:tcBorders>
            <w:hideMark/>
          </w:tcPr>
          <w:p w:rsidR="00451088" w:rsidRDefault="00451088">
            <w:pPr>
              <w:snapToGrid w:val="0"/>
            </w:pPr>
            <w:r>
              <w:t>Формируются элементы коммуникативной компетентности в общении и сотрудничестве с одноклассниками в процессе образовательной</w:t>
            </w:r>
          </w:p>
          <w:p w:rsidR="00451088" w:rsidRDefault="00451088">
            <w:pPr>
              <w:snapToGrid w:val="0"/>
            </w:pPr>
            <w:r>
              <w:t>деятельности</w:t>
            </w:r>
          </w:p>
        </w:tc>
        <w:tc>
          <w:tcPr>
            <w:tcW w:w="2268" w:type="dxa"/>
            <w:tcBorders>
              <w:top w:val="single" w:sz="4" w:space="0" w:color="000000"/>
              <w:left w:val="single" w:sz="4" w:space="0" w:color="000000"/>
              <w:bottom w:val="single" w:sz="4" w:space="0" w:color="000000"/>
              <w:right w:val="nil"/>
            </w:tcBorders>
            <w:hideMark/>
          </w:tcPr>
          <w:p w:rsidR="00451088" w:rsidRDefault="00451088">
            <w:pPr>
              <w:snapToGrid w:val="0"/>
            </w:pPr>
            <w:r>
              <w:t>Развивается умение работать</w:t>
            </w:r>
          </w:p>
          <w:p w:rsidR="00451088" w:rsidRDefault="00451088">
            <w:pPr>
              <w:snapToGrid w:val="0"/>
            </w:pPr>
            <w:r>
              <w:t>с текстом и иллюстрациями учебника</w:t>
            </w:r>
          </w:p>
        </w:tc>
        <w:tc>
          <w:tcPr>
            <w:tcW w:w="1843" w:type="dxa"/>
            <w:tcBorders>
              <w:top w:val="single" w:sz="4" w:space="0" w:color="000000"/>
              <w:left w:val="single" w:sz="4" w:space="0" w:color="000000"/>
              <w:bottom w:val="single" w:sz="4" w:space="0" w:color="000000"/>
              <w:right w:val="nil"/>
            </w:tcBorders>
            <w:hideMark/>
          </w:tcPr>
          <w:p w:rsidR="00451088" w:rsidRDefault="00451088">
            <w:pPr>
              <w:snapToGrid w:val="0"/>
              <w:rPr>
                <w:b/>
                <w:i/>
              </w:rPr>
            </w:pPr>
            <w:r>
              <w:rPr>
                <w:b/>
                <w:i/>
              </w:rPr>
              <w:t>Учащиеся должны знать:</w:t>
            </w:r>
          </w:p>
          <w:p w:rsidR="00451088" w:rsidRDefault="00451088">
            <w:r>
              <w:t>- роль водорослей жизни человека;</w:t>
            </w:r>
          </w:p>
          <w:p w:rsidR="00451088" w:rsidRDefault="00451088">
            <w:pPr>
              <w:rPr>
                <w:b/>
                <w:i/>
              </w:rPr>
            </w:pPr>
            <w:r>
              <w:rPr>
                <w:b/>
                <w:i/>
              </w:rPr>
              <w:t xml:space="preserve">Учащиеся должны уметь: </w:t>
            </w:r>
          </w:p>
          <w:p w:rsidR="00451088" w:rsidRDefault="00451088">
            <w:r>
              <w:t>- объяснять роль водорослей биосфере;</w:t>
            </w:r>
          </w:p>
          <w:p w:rsidR="00451088" w:rsidRDefault="00451088">
            <w:r>
              <w:t>- давать характеристику основным группам водорослей;</w:t>
            </w:r>
          </w:p>
        </w:tc>
        <w:tc>
          <w:tcPr>
            <w:tcW w:w="1417" w:type="dxa"/>
            <w:tcBorders>
              <w:top w:val="single" w:sz="4" w:space="0" w:color="000000"/>
              <w:left w:val="single" w:sz="4" w:space="0" w:color="000000"/>
              <w:bottom w:val="single" w:sz="4" w:space="0" w:color="000000"/>
              <w:right w:val="nil"/>
            </w:tcBorders>
          </w:tcPr>
          <w:p w:rsidR="00451088" w:rsidRDefault="00451088">
            <w:pPr>
              <w:snapToGrid w:val="0"/>
              <w:rPr>
                <w:b/>
                <w:i/>
              </w:rPr>
            </w:pPr>
            <w:r>
              <w:rPr>
                <w:b/>
                <w:i/>
              </w:rPr>
              <w:t>Учащиеся смогут научиться:</w:t>
            </w:r>
          </w:p>
          <w:p w:rsidR="00451088" w:rsidRDefault="00451088">
            <w:r>
              <w:t>- выявлять приспособления у растений к среде обитания,</w:t>
            </w:r>
          </w:p>
          <w:p w:rsidR="00451088" w:rsidRDefault="00451088">
            <w:pPr>
              <w:snapToGrid w:val="0"/>
              <w:jc w:val="center"/>
            </w:pPr>
          </w:p>
        </w:tc>
        <w:tc>
          <w:tcPr>
            <w:tcW w:w="1560" w:type="dxa"/>
            <w:tcBorders>
              <w:top w:val="single" w:sz="4" w:space="0" w:color="000000"/>
              <w:left w:val="single" w:sz="4" w:space="0" w:color="000000"/>
              <w:bottom w:val="single" w:sz="4" w:space="0" w:color="000000"/>
              <w:right w:val="nil"/>
            </w:tcBorders>
            <w:hideMark/>
          </w:tcPr>
          <w:p w:rsidR="00451088" w:rsidRDefault="00451088">
            <w:pPr>
              <w:snapToGrid w:val="0"/>
            </w:pPr>
            <w:r>
              <w:t>Объясняют роль водорослей в природе и жизни человека. Обосновывают необходимость охраны водорослей</w:t>
            </w:r>
          </w:p>
        </w:tc>
        <w:tc>
          <w:tcPr>
            <w:tcW w:w="1120" w:type="dxa"/>
            <w:gridSpan w:val="3"/>
            <w:tcBorders>
              <w:top w:val="single" w:sz="4" w:space="0" w:color="000000"/>
              <w:left w:val="single" w:sz="4" w:space="0" w:color="000000"/>
              <w:bottom w:val="single" w:sz="4" w:space="0" w:color="000000"/>
              <w:right w:val="nil"/>
            </w:tcBorders>
          </w:tcPr>
          <w:p w:rsidR="00451088" w:rsidRDefault="00451088">
            <w:pPr>
              <w:snapToGrid w:val="0"/>
              <w:jc w:val="center"/>
            </w:pPr>
          </w:p>
        </w:tc>
        <w:tc>
          <w:tcPr>
            <w:tcW w:w="596" w:type="dxa"/>
            <w:gridSpan w:val="2"/>
            <w:tcBorders>
              <w:top w:val="single" w:sz="4" w:space="0" w:color="000000"/>
              <w:left w:val="single" w:sz="4" w:space="0" w:color="000000"/>
              <w:bottom w:val="single" w:sz="4" w:space="0" w:color="000000"/>
              <w:right w:val="single" w:sz="4" w:space="0" w:color="000000"/>
            </w:tcBorders>
          </w:tcPr>
          <w:p w:rsidR="00451088" w:rsidRDefault="00451088">
            <w:pPr>
              <w:snapToGrid w:val="0"/>
              <w:jc w:val="center"/>
            </w:pPr>
          </w:p>
        </w:tc>
      </w:tr>
      <w:tr w:rsidR="00451088" w:rsidTr="00451088">
        <w:trPr>
          <w:trHeight w:val="842"/>
        </w:trPr>
        <w:tc>
          <w:tcPr>
            <w:tcW w:w="648" w:type="dxa"/>
            <w:tcBorders>
              <w:top w:val="single" w:sz="4" w:space="0" w:color="000000"/>
              <w:left w:val="single" w:sz="4" w:space="0" w:color="000000"/>
              <w:bottom w:val="single" w:sz="4" w:space="0" w:color="000000"/>
              <w:right w:val="nil"/>
            </w:tcBorders>
          </w:tcPr>
          <w:p w:rsidR="00451088" w:rsidRDefault="00451088">
            <w:pPr>
              <w:snapToGrid w:val="0"/>
              <w:jc w:val="center"/>
            </w:pPr>
            <w:r>
              <w:t>28</w:t>
            </w:r>
          </w:p>
          <w:p w:rsidR="00451088" w:rsidRDefault="00451088">
            <w:pPr>
              <w:snapToGrid w:val="0"/>
              <w:jc w:val="center"/>
            </w:pPr>
          </w:p>
          <w:p w:rsidR="00451088" w:rsidRDefault="00451088">
            <w:pPr>
              <w:snapToGrid w:val="0"/>
              <w:jc w:val="center"/>
            </w:pPr>
          </w:p>
        </w:tc>
        <w:tc>
          <w:tcPr>
            <w:tcW w:w="1568" w:type="dxa"/>
            <w:tcBorders>
              <w:top w:val="single" w:sz="4" w:space="0" w:color="000000"/>
              <w:left w:val="single" w:sz="4" w:space="0" w:color="000000"/>
              <w:bottom w:val="single" w:sz="4" w:space="0" w:color="000000"/>
              <w:right w:val="nil"/>
            </w:tcBorders>
          </w:tcPr>
          <w:p w:rsidR="00451088" w:rsidRDefault="00451088">
            <w:pPr>
              <w:snapToGrid w:val="0"/>
            </w:pPr>
            <w:r>
              <w:t>Лишайники</w:t>
            </w:r>
          </w:p>
          <w:p w:rsidR="00451088" w:rsidRDefault="00451088"/>
        </w:tc>
        <w:tc>
          <w:tcPr>
            <w:tcW w:w="1288" w:type="dxa"/>
            <w:tcBorders>
              <w:top w:val="single" w:sz="4" w:space="0" w:color="000000"/>
              <w:left w:val="single" w:sz="4" w:space="0" w:color="000000"/>
              <w:bottom w:val="single" w:sz="4" w:space="0" w:color="000000"/>
              <w:right w:val="nil"/>
            </w:tcBorders>
            <w:hideMark/>
          </w:tcPr>
          <w:p w:rsidR="00451088" w:rsidRDefault="00451088">
            <w:pPr>
              <w:snapToGrid w:val="0"/>
              <w:jc w:val="both"/>
            </w:pPr>
            <w:r>
              <w:t>Урок формирование знаний и умений</w:t>
            </w:r>
          </w:p>
        </w:tc>
        <w:tc>
          <w:tcPr>
            <w:tcW w:w="1571" w:type="dxa"/>
            <w:tcBorders>
              <w:top w:val="single" w:sz="4" w:space="0" w:color="000000"/>
              <w:left w:val="single" w:sz="4" w:space="0" w:color="000000"/>
              <w:bottom w:val="single" w:sz="4" w:space="0" w:color="000000"/>
              <w:right w:val="nil"/>
            </w:tcBorders>
            <w:hideMark/>
          </w:tcPr>
          <w:p w:rsidR="00451088" w:rsidRDefault="00451088">
            <w:pPr>
              <w:widowControl w:val="0"/>
              <w:snapToGrid w:val="0"/>
            </w:pPr>
            <w:r>
              <w:t>Многообразие и распространение лишайников. Строение, питание и размножение лишайников. Значение лишайников в природе и жизни человека</w:t>
            </w:r>
          </w:p>
        </w:tc>
        <w:tc>
          <w:tcPr>
            <w:tcW w:w="1984" w:type="dxa"/>
            <w:tcBorders>
              <w:top w:val="single" w:sz="4" w:space="0" w:color="000000"/>
              <w:left w:val="single" w:sz="4" w:space="0" w:color="000000"/>
              <w:bottom w:val="single" w:sz="4" w:space="0" w:color="000000"/>
              <w:right w:val="nil"/>
            </w:tcBorders>
            <w:hideMark/>
          </w:tcPr>
          <w:p w:rsidR="00451088" w:rsidRDefault="00451088">
            <w:pPr>
              <w:snapToGrid w:val="0"/>
            </w:pPr>
            <w:r>
              <w:t>Формируется экологическая культура на основании изучения лишайников и вывода</w:t>
            </w:r>
          </w:p>
          <w:p w:rsidR="00451088" w:rsidRDefault="00451088">
            <w:pPr>
              <w:snapToGrid w:val="0"/>
            </w:pPr>
            <w:r>
              <w:t>о состоянии окружающей среды</w:t>
            </w:r>
          </w:p>
        </w:tc>
        <w:tc>
          <w:tcPr>
            <w:tcW w:w="2268" w:type="dxa"/>
            <w:tcBorders>
              <w:top w:val="single" w:sz="4" w:space="0" w:color="000000"/>
              <w:left w:val="single" w:sz="4" w:space="0" w:color="000000"/>
              <w:bottom w:val="single" w:sz="4" w:space="0" w:color="000000"/>
              <w:right w:val="nil"/>
            </w:tcBorders>
            <w:hideMark/>
          </w:tcPr>
          <w:p w:rsidR="00451088" w:rsidRDefault="00451088">
            <w:pPr>
              <w:snapToGrid w:val="0"/>
            </w:pPr>
            <w:r>
              <w:t>Развивается умение проводить наблюдения в природе и на их основании делать выводы</w:t>
            </w:r>
          </w:p>
        </w:tc>
        <w:tc>
          <w:tcPr>
            <w:tcW w:w="1843" w:type="dxa"/>
            <w:tcBorders>
              <w:top w:val="single" w:sz="4" w:space="0" w:color="000000"/>
              <w:left w:val="single" w:sz="4" w:space="0" w:color="000000"/>
              <w:bottom w:val="single" w:sz="4" w:space="0" w:color="000000"/>
              <w:right w:val="nil"/>
            </w:tcBorders>
          </w:tcPr>
          <w:p w:rsidR="00451088" w:rsidRDefault="00451088">
            <w:pPr>
              <w:snapToGrid w:val="0"/>
              <w:rPr>
                <w:b/>
                <w:i/>
              </w:rPr>
            </w:pPr>
            <w:r>
              <w:rPr>
                <w:b/>
                <w:i/>
              </w:rPr>
              <w:t>Учащиеся должны знать:</w:t>
            </w:r>
          </w:p>
          <w:p w:rsidR="00451088" w:rsidRDefault="00451088">
            <w:r>
              <w:t>- особенности строения и жизнедеятельности лишайников;</w:t>
            </w:r>
          </w:p>
          <w:p w:rsidR="00451088" w:rsidRDefault="00451088">
            <w:pPr>
              <w:rPr>
                <w:b/>
                <w:i/>
              </w:rPr>
            </w:pPr>
            <w:r>
              <w:rPr>
                <w:b/>
                <w:i/>
              </w:rPr>
              <w:t xml:space="preserve">Учащиеся должны уметь: </w:t>
            </w:r>
          </w:p>
          <w:p w:rsidR="00451088" w:rsidRDefault="00451088">
            <w:r>
              <w:t xml:space="preserve">- давать характеристику </w:t>
            </w:r>
            <w:r>
              <w:lastRenderedPageBreak/>
              <w:t>лишайникам;</w:t>
            </w:r>
          </w:p>
          <w:p w:rsidR="00451088" w:rsidRDefault="00451088">
            <w:pPr>
              <w:snapToGrid w:val="0"/>
              <w:jc w:val="center"/>
            </w:pPr>
          </w:p>
        </w:tc>
        <w:tc>
          <w:tcPr>
            <w:tcW w:w="1417" w:type="dxa"/>
            <w:tcBorders>
              <w:top w:val="single" w:sz="4" w:space="0" w:color="000000"/>
              <w:left w:val="single" w:sz="4" w:space="0" w:color="000000"/>
              <w:bottom w:val="single" w:sz="4" w:space="0" w:color="000000"/>
              <w:right w:val="nil"/>
            </w:tcBorders>
          </w:tcPr>
          <w:p w:rsidR="00451088" w:rsidRDefault="00451088">
            <w:pPr>
              <w:snapToGrid w:val="0"/>
              <w:jc w:val="center"/>
            </w:pPr>
          </w:p>
        </w:tc>
        <w:tc>
          <w:tcPr>
            <w:tcW w:w="1560" w:type="dxa"/>
            <w:tcBorders>
              <w:top w:val="single" w:sz="4" w:space="0" w:color="000000"/>
              <w:left w:val="single" w:sz="4" w:space="0" w:color="000000"/>
              <w:bottom w:val="single" w:sz="4" w:space="0" w:color="000000"/>
              <w:right w:val="nil"/>
            </w:tcBorders>
            <w:hideMark/>
          </w:tcPr>
          <w:p w:rsidR="00451088" w:rsidRDefault="00451088">
            <w:pPr>
              <w:snapToGrid w:val="0"/>
            </w:pPr>
            <w:r>
              <w:t>Определяют понятия «кустистые лишайники», «листоватые лишайники», «накипные лишайники». Находят лишайники в природе</w:t>
            </w:r>
          </w:p>
        </w:tc>
        <w:tc>
          <w:tcPr>
            <w:tcW w:w="1120" w:type="dxa"/>
            <w:gridSpan w:val="3"/>
            <w:tcBorders>
              <w:top w:val="single" w:sz="4" w:space="0" w:color="000000"/>
              <w:left w:val="single" w:sz="4" w:space="0" w:color="000000"/>
              <w:bottom w:val="single" w:sz="4" w:space="0" w:color="000000"/>
              <w:right w:val="nil"/>
            </w:tcBorders>
          </w:tcPr>
          <w:p w:rsidR="00451088" w:rsidRDefault="00451088">
            <w:pPr>
              <w:snapToGrid w:val="0"/>
              <w:jc w:val="center"/>
            </w:pPr>
          </w:p>
        </w:tc>
        <w:tc>
          <w:tcPr>
            <w:tcW w:w="596" w:type="dxa"/>
            <w:gridSpan w:val="2"/>
            <w:tcBorders>
              <w:top w:val="single" w:sz="4" w:space="0" w:color="000000"/>
              <w:left w:val="single" w:sz="4" w:space="0" w:color="000000"/>
              <w:bottom w:val="single" w:sz="4" w:space="0" w:color="000000"/>
              <w:right w:val="single" w:sz="4" w:space="0" w:color="000000"/>
            </w:tcBorders>
          </w:tcPr>
          <w:p w:rsidR="00451088" w:rsidRDefault="00451088">
            <w:pPr>
              <w:snapToGrid w:val="0"/>
              <w:jc w:val="center"/>
            </w:pPr>
          </w:p>
        </w:tc>
      </w:tr>
      <w:tr w:rsidR="00451088" w:rsidTr="00451088">
        <w:trPr>
          <w:trHeight w:val="996"/>
        </w:trPr>
        <w:tc>
          <w:tcPr>
            <w:tcW w:w="648" w:type="dxa"/>
            <w:tcBorders>
              <w:top w:val="single" w:sz="4" w:space="0" w:color="000000"/>
              <w:left w:val="single" w:sz="4" w:space="0" w:color="000000"/>
              <w:bottom w:val="single" w:sz="4" w:space="0" w:color="000000"/>
              <w:right w:val="nil"/>
            </w:tcBorders>
            <w:hideMark/>
          </w:tcPr>
          <w:p w:rsidR="00451088" w:rsidRDefault="00451088">
            <w:pPr>
              <w:snapToGrid w:val="0"/>
              <w:jc w:val="center"/>
            </w:pPr>
            <w:r>
              <w:lastRenderedPageBreak/>
              <w:t>29</w:t>
            </w:r>
          </w:p>
          <w:p w:rsidR="00451088" w:rsidRDefault="00451088">
            <w:pPr>
              <w:snapToGrid w:val="0"/>
              <w:jc w:val="center"/>
            </w:pPr>
          </w:p>
        </w:tc>
        <w:tc>
          <w:tcPr>
            <w:tcW w:w="1568" w:type="dxa"/>
            <w:tcBorders>
              <w:top w:val="single" w:sz="4" w:space="0" w:color="000000"/>
              <w:left w:val="single" w:sz="4" w:space="0" w:color="000000"/>
              <w:bottom w:val="single" w:sz="4" w:space="0" w:color="000000"/>
              <w:right w:val="nil"/>
            </w:tcBorders>
          </w:tcPr>
          <w:p w:rsidR="00451088" w:rsidRDefault="00451088">
            <w:pPr>
              <w:snapToGrid w:val="0"/>
            </w:pPr>
            <w:r>
              <w:t>Мхи</w:t>
            </w:r>
          </w:p>
          <w:p w:rsidR="00451088" w:rsidRDefault="00451088"/>
        </w:tc>
        <w:tc>
          <w:tcPr>
            <w:tcW w:w="1288" w:type="dxa"/>
            <w:tcBorders>
              <w:top w:val="single" w:sz="4" w:space="0" w:color="000000"/>
              <w:left w:val="single" w:sz="4" w:space="0" w:color="000000"/>
              <w:bottom w:val="single" w:sz="4" w:space="0" w:color="000000"/>
              <w:right w:val="nil"/>
            </w:tcBorders>
            <w:hideMark/>
          </w:tcPr>
          <w:p w:rsidR="00451088" w:rsidRDefault="00451088">
            <w:pPr>
              <w:snapToGrid w:val="0"/>
              <w:jc w:val="both"/>
            </w:pPr>
            <w:r>
              <w:t>Урок формирование знаний и умений Урок применения знаний на практике</w:t>
            </w:r>
          </w:p>
        </w:tc>
        <w:tc>
          <w:tcPr>
            <w:tcW w:w="1571" w:type="dxa"/>
            <w:tcBorders>
              <w:top w:val="single" w:sz="4" w:space="0" w:color="000000"/>
              <w:left w:val="single" w:sz="4" w:space="0" w:color="000000"/>
              <w:bottom w:val="single" w:sz="4" w:space="0" w:color="000000"/>
              <w:right w:val="nil"/>
            </w:tcBorders>
          </w:tcPr>
          <w:p w:rsidR="00451088" w:rsidRDefault="00451088">
            <w:pPr>
              <w:snapToGrid w:val="0"/>
            </w:pPr>
            <w:r>
              <w:t>Высшие споровые растения. Мхи, их отличительные особенности, многообразие, распространение, среда обитания, роль в природе и жизни человека, охрана.</w:t>
            </w:r>
          </w:p>
          <w:p w:rsidR="00451088" w:rsidRDefault="00451088">
            <w:r>
              <w:t>Л.р.№9 «Строение мха (на местных видах)</w:t>
            </w:r>
            <w:proofErr w:type="gramStart"/>
            <w:r>
              <w:t>.»</w:t>
            </w:r>
            <w:proofErr w:type="gramEnd"/>
          </w:p>
          <w:p w:rsidR="00451088" w:rsidRDefault="00451088"/>
        </w:tc>
        <w:tc>
          <w:tcPr>
            <w:tcW w:w="1984" w:type="dxa"/>
            <w:tcBorders>
              <w:top w:val="single" w:sz="4" w:space="0" w:color="000000"/>
              <w:left w:val="single" w:sz="4" w:space="0" w:color="000000"/>
              <w:bottom w:val="single" w:sz="4" w:space="0" w:color="000000"/>
              <w:right w:val="nil"/>
            </w:tcBorders>
            <w:hideMark/>
          </w:tcPr>
          <w:p w:rsidR="00451088" w:rsidRDefault="00451088">
            <w:pPr>
              <w:snapToGrid w:val="0"/>
            </w:pPr>
            <w:r>
              <w:t>Формируется научное мировоззрение на основе сравнения низших и высших растений</w:t>
            </w:r>
          </w:p>
          <w:p w:rsidR="00451088" w:rsidRDefault="00451088">
            <w:pPr>
              <w:snapToGrid w:val="0"/>
            </w:pPr>
            <w:r>
              <w:t>и установления усложнений в их строении</w:t>
            </w:r>
          </w:p>
        </w:tc>
        <w:tc>
          <w:tcPr>
            <w:tcW w:w="2268" w:type="dxa"/>
            <w:tcBorders>
              <w:top w:val="single" w:sz="4" w:space="0" w:color="000000"/>
              <w:left w:val="single" w:sz="4" w:space="0" w:color="000000"/>
              <w:bottom w:val="single" w:sz="4" w:space="0" w:color="000000"/>
              <w:right w:val="nil"/>
            </w:tcBorders>
            <w:hideMark/>
          </w:tcPr>
          <w:p w:rsidR="00451088" w:rsidRDefault="00451088">
            <w:pPr>
              <w:snapToGrid w:val="0"/>
            </w:pPr>
            <w:r>
              <w:t>Развивается умение выделять</w:t>
            </w:r>
          </w:p>
          <w:p w:rsidR="00451088" w:rsidRDefault="00451088">
            <w:pPr>
              <w:snapToGrid w:val="0"/>
            </w:pPr>
            <w:r>
              <w:t>существенные признаки высших споровых растений</w:t>
            </w:r>
          </w:p>
          <w:p w:rsidR="00451088" w:rsidRDefault="00451088">
            <w:pPr>
              <w:snapToGrid w:val="0"/>
            </w:pPr>
            <w:r>
              <w:t xml:space="preserve">и на этом основании относить мхи к </w:t>
            </w:r>
            <w:proofErr w:type="gramStart"/>
            <w:r>
              <w:t>высшим</w:t>
            </w:r>
            <w:proofErr w:type="gramEnd"/>
            <w:r>
              <w:t xml:space="preserve"> споровым</w:t>
            </w:r>
          </w:p>
          <w:p w:rsidR="00451088" w:rsidRDefault="00451088">
            <w:pPr>
              <w:snapToGrid w:val="0"/>
            </w:pPr>
            <w:r>
              <w:t>растениям.</w:t>
            </w:r>
          </w:p>
        </w:tc>
        <w:tc>
          <w:tcPr>
            <w:tcW w:w="1843" w:type="dxa"/>
            <w:tcBorders>
              <w:top w:val="single" w:sz="4" w:space="0" w:color="000000"/>
              <w:left w:val="single" w:sz="4" w:space="0" w:color="000000"/>
              <w:bottom w:val="single" w:sz="4" w:space="0" w:color="000000"/>
              <w:right w:val="nil"/>
            </w:tcBorders>
            <w:hideMark/>
          </w:tcPr>
          <w:p w:rsidR="00451088" w:rsidRDefault="00451088">
            <w:pPr>
              <w:snapToGrid w:val="0"/>
              <w:rPr>
                <w:b/>
                <w:i/>
              </w:rPr>
            </w:pPr>
            <w:r>
              <w:rPr>
                <w:b/>
                <w:i/>
              </w:rPr>
              <w:t>Учащиеся должны знать:</w:t>
            </w:r>
          </w:p>
          <w:p w:rsidR="00451088" w:rsidRDefault="00451088">
            <w:proofErr w:type="gramStart"/>
            <w:r>
              <w:t>- основные группы растений (водоросли, мхи, хвощи, плауны, папоротники, голосеменные, цветковые), их строение и многообразие;</w:t>
            </w:r>
            <w:proofErr w:type="gramEnd"/>
          </w:p>
          <w:p w:rsidR="00451088" w:rsidRDefault="00451088">
            <w:pPr>
              <w:rPr>
                <w:b/>
                <w:i/>
              </w:rPr>
            </w:pPr>
            <w:r>
              <w:rPr>
                <w:b/>
                <w:i/>
              </w:rPr>
              <w:t xml:space="preserve">Учащиеся должны уметь: </w:t>
            </w:r>
          </w:p>
          <w:p w:rsidR="00451088" w:rsidRDefault="00451088">
            <w:pPr>
              <w:snapToGrid w:val="0"/>
            </w:pPr>
            <w:proofErr w:type="gramStart"/>
            <w:r>
              <w:t>- давать характеристику основным группам растений (водоросли, мхи, хвощи, плауны, папоротники, голосеменные, цветковые);</w:t>
            </w:r>
            <w:proofErr w:type="gramEnd"/>
          </w:p>
        </w:tc>
        <w:tc>
          <w:tcPr>
            <w:tcW w:w="1417" w:type="dxa"/>
            <w:tcBorders>
              <w:top w:val="single" w:sz="4" w:space="0" w:color="000000"/>
              <w:left w:val="single" w:sz="4" w:space="0" w:color="000000"/>
              <w:bottom w:val="single" w:sz="4" w:space="0" w:color="000000"/>
              <w:right w:val="nil"/>
            </w:tcBorders>
            <w:hideMark/>
          </w:tcPr>
          <w:p w:rsidR="00451088" w:rsidRDefault="00451088">
            <w:pPr>
              <w:snapToGrid w:val="0"/>
              <w:rPr>
                <w:b/>
                <w:i/>
              </w:rPr>
            </w:pPr>
            <w:r>
              <w:rPr>
                <w:b/>
                <w:i/>
              </w:rPr>
              <w:t>Учащиеся могут узнать:</w:t>
            </w:r>
          </w:p>
          <w:p w:rsidR="00451088" w:rsidRDefault="00451088">
            <w:r>
              <w:t xml:space="preserve">- жизненные циклы мхов </w:t>
            </w:r>
          </w:p>
          <w:p w:rsidR="00451088" w:rsidRDefault="00451088">
            <w:r>
              <w:t>- редкие и охраняемые растения Омской области</w:t>
            </w:r>
          </w:p>
          <w:p w:rsidR="00451088" w:rsidRDefault="00451088">
            <w:pPr>
              <w:rPr>
                <w:b/>
                <w:i/>
              </w:rPr>
            </w:pPr>
            <w:r>
              <w:rPr>
                <w:b/>
                <w:i/>
              </w:rPr>
              <w:t>Учащиеся смогут научиться:</w:t>
            </w:r>
          </w:p>
          <w:p w:rsidR="00451088" w:rsidRDefault="00451088">
            <w:r>
              <w:t xml:space="preserve">- уметь выявлять усложнения растений в связи с освоением ими суши, </w:t>
            </w:r>
          </w:p>
          <w:p w:rsidR="00451088" w:rsidRDefault="00451088">
            <w:r>
              <w:t xml:space="preserve">- выявлять приспособления у </w:t>
            </w:r>
            <w:proofErr w:type="gramStart"/>
            <w:r>
              <w:t>расте-ний</w:t>
            </w:r>
            <w:proofErr w:type="gramEnd"/>
            <w:r>
              <w:t xml:space="preserve"> к среде </w:t>
            </w:r>
            <w:r>
              <w:lastRenderedPageBreak/>
              <w:t>обитания,</w:t>
            </w:r>
          </w:p>
          <w:p w:rsidR="00451088" w:rsidRDefault="00451088">
            <w:pPr>
              <w:snapToGrid w:val="0"/>
            </w:pPr>
            <w:r>
              <w:t xml:space="preserve">- различать лекарственные и </w:t>
            </w:r>
            <w:proofErr w:type="gramStart"/>
            <w:r>
              <w:t>ядови-тые</w:t>
            </w:r>
            <w:proofErr w:type="gramEnd"/>
            <w:r>
              <w:t xml:space="preserve"> расте-ния.</w:t>
            </w:r>
          </w:p>
        </w:tc>
        <w:tc>
          <w:tcPr>
            <w:tcW w:w="1560" w:type="dxa"/>
            <w:tcBorders>
              <w:top w:val="single" w:sz="4" w:space="0" w:color="000000"/>
              <w:left w:val="single" w:sz="4" w:space="0" w:color="000000"/>
              <w:bottom w:val="single" w:sz="4" w:space="0" w:color="000000"/>
              <w:right w:val="nil"/>
            </w:tcBorders>
            <w:hideMark/>
          </w:tcPr>
          <w:p w:rsidR="00451088" w:rsidRDefault="00451088">
            <w:pPr>
              <w:snapToGrid w:val="0"/>
            </w:pPr>
            <w:r>
              <w:lastRenderedPageBreak/>
              <w:t>Выполняют лабораторную работу. Выделяют существенные признаки высших споровых растений. Сравнивают разные группы высших споровых растений и находят их представителей на таблицах и гербарных образцах. Объясняют роль мхов, папоротников, хвощей и плаунов в природе и жизни человека</w:t>
            </w:r>
          </w:p>
        </w:tc>
        <w:tc>
          <w:tcPr>
            <w:tcW w:w="1120" w:type="dxa"/>
            <w:gridSpan w:val="3"/>
            <w:tcBorders>
              <w:top w:val="single" w:sz="4" w:space="0" w:color="000000"/>
              <w:left w:val="single" w:sz="4" w:space="0" w:color="000000"/>
              <w:bottom w:val="single" w:sz="4" w:space="0" w:color="000000"/>
              <w:right w:val="nil"/>
            </w:tcBorders>
          </w:tcPr>
          <w:p w:rsidR="00451088" w:rsidRDefault="00451088">
            <w:pPr>
              <w:snapToGrid w:val="0"/>
              <w:jc w:val="center"/>
            </w:pPr>
          </w:p>
        </w:tc>
        <w:tc>
          <w:tcPr>
            <w:tcW w:w="596" w:type="dxa"/>
            <w:gridSpan w:val="2"/>
            <w:tcBorders>
              <w:top w:val="single" w:sz="4" w:space="0" w:color="000000"/>
              <w:left w:val="single" w:sz="4" w:space="0" w:color="000000"/>
              <w:bottom w:val="single" w:sz="4" w:space="0" w:color="000000"/>
              <w:right w:val="single" w:sz="4" w:space="0" w:color="000000"/>
            </w:tcBorders>
          </w:tcPr>
          <w:p w:rsidR="00451088" w:rsidRDefault="00451088">
            <w:pPr>
              <w:snapToGrid w:val="0"/>
              <w:jc w:val="center"/>
            </w:pPr>
          </w:p>
        </w:tc>
      </w:tr>
      <w:tr w:rsidR="00451088" w:rsidTr="00451088">
        <w:trPr>
          <w:trHeight w:val="971"/>
        </w:trPr>
        <w:tc>
          <w:tcPr>
            <w:tcW w:w="648" w:type="dxa"/>
            <w:tcBorders>
              <w:top w:val="single" w:sz="4" w:space="0" w:color="000000"/>
              <w:left w:val="single" w:sz="4" w:space="0" w:color="000000"/>
              <w:bottom w:val="single" w:sz="4" w:space="0" w:color="000000"/>
              <w:right w:val="nil"/>
            </w:tcBorders>
            <w:hideMark/>
          </w:tcPr>
          <w:p w:rsidR="00451088" w:rsidRDefault="00451088">
            <w:pPr>
              <w:snapToGrid w:val="0"/>
              <w:jc w:val="center"/>
            </w:pPr>
            <w:r>
              <w:lastRenderedPageBreak/>
              <w:t>30</w:t>
            </w:r>
          </w:p>
          <w:p w:rsidR="00451088" w:rsidRDefault="00451088">
            <w:pPr>
              <w:snapToGrid w:val="0"/>
              <w:jc w:val="center"/>
            </w:pPr>
          </w:p>
        </w:tc>
        <w:tc>
          <w:tcPr>
            <w:tcW w:w="1568" w:type="dxa"/>
            <w:tcBorders>
              <w:top w:val="single" w:sz="4" w:space="0" w:color="000000"/>
              <w:left w:val="single" w:sz="4" w:space="0" w:color="000000"/>
              <w:bottom w:val="single" w:sz="4" w:space="0" w:color="000000"/>
              <w:right w:val="nil"/>
            </w:tcBorders>
          </w:tcPr>
          <w:p w:rsidR="00451088" w:rsidRDefault="00451088">
            <w:pPr>
              <w:snapToGrid w:val="0"/>
            </w:pPr>
            <w:r>
              <w:t>Папоротники, хвощи, плауны</w:t>
            </w:r>
          </w:p>
          <w:p w:rsidR="00451088" w:rsidRDefault="00451088"/>
        </w:tc>
        <w:tc>
          <w:tcPr>
            <w:tcW w:w="1288" w:type="dxa"/>
            <w:tcBorders>
              <w:top w:val="single" w:sz="4" w:space="0" w:color="000000"/>
              <w:left w:val="single" w:sz="4" w:space="0" w:color="000000"/>
              <w:bottom w:val="single" w:sz="4" w:space="0" w:color="000000"/>
              <w:right w:val="nil"/>
            </w:tcBorders>
            <w:hideMark/>
          </w:tcPr>
          <w:p w:rsidR="00451088" w:rsidRDefault="00451088">
            <w:pPr>
              <w:snapToGrid w:val="0"/>
              <w:jc w:val="both"/>
            </w:pPr>
            <w:r>
              <w:t>Урок формирование знаний и умений Урок применения знаний на практике</w:t>
            </w:r>
          </w:p>
        </w:tc>
        <w:tc>
          <w:tcPr>
            <w:tcW w:w="1571" w:type="dxa"/>
            <w:tcBorders>
              <w:top w:val="single" w:sz="4" w:space="0" w:color="000000"/>
              <w:left w:val="single" w:sz="4" w:space="0" w:color="000000"/>
              <w:bottom w:val="single" w:sz="4" w:space="0" w:color="000000"/>
              <w:right w:val="nil"/>
            </w:tcBorders>
            <w:hideMark/>
          </w:tcPr>
          <w:p w:rsidR="00451088" w:rsidRDefault="00451088">
            <w:pPr>
              <w:snapToGrid w:val="0"/>
            </w:pPr>
            <w:r>
              <w:t xml:space="preserve">Высшие споровые растения. </w:t>
            </w:r>
            <w:proofErr w:type="gramStart"/>
            <w:r>
              <w:t>Папоротники, хвощи, плауны, их отличительные особенности, многообразие, распространение, среда обитания, роль в природе и жизни человека, охрана.</w:t>
            </w:r>
            <w:proofErr w:type="gramEnd"/>
          </w:p>
          <w:p w:rsidR="00451088" w:rsidRDefault="00451088">
            <w:r>
              <w:t>Л.р.№10 « Строение спороносящего хвоща</w:t>
            </w:r>
            <w:proofErr w:type="gramStart"/>
            <w:r>
              <w:t>.»</w:t>
            </w:r>
            <w:proofErr w:type="gramEnd"/>
          </w:p>
          <w:p w:rsidR="00451088" w:rsidRDefault="00451088">
            <w:r>
              <w:t xml:space="preserve">Л.р.№11 «Строение спороносящего </w:t>
            </w:r>
            <w:r>
              <w:lastRenderedPageBreak/>
              <w:t>папоротника</w:t>
            </w:r>
            <w:proofErr w:type="gramStart"/>
            <w:r>
              <w:t>.»</w:t>
            </w:r>
            <w:proofErr w:type="gramEnd"/>
          </w:p>
        </w:tc>
        <w:tc>
          <w:tcPr>
            <w:tcW w:w="1984" w:type="dxa"/>
            <w:tcBorders>
              <w:top w:val="single" w:sz="4" w:space="0" w:color="000000"/>
              <w:left w:val="single" w:sz="4" w:space="0" w:color="000000"/>
              <w:bottom w:val="single" w:sz="4" w:space="0" w:color="000000"/>
              <w:right w:val="nil"/>
            </w:tcBorders>
            <w:hideMark/>
          </w:tcPr>
          <w:p w:rsidR="00451088" w:rsidRDefault="00451088">
            <w:pPr>
              <w:snapToGrid w:val="0"/>
            </w:pPr>
            <w:r>
              <w:lastRenderedPageBreak/>
              <w:t>Формируется научное мировоззрение на основе сравнения низших и высших растений</w:t>
            </w:r>
          </w:p>
          <w:p w:rsidR="00451088" w:rsidRDefault="00451088">
            <w:pPr>
              <w:snapToGrid w:val="0"/>
            </w:pPr>
            <w:r>
              <w:t>и установления усложнений в их строении в процессе эволюции.</w:t>
            </w:r>
          </w:p>
        </w:tc>
        <w:tc>
          <w:tcPr>
            <w:tcW w:w="2268" w:type="dxa"/>
            <w:tcBorders>
              <w:top w:val="single" w:sz="4" w:space="0" w:color="000000"/>
              <w:left w:val="single" w:sz="4" w:space="0" w:color="000000"/>
              <w:bottom w:val="single" w:sz="4" w:space="0" w:color="000000"/>
              <w:right w:val="nil"/>
            </w:tcBorders>
            <w:hideMark/>
          </w:tcPr>
          <w:p w:rsidR="00451088" w:rsidRDefault="00451088">
            <w:pPr>
              <w:snapToGrid w:val="0"/>
            </w:pPr>
            <w:r>
              <w:t>Развивается умение выделять</w:t>
            </w:r>
          </w:p>
          <w:p w:rsidR="00451088" w:rsidRDefault="00451088">
            <w:pPr>
              <w:snapToGrid w:val="0"/>
            </w:pPr>
            <w:r>
              <w:t>существенные признаки высших споровых растений</w:t>
            </w:r>
          </w:p>
          <w:p w:rsidR="00451088" w:rsidRDefault="00451088">
            <w:pPr>
              <w:snapToGrid w:val="0"/>
            </w:pPr>
            <w:r>
              <w:t>и на этом основании относить мхи, папоротники, плауны и хвощи к высшим споровым растениям</w:t>
            </w:r>
          </w:p>
        </w:tc>
        <w:tc>
          <w:tcPr>
            <w:tcW w:w="1843" w:type="dxa"/>
            <w:tcBorders>
              <w:top w:val="single" w:sz="4" w:space="0" w:color="000000"/>
              <w:left w:val="single" w:sz="4" w:space="0" w:color="000000"/>
              <w:bottom w:val="single" w:sz="4" w:space="0" w:color="000000"/>
              <w:right w:val="nil"/>
            </w:tcBorders>
            <w:hideMark/>
          </w:tcPr>
          <w:p w:rsidR="00451088" w:rsidRDefault="00451088">
            <w:pPr>
              <w:snapToGrid w:val="0"/>
              <w:rPr>
                <w:b/>
                <w:i/>
              </w:rPr>
            </w:pPr>
            <w:r>
              <w:rPr>
                <w:b/>
                <w:i/>
              </w:rPr>
              <w:t>Учащиеся должны знать:</w:t>
            </w:r>
          </w:p>
          <w:p w:rsidR="00451088" w:rsidRDefault="00451088">
            <w:proofErr w:type="gramStart"/>
            <w:r>
              <w:t>- основные группы растений (водоросли, мхи, хвощи, плауны, папоротники, голосеменные, цветковые), их строение и многообразие;</w:t>
            </w:r>
            <w:proofErr w:type="gramEnd"/>
          </w:p>
          <w:p w:rsidR="00451088" w:rsidRDefault="00451088">
            <w:pPr>
              <w:rPr>
                <w:b/>
                <w:i/>
              </w:rPr>
            </w:pPr>
            <w:r>
              <w:rPr>
                <w:b/>
                <w:i/>
              </w:rPr>
              <w:t xml:space="preserve">Учащиеся должны уметь: </w:t>
            </w:r>
          </w:p>
          <w:p w:rsidR="00451088" w:rsidRDefault="00451088">
            <w:pPr>
              <w:snapToGrid w:val="0"/>
            </w:pPr>
            <w:proofErr w:type="gramStart"/>
            <w:r>
              <w:t>- давать характеристику основным группам растений (водоросли, мхи, хвощи, плауны, папоротники, голосеменные, цветковые);</w:t>
            </w:r>
            <w:proofErr w:type="gramEnd"/>
          </w:p>
        </w:tc>
        <w:tc>
          <w:tcPr>
            <w:tcW w:w="1417" w:type="dxa"/>
            <w:tcBorders>
              <w:top w:val="single" w:sz="4" w:space="0" w:color="000000"/>
              <w:left w:val="single" w:sz="4" w:space="0" w:color="000000"/>
              <w:bottom w:val="single" w:sz="4" w:space="0" w:color="000000"/>
              <w:right w:val="nil"/>
            </w:tcBorders>
            <w:hideMark/>
          </w:tcPr>
          <w:p w:rsidR="00451088" w:rsidRDefault="00451088">
            <w:pPr>
              <w:snapToGrid w:val="0"/>
              <w:rPr>
                <w:b/>
                <w:i/>
              </w:rPr>
            </w:pPr>
            <w:r>
              <w:rPr>
                <w:b/>
                <w:i/>
              </w:rPr>
              <w:t>Учащиеся могут узнать:</w:t>
            </w:r>
          </w:p>
          <w:p w:rsidR="00451088" w:rsidRDefault="00451088">
            <w:r>
              <w:t xml:space="preserve">- жизненные циклы </w:t>
            </w:r>
            <w:proofErr w:type="gramStart"/>
            <w:r>
              <w:t>папо-ротников</w:t>
            </w:r>
            <w:proofErr w:type="gramEnd"/>
            <w:r>
              <w:t xml:space="preserve">, </w:t>
            </w:r>
          </w:p>
          <w:p w:rsidR="00451088" w:rsidRDefault="00451088">
            <w:r>
              <w:t xml:space="preserve">- </w:t>
            </w:r>
            <w:proofErr w:type="gramStart"/>
            <w:r>
              <w:t>древовид-ные</w:t>
            </w:r>
            <w:proofErr w:type="gramEnd"/>
            <w:r>
              <w:t xml:space="preserve"> папорот-ники, </w:t>
            </w:r>
          </w:p>
          <w:p w:rsidR="00451088" w:rsidRDefault="00451088">
            <w:r>
              <w:t xml:space="preserve">- редкие и охраняемые растения </w:t>
            </w:r>
            <w:proofErr w:type="gramStart"/>
            <w:r>
              <w:t>Омс-кой</w:t>
            </w:r>
            <w:proofErr w:type="gramEnd"/>
            <w:r>
              <w:t xml:space="preserve"> области</w:t>
            </w:r>
          </w:p>
          <w:p w:rsidR="00451088" w:rsidRDefault="00451088">
            <w:pPr>
              <w:rPr>
                <w:b/>
                <w:i/>
              </w:rPr>
            </w:pPr>
            <w:r>
              <w:rPr>
                <w:b/>
                <w:i/>
              </w:rPr>
              <w:t>Учащиеся смогут научиться:</w:t>
            </w:r>
          </w:p>
          <w:p w:rsidR="00451088" w:rsidRDefault="00451088">
            <w:r>
              <w:t xml:space="preserve">- уметь </w:t>
            </w:r>
            <w:proofErr w:type="gramStart"/>
            <w:r>
              <w:t>выяв-лять</w:t>
            </w:r>
            <w:proofErr w:type="gramEnd"/>
            <w:r>
              <w:t xml:space="preserve"> усложне-ния растений в связи с освое-нием </w:t>
            </w:r>
            <w:r>
              <w:lastRenderedPageBreak/>
              <w:t xml:space="preserve">ими су-ши, </w:t>
            </w:r>
          </w:p>
          <w:p w:rsidR="00451088" w:rsidRDefault="00451088">
            <w:r>
              <w:t xml:space="preserve">- выявлять приспособления у растений к среде </w:t>
            </w:r>
            <w:proofErr w:type="gramStart"/>
            <w:r>
              <w:t>обита-ния</w:t>
            </w:r>
            <w:proofErr w:type="gramEnd"/>
            <w:r>
              <w:t>,</w:t>
            </w:r>
          </w:p>
          <w:p w:rsidR="00451088" w:rsidRDefault="00451088">
            <w:pPr>
              <w:snapToGrid w:val="0"/>
            </w:pPr>
            <w:r>
              <w:t xml:space="preserve">- различать </w:t>
            </w:r>
            <w:proofErr w:type="gramStart"/>
            <w:r>
              <w:t>ле-карственные</w:t>
            </w:r>
            <w:proofErr w:type="gramEnd"/>
            <w:r>
              <w:t xml:space="preserve"> и ядовитые растения.</w:t>
            </w:r>
          </w:p>
        </w:tc>
        <w:tc>
          <w:tcPr>
            <w:tcW w:w="1560" w:type="dxa"/>
            <w:tcBorders>
              <w:top w:val="single" w:sz="4" w:space="0" w:color="000000"/>
              <w:left w:val="single" w:sz="4" w:space="0" w:color="000000"/>
              <w:bottom w:val="single" w:sz="4" w:space="0" w:color="000000"/>
              <w:right w:val="nil"/>
            </w:tcBorders>
            <w:hideMark/>
          </w:tcPr>
          <w:p w:rsidR="00451088" w:rsidRDefault="00451088">
            <w:pPr>
              <w:snapToGrid w:val="0"/>
            </w:pPr>
            <w:r>
              <w:lastRenderedPageBreak/>
              <w:t xml:space="preserve">Выполняют лабораторную работу. Выделяют существенные признаки высших споровых растений. Сравнивают разные группы высших споровых растений и находят их представителей на таблицах и гербарных образцах. Объясняют роль мхов, папоротников, хвощей и плаунов в </w:t>
            </w:r>
            <w:r>
              <w:lastRenderedPageBreak/>
              <w:t>природе и жизни человека</w:t>
            </w:r>
          </w:p>
        </w:tc>
        <w:tc>
          <w:tcPr>
            <w:tcW w:w="1120" w:type="dxa"/>
            <w:gridSpan w:val="3"/>
            <w:tcBorders>
              <w:top w:val="single" w:sz="4" w:space="0" w:color="000000"/>
              <w:left w:val="single" w:sz="4" w:space="0" w:color="000000"/>
              <w:bottom w:val="single" w:sz="4" w:space="0" w:color="000000"/>
              <w:right w:val="nil"/>
            </w:tcBorders>
          </w:tcPr>
          <w:p w:rsidR="00451088" w:rsidRDefault="00451088">
            <w:pPr>
              <w:snapToGrid w:val="0"/>
              <w:jc w:val="center"/>
            </w:pPr>
          </w:p>
        </w:tc>
        <w:tc>
          <w:tcPr>
            <w:tcW w:w="596" w:type="dxa"/>
            <w:gridSpan w:val="2"/>
            <w:tcBorders>
              <w:top w:val="single" w:sz="4" w:space="0" w:color="000000"/>
              <w:left w:val="single" w:sz="4" w:space="0" w:color="000000"/>
              <w:bottom w:val="single" w:sz="4" w:space="0" w:color="000000"/>
              <w:right w:val="single" w:sz="4" w:space="0" w:color="000000"/>
            </w:tcBorders>
          </w:tcPr>
          <w:p w:rsidR="00451088" w:rsidRDefault="00451088">
            <w:pPr>
              <w:snapToGrid w:val="0"/>
              <w:jc w:val="center"/>
            </w:pPr>
          </w:p>
        </w:tc>
      </w:tr>
      <w:tr w:rsidR="00451088" w:rsidTr="00451088">
        <w:trPr>
          <w:trHeight w:val="971"/>
        </w:trPr>
        <w:tc>
          <w:tcPr>
            <w:tcW w:w="648" w:type="dxa"/>
            <w:tcBorders>
              <w:top w:val="single" w:sz="4" w:space="0" w:color="000000"/>
              <w:left w:val="single" w:sz="4" w:space="0" w:color="000000"/>
              <w:bottom w:val="single" w:sz="4" w:space="0" w:color="000000"/>
              <w:right w:val="nil"/>
            </w:tcBorders>
            <w:hideMark/>
          </w:tcPr>
          <w:p w:rsidR="00451088" w:rsidRDefault="00451088">
            <w:pPr>
              <w:snapToGrid w:val="0"/>
              <w:jc w:val="center"/>
            </w:pPr>
            <w:r>
              <w:lastRenderedPageBreak/>
              <w:t>31</w:t>
            </w:r>
          </w:p>
          <w:p w:rsidR="00451088" w:rsidRDefault="00451088">
            <w:pPr>
              <w:snapToGrid w:val="0"/>
              <w:jc w:val="center"/>
            </w:pPr>
          </w:p>
        </w:tc>
        <w:tc>
          <w:tcPr>
            <w:tcW w:w="1568" w:type="dxa"/>
            <w:tcBorders>
              <w:top w:val="single" w:sz="4" w:space="0" w:color="000000"/>
              <w:left w:val="single" w:sz="4" w:space="0" w:color="000000"/>
              <w:bottom w:val="single" w:sz="4" w:space="0" w:color="000000"/>
              <w:right w:val="nil"/>
            </w:tcBorders>
            <w:hideMark/>
          </w:tcPr>
          <w:p w:rsidR="00451088" w:rsidRDefault="00451088">
            <w:pPr>
              <w:snapToGrid w:val="0"/>
            </w:pPr>
            <w:r>
              <w:t>Голосеменные растения</w:t>
            </w:r>
          </w:p>
        </w:tc>
        <w:tc>
          <w:tcPr>
            <w:tcW w:w="1288" w:type="dxa"/>
            <w:tcBorders>
              <w:top w:val="single" w:sz="4" w:space="0" w:color="000000"/>
              <w:left w:val="single" w:sz="4" w:space="0" w:color="000000"/>
              <w:bottom w:val="single" w:sz="4" w:space="0" w:color="000000"/>
              <w:right w:val="nil"/>
            </w:tcBorders>
            <w:hideMark/>
          </w:tcPr>
          <w:p w:rsidR="00451088" w:rsidRDefault="00451088">
            <w:pPr>
              <w:snapToGrid w:val="0"/>
              <w:jc w:val="both"/>
            </w:pPr>
            <w:r>
              <w:t>Урок формирование знаний и умений Урок применения знаний на практике</w:t>
            </w:r>
          </w:p>
        </w:tc>
        <w:tc>
          <w:tcPr>
            <w:tcW w:w="1571" w:type="dxa"/>
            <w:tcBorders>
              <w:top w:val="single" w:sz="4" w:space="0" w:color="000000"/>
              <w:left w:val="single" w:sz="4" w:space="0" w:color="000000"/>
              <w:bottom w:val="single" w:sz="4" w:space="0" w:color="000000"/>
              <w:right w:val="nil"/>
            </w:tcBorders>
            <w:hideMark/>
          </w:tcPr>
          <w:p w:rsidR="00451088" w:rsidRDefault="00451088">
            <w:pPr>
              <w:snapToGrid w:val="0"/>
            </w:pPr>
            <w:r>
              <w:t>Голосеменные растения, особенности строения. Многообразие и распространение голосеменных растений, их роль в природе, использование человеком, охрана.</w:t>
            </w:r>
          </w:p>
          <w:p w:rsidR="00451088" w:rsidRDefault="00451088">
            <w:r>
              <w:t xml:space="preserve">Л.р.№12 «Строение хвои и шишек хвойных (на примере местных </w:t>
            </w:r>
            <w:r>
              <w:lastRenderedPageBreak/>
              <w:t>видов)</w:t>
            </w:r>
            <w:proofErr w:type="gramStart"/>
            <w:r>
              <w:t>.»</w:t>
            </w:r>
            <w:proofErr w:type="gramEnd"/>
          </w:p>
        </w:tc>
        <w:tc>
          <w:tcPr>
            <w:tcW w:w="1984" w:type="dxa"/>
            <w:tcBorders>
              <w:top w:val="single" w:sz="4" w:space="0" w:color="000000"/>
              <w:left w:val="single" w:sz="4" w:space="0" w:color="000000"/>
              <w:bottom w:val="single" w:sz="4" w:space="0" w:color="000000"/>
              <w:right w:val="nil"/>
            </w:tcBorders>
            <w:hideMark/>
          </w:tcPr>
          <w:p w:rsidR="00451088" w:rsidRDefault="00451088">
            <w:pPr>
              <w:snapToGrid w:val="0"/>
            </w:pPr>
            <w:r>
              <w:lastRenderedPageBreak/>
              <w:t xml:space="preserve">Формируется научное мировоззрение на основе сравнения </w:t>
            </w:r>
            <w:proofErr w:type="gramStart"/>
            <w:r>
              <w:t>голосеменных</w:t>
            </w:r>
            <w:proofErr w:type="gramEnd"/>
            <w:r>
              <w:t xml:space="preserve"> и высших</w:t>
            </w:r>
          </w:p>
          <w:p w:rsidR="00451088" w:rsidRDefault="00451088">
            <w:pPr>
              <w:snapToGrid w:val="0"/>
            </w:pPr>
            <w:r>
              <w:t>растений и установления усложнений в их строении</w:t>
            </w:r>
          </w:p>
        </w:tc>
        <w:tc>
          <w:tcPr>
            <w:tcW w:w="2268" w:type="dxa"/>
            <w:tcBorders>
              <w:top w:val="single" w:sz="4" w:space="0" w:color="000000"/>
              <w:left w:val="single" w:sz="4" w:space="0" w:color="000000"/>
              <w:bottom w:val="single" w:sz="4" w:space="0" w:color="000000"/>
              <w:right w:val="nil"/>
            </w:tcBorders>
            <w:hideMark/>
          </w:tcPr>
          <w:p w:rsidR="00451088" w:rsidRDefault="00451088">
            <w:pPr>
              <w:snapToGrid w:val="0"/>
            </w:pPr>
            <w:r>
              <w:t>Развитие умения выделять</w:t>
            </w:r>
          </w:p>
          <w:p w:rsidR="00451088" w:rsidRDefault="00451088">
            <w:pPr>
              <w:snapToGrid w:val="0"/>
            </w:pPr>
            <w:r>
              <w:t>существенные признаки семенных растений и устанавливать их преимущества перед высшими споровыми растениями</w:t>
            </w:r>
          </w:p>
        </w:tc>
        <w:tc>
          <w:tcPr>
            <w:tcW w:w="1843" w:type="dxa"/>
            <w:tcBorders>
              <w:top w:val="single" w:sz="4" w:space="0" w:color="000000"/>
              <w:left w:val="single" w:sz="4" w:space="0" w:color="000000"/>
              <w:bottom w:val="single" w:sz="4" w:space="0" w:color="000000"/>
              <w:right w:val="nil"/>
            </w:tcBorders>
            <w:hideMark/>
          </w:tcPr>
          <w:p w:rsidR="00451088" w:rsidRDefault="00451088">
            <w:pPr>
              <w:snapToGrid w:val="0"/>
              <w:rPr>
                <w:b/>
                <w:i/>
              </w:rPr>
            </w:pPr>
            <w:r>
              <w:rPr>
                <w:b/>
                <w:i/>
              </w:rPr>
              <w:t>Учащиеся должны знать:</w:t>
            </w:r>
          </w:p>
          <w:p w:rsidR="00451088" w:rsidRDefault="00451088">
            <w:proofErr w:type="gramStart"/>
            <w:r>
              <w:t>- основные группы растений (водоросли, мхи, хвощи, плауны, папоротники, голосеменные, цветковые), их строение и многообразие;</w:t>
            </w:r>
            <w:proofErr w:type="gramEnd"/>
          </w:p>
          <w:p w:rsidR="00451088" w:rsidRDefault="00451088">
            <w:pPr>
              <w:rPr>
                <w:b/>
                <w:i/>
              </w:rPr>
            </w:pPr>
            <w:r>
              <w:rPr>
                <w:b/>
                <w:i/>
              </w:rPr>
              <w:t xml:space="preserve">Учащиеся должны уметь: </w:t>
            </w:r>
          </w:p>
          <w:p w:rsidR="00451088" w:rsidRDefault="00451088">
            <w:pPr>
              <w:snapToGrid w:val="0"/>
            </w:pPr>
            <w:proofErr w:type="gramStart"/>
            <w:r>
              <w:t xml:space="preserve">- давать характеристику основным группам растений </w:t>
            </w:r>
            <w:r>
              <w:lastRenderedPageBreak/>
              <w:t>(водоросли, мхи, хвощи, плауны, папоротники, голосеменные, цветковые);</w:t>
            </w:r>
            <w:proofErr w:type="gramEnd"/>
          </w:p>
        </w:tc>
        <w:tc>
          <w:tcPr>
            <w:tcW w:w="1417" w:type="dxa"/>
            <w:tcBorders>
              <w:top w:val="single" w:sz="4" w:space="0" w:color="000000"/>
              <w:left w:val="single" w:sz="4" w:space="0" w:color="000000"/>
              <w:bottom w:val="single" w:sz="4" w:space="0" w:color="000000"/>
              <w:right w:val="nil"/>
            </w:tcBorders>
            <w:hideMark/>
          </w:tcPr>
          <w:p w:rsidR="00451088" w:rsidRDefault="00451088">
            <w:pPr>
              <w:snapToGrid w:val="0"/>
              <w:rPr>
                <w:b/>
                <w:i/>
              </w:rPr>
            </w:pPr>
            <w:r>
              <w:rPr>
                <w:b/>
                <w:i/>
              </w:rPr>
              <w:lastRenderedPageBreak/>
              <w:t>Учащиеся могут узнать:</w:t>
            </w:r>
          </w:p>
          <w:p w:rsidR="00451088" w:rsidRDefault="00451088">
            <w:r>
              <w:t xml:space="preserve">- жизненный цикл сосны, </w:t>
            </w:r>
          </w:p>
          <w:p w:rsidR="00451088" w:rsidRDefault="00451088">
            <w:proofErr w:type="gramStart"/>
            <w:r>
              <w:t>- редкие и ох-раняемые рас-тения Омской области</w:t>
            </w:r>
            <w:proofErr w:type="gramEnd"/>
          </w:p>
          <w:p w:rsidR="00451088" w:rsidRDefault="00451088">
            <w:pPr>
              <w:rPr>
                <w:b/>
                <w:i/>
              </w:rPr>
            </w:pPr>
            <w:r>
              <w:rPr>
                <w:b/>
                <w:i/>
              </w:rPr>
              <w:t>Учащиеся смогут научиться:</w:t>
            </w:r>
          </w:p>
          <w:p w:rsidR="00451088" w:rsidRDefault="00451088">
            <w:r>
              <w:t xml:space="preserve">- уметь </w:t>
            </w:r>
            <w:proofErr w:type="gramStart"/>
            <w:r>
              <w:t>выяв-лять</w:t>
            </w:r>
            <w:proofErr w:type="gramEnd"/>
            <w:r>
              <w:t xml:space="preserve"> усложне-ния растений в связи с </w:t>
            </w:r>
            <w:r>
              <w:lastRenderedPageBreak/>
              <w:t xml:space="preserve">освое-нием ими су-ши, </w:t>
            </w:r>
          </w:p>
          <w:p w:rsidR="00451088" w:rsidRDefault="00451088">
            <w:r>
              <w:t xml:space="preserve">- выявлять приспособления у растений к среде </w:t>
            </w:r>
            <w:proofErr w:type="gramStart"/>
            <w:r>
              <w:t>обита-ния</w:t>
            </w:r>
            <w:proofErr w:type="gramEnd"/>
            <w:r>
              <w:t>,</w:t>
            </w:r>
          </w:p>
          <w:p w:rsidR="00451088" w:rsidRDefault="00451088">
            <w:pPr>
              <w:snapToGrid w:val="0"/>
            </w:pPr>
            <w:r>
              <w:t>- различать лекарственные и ядовитые растения.</w:t>
            </w:r>
          </w:p>
        </w:tc>
        <w:tc>
          <w:tcPr>
            <w:tcW w:w="1560" w:type="dxa"/>
            <w:tcBorders>
              <w:top w:val="single" w:sz="4" w:space="0" w:color="000000"/>
              <w:left w:val="single" w:sz="4" w:space="0" w:color="000000"/>
              <w:bottom w:val="single" w:sz="4" w:space="0" w:color="000000"/>
              <w:right w:val="nil"/>
            </w:tcBorders>
            <w:hideMark/>
          </w:tcPr>
          <w:p w:rsidR="00451088" w:rsidRDefault="00451088">
            <w:pPr>
              <w:snapToGrid w:val="0"/>
            </w:pPr>
            <w:r>
              <w:lastRenderedPageBreak/>
              <w:t xml:space="preserve">Выполняют лабораторную работу. Выделяют </w:t>
            </w:r>
            <w:proofErr w:type="gramStart"/>
            <w:r>
              <w:t>существенные</w:t>
            </w:r>
            <w:proofErr w:type="gramEnd"/>
            <w:r>
              <w:t xml:space="preserve"> признаков голосеменных растений. Описывают представителей голосеменных растений с использованием живых объектов, таблиц и гербарных образцов. Объясняют роль </w:t>
            </w:r>
            <w:r>
              <w:lastRenderedPageBreak/>
              <w:t>голосеменных в природе и жизни человека</w:t>
            </w:r>
          </w:p>
        </w:tc>
        <w:tc>
          <w:tcPr>
            <w:tcW w:w="1136" w:type="dxa"/>
            <w:gridSpan w:val="4"/>
            <w:tcBorders>
              <w:top w:val="single" w:sz="4" w:space="0" w:color="000000"/>
              <w:left w:val="single" w:sz="4" w:space="0" w:color="000000"/>
              <w:bottom w:val="single" w:sz="4" w:space="0" w:color="000000"/>
              <w:right w:val="nil"/>
            </w:tcBorders>
          </w:tcPr>
          <w:p w:rsidR="00451088" w:rsidRDefault="00451088">
            <w:pPr>
              <w:snapToGrid w:val="0"/>
              <w:jc w:val="center"/>
            </w:pPr>
          </w:p>
        </w:tc>
        <w:tc>
          <w:tcPr>
            <w:tcW w:w="580" w:type="dxa"/>
            <w:tcBorders>
              <w:top w:val="single" w:sz="4" w:space="0" w:color="000000"/>
              <w:left w:val="single" w:sz="4" w:space="0" w:color="000000"/>
              <w:bottom w:val="single" w:sz="4" w:space="0" w:color="000000"/>
              <w:right w:val="single" w:sz="4" w:space="0" w:color="000000"/>
            </w:tcBorders>
          </w:tcPr>
          <w:p w:rsidR="00451088" w:rsidRDefault="00451088">
            <w:pPr>
              <w:snapToGrid w:val="0"/>
              <w:jc w:val="center"/>
            </w:pPr>
          </w:p>
        </w:tc>
      </w:tr>
      <w:tr w:rsidR="00451088" w:rsidTr="00451088">
        <w:trPr>
          <w:trHeight w:val="971"/>
        </w:trPr>
        <w:tc>
          <w:tcPr>
            <w:tcW w:w="648" w:type="dxa"/>
            <w:tcBorders>
              <w:top w:val="single" w:sz="4" w:space="0" w:color="000000"/>
              <w:left w:val="single" w:sz="4" w:space="0" w:color="000000"/>
              <w:bottom w:val="single" w:sz="4" w:space="0" w:color="000000"/>
              <w:right w:val="nil"/>
            </w:tcBorders>
            <w:hideMark/>
          </w:tcPr>
          <w:p w:rsidR="00451088" w:rsidRDefault="00451088">
            <w:pPr>
              <w:snapToGrid w:val="0"/>
              <w:jc w:val="center"/>
            </w:pPr>
            <w:r>
              <w:lastRenderedPageBreak/>
              <w:t>32</w:t>
            </w:r>
          </w:p>
          <w:p w:rsidR="00451088" w:rsidRDefault="00451088">
            <w:pPr>
              <w:snapToGrid w:val="0"/>
              <w:jc w:val="center"/>
            </w:pPr>
          </w:p>
        </w:tc>
        <w:tc>
          <w:tcPr>
            <w:tcW w:w="1568" w:type="dxa"/>
            <w:tcBorders>
              <w:top w:val="single" w:sz="4" w:space="0" w:color="000000"/>
              <w:left w:val="single" w:sz="4" w:space="0" w:color="000000"/>
              <w:bottom w:val="single" w:sz="4" w:space="0" w:color="000000"/>
              <w:right w:val="nil"/>
            </w:tcBorders>
          </w:tcPr>
          <w:p w:rsidR="00451088" w:rsidRDefault="00451088">
            <w:pPr>
              <w:snapToGrid w:val="0"/>
            </w:pPr>
            <w:r>
              <w:t>Покрытосеменные растения</w:t>
            </w:r>
          </w:p>
          <w:p w:rsidR="00451088" w:rsidRDefault="00451088"/>
        </w:tc>
        <w:tc>
          <w:tcPr>
            <w:tcW w:w="1288" w:type="dxa"/>
            <w:tcBorders>
              <w:top w:val="single" w:sz="4" w:space="0" w:color="000000"/>
              <w:left w:val="single" w:sz="4" w:space="0" w:color="000000"/>
              <w:bottom w:val="single" w:sz="4" w:space="0" w:color="000000"/>
              <w:right w:val="nil"/>
            </w:tcBorders>
            <w:hideMark/>
          </w:tcPr>
          <w:p w:rsidR="00451088" w:rsidRDefault="00451088">
            <w:pPr>
              <w:snapToGrid w:val="0"/>
              <w:jc w:val="both"/>
            </w:pPr>
            <w:r>
              <w:t>Урок формирование знаний и умений Урок применения знаний на практике</w:t>
            </w:r>
          </w:p>
        </w:tc>
        <w:tc>
          <w:tcPr>
            <w:tcW w:w="1571" w:type="dxa"/>
            <w:tcBorders>
              <w:top w:val="single" w:sz="4" w:space="0" w:color="000000"/>
              <w:left w:val="single" w:sz="4" w:space="0" w:color="000000"/>
              <w:bottom w:val="single" w:sz="4" w:space="0" w:color="000000"/>
              <w:right w:val="nil"/>
            </w:tcBorders>
            <w:hideMark/>
          </w:tcPr>
          <w:p w:rsidR="00451088" w:rsidRDefault="00451088">
            <w:pPr>
              <w:widowControl w:val="0"/>
              <w:snapToGrid w:val="0"/>
            </w:pPr>
            <w:r>
              <w:t>Покрытосеменные растения, особенности строения, многообразие, значение в природе и жизни человека. Л.р.№13 «Строение цветкового растения»</w:t>
            </w:r>
          </w:p>
        </w:tc>
        <w:tc>
          <w:tcPr>
            <w:tcW w:w="1984" w:type="dxa"/>
            <w:tcBorders>
              <w:top w:val="single" w:sz="4" w:space="0" w:color="000000"/>
              <w:left w:val="single" w:sz="4" w:space="0" w:color="000000"/>
              <w:bottom w:val="single" w:sz="4" w:space="0" w:color="000000"/>
              <w:right w:val="nil"/>
            </w:tcBorders>
            <w:hideMark/>
          </w:tcPr>
          <w:p w:rsidR="00451088" w:rsidRDefault="00451088">
            <w:pPr>
              <w:snapToGrid w:val="0"/>
            </w:pPr>
            <w:r>
              <w:t xml:space="preserve">Формируется научное мировоззрение на основе сравнения голосеменных и покрытосеменных растений и установления усложнений </w:t>
            </w:r>
            <w:proofErr w:type="gramStart"/>
            <w:r>
              <w:t>в</w:t>
            </w:r>
            <w:proofErr w:type="gramEnd"/>
            <w:r>
              <w:t xml:space="preserve"> </w:t>
            </w:r>
            <w:proofErr w:type="gramStart"/>
            <w:r>
              <w:t>их</w:t>
            </w:r>
            <w:proofErr w:type="gramEnd"/>
          </w:p>
          <w:p w:rsidR="00451088" w:rsidRDefault="00451088">
            <w:pPr>
              <w:snapToGrid w:val="0"/>
            </w:pPr>
            <w:proofErr w:type="gramStart"/>
            <w:r>
              <w:t>строении</w:t>
            </w:r>
            <w:proofErr w:type="gramEnd"/>
            <w:r>
              <w:t>.</w:t>
            </w:r>
          </w:p>
        </w:tc>
        <w:tc>
          <w:tcPr>
            <w:tcW w:w="2268" w:type="dxa"/>
            <w:tcBorders>
              <w:top w:val="single" w:sz="4" w:space="0" w:color="000000"/>
              <w:left w:val="single" w:sz="4" w:space="0" w:color="000000"/>
              <w:bottom w:val="single" w:sz="4" w:space="0" w:color="000000"/>
              <w:right w:val="nil"/>
            </w:tcBorders>
            <w:hideMark/>
          </w:tcPr>
          <w:p w:rsidR="00451088" w:rsidRDefault="00451088">
            <w:pPr>
              <w:snapToGrid w:val="0"/>
            </w:pPr>
            <w:r>
              <w:t>Развивается умение выделять</w:t>
            </w:r>
          </w:p>
          <w:p w:rsidR="00451088" w:rsidRDefault="00451088">
            <w:pPr>
              <w:snapToGrid w:val="0"/>
            </w:pPr>
            <w:r>
              <w:t>существенные признаки покрытосеменных растений</w:t>
            </w:r>
          </w:p>
          <w:p w:rsidR="00451088" w:rsidRDefault="00451088">
            <w:pPr>
              <w:snapToGrid w:val="0"/>
            </w:pPr>
            <w:r>
              <w:t>и проводить лабораторные работы по инструктивным карточкам</w:t>
            </w:r>
          </w:p>
        </w:tc>
        <w:tc>
          <w:tcPr>
            <w:tcW w:w="1843" w:type="dxa"/>
            <w:tcBorders>
              <w:top w:val="single" w:sz="4" w:space="0" w:color="000000"/>
              <w:left w:val="single" w:sz="4" w:space="0" w:color="000000"/>
              <w:bottom w:val="single" w:sz="4" w:space="0" w:color="000000"/>
              <w:right w:val="nil"/>
            </w:tcBorders>
            <w:hideMark/>
          </w:tcPr>
          <w:p w:rsidR="00451088" w:rsidRDefault="00451088">
            <w:pPr>
              <w:snapToGrid w:val="0"/>
              <w:rPr>
                <w:b/>
                <w:i/>
              </w:rPr>
            </w:pPr>
            <w:r>
              <w:rPr>
                <w:b/>
                <w:i/>
              </w:rPr>
              <w:t>Учащиеся должны знать:</w:t>
            </w:r>
          </w:p>
          <w:p w:rsidR="00451088" w:rsidRDefault="00451088">
            <w:r>
              <w:t>- основные группы растений (</w:t>
            </w:r>
            <w:proofErr w:type="gramStart"/>
            <w:r>
              <w:t>водорос-ли</w:t>
            </w:r>
            <w:proofErr w:type="gramEnd"/>
            <w:r>
              <w:t>, мхи, хвощи, плауны, папорот-ники, голосемен-ные, цветковые), их строение и многообразие;</w:t>
            </w:r>
          </w:p>
          <w:p w:rsidR="00451088" w:rsidRDefault="00451088">
            <w:pPr>
              <w:rPr>
                <w:b/>
                <w:i/>
              </w:rPr>
            </w:pPr>
            <w:r>
              <w:rPr>
                <w:b/>
                <w:i/>
              </w:rPr>
              <w:t xml:space="preserve">Учащиеся должны уметь: </w:t>
            </w:r>
          </w:p>
          <w:p w:rsidR="00451088" w:rsidRDefault="00451088">
            <w:pPr>
              <w:snapToGrid w:val="0"/>
            </w:pPr>
            <w:proofErr w:type="gramStart"/>
            <w:r>
              <w:t xml:space="preserve">- давать характеристику основным группам растений </w:t>
            </w:r>
            <w:r>
              <w:lastRenderedPageBreak/>
              <w:t>(водоросли, мхи, хвощи, плауны, папоротники, голосеменные, цветковые);</w:t>
            </w:r>
            <w:proofErr w:type="gramEnd"/>
          </w:p>
        </w:tc>
        <w:tc>
          <w:tcPr>
            <w:tcW w:w="1417" w:type="dxa"/>
            <w:tcBorders>
              <w:top w:val="single" w:sz="4" w:space="0" w:color="000000"/>
              <w:left w:val="single" w:sz="4" w:space="0" w:color="000000"/>
              <w:bottom w:val="single" w:sz="4" w:space="0" w:color="000000"/>
              <w:right w:val="nil"/>
            </w:tcBorders>
            <w:hideMark/>
          </w:tcPr>
          <w:p w:rsidR="00451088" w:rsidRDefault="00451088">
            <w:pPr>
              <w:snapToGrid w:val="0"/>
              <w:rPr>
                <w:b/>
                <w:i/>
              </w:rPr>
            </w:pPr>
            <w:r>
              <w:rPr>
                <w:b/>
                <w:i/>
              </w:rPr>
              <w:lastRenderedPageBreak/>
              <w:t>Учащиеся могут узнать:</w:t>
            </w:r>
          </w:p>
          <w:p w:rsidR="00451088" w:rsidRDefault="00451088">
            <w:r>
              <w:t xml:space="preserve">- </w:t>
            </w:r>
            <w:proofErr w:type="gramStart"/>
            <w:r>
              <w:t>покрытосе-менные</w:t>
            </w:r>
            <w:proofErr w:type="gramEnd"/>
            <w:r>
              <w:t xml:space="preserve"> – гос-подствующая группа расте-ний,</w:t>
            </w:r>
          </w:p>
          <w:p w:rsidR="00451088" w:rsidRDefault="00451088">
            <w:proofErr w:type="gramStart"/>
            <w:r>
              <w:t>- редкие и ох-раняемые рас-тения Омской области</w:t>
            </w:r>
            <w:proofErr w:type="gramEnd"/>
          </w:p>
          <w:p w:rsidR="00451088" w:rsidRDefault="00451088">
            <w:pPr>
              <w:rPr>
                <w:b/>
                <w:i/>
              </w:rPr>
            </w:pPr>
            <w:r>
              <w:rPr>
                <w:b/>
                <w:i/>
              </w:rPr>
              <w:t>Учащиеся смогут научиться:</w:t>
            </w:r>
          </w:p>
          <w:p w:rsidR="00451088" w:rsidRDefault="00451088">
            <w:r>
              <w:lastRenderedPageBreak/>
              <w:t xml:space="preserve">- уметь </w:t>
            </w:r>
            <w:proofErr w:type="gramStart"/>
            <w:r>
              <w:t>выяв-лять</w:t>
            </w:r>
            <w:proofErr w:type="gramEnd"/>
            <w:r>
              <w:t xml:space="preserve"> усложне-ния растений в связи с освое-нием ими су-ши, </w:t>
            </w:r>
          </w:p>
          <w:p w:rsidR="00451088" w:rsidRDefault="00451088">
            <w:r>
              <w:t xml:space="preserve">- выявлять приспособления у растений к среде </w:t>
            </w:r>
            <w:proofErr w:type="gramStart"/>
            <w:r>
              <w:t>обита-ния</w:t>
            </w:r>
            <w:proofErr w:type="gramEnd"/>
            <w:r>
              <w:t>,</w:t>
            </w:r>
          </w:p>
          <w:p w:rsidR="00451088" w:rsidRDefault="00451088">
            <w:pPr>
              <w:snapToGrid w:val="0"/>
            </w:pPr>
            <w:r>
              <w:t xml:space="preserve">- различать </w:t>
            </w:r>
            <w:proofErr w:type="gramStart"/>
            <w:r>
              <w:t>ле-карственные</w:t>
            </w:r>
            <w:proofErr w:type="gramEnd"/>
            <w:r>
              <w:t xml:space="preserve"> и ядовитые растения.</w:t>
            </w:r>
          </w:p>
        </w:tc>
        <w:tc>
          <w:tcPr>
            <w:tcW w:w="1560" w:type="dxa"/>
            <w:tcBorders>
              <w:top w:val="single" w:sz="4" w:space="0" w:color="000000"/>
              <w:left w:val="single" w:sz="4" w:space="0" w:color="000000"/>
              <w:bottom w:val="single" w:sz="4" w:space="0" w:color="000000"/>
              <w:right w:val="nil"/>
            </w:tcBorders>
            <w:hideMark/>
          </w:tcPr>
          <w:p w:rsidR="00451088" w:rsidRDefault="00451088">
            <w:pPr>
              <w:widowControl w:val="0"/>
              <w:snapToGrid w:val="0"/>
            </w:pPr>
            <w:r>
              <w:lastRenderedPageBreak/>
              <w:t xml:space="preserve">Выполняют лабораторную работу. Выделяют существенные признаки покрытосеменных растений. Описывают представителей голосеменных растений с использованием живых объектов, таблиц и гербарных образцов. </w:t>
            </w:r>
            <w:r>
              <w:lastRenderedPageBreak/>
              <w:t xml:space="preserve">Объясняют роль покрытосеменных в природе и жизни человека </w:t>
            </w:r>
          </w:p>
        </w:tc>
        <w:tc>
          <w:tcPr>
            <w:tcW w:w="1136" w:type="dxa"/>
            <w:gridSpan w:val="4"/>
            <w:tcBorders>
              <w:top w:val="single" w:sz="4" w:space="0" w:color="000000"/>
              <w:left w:val="single" w:sz="4" w:space="0" w:color="000000"/>
              <w:bottom w:val="single" w:sz="4" w:space="0" w:color="000000"/>
              <w:right w:val="nil"/>
            </w:tcBorders>
          </w:tcPr>
          <w:p w:rsidR="00451088" w:rsidRDefault="00451088">
            <w:pPr>
              <w:snapToGrid w:val="0"/>
              <w:jc w:val="center"/>
            </w:pPr>
          </w:p>
        </w:tc>
        <w:tc>
          <w:tcPr>
            <w:tcW w:w="580" w:type="dxa"/>
            <w:tcBorders>
              <w:top w:val="single" w:sz="4" w:space="0" w:color="000000"/>
              <w:left w:val="single" w:sz="4" w:space="0" w:color="000000"/>
              <w:bottom w:val="single" w:sz="4" w:space="0" w:color="000000"/>
              <w:right w:val="single" w:sz="4" w:space="0" w:color="000000"/>
            </w:tcBorders>
          </w:tcPr>
          <w:p w:rsidR="00451088" w:rsidRDefault="00451088">
            <w:pPr>
              <w:snapToGrid w:val="0"/>
              <w:jc w:val="center"/>
            </w:pPr>
          </w:p>
        </w:tc>
      </w:tr>
      <w:tr w:rsidR="00451088" w:rsidTr="00451088">
        <w:trPr>
          <w:trHeight w:val="971"/>
        </w:trPr>
        <w:tc>
          <w:tcPr>
            <w:tcW w:w="648" w:type="dxa"/>
            <w:tcBorders>
              <w:top w:val="single" w:sz="4" w:space="0" w:color="000000"/>
              <w:left w:val="single" w:sz="4" w:space="0" w:color="000000"/>
              <w:bottom w:val="single" w:sz="4" w:space="0" w:color="000000"/>
              <w:right w:val="nil"/>
            </w:tcBorders>
            <w:hideMark/>
          </w:tcPr>
          <w:p w:rsidR="00451088" w:rsidRDefault="00451088">
            <w:pPr>
              <w:snapToGrid w:val="0"/>
              <w:jc w:val="center"/>
            </w:pPr>
            <w:r>
              <w:lastRenderedPageBreak/>
              <w:t>33</w:t>
            </w:r>
          </w:p>
          <w:p w:rsidR="00451088" w:rsidRDefault="00451088">
            <w:pPr>
              <w:snapToGrid w:val="0"/>
              <w:jc w:val="center"/>
            </w:pPr>
          </w:p>
        </w:tc>
        <w:tc>
          <w:tcPr>
            <w:tcW w:w="1568" w:type="dxa"/>
            <w:tcBorders>
              <w:top w:val="single" w:sz="4" w:space="0" w:color="000000"/>
              <w:left w:val="single" w:sz="4" w:space="0" w:color="000000"/>
              <w:bottom w:val="single" w:sz="4" w:space="0" w:color="000000"/>
              <w:right w:val="nil"/>
            </w:tcBorders>
          </w:tcPr>
          <w:p w:rsidR="00451088" w:rsidRDefault="00451088">
            <w:pPr>
              <w:snapToGrid w:val="0"/>
            </w:pPr>
            <w:r>
              <w:t>Происхождение растений. Основные этапы развития растительного мира</w:t>
            </w:r>
          </w:p>
          <w:p w:rsidR="00451088" w:rsidRDefault="00451088"/>
        </w:tc>
        <w:tc>
          <w:tcPr>
            <w:tcW w:w="1288" w:type="dxa"/>
            <w:tcBorders>
              <w:top w:val="single" w:sz="4" w:space="0" w:color="000000"/>
              <w:left w:val="single" w:sz="4" w:space="0" w:color="000000"/>
              <w:bottom w:val="single" w:sz="4" w:space="0" w:color="000000"/>
              <w:right w:val="nil"/>
            </w:tcBorders>
            <w:hideMark/>
          </w:tcPr>
          <w:p w:rsidR="00451088" w:rsidRDefault="00451088">
            <w:pPr>
              <w:snapToGrid w:val="0"/>
              <w:jc w:val="both"/>
            </w:pPr>
            <w:r>
              <w:t>Урок формирование знаний и умений</w:t>
            </w:r>
          </w:p>
        </w:tc>
        <w:tc>
          <w:tcPr>
            <w:tcW w:w="1571" w:type="dxa"/>
            <w:tcBorders>
              <w:top w:val="single" w:sz="4" w:space="0" w:color="000000"/>
              <w:left w:val="single" w:sz="4" w:space="0" w:color="000000"/>
              <w:bottom w:val="single" w:sz="4" w:space="0" w:color="000000"/>
              <w:right w:val="nil"/>
            </w:tcBorders>
          </w:tcPr>
          <w:p w:rsidR="00451088" w:rsidRDefault="00451088">
            <w:pPr>
              <w:widowControl w:val="0"/>
              <w:snapToGrid w:val="0"/>
            </w:pPr>
            <w:r>
              <w:t>Методы изучения древних растений. Изменение и развитие растительного мира. Основные этапы развития растительного мира</w:t>
            </w:r>
          </w:p>
          <w:p w:rsidR="00451088" w:rsidRDefault="00451088">
            <w:pPr>
              <w:widowControl w:val="0"/>
              <w:snapToGrid w:val="0"/>
            </w:pPr>
          </w:p>
          <w:p w:rsidR="00451088" w:rsidRDefault="00451088">
            <w:pPr>
              <w:widowControl w:val="0"/>
              <w:snapToGrid w:val="0"/>
            </w:pPr>
          </w:p>
          <w:p w:rsidR="00451088" w:rsidRDefault="00451088">
            <w:pPr>
              <w:widowControl w:val="0"/>
              <w:snapToGrid w:val="0"/>
            </w:pPr>
          </w:p>
          <w:p w:rsidR="00451088" w:rsidRDefault="00451088">
            <w:pPr>
              <w:widowControl w:val="0"/>
              <w:snapToGrid w:val="0"/>
            </w:pPr>
          </w:p>
          <w:p w:rsidR="00451088" w:rsidRDefault="00451088">
            <w:pPr>
              <w:widowControl w:val="0"/>
              <w:snapToGrid w:val="0"/>
            </w:pPr>
          </w:p>
          <w:p w:rsidR="00451088" w:rsidRDefault="00451088">
            <w:pPr>
              <w:widowControl w:val="0"/>
              <w:snapToGrid w:val="0"/>
            </w:pPr>
          </w:p>
          <w:p w:rsidR="00451088" w:rsidRDefault="00451088">
            <w:pPr>
              <w:widowControl w:val="0"/>
              <w:snapToGrid w:val="0"/>
            </w:pPr>
          </w:p>
        </w:tc>
        <w:tc>
          <w:tcPr>
            <w:tcW w:w="1984" w:type="dxa"/>
            <w:tcBorders>
              <w:top w:val="single" w:sz="4" w:space="0" w:color="000000"/>
              <w:left w:val="single" w:sz="4" w:space="0" w:color="000000"/>
              <w:bottom w:val="single" w:sz="4" w:space="0" w:color="000000"/>
              <w:right w:val="nil"/>
            </w:tcBorders>
            <w:hideMark/>
          </w:tcPr>
          <w:p w:rsidR="00451088" w:rsidRDefault="00451088">
            <w:pPr>
              <w:snapToGrid w:val="0"/>
            </w:pPr>
            <w:r>
              <w:lastRenderedPageBreak/>
              <w:t>Формируется научное мировоззрение на основе изучения основных этапов развития</w:t>
            </w:r>
          </w:p>
          <w:p w:rsidR="00451088" w:rsidRDefault="00451088">
            <w:pPr>
              <w:snapToGrid w:val="0"/>
            </w:pPr>
            <w:r>
              <w:t xml:space="preserve">растительного мира и установления усложнений </w:t>
            </w:r>
            <w:proofErr w:type="gramStart"/>
            <w:r>
              <w:t>в</w:t>
            </w:r>
            <w:proofErr w:type="gramEnd"/>
          </w:p>
          <w:p w:rsidR="00451088" w:rsidRDefault="00451088">
            <w:pPr>
              <w:snapToGrid w:val="0"/>
            </w:pPr>
            <w:proofErr w:type="gramStart"/>
            <w:r>
              <w:t>строении</w:t>
            </w:r>
            <w:proofErr w:type="gramEnd"/>
            <w:r>
              <w:t xml:space="preserve"> растений в процессе эволюции.</w:t>
            </w:r>
          </w:p>
        </w:tc>
        <w:tc>
          <w:tcPr>
            <w:tcW w:w="2268" w:type="dxa"/>
            <w:tcBorders>
              <w:top w:val="single" w:sz="4" w:space="0" w:color="000000"/>
              <w:left w:val="single" w:sz="4" w:space="0" w:color="000000"/>
              <w:bottom w:val="single" w:sz="4" w:space="0" w:color="000000"/>
              <w:right w:val="nil"/>
            </w:tcBorders>
            <w:hideMark/>
          </w:tcPr>
          <w:p w:rsidR="00451088" w:rsidRDefault="00451088">
            <w:pPr>
              <w:snapToGrid w:val="0"/>
            </w:pPr>
            <w:r>
              <w:t>Развивается умение приводить доказательства того, что многообразие растительного мира — результат длительного исторического разви-</w:t>
            </w:r>
          </w:p>
          <w:p w:rsidR="00451088" w:rsidRDefault="00451088">
            <w:pPr>
              <w:snapToGrid w:val="0"/>
            </w:pPr>
            <w:r>
              <w:t>тия (эволюции)</w:t>
            </w:r>
          </w:p>
        </w:tc>
        <w:tc>
          <w:tcPr>
            <w:tcW w:w="1843" w:type="dxa"/>
            <w:tcBorders>
              <w:top w:val="single" w:sz="4" w:space="0" w:color="000000"/>
              <w:left w:val="single" w:sz="4" w:space="0" w:color="000000"/>
              <w:bottom w:val="single" w:sz="4" w:space="0" w:color="000000"/>
              <w:right w:val="nil"/>
            </w:tcBorders>
            <w:hideMark/>
          </w:tcPr>
          <w:p w:rsidR="00451088" w:rsidRDefault="00451088">
            <w:pPr>
              <w:snapToGrid w:val="0"/>
              <w:rPr>
                <w:b/>
                <w:i/>
              </w:rPr>
            </w:pPr>
            <w:r>
              <w:rPr>
                <w:b/>
                <w:i/>
              </w:rPr>
              <w:t>Учащиеся должны знать:</w:t>
            </w:r>
          </w:p>
          <w:p w:rsidR="00451088" w:rsidRDefault="00451088">
            <w:r>
              <w:t>- основные методы изучения растений;</w:t>
            </w:r>
          </w:p>
          <w:p w:rsidR="00451088" w:rsidRDefault="00451088">
            <w:r>
              <w:t xml:space="preserve">- происхождение растений и </w:t>
            </w:r>
            <w:proofErr w:type="gramStart"/>
            <w:r>
              <w:t>основ-ные</w:t>
            </w:r>
            <w:proofErr w:type="gramEnd"/>
            <w:r>
              <w:t xml:space="preserve"> этапы разви-тия растительного мира.</w:t>
            </w:r>
          </w:p>
          <w:p w:rsidR="00451088" w:rsidRDefault="00451088">
            <w:pPr>
              <w:rPr>
                <w:b/>
                <w:i/>
              </w:rPr>
            </w:pPr>
            <w:r>
              <w:rPr>
                <w:b/>
                <w:i/>
              </w:rPr>
              <w:t xml:space="preserve">Учащиеся должны </w:t>
            </w:r>
            <w:r>
              <w:rPr>
                <w:b/>
                <w:i/>
              </w:rPr>
              <w:lastRenderedPageBreak/>
              <w:t xml:space="preserve">уметь: </w:t>
            </w:r>
          </w:p>
          <w:p w:rsidR="00451088" w:rsidRDefault="00451088">
            <w:pPr>
              <w:snapToGrid w:val="0"/>
            </w:pPr>
            <w:r>
              <w:t xml:space="preserve">- объяснять </w:t>
            </w:r>
            <w:proofErr w:type="gramStart"/>
            <w:r>
              <w:t>проис-хождение</w:t>
            </w:r>
            <w:proofErr w:type="gramEnd"/>
            <w:r>
              <w:t xml:space="preserve"> растений и основные этапы развития расти-тельного мира.</w:t>
            </w:r>
          </w:p>
        </w:tc>
        <w:tc>
          <w:tcPr>
            <w:tcW w:w="1417" w:type="dxa"/>
            <w:tcBorders>
              <w:top w:val="single" w:sz="4" w:space="0" w:color="000000"/>
              <w:left w:val="single" w:sz="4" w:space="0" w:color="000000"/>
              <w:bottom w:val="single" w:sz="4" w:space="0" w:color="000000"/>
              <w:right w:val="nil"/>
            </w:tcBorders>
            <w:hideMark/>
          </w:tcPr>
          <w:p w:rsidR="00451088" w:rsidRDefault="00451088">
            <w:pPr>
              <w:snapToGrid w:val="0"/>
              <w:rPr>
                <w:b/>
                <w:i/>
              </w:rPr>
            </w:pPr>
            <w:r>
              <w:rPr>
                <w:b/>
                <w:i/>
              </w:rPr>
              <w:lastRenderedPageBreak/>
              <w:t>Учащиеся могут узнать:</w:t>
            </w:r>
          </w:p>
          <w:p w:rsidR="00451088" w:rsidRDefault="00451088">
            <w:r>
              <w:t xml:space="preserve">- </w:t>
            </w:r>
            <w:proofErr w:type="gramStart"/>
            <w:r>
              <w:t>древовид-ные</w:t>
            </w:r>
            <w:proofErr w:type="gramEnd"/>
            <w:r>
              <w:t xml:space="preserve"> папорот-ники, </w:t>
            </w:r>
          </w:p>
          <w:p w:rsidR="00451088" w:rsidRDefault="00451088">
            <w:r>
              <w:t xml:space="preserve">- </w:t>
            </w:r>
            <w:proofErr w:type="gramStart"/>
            <w:r>
              <w:t>покрыто-семенные</w:t>
            </w:r>
            <w:proofErr w:type="gramEnd"/>
            <w:r>
              <w:t xml:space="preserve"> – господствующая группа растений,</w:t>
            </w:r>
          </w:p>
          <w:p w:rsidR="00451088" w:rsidRDefault="00451088">
            <w:pPr>
              <w:rPr>
                <w:b/>
                <w:i/>
              </w:rPr>
            </w:pPr>
            <w:r>
              <w:rPr>
                <w:b/>
                <w:i/>
              </w:rPr>
              <w:t xml:space="preserve">Учащиеся </w:t>
            </w:r>
            <w:r>
              <w:rPr>
                <w:b/>
                <w:i/>
              </w:rPr>
              <w:lastRenderedPageBreak/>
              <w:t>смогут научиться:</w:t>
            </w:r>
          </w:p>
          <w:p w:rsidR="00451088" w:rsidRDefault="00451088">
            <w:r>
              <w:t xml:space="preserve">- уметь </w:t>
            </w:r>
            <w:proofErr w:type="gramStart"/>
            <w:r>
              <w:t>выяв-лять</w:t>
            </w:r>
            <w:proofErr w:type="gramEnd"/>
            <w:r>
              <w:t xml:space="preserve"> усложне-ния растений в связи с освое-нием ими суши.</w:t>
            </w:r>
          </w:p>
        </w:tc>
        <w:tc>
          <w:tcPr>
            <w:tcW w:w="1560" w:type="dxa"/>
            <w:tcBorders>
              <w:top w:val="single" w:sz="4" w:space="0" w:color="000000"/>
              <w:left w:val="single" w:sz="4" w:space="0" w:color="000000"/>
              <w:bottom w:val="single" w:sz="4" w:space="0" w:color="000000"/>
              <w:right w:val="nil"/>
            </w:tcBorders>
            <w:hideMark/>
          </w:tcPr>
          <w:p w:rsidR="00451088" w:rsidRDefault="00451088">
            <w:pPr>
              <w:snapToGrid w:val="0"/>
            </w:pPr>
            <w:r>
              <w:lastRenderedPageBreak/>
              <w:t>Определяют понятия «палеонтология», «палеоботаника», «риниофиты». Характеризуют основные этапы развития растительного мира</w:t>
            </w:r>
          </w:p>
        </w:tc>
        <w:tc>
          <w:tcPr>
            <w:tcW w:w="1103" w:type="dxa"/>
            <w:gridSpan w:val="2"/>
            <w:tcBorders>
              <w:top w:val="single" w:sz="4" w:space="0" w:color="000000"/>
              <w:left w:val="single" w:sz="4" w:space="0" w:color="000000"/>
              <w:bottom w:val="single" w:sz="4" w:space="0" w:color="000000"/>
              <w:right w:val="nil"/>
            </w:tcBorders>
          </w:tcPr>
          <w:p w:rsidR="00451088" w:rsidRDefault="00451088">
            <w:pPr>
              <w:snapToGrid w:val="0"/>
              <w:jc w:val="center"/>
            </w:pPr>
          </w:p>
        </w:tc>
        <w:tc>
          <w:tcPr>
            <w:tcW w:w="613" w:type="dxa"/>
            <w:gridSpan w:val="3"/>
            <w:tcBorders>
              <w:top w:val="single" w:sz="4" w:space="0" w:color="000000"/>
              <w:left w:val="single" w:sz="4" w:space="0" w:color="000000"/>
              <w:bottom w:val="single" w:sz="4" w:space="0" w:color="000000"/>
              <w:right w:val="single" w:sz="4" w:space="0" w:color="000000"/>
            </w:tcBorders>
          </w:tcPr>
          <w:p w:rsidR="00451088" w:rsidRDefault="00451088">
            <w:pPr>
              <w:snapToGrid w:val="0"/>
              <w:jc w:val="center"/>
            </w:pPr>
          </w:p>
        </w:tc>
      </w:tr>
      <w:tr w:rsidR="00451088" w:rsidTr="00451088">
        <w:trPr>
          <w:trHeight w:val="971"/>
        </w:trPr>
        <w:tc>
          <w:tcPr>
            <w:tcW w:w="648" w:type="dxa"/>
            <w:tcBorders>
              <w:top w:val="single" w:sz="4" w:space="0" w:color="000000"/>
              <w:left w:val="single" w:sz="4" w:space="0" w:color="000000"/>
              <w:bottom w:val="single" w:sz="4" w:space="0" w:color="000000"/>
              <w:right w:val="nil"/>
            </w:tcBorders>
            <w:hideMark/>
          </w:tcPr>
          <w:p w:rsidR="00451088" w:rsidRDefault="00451088">
            <w:pPr>
              <w:snapToGrid w:val="0"/>
              <w:jc w:val="center"/>
            </w:pPr>
            <w:r>
              <w:lastRenderedPageBreak/>
              <w:t>34</w:t>
            </w:r>
          </w:p>
          <w:p w:rsidR="00451088" w:rsidRDefault="00451088">
            <w:pPr>
              <w:snapToGrid w:val="0"/>
              <w:jc w:val="center"/>
            </w:pPr>
          </w:p>
        </w:tc>
        <w:tc>
          <w:tcPr>
            <w:tcW w:w="1568" w:type="dxa"/>
            <w:tcBorders>
              <w:top w:val="single" w:sz="4" w:space="0" w:color="000000"/>
              <w:left w:val="single" w:sz="4" w:space="0" w:color="000000"/>
              <w:bottom w:val="single" w:sz="4" w:space="0" w:color="000000"/>
              <w:right w:val="nil"/>
            </w:tcBorders>
            <w:hideMark/>
          </w:tcPr>
          <w:p w:rsidR="00451088" w:rsidRDefault="00451088">
            <w:pPr>
              <w:snapToGrid w:val="0"/>
            </w:pPr>
            <w:r>
              <w:t>резерв</w:t>
            </w:r>
          </w:p>
        </w:tc>
        <w:tc>
          <w:tcPr>
            <w:tcW w:w="1288" w:type="dxa"/>
            <w:tcBorders>
              <w:top w:val="single" w:sz="4" w:space="0" w:color="000000"/>
              <w:left w:val="single" w:sz="4" w:space="0" w:color="000000"/>
              <w:bottom w:val="single" w:sz="4" w:space="0" w:color="000000"/>
              <w:right w:val="nil"/>
            </w:tcBorders>
          </w:tcPr>
          <w:p w:rsidR="00451088" w:rsidRDefault="00451088">
            <w:pPr>
              <w:snapToGrid w:val="0"/>
              <w:jc w:val="both"/>
            </w:pPr>
          </w:p>
        </w:tc>
        <w:tc>
          <w:tcPr>
            <w:tcW w:w="1571" w:type="dxa"/>
            <w:tcBorders>
              <w:top w:val="single" w:sz="4" w:space="0" w:color="000000"/>
              <w:left w:val="single" w:sz="4" w:space="0" w:color="000000"/>
              <w:bottom w:val="single" w:sz="4" w:space="0" w:color="000000"/>
              <w:right w:val="nil"/>
            </w:tcBorders>
          </w:tcPr>
          <w:p w:rsidR="00451088" w:rsidRDefault="00451088">
            <w:pPr>
              <w:widowControl w:val="0"/>
              <w:snapToGrid w:val="0"/>
            </w:pPr>
          </w:p>
        </w:tc>
        <w:tc>
          <w:tcPr>
            <w:tcW w:w="1984" w:type="dxa"/>
            <w:tcBorders>
              <w:top w:val="single" w:sz="4" w:space="0" w:color="000000"/>
              <w:left w:val="single" w:sz="4" w:space="0" w:color="000000"/>
              <w:bottom w:val="single" w:sz="4" w:space="0" w:color="000000"/>
              <w:right w:val="nil"/>
            </w:tcBorders>
          </w:tcPr>
          <w:p w:rsidR="00451088" w:rsidRDefault="00451088">
            <w:pPr>
              <w:snapToGrid w:val="0"/>
            </w:pPr>
          </w:p>
        </w:tc>
        <w:tc>
          <w:tcPr>
            <w:tcW w:w="2268" w:type="dxa"/>
            <w:tcBorders>
              <w:top w:val="single" w:sz="4" w:space="0" w:color="000000"/>
              <w:left w:val="single" w:sz="4" w:space="0" w:color="000000"/>
              <w:bottom w:val="single" w:sz="4" w:space="0" w:color="000000"/>
              <w:right w:val="nil"/>
            </w:tcBorders>
          </w:tcPr>
          <w:p w:rsidR="00451088" w:rsidRDefault="00451088">
            <w:pPr>
              <w:snapToGrid w:val="0"/>
            </w:pPr>
          </w:p>
        </w:tc>
        <w:tc>
          <w:tcPr>
            <w:tcW w:w="1843" w:type="dxa"/>
            <w:tcBorders>
              <w:top w:val="single" w:sz="4" w:space="0" w:color="000000"/>
              <w:left w:val="single" w:sz="4" w:space="0" w:color="000000"/>
              <w:bottom w:val="single" w:sz="4" w:space="0" w:color="000000"/>
              <w:right w:val="nil"/>
            </w:tcBorders>
          </w:tcPr>
          <w:p w:rsidR="00451088" w:rsidRDefault="00451088">
            <w:pPr>
              <w:snapToGrid w:val="0"/>
              <w:rPr>
                <w:b/>
                <w:i/>
              </w:rPr>
            </w:pPr>
          </w:p>
        </w:tc>
        <w:tc>
          <w:tcPr>
            <w:tcW w:w="1417" w:type="dxa"/>
            <w:tcBorders>
              <w:top w:val="single" w:sz="4" w:space="0" w:color="000000"/>
              <w:left w:val="single" w:sz="4" w:space="0" w:color="000000"/>
              <w:bottom w:val="single" w:sz="4" w:space="0" w:color="000000"/>
              <w:right w:val="nil"/>
            </w:tcBorders>
          </w:tcPr>
          <w:p w:rsidR="00451088" w:rsidRDefault="00451088">
            <w:pPr>
              <w:snapToGrid w:val="0"/>
              <w:rPr>
                <w:b/>
                <w:i/>
              </w:rPr>
            </w:pPr>
          </w:p>
        </w:tc>
        <w:tc>
          <w:tcPr>
            <w:tcW w:w="1560" w:type="dxa"/>
            <w:tcBorders>
              <w:top w:val="single" w:sz="4" w:space="0" w:color="000000"/>
              <w:left w:val="single" w:sz="4" w:space="0" w:color="000000"/>
              <w:bottom w:val="single" w:sz="4" w:space="0" w:color="000000"/>
              <w:right w:val="nil"/>
            </w:tcBorders>
          </w:tcPr>
          <w:p w:rsidR="00451088" w:rsidRDefault="00451088">
            <w:pPr>
              <w:snapToGrid w:val="0"/>
            </w:pPr>
          </w:p>
        </w:tc>
        <w:tc>
          <w:tcPr>
            <w:tcW w:w="1103" w:type="dxa"/>
            <w:gridSpan w:val="2"/>
            <w:tcBorders>
              <w:top w:val="single" w:sz="4" w:space="0" w:color="000000"/>
              <w:left w:val="single" w:sz="4" w:space="0" w:color="000000"/>
              <w:bottom w:val="single" w:sz="4" w:space="0" w:color="000000"/>
              <w:right w:val="nil"/>
            </w:tcBorders>
          </w:tcPr>
          <w:p w:rsidR="00451088" w:rsidRDefault="00451088">
            <w:pPr>
              <w:snapToGrid w:val="0"/>
              <w:jc w:val="center"/>
            </w:pPr>
          </w:p>
        </w:tc>
        <w:tc>
          <w:tcPr>
            <w:tcW w:w="613" w:type="dxa"/>
            <w:gridSpan w:val="3"/>
            <w:tcBorders>
              <w:top w:val="single" w:sz="4" w:space="0" w:color="000000"/>
              <w:left w:val="single" w:sz="4" w:space="0" w:color="000000"/>
              <w:bottom w:val="single" w:sz="4" w:space="0" w:color="000000"/>
              <w:right w:val="single" w:sz="4" w:space="0" w:color="000000"/>
            </w:tcBorders>
          </w:tcPr>
          <w:p w:rsidR="00451088" w:rsidRDefault="00451088">
            <w:pPr>
              <w:snapToGrid w:val="0"/>
              <w:jc w:val="center"/>
            </w:pPr>
          </w:p>
        </w:tc>
      </w:tr>
      <w:tr w:rsidR="00451088" w:rsidTr="00451088">
        <w:trPr>
          <w:trHeight w:val="971"/>
        </w:trPr>
        <w:tc>
          <w:tcPr>
            <w:tcW w:w="648" w:type="dxa"/>
            <w:tcBorders>
              <w:top w:val="single" w:sz="4" w:space="0" w:color="000000"/>
              <w:left w:val="single" w:sz="4" w:space="0" w:color="000000"/>
              <w:bottom w:val="single" w:sz="4" w:space="0" w:color="000000"/>
              <w:right w:val="nil"/>
            </w:tcBorders>
            <w:hideMark/>
          </w:tcPr>
          <w:p w:rsidR="00451088" w:rsidRDefault="00451088">
            <w:pPr>
              <w:snapToGrid w:val="0"/>
              <w:jc w:val="center"/>
            </w:pPr>
            <w:r>
              <w:t>35</w:t>
            </w:r>
          </w:p>
          <w:p w:rsidR="00451088" w:rsidRDefault="00451088">
            <w:pPr>
              <w:snapToGrid w:val="0"/>
              <w:jc w:val="center"/>
            </w:pPr>
          </w:p>
        </w:tc>
        <w:tc>
          <w:tcPr>
            <w:tcW w:w="1568" w:type="dxa"/>
            <w:tcBorders>
              <w:top w:val="single" w:sz="4" w:space="0" w:color="000000"/>
              <w:left w:val="single" w:sz="4" w:space="0" w:color="000000"/>
              <w:bottom w:val="single" w:sz="4" w:space="0" w:color="000000"/>
              <w:right w:val="nil"/>
            </w:tcBorders>
            <w:hideMark/>
          </w:tcPr>
          <w:p w:rsidR="00451088" w:rsidRDefault="00451088">
            <w:pPr>
              <w:snapToGrid w:val="0"/>
            </w:pPr>
            <w:r>
              <w:t xml:space="preserve"> резерв</w:t>
            </w:r>
          </w:p>
        </w:tc>
        <w:tc>
          <w:tcPr>
            <w:tcW w:w="1288" w:type="dxa"/>
            <w:tcBorders>
              <w:top w:val="single" w:sz="4" w:space="0" w:color="000000"/>
              <w:left w:val="single" w:sz="4" w:space="0" w:color="000000"/>
              <w:bottom w:val="single" w:sz="4" w:space="0" w:color="000000"/>
              <w:right w:val="nil"/>
            </w:tcBorders>
          </w:tcPr>
          <w:p w:rsidR="00451088" w:rsidRDefault="00451088">
            <w:pPr>
              <w:snapToGrid w:val="0"/>
              <w:jc w:val="both"/>
            </w:pPr>
          </w:p>
        </w:tc>
        <w:tc>
          <w:tcPr>
            <w:tcW w:w="1571" w:type="dxa"/>
            <w:tcBorders>
              <w:top w:val="single" w:sz="4" w:space="0" w:color="000000"/>
              <w:left w:val="single" w:sz="4" w:space="0" w:color="000000"/>
              <w:bottom w:val="single" w:sz="4" w:space="0" w:color="000000"/>
              <w:right w:val="nil"/>
            </w:tcBorders>
          </w:tcPr>
          <w:p w:rsidR="00451088" w:rsidRDefault="00451088">
            <w:pPr>
              <w:widowControl w:val="0"/>
              <w:snapToGrid w:val="0"/>
            </w:pPr>
          </w:p>
        </w:tc>
        <w:tc>
          <w:tcPr>
            <w:tcW w:w="1984" w:type="dxa"/>
            <w:tcBorders>
              <w:top w:val="single" w:sz="4" w:space="0" w:color="000000"/>
              <w:left w:val="single" w:sz="4" w:space="0" w:color="000000"/>
              <w:bottom w:val="single" w:sz="4" w:space="0" w:color="000000"/>
              <w:right w:val="nil"/>
            </w:tcBorders>
          </w:tcPr>
          <w:p w:rsidR="00451088" w:rsidRDefault="00451088">
            <w:pPr>
              <w:snapToGrid w:val="0"/>
            </w:pPr>
          </w:p>
        </w:tc>
        <w:tc>
          <w:tcPr>
            <w:tcW w:w="2268" w:type="dxa"/>
            <w:tcBorders>
              <w:top w:val="single" w:sz="4" w:space="0" w:color="000000"/>
              <w:left w:val="single" w:sz="4" w:space="0" w:color="000000"/>
              <w:bottom w:val="single" w:sz="4" w:space="0" w:color="000000"/>
              <w:right w:val="nil"/>
            </w:tcBorders>
          </w:tcPr>
          <w:p w:rsidR="00451088" w:rsidRDefault="00451088">
            <w:pPr>
              <w:snapToGrid w:val="0"/>
            </w:pPr>
          </w:p>
        </w:tc>
        <w:tc>
          <w:tcPr>
            <w:tcW w:w="1843" w:type="dxa"/>
            <w:tcBorders>
              <w:top w:val="single" w:sz="4" w:space="0" w:color="000000"/>
              <w:left w:val="single" w:sz="4" w:space="0" w:color="000000"/>
              <w:bottom w:val="single" w:sz="4" w:space="0" w:color="000000"/>
              <w:right w:val="nil"/>
            </w:tcBorders>
          </w:tcPr>
          <w:p w:rsidR="00451088" w:rsidRDefault="00451088">
            <w:pPr>
              <w:snapToGrid w:val="0"/>
              <w:rPr>
                <w:b/>
                <w:i/>
              </w:rPr>
            </w:pPr>
          </w:p>
        </w:tc>
        <w:tc>
          <w:tcPr>
            <w:tcW w:w="1417" w:type="dxa"/>
            <w:tcBorders>
              <w:top w:val="single" w:sz="4" w:space="0" w:color="000000"/>
              <w:left w:val="single" w:sz="4" w:space="0" w:color="000000"/>
              <w:bottom w:val="single" w:sz="4" w:space="0" w:color="000000"/>
              <w:right w:val="nil"/>
            </w:tcBorders>
          </w:tcPr>
          <w:p w:rsidR="00451088" w:rsidRDefault="00451088">
            <w:pPr>
              <w:snapToGrid w:val="0"/>
              <w:rPr>
                <w:b/>
                <w:i/>
              </w:rPr>
            </w:pPr>
          </w:p>
        </w:tc>
        <w:tc>
          <w:tcPr>
            <w:tcW w:w="1560" w:type="dxa"/>
            <w:tcBorders>
              <w:top w:val="single" w:sz="4" w:space="0" w:color="000000"/>
              <w:left w:val="single" w:sz="4" w:space="0" w:color="000000"/>
              <w:bottom w:val="single" w:sz="4" w:space="0" w:color="000000"/>
              <w:right w:val="nil"/>
            </w:tcBorders>
          </w:tcPr>
          <w:p w:rsidR="00451088" w:rsidRDefault="00451088">
            <w:pPr>
              <w:snapToGrid w:val="0"/>
            </w:pPr>
          </w:p>
        </w:tc>
        <w:tc>
          <w:tcPr>
            <w:tcW w:w="1103" w:type="dxa"/>
            <w:gridSpan w:val="2"/>
            <w:tcBorders>
              <w:top w:val="single" w:sz="4" w:space="0" w:color="000000"/>
              <w:left w:val="single" w:sz="4" w:space="0" w:color="000000"/>
              <w:bottom w:val="single" w:sz="4" w:space="0" w:color="000000"/>
              <w:right w:val="nil"/>
            </w:tcBorders>
          </w:tcPr>
          <w:p w:rsidR="00451088" w:rsidRDefault="00451088">
            <w:pPr>
              <w:snapToGrid w:val="0"/>
              <w:jc w:val="center"/>
            </w:pPr>
          </w:p>
        </w:tc>
        <w:tc>
          <w:tcPr>
            <w:tcW w:w="613" w:type="dxa"/>
            <w:gridSpan w:val="3"/>
            <w:tcBorders>
              <w:top w:val="single" w:sz="4" w:space="0" w:color="000000"/>
              <w:left w:val="single" w:sz="4" w:space="0" w:color="000000"/>
              <w:bottom w:val="single" w:sz="4" w:space="0" w:color="000000"/>
              <w:right w:val="single" w:sz="4" w:space="0" w:color="000000"/>
            </w:tcBorders>
          </w:tcPr>
          <w:p w:rsidR="00451088" w:rsidRDefault="00451088">
            <w:pPr>
              <w:snapToGrid w:val="0"/>
              <w:jc w:val="center"/>
            </w:pPr>
          </w:p>
        </w:tc>
      </w:tr>
    </w:tbl>
    <w:p w:rsidR="00451088" w:rsidRDefault="00451088" w:rsidP="00451088">
      <w:pPr>
        <w:rPr>
          <w:b/>
          <w:sz w:val="28"/>
          <w:szCs w:val="28"/>
        </w:rPr>
      </w:pPr>
    </w:p>
    <w:p w:rsidR="00451088" w:rsidRDefault="00451088" w:rsidP="00451088">
      <w:pPr>
        <w:rPr>
          <w:b/>
          <w:sz w:val="28"/>
          <w:szCs w:val="28"/>
        </w:rPr>
      </w:pPr>
    </w:p>
    <w:p w:rsidR="00451088" w:rsidRDefault="00451088" w:rsidP="00451088">
      <w:pPr>
        <w:rPr>
          <w:b/>
          <w:sz w:val="28"/>
          <w:szCs w:val="28"/>
        </w:rPr>
      </w:pPr>
      <w:r>
        <w:rPr>
          <w:b/>
          <w:sz w:val="28"/>
          <w:szCs w:val="28"/>
        </w:rPr>
        <w:t>7.Учебно-методическое и материально-техническое обеспечение учебного процесса:</w:t>
      </w:r>
    </w:p>
    <w:p w:rsidR="00451088" w:rsidRDefault="00451088" w:rsidP="00451088">
      <w:pPr>
        <w:ind w:left="66"/>
      </w:pPr>
      <w:r>
        <w:t>1. Пасечник В. В. Биология. Бактерии. Грибы. Растения. 5 класс. Учебник / М.: Дрофа, 2012 г.</w:t>
      </w:r>
    </w:p>
    <w:p w:rsidR="00451088" w:rsidRDefault="00451088" w:rsidP="00451088">
      <w:pPr>
        <w:ind w:left="66"/>
      </w:pPr>
      <w:r>
        <w:t>2. Пасечник В. В. Биология. Биология. Бактерии, грибы, растения. 5 класс. Рабочая тетрадь к учебнику В.В. Пасечника. Тестовые задания ЕГЭ. Вертикаль/ М.: Дрофа, 2012 г.</w:t>
      </w:r>
    </w:p>
    <w:p w:rsidR="00451088" w:rsidRDefault="00451088" w:rsidP="00451088">
      <w:pPr>
        <w:ind w:left="66"/>
      </w:pPr>
      <w:r>
        <w:t>3. Пасечник В. В. Биология. Бактерии. Грибы. Растения. 5 класс. Методическое пособие / М.: Дрофа, 2012 г.</w:t>
      </w:r>
    </w:p>
    <w:p w:rsidR="00451088" w:rsidRDefault="00451088" w:rsidP="00451088">
      <w:pPr>
        <w:ind w:left="66"/>
      </w:pPr>
      <w:r>
        <w:t>4. Преображенская Н.В. Рабочая тетрадь по биологии. 5 класс. К учебнику В.В. Пасечника "Биология. 5 класс"/ М.: Экзамен, 2012 г.</w:t>
      </w:r>
    </w:p>
    <w:p w:rsidR="00451088" w:rsidRDefault="00451088" w:rsidP="00451088">
      <w:pPr>
        <w:ind w:left="66"/>
        <w:rPr>
          <w:b/>
        </w:rPr>
      </w:pPr>
    </w:p>
    <w:p w:rsidR="00451088" w:rsidRDefault="00451088" w:rsidP="00451088">
      <w:pPr>
        <w:rPr>
          <w:b/>
        </w:rPr>
      </w:pPr>
      <w:r>
        <w:rPr>
          <w:b/>
          <w:sz w:val="28"/>
          <w:szCs w:val="28"/>
        </w:rPr>
        <w:lastRenderedPageBreak/>
        <w:t xml:space="preserve"> </w:t>
      </w:r>
      <w:r>
        <w:rPr>
          <w:b/>
          <w:lang w:val="en-US"/>
        </w:rPr>
        <w:t>MULTIMEDIA</w:t>
      </w:r>
      <w:r>
        <w:rPr>
          <w:b/>
        </w:rPr>
        <w:t xml:space="preserve"> – поддержка курса «Биология. Бактерии. Грибы. Растения»</w:t>
      </w:r>
    </w:p>
    <w:p w:rsidR="00451088" w:rsidRDefault="00451088" w:rsidP="0052234F">
      <w:pPr>
        <w:numPr>
          <w:ilvl w:val="0"/>
          <w:numId w:val="12"/>
        </w:numPr>
        <w:tabs>
          <w:tab w:val="left" w:pos="424"/>
        </w:tabs>
        <w:suppressAutoHyphens/>
        <w:spacing w:after="0" w:line="240" w:lineRule="auto"/>
        <w:ind w:left="15" w:hanging="30"/>
        <w:jc w:val="both"/>
      </w:pPr>
      <w:r>
        <w:rPr>
          <w:b/>
        </w:rPr>
        <w:t xml:space="preserve">Лабораторный практикум. Биология 6-11 класс </w:t>
      </w:r>
      <w:r>
        <w:t>(учебное электронное издание), Республиканский мультимедиа центр, 2004</w:t>
      </w:r>
    </w:p>
    <w:p w:rsidR="00451088" w:rsidRDefault="00451088" w:rsidP="0052234F">
      <w:pPr>
        <w:numPr>
          <w:ilvl w:val="0"/>
          <w:numId w:val="12"/>
        </w:numPr>
        <w:tabs>
          <w:tab w:val="left" w:pos="424"/>
        </w:tabs>
        <w:suppressAutoHyphens/>
        <w:spacing w:after="0" w:line="240" w:lineRule="auto"/>
        <w:ind w:left="15" w:hanging="30"/>
        <w:jc w:val="both"/>
      </w:pPr>
      <w:r>
        <w:rPr>
          <w:b/>
        </w:rPr>
        <w:t>Биология. Растения. Бактерии. Грибы. Лишайники. 6 класс. Образовательный комплекс</w:t>
      </w:r>
      <w:proofErr w:type="gramStart"/>
      <w:r>
        <w:rPr>
          <w:b/>
        </w:rPr>
        <w:t>.</w:t>
      </w:r>
      <w:proofErr w:type="gramEnd"/>
      <w:r>
        <w:t xml:space="preserve"> (</w:t>
      </w:r>
      <w:proofErr w:type="gramStart"/>
      <w:r>
        <w:t>э</w:t>
      </w:r>
      <w:proofErr w:type="gramEnd"/>
      <w:r>
        <w:t>лектронное учебное издание), Фирма «1С», Издательский центр «Вентана-Граф», 2007</w:t>
      </w:r>
    </w:p>
    <w:p w:rsidR="00451088" w:rsidRDefault="00451088" w:rsidP="0052234F">
      <w:pPr>
        <w:numPr>
          <w:ilvl w:val="0"/>
          <w:numId w:val="12"/>
        </w:numPr>
        <w:tabs>
          <w:tab w:val="left" w:pos="424"/>
        </w:tabs>
        <w:suppressAutoHyphens/>
        <w:spacing w:after="0" w:line="240" w:lineRule="auto"/>
        <w:ind w:left="15" w:hanging="30"/>
        <w:jc w:val="both"/>
      </w:pPr>
      <w:r>
        <w:rPr>
          <w:b/>
        </w:rPr>
        <w:t>Биология 6 класс. Живой организм. Мультимедийное приложение к учебнику Н.И.Сонина</w:t>
      </w:r>
      <w:r>
        <w:t xml:space="preserve"> (электронное учебное издание), Дрофа, Физикон, 2006</w:t>
      </w:r>
    </w:p>
    <w:p w:rsidR="00451088" w:rsidRDefault="00451088" w:rsidP="0052234F">
      <w:pPr>
        <w:numPr>
          <w:ilvl w:val="0"/>
          <w:numId w:val="12"/>
        </w:numPr>
        <w:tabs>
          <w:tab w:val="left" w:pos="424"/>
        </w:tabs>
        <w:suppressAutoHyphens/>
        <w:spacing w:after="0" w:line="240" w:lineRule="auto"/>
        <w:ind w:left="15" w:hanging="30"/>
        <w:jc w:val="both"/>
      </w:pPr>
      <w:r>
        <w:rPr>
          <w:b/>
        </w:rPr>
        <w:t xml:space="preserve">Уроки биологии Кирилла и Мефодия. Растения. Бактерии. Грибы. 6 класс </w:t>
      </w:r>
      <w:r>
        <w:t>(электронное учебное издание), ООО «Кириллл и Мефодий», 2004</w:t>
      </w:r>
    </w:p>
    <w:p w:rsidR="00451088" w:rsidRDefault="00451088" w:rsidP="0052234F">
      <w:pPr>
        <w:numPr>
          <w:ilvl w:val="0"/>
          <w:numId w:val="12"/>
        </w:numPr>
        <w:tabs>
          <w:tab w:val="left" w:pos="424"/>
        </w:tabs>
        <w:suppressAutoHyphens/>
        <w:spacing w:after="0" w:line="240" w:lineRule="auto"/>
        <w:ind w:left="15" w:hanging="30"/>
        <w:jc w:val="both"/>
      </w:pPr>
      <w:r>
        <w:rPr>
          <w:b/>
        </w:rPr>
        <w:t>Электронный атлас для школьника. Ботаника 6-7 классы</w:t>
      </w:r>
      <w:proofErr w:type="gramStart"/>
      <w:r>
        <w:rPr>
          <w:b/>
        </w:rPr>
        <w:t>.</w:t>
      </w:r>
      <w:proofErr w:type="gramEnd"/>
      <w:r>
        <w:rPr>
          <w:b/>
        </w:rPr>
        <w:t xml:space="preserve"> </w:t>
      </w:r>
      <w:r>
        <w:t>(</w:t>
      </w:r>
      <w:proofErr w:type="gramStart"/>
      <w:r>
        <w:t>э</w:t>
      </w:r>
      <w:proofErr w:type="gramEnd"/>
      <w:r>
        <w:t>лектронное учебное издание), Интерактивная линия, 2004</w:t>
      </w:r>
    </w:p>
    <w:p w:rsidR="00451088" w:rsidRDefault="00451088" w:rsidP="0052234F">
      <w:pPr>
        <w:numPr>
          <w:ilvl w:val="0"/>
          <w:numId w:val="12"/>
        </w:numPr>
        <w:tabs>
          <w:tab w:val="left" w:pos="424"/>
        </w:tabs>
        <w:suppressAutoHyphens/>
        <w:spacing w:after="0" w:line="240" w:lineRule="auto"/>
        <w:ind w:left="15" w:hanging="30"/>
        <w:jc w:val="both"/>
      </w:pPr>
      <w:r>
        <w:rPr>
          <w:b/>
        </w:rPr>
        <w:t xml:space="preserve">Биология. Систематика растений (видеоиллюстрации). Часть 1. Отдел </w:t>
      </w:r>
      <w:proofErr w:type="gramStart"/>
      <w:r>
        <w:rPr>
          <w:b/>
        </w:rPr>
        <w:t>Моховидные</w:t>
      </w:r>
      <w:proofErr w:type="gramEnd"/>
      <w:r>
        <w:rPr>
          <w:b/>
        </w:rPr>
        <w:t xml:space="preserve">. Отдел </w:t>
      </w:r>
      <w:proofErr w:type="gramStart"/>
      <w:r>
        <w:rPr>
          <w:b/>
        </w:rPr>
        <w:t>Плауновидные</w:t>
      </w:r>
      <w:proofErr w:type="gramEnd"/>
      <w:r>
        <w:rPr>
          <w:b/>
        </w:rPr>
        <w:t xml:space="preserve">. Отдел </w:t>
      </w:r>
      <w:proofErr w:type="gramStart"/>
      <w:r>
        <w:rPr>
          <w:b/>
        </w:rPr>
        <w:t>Хвощевидные</w:t>
      </w:r>
      <w:proofErr w:type="gramEnd"/>
      <w:r>
        <w:rPr>
          <w:b/>
        </w:rPr>
        <w:t xml:space="preserve">. Отдел </w:t>
      </w:r>
      <w:proofErr w:type="gramStart"/>
      <w:r>
        <w:rPr>
          <w:b/>
        </w:rPr>
        <w:t>папоротниковидные</w:t>
      </w:r>
      <w:proofErr w:type="gramEnd"/>
      <w:r>
        <w:rPr>
          <w:b/>
        </w:rPr>
        <w:t xml:space="preserve">. </w:t>
      </w:r>
      <w:r>
        <w:t>ООО «Телекомпания СГУ ТВ», 2006</w:t>
      </w:r>
    </w:p>
    <w:p w:rsidR="00451088" w:rsidRDefault="00451088" w:rsidP="0052234F">
      <w:pPr>
        <w:numPr>
          <w:ilvl w:val="0"/>
          <w:numId w:val="12"/>
        </w:numPr>
        <w:tabs>
          <w:tab w:val="left" w:pos="424"/>
        </w:tabs>
        <w:suppressAutoHyphens/>
        <w:spacing w:after="0" w:line="240" w:lineRule="auto"/>
        <w:ind w:left="15" w:hanging="30"/>
        <w:jc w:val="both"/>
      </w:pPr>
      <w:r>
        <w:rPr>
          <w:b/>
        </w:rPr>
        <w:t xml:space="preserve">Биология. Систематика растений (видеоиллюстрации). Часть 2. Отдел </w:t>
      </w:r>
      <w:proofErr w:type="gramStart"/>
      <w:r>
        <w:rPr>
          <w:b/>
        </w:rPr>
        <w:t>Голосеменные</w:t>
      </w:r>
      <w:proofErr w:type="gramEnd"/>
      <w:r>
        <w:rPr>
          <w:b/>
        </w:rPr>
        <w:t xml:space="preserve">. </w:t>
      </w:r>
      <w:r>
        <w:t>ООО «Телекомпания СГУ ТВ», 2006</w:t>
      </w:r>
    </w:p>
    <w:p w:rsidR="00451088" w:rsidRDefault="00451088" w:rsidP="0052234F">
      <w:pPr>
        <w:numPr>
          <w:ilvl w:val="0"/>
          <w:numId w:val="12"/>
        </w:numPr>
        <w:tabs>
          <w:tab w:val="left" w:pos="424"/>
        </w:tabs>
        <w:suppressAutoHyphens/>
        <w:spacing w:after="0" w:line="240" w:lineRule="auto"/>
        <w:ind w:left="15" w:hanging="30"/>
        <w:jc w:val="both"/>
      </w:pPr>
      <w:r>
        <w:rPr>
          <w:b/>
        </w:rPr>
        <w:t xml:space="preserve">Биология 6-9 класс </w:t>
      </w:r>
      <w:r>
        <w:t>(электронная библиотека)</w:t>
      </w:r>
    </w:p>
    <w:p w:rsidR="00451088" w:rsidRDefault="00451088" w:rsidP="00451088">
      <w:pPr>
        <w:rPr>
          <w:b/>
          <w:szCs w:val="28"/>
        </w:rPr>
      </w:pPr>
      <w:r>
        <w:rPr>
          <w:b/>
          <w:szCs w:val="28"/>
        </w:rPr>
        <w:t>ПЛАНИРУЕМЫЕ РЕЗУЛЬТАТЫ ИЗУЧЕНИЯ БИОЛОГИИ</w:t>
      </w:r>
    </w:p>
    <w:p w:rsidR="00451088" w:rsidRDefault="00451088" w:rsidP="00451088">
      <w:pPr>
        <w:rPr>
          <w:b/>
          <w:i/>
          <w:szCs w:val="28"/>
        </w:rPr>
      </w:pPr>
      <w:proofErr w:type="gramStart"/>
      <w:r>
        <w:rPr>
          <w:szCs w:val="28"/>
        </w:rPr>
        <w:t xml:space="preserve">Деятельность образовательного учреждения общего образования в обучении биологии должна быть направлена на достижение обучающимися следующих </w:t>
      </w:r>
      <w:r>
        <w:rPr>
          <w:b/>
          <w:i/>
          <w:szCs w:val="28"/>
        </w:rPr>
        <w:t>личностных результатов:</w:t>
      </w:r>
      <w:proofErr w:type="gramEnd"/>
    </w:p>
    <w:p w:rsidR="00451088" w:rsidRDefault="00451088" w:rsidP="00451088">
      <w:pPr>
        <w:rPr>
          <w:szCs w:val="28"/>
        </w:rPr>
      </w:pPr>
      <w:r>
        <w:rPr>
          <w:szCs w:val="28"/>
        </w:rPr>
        <w:t>1) знание основных принципов и правил отношения к живой природе, основ здорового образа жизни и здоровьесберегающих технологий;</w:t>
      </w:r>
    </w:p>
    <w:p w:rsidR="00451088" w:rsidRDefault="00451088" w:rsidP="00451088">
      <w:pPr>
        <w:rPr>
          <w:szCs w:val="28"/>
        </w:rPr>
      </w:pPr>
      <w:r>
        <w:rPr>
          <w:szCs w:val="28"/>
        </w:rPr>
        <w:t>2) реализация установок здорового образа жизни</w:t>
      </w:r>
    </w:p>
    <w:p w:rsidR="00451088" w:rsidRDefault="00451088" w:rsidP="00451088">
      <w:pPr>
        <w:rPr>
          <w:szCs w:val="28"/>
        </w:rPr>
      </w:pPr>
      <w:r>
        <w:rPr>
          <w:szCs w:val="28"/>
        </w:rPr>
        <w:t>3) 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w:t>
      </w:r>
    </w:p>
    <w:p w:rsidR="00451088" w:rsidRDefault="00451088" w:rsidP="00451088">
      <w:pPr>
        <w:rPr>
          <w:szCs w:val="28"/>
        </w:rPr>
      </w:pPr>
      <w:r>
        <w:rPr>
          <w:b/>
          <w:i/>
          <w:szCs w:val="28"/>
        </w:rPr>
        <w:t>Метапредметными результатами</w:t>
      </w:r>
      <w:r>
        <w:rPr>
          <w:szCs w:val="28"/>
        </w:rPr>
        <w:t xml:space="preserve"> освоения выпускниками основной школы программы по биологии являются:</w:t>
      </w:r>
    </w:p>
    <w:p w:rsidR="00451088" w:rsidRDefault="00451088" w:rsidP="00451088">
      <w:pPr>
        <w:rPr>
          <w:szCs w:val="28"/>
        </w:rPr>
      </w:pPr>
      <w:r>
        <w:rPr>
          <w:szCs w:val="28"/>
        </w:rPr>
        <w:t>1) овладение составляющими исследовательской и проектной деятельности, включая умения видеть проблему, ставить вопросы, выдвигать гипотезы,</w:t>
      </w:r>
    </w:p>
    <w:p w:rsidR="00451088" w:rsidRDefault="00451088" w:rsidP="00451088">
      <w:pPr>
        <w:rPr>
          <w:szCs w:val="28"/>
        </w:rPr>
      </w:pPr>
      <w:proofErr w:type="gramStart"/>
      <w:r>
        <w:rPr>
          <w:szCs w:val="28"/>
        </w:rPr>
        <w:t xml:space="preserve">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 </w:t>
      </w:r>
      <w:proofErr w:type="gramEnd"/>
    </w:p>
    <w:p w:rsidR="00451088" w:rsidRDefault="00451088" w:rsidP="00451088">
      <w:pPr>
        <w:rPr>
          <w:szCs w:val="28"/>
        </w:rPr>
      </w:pPr>
      <w:r>
        <w:rPr>
          <w:szCs w:val="28"/>
        </w:rPr>
        <w:t>2) умения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информацию из одной формы в другую;</w:t>
      </w:r>
    </w:p>
    <w:p w:rsidR="00451088" w:rsidRDefault="00451088" w:rsidP="00451088">
      <w:pPr>
        <w:rPr>
          <w:szCs w:val="28"/>
        </w:rPr>
      </w:pPr>
      <w:r>
        <w:rPr>
          <w:szCs w:val="28"/>
        </w:rPr>
        <w:lastRenderedPageBreak/>
        <w:t>3) способность выбирать целевые и смысловые установки в своих действиях и поступках по отношению к живой природе, здоровью своему и окружающих;</w:t>
      </w:r>
    </w:p>
    <w:p w:rsidR="00451088" w:rsidRDefault="00451088" w:rsidP="00451088">
      <w:pPr>
        <w:rPr>
          <w:szCs w:val="28"/>
        </w:rPr>
      </w:pPr>
      <w:r>
        <w:rPr>
          <w:szCs w:val="28"/>
        </w:rPr>
        <w:t>4) умения адекватно использовать речевые средства для дискуссии и аргументации своей позиции, сравнивать разные точки зрения, аргументировать</w:t>
      </w:r>
    </w:p>
    <w:p w:rsidR="00451088" w:rsidRDefault="00451088" w:rsidP="00451088">
      <w:pPr>
        <w:rPr>
          <w:szCs w:val="28"/>
        </w:rPr>
      </w:pPr>
      <w:r>
        <w:rPr>
          <w:szCs w:val="28"/>
        </w:rPr>
        <w:t>свою точку зрения, отстаивать свою позицию.</w:t>
      </w:r>
    </w:p>
    <w:p w:rsidR="00451088" w:rsidRDefault="00451088" w:rsidP="00451088">
      <w:pPr>
        <w:rPr>
          <w:szCs w:val="28"/>
        </w:rPr>
      </w:pPr>
      <w:r>
        <w:rPr>
          <w:b/>
          <w:i/>
          <w:szCs w:val="28"/>
        </w:rPr>
        <w:t>Предметными результатами</w:t>
      </w:r>
      <w:r>
        <w:rPr>
          <w:szCs w:val="28"/>
        </w:rPr>
        <w:t xml:space="preserve"> освоения выпускниками основной школы программы по биологии являются:</w:t>
      </w:r>
    </w:p>
    <w:p w:rsidR="00451088" w:rsidRDefault="00451088" w:rsidP="00451088">
      <w:pPr>
        <w:rPr>
          <w:szCs w:val="28"/>
          <w:u w:val="single"/>
        </w:rPr>
      </w:pPr>
      <w:r>
        <w:rPr>
          <w:szCs w:val="28"/>
        </w:rPr>
        <w:t xml:space="preserve">1. </w:t>
      </w:r>
      <w:r>
        <w:rPr>
          <w:szCs w:val="28"/>
          <w:u w:val="single"/>
        </w:rPr>
        <w:t>В познавательной (интеллектуальной) сфере:</w:t>
      </w:r>
    </w:p>
    <w:p w:rsidR="00451088" w:rsidRDefault="00451088" w:rsidP="0052234F">
      <w:pPr>
        <w:numPr>
          <w:ilvl w:val="0"/>
          <w:numId w:val="13"/>
        </w:numPr>
        <w:tabs>
          <w:tab w:val="left" w:pos="284"/>
        </w:tabs>
        <w:suppressAutoHyphens/>
        <w:spacing w:after="0" w:line="240" w:lineRule="auto"/>
        <w:ind w:left="0" w:firstLine="0"/>
        <w:rPr>
          <w:szCs w:val="28"/>
        </w:rPr>
      </w:pPr>
      <w:proofErr w:type="gramStart"/>
      <w:r>
        <w:rPr>
          <w:szCs w:val="28"/>
        </w:rPr>
        <w:t>выделение существенных признаков биологических объектов (отличительных признаков живых организмов; клеток и организмов растений, животных, грибов и бактерий; организма человека; видов, экосистем; биосферы) и процессов (обмен веществ и превращения энергии, питание, дыхание, выделение, транспорт веществ, рост, развитие, размножение, регуляция жизнедеятельности организма; круговорот веществ и превращения энергии в экосистемах);</w:t>
      </w:r>
      <w:proofErr w:type="gramEnd"/>
    </w:p>
    <w:p w:rsidR="00451088" w:rsidRDefault="00451088" w:rsidP="0052234F">
      <w:pPr>
        <w:numPr>
          <w:ilvl w:val="0"/>
          <w:numId w:val="13"/>
        </w:numPr>
        <w:tabs>
          <w:tab w:val="left" w:pos="284"/>
        </w:tabs>
        <w:suppressAutoHyphens/>
        <w:spacing w:after="0" w:line="240" w:lineRule="auto"/>
        <w:ind w:left="0" w:firstLine="0"/>
        <w:rPr>
          <w:szCs w:val="28"/>
        </w:rPr>
      </w:pPr>
      <w:proofErr w:type="gramStart"/>
      <w:r>
        <w:rPr>
          <w:szCs w:val="28"/>
        </w:rPr>
        <w:t>приведение доказательств (аргументация) родства человека с млекопитающими животными; взаимосвязи человека и окружающей среды; зависимости здоровья человека от состояния окружающей среды; необходимости защиты окружающей среды; соблюдения мер профилактики заболеваний, вызываемых растениями, животными, бактериями, грибами и вирусами, травматизма, стрессов, ВИЧ-инфекции, вредных привычек, нарушения осанки, зрения, слуха, инфекционных и простудных заболеваний;</w:t>
      </w:r>
      <w:proofErr w:type="gramEnd"/>
    </w:p>
    <w:p w:rsidR="00451088" w:rsidRDefault="00451088" w:rsidP="0052234F">
      <w:pPr>
        <w:numPr>
          <w:ilvl w:val="0"/>
          <w:numId w:val="13"/>
        </w:numPr>
        <w:tabs>
          <w:tab w:val="left" w:pos="284"/>
        </w:tabs>
        <w:suppressAutoHyphens/>
        <w:spacing w:after="0" w:line="240" w:lineRule="auto"/>
        <w:ind w:left="0" w:firstLine="0"/>
        <w:rPr>
          <w:szCs w:val="28"/>
        </w:rPr>
      </w:pPr>
      <w:r>
        <w:rPr>
          <w:szCs w:val="28"/>
        </w:rPr>
        <w:t>классификация — определение принадлежности биологических объектов к определенной систематической группе;</w:t>
      </w:r>
    </w:p>
    <w:p w:rsidR="00451088" w:rsidRDefault="00451088" w:rsidP="0052234F">
      <w:pPr>
        <w:numPr>
          <w:ilvl w:val="0"/>
          <w:numId w:val="13"/>
        </w:numPr>
        <w:tabs>
          <w:tab w:val="left" w:pos="284"/>
        </w:tabs>
        <w:suppressAutoHyphens/>
        <w:spacing w:after="0" w:line="240" w:lineRule="auto"/>
        <w:ind w:left="0" w:firstLine="0"/>
        <w:rPr>
          <w:szCs w:val="28"/>
        </w:rPr>
      </w:pPr>
      <w:r>
        <w:rPr>
          <w:szCs w:val="28"/>
        </w:rPr>
        <w:t>объяснение роли биологии в практической деятельности людей; места и роли человека в природе; родства, общности происхождения и эволюции растений и животных (на примере сопоставления отдельных групп); роли различных организмов в жизни человека; значения биологического разнообразия для сохранения биосферы; механизмов наследственности и изменчивости, проявления наследственных заболеваний у человека, видообразования и приспособленности;</w:t>
      </w:r>
    </w:p>
    <w:p w:rsidR="00451088" w:rsidRDefault="00451088" w:rsidP="0052234F">
      <w:pPr>
        <w:numPr>
          <w:ilvl w:val="0"/>
          <w:numId w:val="13"/>
        </w:numPr>
        <w:tabs>
          <w:tab w:val="left" w:pos="284"/>
        </w:tabs>
        <w:suppressAutoHyphens/>
        <w:spacing w:after="0" w:line="240" w:lineRule="auto"/>
        <w:ind w:left="0" w:firstLine="0"/>
        <w:rPr>
          <w:szCs w:val="28"/>
        </w:rPr>
      </w:pPr>
      <w:r>
        <w:rPr>
          <w:szCs w:val="28"/>
        </w:rPr>
        <w:t>различение на таблицах частей и органоидов клетки, органов и систем органов человека; на живых объектах и таблицах органов цветкового растения, органов и систем органов животных, растений разных отделов, животных отдельных типов и классов; наиболее распространенных растений и домашних животных, съедобных и ядовитых грибов, опасных для человека растений и животных;</w:t>
      </w:r>
    </w:p>
    <w:p w:rsidR="00451088" w:rsidRDefault="00451088" w:rsidP="0052234F">
      <w:pPr>
        <w:numPr>
          <w:ilvl w:val="0"/>
          <w:numId w:val="13"/>
        </w:numPr>
        <w:tabs>
          <w:tab w:val="left" w:pos="284"/>
        </w:tabs>
        <w:suppressAutoHyphens/>
        <w:spacing w:after="0" w:line="240" w:lineRule="auto"/>
        <w:ind w:left="0" w:firstLine="0"/>
        <w:rPr>
          <w:szCs w:val="28"/>
        </w:rPr>
      </w:pPr>
      <w:r>
        <w:rPr>
          <w:szCs w:val="28"/>
        </w:rPr>
        <w:t>сравнение биологических объектов и процессов, умение делать выводы и умозаключения на основе сравнения;</w:t>
      </w:r>
    </w:p>
    <w:p w:rsidR="00451088" w:rsidRDefault="00451088" w:rsidP="0052234F">
      <w:pPr>
        <w:numPr>
          <w:ilvl w:val="0"/>
          <w:numId w:val="13"/>
        </w:numPr>
        <w:tabs>
          <w:tab w:val="left" w:pos="284"/>
        </w:tabs>
        <w:suppressAutoHyphens/>
        <w:spacing w:after="0" w:line="240" w:lineRule="auto"/>
        <w:ind w:left="0" w:firstLine="0"/>
        <w:rPr>
          <w:szCs w:val="28"/>
        </w:rPr>
      </w:pPr>
      <w:r>
        <w:rPr>
          <w:szCs w:val="28"/>
        </w:rPr>
        <w:t>выявление изменчивости организмов; приспособлений организмов к среде обитания; типов взаимодействия разных видов в экосистеме; взаимосвязей между особенностями строения клеток, тканей, органов, систем органов и их функциями;</w:t>
      </w:r>
    </w:p>
    <w:p w:rsidR="00451088" w:rsidRDefault="00451088" w:rsidP="0052234F">
      <w:pPr>
        <w:numPr>
          <w:ilvl w:val="0"/>
          <w:numId w:val="13"/>
        </w:numPr>
        <w:tabs>
          <w:tab w:val="left" w:pos="284"/>
        </w:tabs>
        <w:suppressAutoHyphens/>
        <w:spacing w:after="0" w:line="240" w:lineRule="auto"/>
        <w:ind w:left="0" w:firstLine="0"/>
        <w:rPr>
          <w:szCs w:val="28"/>
        </w:rPr>
      </w:pPr>
      <w:r>
        <w:rPr>
          <w:szCs w:val="28"/>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p w:rsidR="00451088" w:rsidRDefault="00451088" w:rsidP="00451088">
      <w:pPr>
        <w:rPr>
          <w:szCs w:val="28"/>
          <w:u w:val="single"/>
        </w:rPr>
      </w:pPr>
      <w:r>
        <w:rPr>
          <w:szCs w:val="28"/>
        </w:rPr>
        <w:t xml:space="preserve">2. </w:t>
      </w:r>
      <w:r>
        <w:rPr>
          <w:szCs w:val="28"/>
          <w:u w:val="single"/>
        </w:rPr>
        <w:t>В ценностно-ориентационной сфере:</w:t>
      </w:r>
    </w:p>
    <w:p w:rsidR="00451088" w:rsidRDefault="00451088" w:rsidP="0052234F">
      <w:pPr>
        <w:numPr>
          <w:ilvl w:val="0"/>
          <w:numId w:val="14"/>
        </w:numPr>
        <w:tabs>
          <w:tab w:val="left" w:pos="284"/>
        </w:tabs>
        <w:suppressAutoHyphens/>
        <w:spacing w:after="0" w:line="240" w:lineRule="auto"/>
        <w:ind w:left="0" w:firstLine="15"/>
        <w:rPr>
          <w:szCs w:val="28"/>
        </w:rPr>
      </w:pPr>
      <w:r>
        <w:rPr>
          <w:szCs w:val="28"/>
        </w:rPr>
        <w:t>знание основных правил поведения в природе и основ здорового образа жизни;</w:t>
      </w:r>
    </w:p>
    <w:p w:rsidR="00451088" w:rsidRDefault="00451088" w:rsidP="0052234F">
      <w:pPr>
        <w:numPr>
          <w:ilvl w:val="0"/>
          <w:numId w:val="14"/>
        </w:numPr>
        <w:tabs>
          <w:tab w:val="left" w:pos="284"/>
        </w:tabs>
        <w:suppressAutoHyphens/>
        <w:spacing w:after="0" w:line="240" w:lineRule="auto"/>
        <w:ind w:left="0" w:firstLine="15"/>
        <w:rPr>
          <w:szCs w:val="28"/>
        </w:rPr>
      </w:pPr>
      <w:r>
        <w:rPr>
          <w:szCs w:val="28"/>
        </w:rPr>
        <w:lastRenderedPageBreak/>
        <w:t>анализ и оценка последствий деятельности человека в природе, влияния факторов риска на здоровье человека.</w:t>
      </w:r>
    </w:p>
    <w:p w:rsidR="00451088" w:rsidRDefault="00451088" w:rsidP="00451088">
      <w:pPr>
        <w:rPr>
          <w:szCs w:val="28"/>
          <w:u w:val="single"/>
        </w:rPr>
      </w:pPr>
      <w:r>
        <w:rPr>
          <w:szCs w:val="28"/>
        </w:rPr>
        <w:t xml:space="preserve">3. </w:t>
      </w:r>
      <w:r>
        <w:rPr>
          <w:szCs w:val="28"/>
          <w:u w:val="single"/>
        </w:rPr>
        <w:t>В сфере трудовой деятельности:</w:t>
      </w:r>
    </w:p>
    <w:p w:rsidR="00451088" w:rsidRDefault="00451088" w:rsidP="0052234F">
      <w:pPr>
        <w:numPr>
          <w:ilvl w:val="0"/>
          <w:numId w:val="15"/>
        </w:numPr>
        <w:tabs>
          <w:tab w:val="left" w:pos="284"/>
        </w:tabs>
        <w:suppressAutoHyphens/>
        <w:spacing w:after="0" w:line="240" w:lineRule="auto"/>
        <w:ind w:left="15" w:firstLine="15"/>
        <w:rPr>
          <w:szCs w:val="28"/>
        </w:rPr>
      </w:pPr>
      <w:r>
        <w:rPr>
          <w:szCs w:val="28"/>
        </w:rPr>
        <w:t>знание и соблюдение правил работы в кабинете биологии;</w:t>
      </w:r>
    </w:p>
    <w:p w:rsidR="00451088" w:rsidRDefault="00451088" w:rsidP="0052234F">
      <w:pPr>
        <w:numPr>
          <w:ilvl w:val="0"/>
          <w:numId w:val="15"/>
        </w:numPr>
        <w:tabs>
          <w:tab w:val="left" w:pos="284"/>
        </w:tabs>
        <w:suppressAutoHyphens/>
        <w:spacing w:after="0" w:line="240" w:lineRule="auto"/>
        <w:ind w:left="15" w:firstLine="15"/>
        <w:rPr>
          <w:szCs w:val="28"/>
        </w:rPr>
      </w:pPr>
      <w:r>
        <w:rPr>
          <w:szCs w:val="28"/>
        </w:rPr>
        <w:t>соблюдение правил работы с биологическими приборами и инструментами (препаровальные иглы, скальпели, лупы, микроскопы).</w:t>
      </w:r>
    </w:p>
    <w:p w:rsidR="00451088" w:rsidRDefault="00451088" w:rsidP="00451088">
      <w:pPr>
        <w:rPr>
          <w:szCs w:val="28"/>
          <w:u w:val="single"/>
        </w:rPr>
      </w:pPr>
      <w:r>
        <w:rPr>
          <w:szCs w:val="28"/>
        </w:rPr>
        <w:t xml:space="preserve">4. </w:t>
      </w:r>
      <w:r>
        <w:rPr>
          <w:szCs w:val="28"/>
          <w:u w:val="single"/>
        </w:rPr>
        <w:t>В сфере физической деятельности:</w:t>
      </w:r>
    </w:p>
    <w:p w:rsidR="00451088" w:rsidRDefault="00451088" w:rsidP="0052234F">
      <w:pPr>
        <w:numPr>
          <w:ilvl w:val="0"/>
          <w:numId w:val="16"/>
        </w:numPr>
        <w:tabs>
          <w:tab w:val="left" w:pos="284"/>
        </w:tabs>
        <w:suppressAutoHyphens/>
        <w:spacing w:after="0" w:line="240" w:lineRule="auto"/>
        <w:ind w:left="-15" w:firstLine="15"/>
        <w:rPr>
          <w:szCs w:val="28"/>
        </w:rPr>
      </w:pPr>
      <w:r>
        <w:rPr>
          <w:szCs w:val="28"/>
        </w:rPr>
        <w:t>освоение приемов оказания первой помощи при отравлении ядовитыми грибами, растениями, укусах животных; при простудных заболеваниях, ожогах, обморожениях, травмах, спасении утопающего;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w:t>
      </w:r>
    </w:p>
    <w:p w:rsidR="00451088" w:rsidRDefault="00451088" w:rsidP="00451088">
      <w:pPr>
        <w:rPr>
          <w:szCs w:val="28"/>
          <w:u w:val="single"/>
        </w:rPr>
      </w:pPr>
      <w:r>
        <w:rPr>
          <w:szCs w:val="28"/>
        </w:rPr>
        <w:t xml:space="preserve">5. </w:t>
      </w:r>
      <w:r>
        <w:rPr>
          <w:szCs w:val="28"/>
          <w:u w:val="single"/>
        </w:rPr>
        <w:t>В эстетической сфере:</w:t>
      </w:r>
    </w:p>
    <w:p w:rsidR="00451088" w:rsidRDefault="00451088" w:rsidP="0052234F">
      <w:pPr>
        <w:numPr>
          <w:ilvl w:val="0"/>
          <w:numId w:val="17"/>
        </w:numPr>
        <w:tabs>
          <w:tab w:val="left" w:pos="284"/>
        </w:tabs>
        <w:suppressAutoHyphens/>
        <w:spacing w:after="0" w:line="240" w:lineRule="auto"/>
        <w:ind w:left="0" w:hanging="15"/>
      </w:pPr>
      <w:r>
        <w:rPr>
          <w:szCs w:val="28"/>
        </w:rPr>
        <w:t>овладение умением оценивать с эстетической точки зрения объекты живой природы.</w:t>
      </w:r>
    </w:p>
    <w:p w:rsidR="00451088" w:rsidRDefault="00451088" w:rsidP="00451088">
      <w:pPr>
        <w:rPr>
          <w:rStyle w:val="dash041e0431044b0447043d044b0439char1"/>
        </w:rPr>
      </w:pPr>
    </w:p>
    <w:p w:rsidR="00451088" w:rsidRDefault="00451088" w:rsidP="00451088">
      <w:pPr>
        <w:pStyle w:val="dash041e0431044b0447043d044b0439"/>
        <w:jc w:val="both"/>
        <w:rPr>
          <w:rStyle w:val="dash041e0431044b0447043d044b0439char1"/>
          <w:b/>
          <w:sz w:val="28"/>
          <w:szCs w:val="28"/>
        </w:rPr>
      </w:pPr>
      <w:r>
        <w:rPr>
          <w:rStyle w:val="dash041e0431044b0447043d044b0439char1"/>
          <w:b/>
          <w:sz w:val="28"/>
          <w:szCs w:val="28"/>
        </w:rPr>
        <w:t>8.РЕЗУЛЬТАТЫ ОСВОЕНИЯ КУРСА «БИОЛОГИЯ 5 КЛАСС»</w:t>
      </w:r>
    </w:p>
    <w:p w:rsidR="00451088" w:rsidRDefault="00451088" w:rsidP="00451088">
      <w:pPr>
        <w:jc w:val="both"/>
        <w:rPr>
          <w:u w:val="single"/>
        </w:rPr>
      </w:pPr>
      <w:r>
        <w:rPr>
          <w:b/>
          <w:u w:val="single"/>
        </w:rPr>
        <w:t>Личностными результатами изучения предмета «Биология» в 5 классе являются следующие умения:</w:t>
      </w:r>
    </w:p>
    <w:p w:rsidR="00451088" w:rsidRDefault="00451088" w:rsidP="0052234F">
      <w:pPr>
        <w:numPr>
          <w:ilvl w:val="0"/>
          <w:numId w:val="18"/>
        </w:numPr>
        <w:tabs>
          <w:tab w:val="left" w:pos="700"/>
        </w:tabs>
        <w:suppressAutoHyphens/>
        <w:spacing w:after="0" w:line="240" w:lineRule="auto"/>
        <w:ind w:left="314" w:firstLine="0"/>
        <w:jc w:val="both"/>
      </w:pPr>
      <w:r>
        <w:t xml:space="preserve">Осознавать единство и целостность окружающего мира, возможности его познаваемости и объяснимости на основе достижений науки. </w:t>
      </w:r>
    </w:p>
    <w:p w:rsidR="00451088" w:rsidRDefault="00451088" w:rsidP="0052234F">
      <w:pPr>
        <w:numPr>
          <w:ilvl w:val="0"/>
          <w:numId w:val="18"/>
        </w:numPr>
        <w:tabs>
          <w:tab w:val="left" w:pos="700"/>
        </w:tabs>
        <w:suppressAutoHyphens/>
        <w:spacing w:after="0" w:line="240" w:lineRule="auto"/>
        <w:ind w:left="314" w:firstLine="0"/>
        <w:jc w:val="both"/>
      </w:pPr>
      <w:r>
        <w:t>Постепенно выстраивать собственное целостное мировоззрение.</w:t>
      </w:r>
    </w:p>
    <w:p w:rsidR="00451088" w:rsidRDefault="00451088" w:rsidP="0052234F">
      <w:pPr>
        <w:numPr>
          <w:ilvl w:val="0"/>
          <w:numId w:val="18"/>
        </w:numPr>
        <w:tabs>
          <w:tab w:val="left" w:pos="700"/>
        </w:tabs>
        <w:suppressAutoHyphens/>
        <w:spacing w:after="0" w:line="240" w:lineRule="auto"/>
        <w:ind w:left="314" w:firstLine="0"/>
        <w:jc w:val="both"/>
      </w:pPr>
      <w:r>
        <w:t xml:space="preserve">Осознавать потребность и готовность к самообразованию, в том числе и в рамках самостоятельной деятельности вне школы. </w:t>
      </w:r>
    </w:p>
    <w:p w:rsidR="00451088" w:rsidRDefault="00451088" w:rsidP="0052234F">
      <w:pPr>
        <w:numPr>
          <w:ilvl w:val="0"/>
          <w:numId w:val="18"/>
        </w:numPr>
        <w:tabs>
          <w:tab w:val="left" w:pos="700"/>
        </w:tabs>
        <w:suppressAutoHyphens/>
        <w:spacing w:after="0" w:line="240" w:lineRule="auto"/>
        <w:ind w:left="314" w:firstLine="0"/>
        <w:jc w:val="both"/>
      </w:pPr>
      <w:r>
        <w:t xml:space="preserve">Оценивать жизненные ситуации с точки зрения безопасного образа жизни и сохранения здоровья. </w:t>
      </w:r>
    </w:p>
    <w:p w:rsidR="00451088" w:rsidRDefault="00451088" w:rsidP="0052234F">
      <w:pPr>
        <w:numPr>
          <w:ilvl w:val="0"/>
          <w:numId w:val="18"/>
        </w:numPr>
        <w:tabs>
          <w:tab w:val="left" w:pos="700"/>
        </w:tabs>
        <w:suppressAutoHyphens/>
        <w:spacing w:after="0" w:line="240" w:lineRule="auto"/>
        <w:ind w:left="314" w:firstLine="0"/>
        <w:jc w:val="both"/>
      </w:pPr>
      <w:r>
        <w:t xml:space="preserve">Оценивать экологический риск взаимоотношений человека и природы. </w:t>
      </w:r>
    </w:p>
    <w:p w:rsidR="00451088" w:rsidRDefault="00451088" w:rsidP="0052234F">
      <w:pPr>
        <w:numPr>
          <w:ilvl w:val="0"/>
          <w:numId w:val="18"/>
        </w:numPr>
        <w:tabs>
          <w:tab w:val="left" w:pos="700"/>
        </w:tabs>
        <w:suppressAutoHyphens/>
        <w:spacing w:after="0" w:line="240" w:lineRule="auto"/>
        <w:ind w:left="314" w:firstLine="0"/>
        <w:jc w:val="both"/>
      </w:pPr>
      <w:r>
        <w:t>Формировать  экологическое мышление: умение оценивать свою деятельность и поступки других людей с точки зрения сохранения окружающей среды – гаранта жизни и благополучия людей на Земле.</w:t>
      </w:r>
    </w:p>
    <w:p w:rsidR="00451088" w:rsidRDefault="00451088" w:rsidP="0052234F">
      <w:pPr>
        <w:numPr>
          <w:ilvl w:val="0"/>
          <w:numId w:val="18"/>
        </w:numPr>
        <w:tabs>
          <w:tab w:val="left" w:pos="700"/>
        </w:tabs>
        <w:suppressAutoHyphens/>
        <w:spacing w:after="0" w:line="240" w:lineRule="auto"/>
        <w:ind w:left="314" w:firstLine="0"/>
        <w:jc w:val="both"/>
      </w:pPr>
      <w:r>
        <w:t>Средством развития личностных результатов служит учебный материал, и прежде всего продуктивные задания учебника.</w:t>
      </w:r>
    </w:p>
    <w:p w:rsidR="00451088" w:rsidRDefault="00451088" w:rsidP="00451088">
      <w:pPr>
        <w:jc w:val="both"/>
        <w:rPr>
          <w:b/>
          <w:u w:val="single"/>
        </w:rPr>
      </w:pPr>
      <w:r>
        <w:rPr>
          <w:b/>
          <w:u w:val="single"/>
        </w:rPr>
        <w:t>Метапредметными результатами изучения курса «Биология» является формирование универсальных учебных действий (УУД).</w:t>
      </w:r>
    </w:p>
    <w:p w:rsidR="00451088" w:rsidRDefault="00451088" w:rsidP="00451088">
      <w:pPr>
        <w:jc w:val="both"/>
        <w:rPr>
          <w:b/>
          <w:i/>
        </w:rPr>
      </w:pPr>
      <w:r>
        <w:rPr>
          <w:b/>
          <w:i/>
        </w:rPr>
        <w:t>Регулятивные УУД:</w:t>
      </w:r>
    </w:p>
    <w:p w:rsidR="00451088" w:rsidRDefault="00451088" w:rsidP="0052234F">
      <w:pPr>
        <w:numPr>
          <w:ilvl w:val="0"/>
          <w:numId w:val="19"/>
        </w:numPr>
        <w:tabs>
          <w:tab w:val="left" w:pos="316"/>
          <w:tab w:val="left" w:pos="700"/>
        </w:tabs>
        <w:suppressAutoHyphens/>
        <w:spacing w:after="0" w:line="240" w:lineRule="auto"/>
        <w:ind w:left="329" w:firstLine="0"/>
        <w:jc w:val="both"/>
      </w:pPr>
      <w:r>
        <w:t>Самостоятельно обнаруживать и формулировать учебную проблему, определять цель учебной деятельности, выбирать тему проекта.</w:t>
      </w:r>
    </w:p>
    <w:p w:rsidR="00451088" w:rsidRDefault="00451088" w:rsidP="0052234F">
      <w:pPr>
        <w:numPr>
          <w:ilvl w:val="0"/>
          <w:numId w:val="19"/>
        </w:numPr>
        <w:tabs>
          <w:tab w:val="left" w:pos="316"/>
          <w:tab w:val="left" w:pos="700"/>
        </w:tabs>
        <w:suppressAutoHyphens/>
        <w:spacing w:after="0" w:line="240" w:lineRule="auto"/>
        <w:ind w:left="329" w:firstLine="0"/>
        <w:jc w:val="both"/>
      </w:pPr>
      <w:r>
        <w:t xml:space="preserve">Выдвигать версии решения проблемы, осознавать конечный результат, выбирать из </w:t>
      </w:r>
      <w:proofErr w:type="gramStart"/>
      <w:r>
        <w:t>предложенных</w:t>
      </w:r>
      <w:proofErr w:type="gramEnd"/>
      <w:r>
        <w:t xml:space="preserve"> и искать самостоятельно  средства достижения цели.</w:t>
      </w:r>
    </w:p>
    <w:p w:rsidR="00451088" w:rsidRDefault="00451088" w:rsidP="0052234F">
      <w:pPr>
        <w:numPr>
          <w:ilvl w:val="0"/>
          <w:numId w:val="19"/>
        </w:numPr>
        <w:tabs>
          <w:tab w:val="left" w:pos="316"/>
          <w:tab w:val="left" w:pos="700"/>
        </w:tabs>
        <w:suppressAutoHyphens/>
        <w:spacing w:after="0" w:line="240" w:lineRule="auto"/>
        <w:ind w:left="329" w:firstLine="0"/>
        <w:jc w:val="both"/>
      </w:pPr>
      <w:r>
        <w:t>Составлять (индивидуально или в группе) план решения проблемы (выполнения проекта).</w:t>
      </w:r>
    </w:p>
    <w:p w:rsidR="00451088" w:rsidRDefault="00451088" w:rsidP="0052234F">
      <w:pPr>
        <w:numPr>
          <w:ilvl w:val="0"/>
          <w:numId w:val="19"/>
        </w:numPr>
        <w:tabs>
          <w:tab w:val="left" w:pos="316"/>
          <w:tab w:val="left" w:pos="700"/>
        </w:tabs>
        <w:suppressAutoHyphens/>
        <w:spacing w:after="0" w:line="240" w:lineRule="auto"/>
        <w:ind w:left="329" w:firstLine="0"/>
        <w:jc w:val="both"/>
      </w:pPr>
      <w:r>
        <w:t>Работая по плану, сверять свои действия с целью и, при необходимости, исправлять ошибки самостоятельно.</w:t>
      </w:r>
    </w:p>
    <w:p w:rsidR="00451088" w:rsidRDefault="00451088" w:rsidP="0052234F">
      <w:pPr>
        <w:numPr>
          <w:ilvl w:val="0"/>
          <w:numId w:val="19"/>
        </w:numPr>
        <w:tabs>
          <w:tab w:val="left" w:pos="316"/>
          <w:tab w:val="left" w:pos="700"/>
        </w:tabs>
        <w:suppressAutoHyphens/>
        <w:spacing w:after="0" w:line="240" w:lineRule="auto"/>
        <w:ind w:left="329" w:firstLine="0"/>
        <w:jc w:val="both"/>
      </w:pPr>
      <w:r>
        <w:lastRenderedPageBreak/>
        <w:t>В диалоге с учителем совершенствовать самостоятельно выработанные критерии оценки.</w:t>
      </w:r>
    </w:p>
    <w:p w:rsidR="00451088" w:rsidRDefault="00451088" w:rsidP="0052234F">
      <w:pPr>
        <w:numPr>
          <w:ilvl w:val="0"/>
          <w:numId w:val="19"/>
        </w:numPr>
        <w:tabs>
          <w:tab w:val="left" w:pos="316"/>
          <w:tab w:val="left" w:pos="700"/>
        </w:tabs>
        <w:suppressAutoHyphens/>
        <w:spacing w:after="0" w:line="240" w:lineRule="auto"/>
        <w:ind w:left="329" w:firstLine="0"/>
        <w:jc w:val="both"/>
      </w:pPr>
      <w:r>
        <w:t>Средством формирования регулятивных УУД служат технология проблемного диалога на этапе изучения нового материала и технология оценивания образовательных достижений (учебных успехов).</w:t>
      </w:r>
    </w:p>
    <w:p w:rsidR="00451088" w:rsidRDefault="00451088" w:rsidP="00451088">
      <w:pPr>
        <w:jc w:val="both"/>
        <w:rPr>
          <w:b/>
          <w:i/>
        </w:rPr>
      </w:pPr>
      <w:r>
        <w:rPr>
          <w:b/>
          <w:i/>
        </w:rPr>
        <w:t>Познавательные УУД:</w:t>
      </w:r>
    </w:p>
    <w:p w:rsidR="00451088" w:rsidRDefault="00451088" w:rsidP="0052234F">
      <w:pPr>
        <w:numPr>
          <w:ilvl w:val="0"/>
          <w:numId w:val="20"/>
        </w:numPr>
        <w:tabs>
          <w:tab w:val="left" w:pos="43"/>
          <w:tab w:val="left" w:pos="714"/>
        </w:tabs>
        <w:suppressAutoHyphens/>
        <w:spacing w:after="0" w:line="240" w:lineRule="auto"/>
        <w:ind w:left="343" w:firstLine="0"/>
        <w:jc w:val="both"/>
      </w:pPr>
      <w:r>
        <w:t>Анализировать, сравнивать, классифицировать и обобщать факты и явления. Выявлять причины и следствия простых явлений.</w:t>
      </w:r>
    </w:p>
    <w:p w:rsidR="00451088" w:rsidRDefault="00451088" w:rsidP="0052234F">
      <w:pPr>
        <w:numPr>
          <w:ilvl w:val="0"/>
          <w:numId w:val="20"/>
        </w:numPr>
        <w:tabs>
          <w:tab w:val="left" w:pos="43"/>
          <w:tab w:val="left" w:pos="714"/>
        </w:tabs>
        <w:suppressAutoHyphens/>
        <w:spacing w:after="0" w:line="240" w:lineRule="auto"/>
        <w:ind w:left="343" w:firstLine="0"/>
        <w:jc w:val="both"/>
      </w:pPr>
      <w:r>
        <w:t>Осуществлять сравнение, сериацию и классификацию, самостоятельно выбирая основания и критерии для указанных логических операций; строить классификацию на основе дихотомического деления (на основе отрицания).</w:t>
      </w:r>
    </w:p>
    <w:p w:rsidR="00451088" w:rsidRDefault="00451088" w:rsidP="0052234F">
      <w:pPr>
        <w:numPr>
          <w:ilvl w:val="0"/>
          <w:numId w:val="20"/>
        </w:numPr>
        <w:tabs>
          <w:tab w:val="left" w:pos="43"/>
          <w:tab w:val="left" w:pos="714"/>
        </w:tabs>
        <w:suppressAutoHyphens/>
        <w:spacing w:after="0" w:line="240" w:lineRule="auto"/>
        <w:ind w:left="343" w:firstLine="0"/>
        <w:jc w:val="both"/>
      </w:pPr>
      <w:r>
        <w:t xml:space="preserve">Строить </w:t>
      </w:r>
      <w:proofErr w:type="gramStart"/>
      <w:r>
        <w:t>логическое рассуждение</w:t>
      </w:r>
      <w:proofErr w:type="gramEnd"/>
      <w:r>
        <w:t>, включающее установление причинно-следственных связей.</w:t>
      </w:r>
    </w:p>
    <w:p w:rsidR="00451088" w:rsidRDefault="00451088" w:rsidP="0052234F">
      <w:pPr>
        <w:numPr>
          <w:ilvl w:val="0"/>
          <w:numId w:val="20"/>
        </w:numPr>
        <w:tabs>
          <w:tab w:val="left" w:pos="43"/>
          <w:tab w:val="left" w:pos="714"/>
        </w:tabs>
        <w:suppressAutoHyphens/>
        <w:spacing w:after="0" w:line="240" w:lineRule="auto"/>
        <w:ind w:left="343" w:firstLine="0"/>
        <w:jc w:val="both"/>
      </w:pPr>
      <w:r>
        <w:t xml:space="preserve">Создавать схематические модели с выделением существенных характеристик объекта. </w:t>
      </w:r>
    </w:p>
    <w:p w:rsidR="00451088" w:rsidRDefault="00451088" w:rsidP="0052234F">
      <w:pPr>
        <w:numPr>
          <w:ilvl w:val="0"/>
          <w:numId w:val="20"/>
        </w:numPr>
        <w:tabs>
          <w:tab w:val="left" w:pos="43"/>
          <w:tab w:val="left" w:pos="714"/>
        </w:tabs>
        <w:suppressAutoHyphens/>
        <w:spacing w:after="0" w:line="240" w:lineRule="auto"/>
        <w:ind w:left="343" w:firstLine="0"/>
        <w:jc w:val="both"/>
      </w:pPr>
      <w:r>
        <w:t>Составлять тезисы, различные виды планов (простых, сложных и т.п.). Преобразовывать информацию  из одного вида в другой (таблицу в текст и пр.).</w:t>
      </w:r>
    </w:p>
    <w:p w:rsidR="00451088" w:rsidRDefault="00451088" w:rsidP="0052234F">
      <w:pPr>
        <w:numPr>
          <w:ilvl w:val="0"/>
          <w:numId w:val="20"/>
        </w:numPr>
        <w:tabs>
          <w:tab w:val="left" w:pos="43"/>
          <w:tab w:val="left" w:pos="714"/>
        </w:tabs>
        <w:suppressAutoHyphens/>
        <w:spacing w:after="0" w:line="240" w:lineRule="auto"/>
        <w:ind w:left="343" w:firstLine="0"/>
        <w:jc w:val="both"/>
      </w:pPr>
      <w:r>
        <w:t xml:space="preserve">Вычитывать все уровни текстовой информации. </w:t>
      </w:r>
    </w:p>
    <w:p w:rsidR="00451088" w:rsidRDefault="00451088" w:rsidP="0052234F">
      <w:pPr>
        <w:numPr>
          <w:ilvl w:val="0"/>
          <w:numId w:val="20"/>
        </w:numPr>
        <w:tabs>
          <w:tab w:val="left" w:pos="43"/>
          <w:tab w:val="left" w:pos="714"/>
        </w:tabs>
        <w:suppressAutoHyphens/>
        <w:spacing w:after="0" w:line="240" w:lineRule="auto"/>
        <w:ind w:left="343" w:firstLine="0"/>
        <w:jc w:val="both"/>
      </w:pPr>
      <w:r>
        <w:t>Уметь определять возможные источники необходимых сведений, производить поиск информации, анализировать и оценивать ее достоверность.</w:t>
      </w:r>
    </w:p>
    <w:p w:rsidR="00451088" w:rsidRDefault="00451088" w:rsidP="0052234F">
      <w:pPr>
        <w:numPr>
          <w:ilvl w:val="0"/>
          <w:numId w:val="20"/>
        </w:numPr>
        <w:tabs>
          <w:tab w:val="left" w:pos="43"/>
          <w:tab w:val="left" w:pos="714"/>
        </w:tabs>
        <w:suppressAutoHyphens/>
        <w:spacing w:after="0" w:line="240" w:lineRule="auto"/>
        <w:ind w:left="343" w:firstLine="0"/>
        <w:jc w:val="both"/>
      </w:pPr>
      <w:r>
        <w:t xml:space="preserve">Средством формирования </w:t>
      </w:r>
      <w:proofErr w:type="gramStart"/>
      <w:r>
        <w:t>познавательных</w:t>
      </w:r>
      <w:proofErr w:type="gramEnd"/>
      <w:r>
        <w:t xml:space="preserve"> УУД служит учебный материал, и прежде всего продуктивные задания учебника.</w:t>
      </w:r>
    </w:p>
    <w:p w:rsidR="00451088" w:rsidRDefault="00451088" w:rsidP="00451088">
      <w:pPr>
        <w:jc w:val="both"/>
        <w:rPr>
          <w:b/>
          <w:i/>
        </w:rPr>
      </w:pPr>
      <w:r>
        <w:rPr>
          <w:b/>
          <w:i/>
        </w:rPr>
        <w:t>Коммуникативные УУД:</w:t>
      </w:r>
    </w:p>
    <w:p w:rsidR="00451088" w:rsidRDefault="00451088" w:rsidP="0052234F">
      <w:pPr>
        <w:numPr>
          <w:ilvl w:val="0"/>
          <w:numId w:val="21"/>
        </w:numPr>
        <w:tabs>
          <w:tab w:val="clear" w:pos="1017"/>
          <w:tab w:val="left" w:pos="316"/>
          <w:tab w:val="left" w:pos="714"/>
          <w:tab w:val="left" w:pos="1014"/>
        </w:tabs>
        <w:suppressAutoHyphens/>
        <w:spacing w:after="0" w:line="240" w:lineRule="auto"/>
        <w:ind w:left="357" w:firstLine="14"/>
        <w:jc w:val="both"/>
      </w:pPr>
      <w:r>
        <w:t>Самостоятельно организовывать учебное взаимодействие в группе (определять общие цели, распределять роли, договариваться друг с другом и т.д.).</w:t>
      </w:r>
    </w:p>
    <w:p w:rsidR="00451088" w:rsidRDefault="00451088" w:rsidP="00451088">
      <w:pPr>
        <w:jc w:val="both"/>
        <w:rPr>
          <w:b/>
          <w:u w:val="single"/>
        </w:rPr>
      </w:pPr>
      <w:r>
        <w:rPr>
          <w:b/>
          <w:u w:val="single"/>
        </w:rPr>
        <w:t>Предметными результатами изучения предмета «Биология» являются следующие умения:</w:t>
      </w:r>
    </w:p>
    <w:p w:rsidR="00451088" w:rsidRDefault="00451088" w:rsidP="00451088">
      <w:pPr>
        <w:jc w:val="both"/>
        <w:rPr>
          <w:b/>
          <w:i/>
        </w:rPr>
      </w:pPr>
      <w:r>
        <w:rPr>
          <w:b/>
          <w:i/>
        </w:rPr>
        <w:t>1. - осознание роли жизни:</w:t>
      </w:r>
    </w:p>
    <w:p w:rsidR="00451088" w:rsidRDefault="00451088" w:rsidP="00451088">
      <w:pPr>
        <w:jc w:val="both"/>
      </w:pPr>
      <w:r>
        <w:t>– определять роль в природе различных групп организмов;</w:t>
      </w:r>
    </w:p>
    <w:p w:rsidR="00451088" w:rsidRDefault="00451088" w:rsidP="00451088">
      <w:pPr>
        <w:jc w:val="both"/>
      </w:pPr>
      <w:r>
        <w:t>– объяснять роль живых организмов в круговороте веществ экосистемы.</w:t>
      </w:r>
    </w:p>
    <w:p w:rsidR="00451088" w:rsidRDefault="00451088" w:rsidP="00451088">
      <w:pPr>
        <w:jc w:val="both"/>
        <w:rPr>
          <w:b/>
          <w:i/>
        </w:rPr>
      </w:pPr>
      <w:r>
        <w:rPr>
          <w:b/>
          <w:i/>
        </w:rPr>
        <w:t>2. – рассмотрение биологических процессов в развитии:</w:t>
      </w:r>
    </w:p>
    <w:p w:rsidR="00451088" w:rsidRDefault="00451088" w:rsidP="00451088">
      <w:pPr>
        <w:jc w:val="both"/>
      </w:pPr>
      <w:r>
        <w:t>– приводить примеры приспособлений организмов к среде обитания и объяснять их значение;</w:t>
      </w:r>
    </w:p>
    <w:p w:rsidR="00451088" w:rsidRDefault="00451088" w:rsidP="00451088">
      <w:pPr>
        <w:jc w:val="both"/>
      </w:pPr>
      <w:r>
        <w:t>– находить черты, свидетельствующие об усложнении живых организмов по сравнению с предками, и давать им объяснение;</w:t>
      </w:r>
    </w:p>
    <w:p w:rsidR="00451088" w:rsidRDefault="00451088" w:rsidP="00451088">
      <w:pPr>
        <w:jc w:val="both"/>
      </w:pPr>
      <w:r>
        <w:t>– объяснять приспособления на разных стадиях жизненных циклов.</w:t>
      </w:r>
    </w:p>
    <w:p w:rsidR="00451088" w:rsidRDefault="00451088" w:rsidP="00451088">
      <w:pPr>
        <w:jc w:val="both"/>
        <w:rPr>
          <w:b/>
          <w:i/>
        </w:rPr>
      </w:pPr>
      <w:r>
        <w:rPr>
          <w:b/>
          <w:i/>
        </w:rPr>
        <w:t>3. – использование биологических знаний в быту:</w:t>
      </w:r>
    </w:p>
    <w:p w:rsidR="00451088" w:rsidRDefault="00451088" w:rsidP="00451088">
      <w:pPr>
        <w:jc w:val="both"/>
      </w:pPr>
      <w:r>
        <w:lastRenderedPageBreak/>
        <w:t>– объяснять значение живых организмов в жизни и хозяйстве человека.</w:t>
      </w:r>
    </w:p>
    <w:p w:rsidR="00451088" w:rsidRDefault="00451088" w:rsidP="00451088">
      <w:pPr>
        <w:jc w:val="both"/>
        <w:rPr>
          <w:b/>
          <w:i/>
        </w:rPr>
      </w:pPr>
      <w:r>
        <w:rPr>
          <w:b/>
          <w:i/>
        </w:rPr>
        <w:t>4. –  объяснять мир с точки зрения биологии:</w:t>
      </w:r>
    </w:p>
    <w:p w:rsidR="00451088" w:rsidRDefault="00451088" w:rsidP="00451088">
      <w:pPr>
        <w:jc w:val="both"/>
      </w:pPr>
      <w:r>
        <w:t>– перечислять отличительные свойства живого;</w:t>
      </w:r>
    </w:p>
    <w:p w:rsidR="00451088" w:rsidRDefault="00451088" w:rsidP="00451088">
      <w:pPr>
        <w:jc w:val="both"/>
      </w:pPr>
      <w:proofErr w:type="gramStart"/>
      <w:r>
        <w:t>– различать (по таблице) основные группы живых организмов (бактерии: безъядерные, ядерные: грибы, растения, животные) и основные группы растений (водоросли, мхи, хвощи, плауны, папоротники, голосеменные и цветковые);</w:t>
      </w:r>
      <w:proofErr w:type="gramEnd"/>
    </w:p>
    <w:p w:rsidR="00451088" w:rsidRDefault="00451088" w:rsidP="00451088">
      <w:pPr>
        <w:jc w:val="both"/>
      </w:pPr>
      <w:r>
        <w:t>– определять основные органы растений (части клетки);</w:t>
      </w:r>
    </w:p>
    <w:p w:rsidR="00451088" w:rsidRDefault="00451088" w:rsidP="00451088">
      <w:pPr>
        <w:jc w:val="both"/>
      </w:pPr>
      <w:proofErr w:type="gramStart"/>
      <w:r>
        <w:t>– объяснять строение и жизнедеятельность изученных групп живых организмов (бактерии, грибы, водоросли, мхи, хвощи, плауны, папоротники, голосеменные и цветковые);</w:t>
      </w:r>
      <w:proofErr w:type="gramEnd"/>
    </w:p>
    <w:p w:rsidR="00451088" w:rsidRDefault="00451088" w:rsidP="00451088">
      <w:pPr>
        <w:jc w:val="both"/>
      </w:pPr>
      <w:r>
        <w:rPr>
          <w:b/>
          <w:i/>
        </w:rPr>
        <w:t>5.</w:t>
      </w:r>
      <w:r>
        <w:t xml:space="preserve"> – понимать смысл биологических терминов;</w:t>
      </w:r>
    </w:p>
    <w:p w:rsidR="00451088" w:rsidRDefault="00451088" w:rsidP="00451088">
      <w:pPr>
        <w:jc w:val="both"/>
      </w:pPr>
      <w:r>
        <w:t>– характеризовать методы биологической науки (наблюдение, сравнение, эксперимент, измерение) и их роль в познании живой природы;</w:t>
      </w:r>
    </w:p>
    <w:p w:rsidR="00451088" w:rsidRDefault="00451088" w:rsidP="00451088">
      <w:pPr>
        <w:jc w:val="both"/>
      </w:pPr>
      <w:r>
        <w:t>– проводить биологические опыты и эксперименты и объяснять их результаты; пользоваться увеличительными приборами и иметь элементарные навыки приготовления и изучения препаратов.</w:t>
      </w:r>
    </w:p>
    <w:p w:rsidR="00451088" w:rsidRDefault="00451088" w:rsidP="00451088">
      <w:pPr>
        <w:jc w:val="both"/>
        <w:rPr>
          <w:b/>
          <w:i/>
        </w:rPr>
      </w:pPr>
      <w:r>
        <w:rPr>
          <w:b/>
          <w:i/>
        </w:rPr>
        <w:t>6. – оценивать поведение человека с точки зрения здорового образа жизни:</w:t>
      </w:r>
    </w:p>
    <w:p w:rsidR="00451088" w:rsidRDefault="00451088" w:rsidP="00451088">
      <w:pPr>
        <w:jc w:val="both"/>
      </w:pPr>
      <w:r>
        <w:t>– использовать знания биологии при соблюдении правил повседневной гигиены;</w:t>
      </w:r>
    </w:p>
    <w:p w:rsidR="00451088" w:rsidRDefault="00451088" w:rsidP="00451088">
      <w:pPr>
        <w:jc w:val="both"/>
      </w:pPr>
      <w:r>
        <w:t>– различать съедобные и ядовитые грибы и растения своей местности.</w:t>
      </w:r>
    </w:p>
    <w:p w:rsidR="003E4824" w:rsidRDefault="003E4824" w:rsidP="00451088">
      <w:pPr>
        <w:jc w:val="both"/>
      </w:pPr>
    </w:p>
    <w:p w:rsidR="003E4824" w:rsidRDefault="003E4824" w:rsidP="00451088">
      <w:pPr>
        <w:jc w:val="both"/>
      </w:pPr>
    </w:p>
    <w:p w:rsidR="003E4824" w:rsidRDefault="003E4824" w:rsidP="00451088">
      <w:pPr>
        <w:jc w:val="both"/>
      </w:pPr>
    </w:p>
    <w:p w:rsidR="003E4824" w:rsidRDefault="003E4824" w:rsidP="00451088">
      <w:pPr>
        <w:jc w:val="both"/>
      </w:pPr>
    </w:p>
    <w:p w:rsidR="003E4824" w:rsidRDefault="003E4824" w:rsidP="00451088">
      <w:pPr>
        <w:jc w:val="both"/>
      </w:pPr>
    </w:p>
    <w:p w:rsidR="002030AA" w:rsidRDefault="002030AA" w:rsidP="00451088">
      <w:pPr>
        <w:jc w:val="both"/>
      </w:pPr>
    </w:p>
    <w:p w:rsidR="002030AA" w:rsidRDefault="002030AA" w:rsidP="00451088">
      <w:pPr>
        <w:jc w:val="both"/>
      </w:pPr>
    </w:p>
    <w:p w:rsidR="00451088" w:rsidRDefault="00451088" w:rsidP="0045108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3E4824" w:rsidTr="001C1AD1">
        <w:tc>
          <w:tcPr>
            <w:tcW w:w="4785" w:type="dxa"/>
            <w:tcBorders>
              <w:top w:val="single" w:sz="4" w:space="0" w:color="auto"/>
              <w:left w:val="single" w:sz="4" w:space="0" w:color="auto"/>
              <w:bottom w:val="single" w:sz="4" w:space="0" w:color="auto"/>
              <w:right w:val="single" w:sz="4" w:space="0" w:color="auto"/>
            </w:tcBorders>
          </w:tcPr>
          <w:p w:rsidR="003E4824" w:rsidRDefault="003E4824" w:rsidP="001C1AD1">
            <w:pPr>
              <w:spacing w:after="0" w:line="240" w:lineRule="auto"/>
              <w:jc w:val="center"/>
              <w:rPr>
                <w:rFonts w:ascii="Times New Roman" w:eastAsia="Calibri" w:hAnsi="Times New Roman" w:cs="Times New Roman"/>
                <w:sz w:val="28"/>
                <w:szCs w:val="28"/>
                <w:lang w:eastAsia="en-US"/>
              </w:rPr>
            </w:pPr>
            <w:r>
              <w:rPr>
                <w:rFonts w:ascii="Times New Roman" w:hAnsi="Times New Roman"/>
                <w:sz w:val="28"/>
                <w:szCs w:val="28"/>
              </w:rPr>
              <w:t>СОГЛАСОВАНО</w:t>
            </w:r>
          </w:p>
          <w:p w:rsidR="003E4824" w:rsidRDefault="003E4824" w:rsidP="001C1AD1">
            <w:pPr>
              <w:spacing w:after="0" w:line="240" w:lineRule="auto"/>
              <w:jc w:val="center"/>
              <w:rPr>
                <w:rFonts w:ascii="Times New Roman" w:hAnsi="Times New Roman"/>
                <w:sz w:val="28"/>
                <w:szCs w:val="28"/>
              </w:rPr>
            </w:pPr>
            <w:r>
              <w:rPr>
                <w:rFonts w:ascii="Times New Roman" w:hAnsi="Times New Roman"/>
                <w:sz w:val="28"/>
                <w:szCs w:val="28"/>
              </w:rPr>
              <w:t>Протокол заседания</w:t>
            </w:r>
          </w:p>
          <w:p w:rsidR="003E4824" w:rsidRDefault="003E4824" w:rsidP="001C1AD1">
            <w:pPr>
              <w:spacing w:after="0" w:line="240" w:lineRule="auto"/>
              <w:jc w:val="center"/>
              <w:rPr>
                <w:rFonts w:ascii="Times New Roman" w:hAnsi="Times New Roman"/>
                <w:sz w:val="28"/>
                <w:szCs w:val="28"/>
              </w:rPr>
            </w:pPr>
            <w:r>
              <w:rPr>
                <w:rFonts w:ascii="Times New Roman" w:hAnsi="Times New Roman"/>
                <w:sz w:val="28"/>
                <w:szCs w:val="28"/>
              </w:rPr>
              <w:t>методического совета</w:t>
            </w:r>
          </w:p>
          <w:p w:rsidR="003E4824" w:rsidRDefault="003E4824" w:rsidP="001C1AD1">
            <w:pPr>
              <w:spacing w:after="0" w:line="240" w:lineRule="auto"/>
              <w:jc w:val="center"/>
              <w:rPr>
                <w:rFonts w:ascii="Times New Roman" w:hAnsi="Times New Roman"/>
                <w:spacing w:val="-2"/>
                <w:sz w:val="28"/>
                <w:szCs w:val="28"/>
              </w:rPr>
            </w:pPr>
            <w:r>
              <w:rPr>
                <w:rFonts w:ascii="Times New Roman" w:hAnsi="Times New Roman"/>
                <w:spacing w:val="-2"/>
                <w:sz w:val="28"/>
                <w:szCs w:val="28"/>
              </w:rPr>
              <w:t>МБОУ «Школа № 32»</w:t>
            </w:r>
          </w:p>
          <w:p w:rsidR="003E4824" w:rsidRDefault="003E4824" w:rsidP="001C1AD1">
            <w:pPr>
              <w:spacing w:after="0" w:line="240" w:lineRule="auto"/>
              <w:jc w:val="center"/>
              <w:rPr>
                <w:rFonts w:ascii="Times New Roman" w:hAnsi="Times New Roman"/>
                <w:sz w:val="28"/>
                <w:szCs w:val="28"/>
              </w:rPr>
            </w:pPr>
            <w:r>
              <w:rPr>
                <w:rFonts w:ascii="Times New Roman" w:hAnsi="Times New Roman"/>
                <w:sz w:val="28"/>
                <w:szCs w:val="28"/>
              </w:rPr>
              <w:t xml:space="preserve">от 29.08.  </w:t>
            </w:r>
            <w:smartTag w:uri="urn:schemas-microsoft-com:office:smarttags" w:element="metricconverter">
              <w:smartTagPr>
                <w:attr w:name="ProductID" w:val="2015 г"/>
              </w:smartTagPr>
              <w:r>
                <w:rPr>
                  <w:rFonts w:ascii="Times New Roman" w:hAnsi="Times New Roman"/>
                  <w:sz w:val="28"/>
                  <w:szCs w:val="28"/>
                </w:rPr>
                <w:t>2015 г</w:t>
              </w:r>
            </w:smartTag>
            <w:r>
              <w:rPr>
                <w:rFonts w:ascii="Times New Roman" w:hAnsi="Times New Roman"/>
                <w:sz w:val="28"/>
                <w:szCs w:val="28"/>
              </w:rPr>
              <w:t>. № 1</w:t>
            </w:r>
          </w:p>
          <w:p w:rsidR="003E4824" w:rsidRDefault="003E4824" w:rsidP="001C1AD1">
            <w:pPr>
              <w:spacing w:after="0" w:line="240" w:lineRule="auto"/>
              <w:jc w:val="center"/>
              <w:rPr>
                <w:rFonts w:ascii="Times New Roman" w:hAnsi="Times New Roman"/>
                <w:sz w:val="28"/>
                <w:szCs w:val="28"/>
              </w:rPr>
            </w:pPr>
            <w:r>
              <w:rPr>
                <w:rFonts w:ascii="Times New Roman" w:hAnsi="Times New Roman"/>
                <w:sz w:val="28"/>
                <w:szCs w:val="28"/>
              </w:rPr>
              <w:t xml:space="preserve"> __________   Лепёхина Т.В.</w:t>
            </w:r>
          </w:p>
          <w:p w:rsidR="003E4824" w:rsidRDefault="003E4824" w:rsidP="001C1AD1">
            <w:pPr>
              <w:spacing w:after="0" w:line="240" w:lineRule="auto"/>
              <w:rPr>
                <w:rFonts w:ascii="Times New Roman" w:hAnsi="Times New Roman"/>
                <w:sz w:val="24"/>
                <w:szCs w:val="24"/>
              </w:rPr>
            </w:pPr>
            <w:r>
              <w:rPr>
                <w:rFonts w:ascii="Times New Roman" w:hAnsi="Times New Roman"/>
                <w:sz w:val="24"/>
                <w:szCs w:val="24"/>
              </w:rPr>
              <w:t xml:space="preserve">      руководитель МС</w:t>
            </w:r>
          </w:p>
          <w:p w:rsidR="003E4824" w:rsidRDefault="003E4824" w:rsidP="001C1AD1">
            <w:pPr>
              <w:spacing w:after="0" w:line="240" w:lineRule="auto"/>
              <w:jc w:val="center"/>
              <w:rPr>
                <w:rFonts w:ascii="Times New Roman" w:hAnsi="Times New Roman"/>
                <w:sz w:val="28"/>
                <w:szCs w:val="28"/>
              </w:rPr>
            </w:pPr>
          </w:p>
          <w:p w:rsidR="003E4824" w:rsidRDefault="003E4824" w:rsidP="001C1AD1">
            <w:pPr>
              <w:spacing w:after="0" w:line="240" w:lineRule="auto"/>
              <w:rPr>
                <w:rFonts w:ascii="Times New Roman" w:hAnsi="Times New Roman"/>
                <w:sz w:val="28"/>
                <w:szCs w:val="28"/>
              </w:rPr>
            </w:pPr>
          </w:p>
          <w:p w:rsidR="003E4824" w:rsidRDefault="003E4824" w:rsidP="001C1AD1">
            <w:pPr>
              <w:spacing w:after="0" w:line="240" w:lineRule="auto"/>
              <w:rPr>
                <w:rFonts w:ascii="Times New Roman" w:hAnsi="Times New Roman"/>
                <w:sz w:val="28"/>
                <w:szCs w:val="28"/>
                <w:lang w:eastAsia="en-US"/>
              </w:rPr>
            </w:pPr>
          </w:p>
        </w:tc>
        <w:tc>
          <w:tcPr>
            <w:tcW w:w="4786" w:type="dxa"/>
            <w:tcBorders>
              <w:top w:val="single" w:sz="4" w:space="0" w:color="auto"/>
              <w:left w:val="single" w:sz="4" w:space="0" w:color="auto"/>
              <w:bottom w:val="single" w:sz="4" w:space="0" w:color="auto"/>
              <w:right w:val="single" w:sz="4" w:space="0" w:color="auto"/>
            </w:tcBorders>
          </w:tcPr>
          <w:p w:rsidR="003E4824" w:rsidRDefault="003E4824" w:rsidP="001C1AD1">
            <w:pPr>
              <w:spacing w:after="0" w:line="240" w:lineRule="auto"/>
              <w:jc w:val="center"/>
              <w:rPr>
                <w:rFonts w:ascii="Times New Roman" w:eastAsia="Calibri" w:hAnsi="Times New Roman" w:cs="Times New Roman"/>
                <w:sz w:val="28"/>
                <w:szCs w:val="28"/>
                <w:lang w:eastAsia="en-US"/>
              </w:rPr>
            </w:pPr>
            <w:r>
              <w:rPr>
                <w:rFonts w:ascii="Times New Roman" w:hAnsi="Times New Roman"/>
                <w:sz w:val="28"/>
                <w:szCs w:val="28"/>
              </w:rPr>
              <w:t>СОГЛАСОВАНО</w:t>
            </w:r>
          </w:p>
          <w:p w:rsidR="003E4824" w:rsidRDefault="003E4824" w:rsidP="001C1AD1">
            <w:pPr>
              <w:spacing w:after="0" w:line="240" w:lineRule="auto"/>
              <w:jc w:val="center"/>
              <w:rPr>
                <w:rFonts w:ascii="Times New Roman" w:hAnsi="Times New Roman"/>
                <w:sz w:val="28"/>
                <w:szCs w:val="28"/>
              </w:rPr>
            </w:pPr>
          </w:p>
          <w:p w:rsidR="003E4824" w:rsidRDefault="003E4824" w:rsidP="001C1AD1">
            <w:pPr>
              <w:spacing w:after="0" w:line="240" w:lineRule="auto"/>
              <w:jc w:val="center"/>
              <w:rPr>
                <w:rFonts w:ascii="Times New Roman" w:hAnsi="Times New Roman"/>
                <w:sz w:val="28"/>
                <w:szCs w:val="28"/>
              </w:rPr>
            </w:pPr>
            <w:r>
              <w:rPr>
                <w:rFonts w:ascii="Times New Roman" w:hAnsi="Times New Roman"/>
                <w:sz w:val="28"/>
                <w:szCs w:val="28"/>
              </w:rPr>
              <w:t>Заместитель директора по УВР</w:t>
            </w:r>
          </w:p>
          <w:p w:rsidR="003E4824" w:rsidRDefault="003E4824" w:rsidP="001C1AD1">
            <w:pPr>
              <w:spacing w:after="0" w:line="240" w:lineRule="auto"/>
              <w:jc w:val="center"/>
              <w:rPr>
                <w:rFonts w:ascii="Times New Roman" w:hAnsi="Times New Roman"/>
                <w:sz w:val="28"/>
                <w:szCs w:val="28"/>
              </w:rPr>
            </w:pPr>
          </w:p>
          <w:p w:rsidR="003E4824" w:rsidRDefault="003E4824" w:rsidP="001C1AD1">
            <w:pPr>
              <w:spacing w:after="0" w:line="240" w:lineRule="auto"/>
              <w:jc w:val="center"/>
              <w:rPr>
                <w:rFonts w:ascii="Times New Roman" w:hAnsi="Times New Roman"/>
                <w:sz w:val="28"/>
                <w:szCs w:val="28"/>
              </w:rPr>
            </w:pPr>
            <w:r>
              <w:rPr>
                <w:rFonts w:ascii="Times New Roman" w:hAnsi="Times New Roman"/>
                <w:sz w:val="28"/>
                <w:szCs w:val="28"/>
              </w:rPr>
              <w:t>____________   Полуян Е.В.</w:t>
            </w:r>
          </w:p>
          <w:p w:rsidR="003E4824" w:rsidRDefault="003E4824" w:rsidP="001C1AD1">
            <w:pPr>
              <w:spacing w:after="0" w:line="240" w:lineRule="auto"/>
              <w:rPr>
                <w:rFonts w:ascii="Times New Roman" w:hAnsi="Times New Roman"/>
                <w:sz w:val="28"/>
                <w:szCs w:val="28"/>
              </w:rPr>
            </w:pPr>
            <w:r>
              <w:rPr>
                <w:rFonts w:ascii="Times New Roman" w:hAnsi="Times New Roman"/>
                <w:sz w:val="28"/>
                <w:szCs w:val="28"/>
              </w:rPr>
              <w:t xml:space="preserve">       29.08.    2015 год</w:t>
            </w:r>
          </w:p>
          <w:p w:rsidR="003E4824" w:rsidRDefault="003E4824" w:rsidP="001C1AD1">
            <w:pPr>
              <w:spacing w:after="0" w:line="240" w:lineRule="auto"/>
              <w:rPr>
                <w:rFonts w:ascii="Times New Roman" w:hAnsi="Times New Roman"/>
                <w:sz w:val="24"/>
                <w:szCs w:val="24"/>
              </w:rPr>
            </w:pPr>
            <w:r>
              <w:rPr>
                <w:rFonts w:ascii="Times New Roman" w:hAnsi="Times New Roman"/>
                <w:sz w:val="24"/>
                <w:szCs w:val="24"/>
              </w:rPr>
              <w:t xml:space="preserve">                   дата</w:t>
            </w:r>
          </w:p>
          <w:p w:rsidR="003E4824" w:rsidRDefault="003E4824" w:rsidP="001C1AD1">
            <w:pPr>
              <w:spacing w:after="0" w:line="240" w:lineRule="auto"/>
              <w:jc w:val="right"/>
              <w:rPr>
                <w:rFonts w:ascii="Times New Roman" w:hAnsi="Times New Roman"/>
                <w:sz w:val="28"/>
                <w:szCs w:val="28"/>
                <w:lang w:eastAsia="en-US"/>
              </w:rPr>
            </w:pPr>
          </w:p>
        </w:tc>
      </w:tr>
    </w:tbl>
    <w:p w:rsidR="00451088" w:rsidRDefault="00451088"/>
    <w:p w:rsidR="002030AA" w:rsidRDefault="002030AA"/>
    <w:p w:rsidR="002030AA" w:rsidRDefault="002030AA"/>
    <w:p w:rsidR="002030AA" w:rsidRDefault="002030AA"/>
    <w:p w:rsidR="002030AA" w:rsidRDefault="002030AA"/>
    <w:p w:rsidR="002030AA" w:rsidRDefault="002030AA"/>
    <w:p w:rsidR="002030AA" w:rsidRDefault="002030AA"/>
    <w:p w:rsidR="002030AA" w:rsidRDefault="002030AA"/>
    <w:p w:rsidR="002030AA" w:rsidRDefault="002030AA"/>
    <w:p w:rsidR="002030AA" w:rsidRDefault="002030AA"/>
    <w:p w:rsidR="002030AA" w:rsidRDefault="002030AA"/>
    <w:p w:rsidR="00073C08" w:rsidRDefault="00073C08" w:rsidP="00073C08">
      <w:pPr>
        <w:pStyle w:val="2"/>
        <w:widowControl w:val="0"/>
        <w:tabs>
          <w:tab w:val="num" w:pos="720"/>
          <w:tab w:val="left" w:pos="851"/>
        </w:tabs>
        <w:ind w:left="432" w:firstLine="0"/>
        <w:jc w:val="both"/>
        <w:rPr>
          <w:spacing w:val="-2"/>
          <w:sz w:val="28"/>
          <w:szCs w:val="28"/>
        </w:rPr>
      </w:pPr>
      <w:r>
        <w:rPr>
          <w:spacing w:val="-2"/>
          <w:sz w:val="28"/>
          <w:szCs w:val="28"/>
        </w:rPr>
        <w:t xml:space="preserve">муниципальное бюджетное общеобразовательное учреждение </w:t>
      </w:r>
    </w:p>
    <w:p w:rsidR="00073C08" w:rsidRDefault="00073C08" w:rsidP="00073C08">
      <w:pPr>
        <w:pStyle w:val="2"/>
        <w:widowControl w:val="0"/>
        <w:tabs>
          <w:tab w:val="num" w:pos="720"/>
          <w:tab w:val="left" w:pos="851"/>
        </w:tabs>
        <w:ind w:left="432" w:firstLine="0"/>
        <w:jc w:val="both"/>
        <w:rPr>
          <w:spacing w:val="-2"/>
          <w:sz w:val="28"/>
          <w:szCs w:val="28"/>
        </w:rPr>
      </w:pPr>
      <w:r>
        <w:rPr>
          <w:spacing w:val="-2"/>
          <w:sz w:val="28"/>
          <w:szCs w:val="28"/>
        </w:rPr>
        <w:t>города Ростова-на-Дону «Школа № 32 имени «Молодой гвардии»</w:t>
      </w:r>
    </w:p>
    <w:p w:rsidR="00073C08" w:rsidRDefault="00073C08" w:rsidP="00073C08">
      <w:pPr>
        <w:pStyle w:val="2"/>
        <w:widowControl w:val="0"/>
        <w:tabs>
          <w:tab w:val="num" w:pos="720"/>
          <w:tab w:val="left" w:pos="851"/>
        </w:tabs>
        <w:ind w:left="432" w:firstLine="0"/>
        <w:jc w:val="both"/>
        <w:rPr>
          <w:spacing w:val="-2"/>
          <w:sz w:val="28"/>
          <w:szCs w:val="28"/>
        </w:rPr>
      </w:pPr>
    </w:p>
    <w:p w:rsidR="00073C08" w:rsidRDefault="00073C08" w:rsidP="00073C08">
      <w:pPr>
        <w:pStyle w:val="2"/>
        <w:widowControl w:val="0"/>
        <w:tabs>
          <w:tab w:val="num" w:pos="720"/>
          <w:tab w:val="left" w:pos="851"/>
        </w:tabs>
        <w:ind w:left="432" w:firstLine="0"/>
        <w:jc w:val="both"/>
        <w:rPr>
          <w:spacing w:val="-2"/>
          <w:sz w:val="28"/>
          <w:szCs w:val="28"/>
        </w:rPr>
      </w:pPr>
    </w:p>
    <w:p w:rsidR="00073C08" w:rsidRDefault="00073C08" w:rsidP="00073C08">
      <w:pPr>
        <w:spacing w:after="0"/>
        <w:jc w:val="right"/>
        <w:rPr>
          <w:rFonts w:ascii="Times New Roman" w:hAnsi="Times New Roman"/>
          <w:sz w:val="28"/>
          <w:szCs w:val="28"/>
        </w:rPr>
      </w:pPr>
      <w:r>
        <w:rPr>
          <w:rFonts w:ascii="Times New Roman" w:hAnsi="Times New Roman"/>
          <w:sz w:val="28"/>
          <w:szCs w:val="28"/>
        </w:rPr>
        <w:t xml:space="preserve">                                                                           «Утверждаю»</w:t>
      </w:r>
    </w:p>
    <w:p w:rsidR="00073C08" w:rsidRDefault="00073C08" w:rsidP="00073C08">
      <w:pPr>
        <w:spacing w:after="0"/>
        <w:jc w:val="right"/>
        <w:rPr>
          <w:rFonts w:ascii="Times New Roman" w:hAnsi="Times New Roman"/>
          <w:sz w:val="28"/>
          <w:szCs w:val="28"/>
        </w:rPr>
      </w:pPr>
      <w:r>
        <w:rPr>
          <w:rFonts w:ascii="Times New Roman" w:hAnsi="Times New Roman"/>
          <w:sz w:val="28"/>
          <w:szCs w:val="28"/>
        </w:rPr>
        <w:t xml:space="preserve">                                                                           Директор </w:t>
      </w:r>
      <w:r>
        <w:rPr>
          <w:rFonts w:ascii="Times New Roman" w:hAnsi="Times New Roman"/>
          <w:spacing w:val="-2"/>
          <w:sz w:val="28"/>
          <w:szCs w:val="28"/>
        </w:rPr>
        <w:t>МБОУ «Школа № 32»</w:t>
      </w:r>
    </w:p>
    <w:p w:rsidR="00073C08" w:rsidRDefault="00073C08" w:rsidP="00073C08">
      <w:pPr>
        <w:spacing w:after="0"/>
        <w:jc w:val="right"/>
        <w:rPr>
          <w:rFonts w:ascii="Times New Roman" w:hAnsi="Times New Roman"/>
          <w:sz w:val="28"/>
          <w:szCs w:val="28"/>
        </w:rPr>
      </w:pPr>
      <w:r>
        <w:rPr>
          <w:rFonts w:ascii="Times New Roman" w:hAnsi="Times New Roman"/>
          <w:sz w:val="28"/>
          <w:szCs w:val="28"/>
        </w:rPr>
        <w:t>Приказ  от  31.08.2015 года № 330</w:t>
      </w:r>
    </w:p>
    <w:p w:rsidR="00073C08" w:rsidRDefault="00073C08" w:rsidP="00073C08">
      <w:pPr>
        <w:spacing w:after="0"/>
        <w:jc w:val="right"/>
        <w:rPr>
          <w:rFonts w:ascii="Times New Roman" w:hAnsi="Times New Roman"/>
          <w:sz w:val="28"/>
          <w:szCs w:val="28"/>
        </w:rPr>
      </w:pPr>
      <w:r>
        <w:rPr>
          <w:rFonts w:ascii="Times New Roman" w:hAnsi="Times New Roman"/>
          <w:sz w:val="28"/>
          <w:szCs w:val="28"/>
        </w:rPr>
        <w:t>___________ Филиппова О.В.</w:t>
      </w:r>
    </w:p>
    <w:p w:rsidR="00073C08" w:rsidRPr="00073C08" w:rsidRDefault="00073C08" w:rsidP="00073C08">
      <w:pPr>
        <w:spacing w:after="0"/>
        <w:jc w:val="center"/>
        <w:rPr>
          <w:rFonts w:ascii="Times New Roman" w:hAnsi="Times New Roman"/>
          <w:sz w:val="28"/>
          <w:szCs w:val="28"/>
        </w:rPr>
      </w:pPr>
    </w:p>
    <w:p w:rsidR="00073C08" w:rsidRPr="00073C08" w:rsidRDefault="00073C08" w:rsidP="00073C08">
      <w:pPr>
        <w:spacing w:after="0"/>
        <w:jc w:val="center"/>
        <w:rPr>
          <w:rFonts w:ascii="Times New Roman" w:hAnsi="Times New Roman"/>
          <w:b/>
          <w:sz w:val="28"/>
          <w:szCs w:val="28"/>
        </w:rPr>
      </w:pPr>
      <w:r w:rsidRPr="00073C08">
        <w:rPr>
          <w:rFonts w:ascii="Times New Roman" w:hAnsi="Times New Roman"/>
          <w:b/>
          <w:sz w:val="28"/>
          <w:szCs w:val="28"/>
        </w:rPr>
        <w:t>РАБОЧАЯ ПРОГРАММА</w:t>
      </w:r>
    </w:p>
    <w:p w:rsidR="00073C08" w:rsidRPr="00073C08" w:rsidRDefault="00073C08" w:rsidP="00073C08">
      <w:pPr>
        <w:spacing w:after="0"/>
        <w:jc w:val="center"/>
        <w:rPr>
          <w:rFonts w:ascii="Times New Roman" w:hAnsi="Times New Roman"/>
          <w:b/>
          <w:sz w:val="28"/>
          <w:szCs w:val="28"/>
        </w:rPr>
      </w:pPr>
      <w:r w:rsidRPr="00073C08">
        <w:rPr>
          <w:rFonts w:ascii="Times New Roman" w:hAnsi="Times New Roman"/>
          <w:b/>
          <w:sz w:val="28"/>
          <w:szCs w:val="28"/>
        </w:rPr>
        <w:t>по  ОБЖ</w:t>
      </w:r>
    </w:p>
    <w:p w:rsidR="00073C08" w:rsidRPr="00073C08" w:rsidRDefault="00073C08" w:rsidP="00073C08">
      <w:pPr>
        <w:spacing w:after="0"/>
        <w:jc w:val="center"/>
        <w:rPr>
          <w:rFonts w:ascii="Times New Roman" w:hAnsi="Times New Roman"/>
          <w:b/>
          <w:sz w:val="28"/>
          <w:szCs w:val="28"/>
        </w:rPr>
      </w:pPr>
      <w:r w:rsidRPr="00073C08">
        <w:rPr>
          <w:rFonts w:ascii="Times New Roman" w:hAnsi="Times New Roman"/>
          <w:b/>
          <w:sz w:val="28"/>
          <w:szCs w:val="28"/>
        </w:rPr>
        <w:t>основного общего образования</w:t>
      </w:r>
    </w:p>
    <w:p w:rsidR="00073C08" w:rsidRPr="00073C08" w:rsidRDefault="00073C08" w:rsidP="00073C08">
      <w:pPr>
        <w:spacing w:after="0"/>
        <w:jc w:val="center"/>
        <w:rPr>
          <w:rFonts w:ascii="Times New Roman" w:hAnsi="Times New Roman"/>
          <w:sz w:val="28"/>
          <w:szCs w:val="28"/>
        </w:rPr>
      </w:pPr>
      <w:r w:rsidRPr="00073C08">
        <w:rPr>
          <w:rFonts w:ascii="Times New Roman" w:hAnsi="Times New Roman"/>
          <w:b/>
          <w:sz w:val="28"/>
          <w:szCs w:val="28"/>
        </w:rPr>
        <w:t xml:space="preserve"> 5</w:t>
      </w:r>
      <w:r>
        <w:rPr>
          <w:rFonts w:ascii="Times New Roman" w:hAnsi="Times New Roman"/>
          <w:b/>
          <w:sz w:val="28"/>
          <w:szCs w:val="28"/>
        </w:rPr>
        <w:t>-7</w:t>
      </w:r>
      <w:r w:rsidRPr="00073C08">
        <w:rPr>
          <w:rFonts w:ascii="Times New Roman" w:hAnsi="Times New Roman"/>
          <w:b/>
          <w:sz w:val="28"/>
          <w:szCs w:val="28"/>
        </w:rPr>
        <w:t xml:space="preserve"> класс</w:t>
      </w:r>
    </w:p>
    <w:p w:rsidR="00073C08" w:rsidRPr="00073C08" w:rsidRDefault="00073C08" w:rsidP="00073C08">
      <w:pPr>
        <w:spacing w:after="0"/>
        <w:rPr>
          <w:rFonts w:ascii="Times New Roman" w:hAnsi="Times New Roman"/>
          <w:sz w:val="28"/>
          <w:szCs w:val="28"/>
        </w:rPr>
      </w:pPr>
    </w:p>
    <w:p w:rsidR="00073C08" w:rsidRPr="00073C08" w:rsidRDefault="00073C08" w:rsidP="00073C08">
      <w:pPr>
        <w:spacing w:after="0"/>
        <w:rPr>
          <w:rFonts w:ascii="Times New Roman" w:hAnsi="Times New Roman"/>
          <w:sz w:val="28"/>
          <w:szCs w:val="28"/>
        </w:rPr>
      </w:pPr>
      <w:r w:rsidRPr="00073C08">
        <w:rPr>
          <w:rFonts w:ascii="Times New Roman" w:hAnsi="Times New Roman"/>
          <w:sz w:val="28"/>
          <w:szCs w:val="28"/>
        </w:rPr>
        <w:t>Количество часов  -35</w:t>
      </w:r>
    </w:p>
    <w:p w:rsidR="00073C08" w:rsidRPr="00840A77" w:rsidRDefault="00073C08" w:rsidP="00073C08">
      <w:pPr>
        <w:shd w:val="clear" w:color="auto" w:fill="FFFFFF"/>
        <w:spacing w:after="150" w:line="336" w:lineRule="atLeast"/>
        <w:rPr>
          <w:rFonts w:ascii="Times New Roman" w:eastAsia="Times New Roman" w:hAnsi="Times New Roman" w:cs="Times New Roman"/>
          <w:color w:val="333333"/>
          <w:sz w:val="28"/>
          <w:szCs w:val="28"/>
        </w:rPr>
      </w:pPr>
      <w:proofErr w:type="gramStart"/>
      <w:r w:rsidRPr="00840A77">
        <w:rPr>
          <w:rFonts w:ascii="Times New Roman" w:eastAsia="Times New Roman" w:hAnsi="Times New Roman" w:cs="Times New Roman"/>
          <w:color w:val="333333"/>
          <w:sz w:val="28"/>
          <w:szCs w:val="28"/>
        </w:rPr>
        <w:t>Рабочая программа по «Основам безопасности жизнедеятельности» (разработана в соответствии с требованиями Федерального государственного образовательного стандарта основного общего образования, утвержденного Министерством образования и науки Российской Федерации от 17 декабря 2010 года № 1897 и Примерной программой, подготовленной в рамках проекта «Разработка, апробация и внедрение федеральных государственных стандартов общего образования второго поколения») составлена на основе федерального государственного образовательного стандарта, учебного плана, примерной программы</w:t>
      </w:r>
      <w:proofErr w:type="gramEnd"/>
      <w:r w:rsidRPr="00840A77">
        <w:rPr>
          <w:rFonts w:ascii="Times New Roman" w:eastAsia="Times New Roman" w:hAnsi="Times New Roman" w:cs="Times New Roman"/>
          <w:color w:val="333333"/>
          <w:sz w:val="28"/>
          <w:szCs w:val="28"/>
        </w:rPr>
        <w:t xml:space="preserve"> основного общего образования по Основам безопасности жизнедеятельности, с учетом авторской программы В. Н. Латчука (руководитель), С. К. Миронова, С. Н. Вангородского, М. А. Ульяновой.</w:t>
      </w:r>
    </w:p>
    <w:p w:rsidR="00073C08" w:rsidRPr="00073C08" w:rsidRDefault="00073C08" w:rsidP="00073C08">
      <w:pPr>
        <w:shd w:val="clear" w:color="auto" w:fill="FFFFFF"/>
        <w:spacing w:after="150" w:line="336" w:lineRule="atLeast"/>
        <w:rPr>
          <w:rFonts w:ascii="Helvetica" w:eastAsia="Times New Roman" w:hAnsi="Helvetica" w:cs="Helvetica"/>
          <w:b/>
          <w:color w:val="333333"/>
          <w:sz w:val="28"/>
          <w:szCs w:val="28"/>
        </w:rPr>
      </w:pPr>
    </w:p>
    <w:p w:rsidR="00073C08" w:rsidRPr="00073C08" w:rsidRDefault="00073C08" w:rsidP="00073C08">
      <w:pPr>
        <w:spacing w:after="0"/>
        <w:rPr>
          <w:rFonts w:ascii="Times New Roman" w:hAnsi="Times New Roman"/>
          <w:b/>
          <w:sz w:val="28"/>
          <w:szCs w:val="28"/>
        </w:rPr>
      </w:pPr>
      <w:r w:rsidRPr="00073C08">
        <w:rPr>
          <w:rFonts w:ascii="Times New Roman" w:hAnsi="Times New Roman"/>
          <w:b/>
          <w:sz w:val="28"/>
          <w:szCs w:val="28"/>
        </w:rPr>
        <w:t>Учитель Ефремова Марина Олеговна</w:t>
      </w:r>
      <w:bookmarkStart w:id="1" w:name="_GoBack"/>
      <w:bookmarkEnd w:id="1"/>
    </w:p>
    <w:p w:rsidR="002030AA" w:rsidRDefault="002030AA" w:rsidP="002030AA">
      <w:pPr>
        <w:autoSpaceDE w:val="0"/>
        <w:autoSpaceDN w:val="0"/>
        <w:adjustRightInd w:val="0"/>
        <w:rPr>
          <w:b/>
          <w:bCs/>
          <w:sz w:val="28"/>
          <w:szCs w:val="28"/>
        </w:rPr>
      </w:pPr>
      <w:r>
        <w:rPr>
          <w:b/>
          <w:bCs/>
          <w:sz w:val="28"/>
          <w:szCs w:val="28"/>
        </w:rPr>
        <w:lastRenderedPageBreak/>
        <w:t>1.Пояснительная записка</w:t>
      </w:r>
    </w:p>
    <w:p w:rsidR="002030AA" w:rsidRDefault="002030AA" w:rsidP="002030AA">
      <w:pPr>
        <w:rPr>
          <w:sz w:val="24"/>
          <w:szCs w:val="24"/>
        </w:rPr>
      </w:pPr>
    </w:p>
    <w:p w:rsidR="002030AA" w:rsidRDefault="002030AA" w:rsidP="002030AA">
      <w:pPr>
        <w:shd w:val="clear" w:color="auto" w:fill="FFFFFF"/>
        <w:tabs>
          <w:tab w:val="left" w:pos="634"/>
        </w:tabs>
        <w:spacing w:line="298" w:lineRule="exact"/>
        <w:jc w:val="both"/>
        <w:rPr>
          <w:spacing w:val="-1"/>
          <w:sz w:val="24"/>
          <w:szCs w:val="24"/>
        </w:rPr>
      </w:pPr>
      <w:r>
        <w:rPr>
          <w:spacing w:val="-1"/>
          <w:sz w:val="24"/>
          <w:szCs w:val="24"/>
        </w:rPr>
        <w:t>Рабочая программа по «Основам Безопасности жизнедеятельности» 5 класс.</w:t>
      </w:r>
    </w:p>
    <w:p w:rsidR="002030AA" w:rsidRDefault="002030AA" w:rsidP="002030AA">
      <w:pPr>
        <w:pStyle w:val="stylet1"/>
        <w:spacing w:before="0" w:beforeAutospacing="0" w:after="0" w:afterAutospacing="0"/>
        <w:rPr>
          <w:color w:val="000000"/>
        </w:rPr>
      </w:pPr>
      <w:r>
        <w:t xml:space="preserve"> Программа рассчитана на 35 часов(1 час в неделю).</w:t>
      </w:r>
      <w:r>
        <w:rPr>
          <w:color w:val="000000"/>
        </w:rPr>
        <w:t xml:space="preserve">  Она составлена на основе Закона Российской Федерации  «Об образовании в Российской Федерации» от 29.12.12 г. № 273 </w:t>
      </w:r>
      <w:proofErr w:type="gramStart"/>
      <w:r>
        <w:rPr>
          <w:color w:val="000000"/>
        </w:rPr>
        <w:t xml:space="preserve">( </w:t>
      </w:r>
      <w:proofErr w:type="gramEnd"/>
      <w:r>
        <w:rPr>
          <w:color w:val="000000"/>
        </w:rPr>
        <w:t xml:space="preserve">гл.1, </w:t>
      </w:r>
      <w:r>
        <w:rPr>
          <w:rFonts w:eastAsia="HiddenHorzOCR"/>
        </w:rPr>
        <w:t xml:space="preserve">ст. 2 п. 9, гл. 2, ст. </w:t>
      </w:r>
      <w:r>
        <w:rPr>
          <w:color w:val="000000"/>
        </w:rPr>
        <w:t>12 п.5, п.7 и ст.13, п.3);</w:t>
      </w:r>
    </w:p>
    <w:p w:rsidR="002030AA" w:rsidRDefault="002030AA" w:rsidP="002030AA">
      <w:pPr>
        <w:pStyle w:val="stylet1"/>
        <w:spacing w:before="0" w:beforeAutospacing="0" w:after="0" w:afterAutospacing="0"/>
        <w:rPr>
          <w:bCs/>
        </w:rPr>
      </w:pPr>
      <w:r>
        <w:rPr>
          <w:color w:val="000000"/>
        </w:rPr>
        <w:t xml:space="preserve">- </w:t>
      </w:r>
      <w:r>
        <w:rPr>
          <w:bCs/>
        </w:rPr>
        <w:t>Приказа</w:t>
      </w:r>
      <w:r>
        <w:rPr>
          <w:rFonts w:eastAsia="+mn-ea"/>
          <w:bCs/>
        </w:rPr>
        <w:t xml:space="preserve">  </w:t>
      </w:r>
      <w:r>
        <w:rPr>
          <w:rFonts w:eastAsia="+mn-ea"/>
        </w:rPr>
        <w:t xml:space="preserve">№ 610  </w:t>
      </w:r>
      <w:r>
        <w:t>от</w:t>
      </w:r>
      <w:r>
        <w:rPr>
          <w:rFonts w:eastAsia="+mn-ea"/>
        </w:rPr>
        <w:t xml:space="preserve">  14.07.</w:t>
      </w:r>
      <w:r>
        <w:t xml:space="preserve"> </w:t>
      </w:r>
      <w:r>
        <w:rPr>
          <w:rFonts w:eastAsia="+mn-ea"/>
        </w:rPr>
        <w:t>2011</w:t>
      </w:r>
      <w:r>
        <w:t xml:space="preserve"> г.</w:t>
      </w:r>
      <w:r>
        <w:rPr>
          <w:rFonts w:eastAsia="+mn-ea"/>
          <w:b/>
          <w:bCs/>
        </w:rPr>
        <w:t xml:space="preserve"> </w:t>
      </w:r>
      <w:r>
        <w:rPr>
          <w:bCs/>
        </w:rPr>
        <w:t xml:space="preserve">Минобразования  РО «Об утверждении Примерного </w:t>
      </w:r>
      <w:r>
        <w:rPr>
          <w:rFonts w:eastAsia="Calibri"/>
          <w:bCs/>
          <w:lang w:eastAsia="en-US"/>
        </w:rPr>
        <w:t xml:space="preserve">регионального </w:t>
      </w:r>
      <w:r>
        <w:rPr>
          <w:rFonts w:eastAsia="+mn-ea"/>
          <w:bCs/>
        </w:rPr>
        <w:t>положения о рабочей программе учебных курсов, предметов, дисциплин (модулей)</w:t>
      </w:r>
      <w:r>
        <w:rPr>
          <w:bCs/>
        </w:rPr>
        <w:t>»</w:t>
      </w:r>
      <w:r>
        <w:rPr>
          <w:rFonts w:eastAsia="+mn-ea"/>
        </w:rPr>
        <w:t>;</w:t>
      </w:r>
      <w:r>
        <w:rPr>
          <w:bCs/>
        </w:rPr>
        <w:t xml:space="preserve"> </w:t>
      </w:r>
    </w:p>
    <w:p w:rsidR="002030AA" w:rsidRDefault="002030AA" w:rsidP="002030AA">
      <w:pPr>
        <w:pStyle w:val="stylet1"/>
        <w:spacing w:before="0" w:beforeAutospacing="0" w:after="0" w:afterAutospacing="0"/>
        <w:rPr>
          <w:rFonts w:eastAsia="+mn-ea"/>
        </w:rPr>
      </w:pPr>
      <w:r>
        <w:rPr>
          <w:bCs/>
        </w:rPr>
        <w:t>-Приказа № 296 от 25.04.2013 г. Минобразования  РО</w:t>
      </w:r>
      <w:r>
        <w:rPr>
          <w:rFonts w:eastAsia="+mn-ea"/>
        </w:rPr>
        <w:t xml:space="preserve"> « Об утверждении примерного учебного плана РО на 2015-2016 учебный  год»;</w:t>
      </w:r>
    </w:p>
    <w:p w:rsidR="002030AA" w:rsidRDefault="002030AA" w:rsidP="002030AA">
      <w:pPr>
        <w:pStyle w:val="stylet1"/>
        <w:spacing w:before="0" w:beforeAutospacing="0" w:after="0" w:afterAutospacing="0"/>
        <w:rPr>
          <w:color w:val="000000"/>
        </w:rPr>
      </w:pPr>
      <w:r>
        <w:rPr>
          <w:rFonts w:eastAsia="+mn-ea"/>
        </w:rPr>
        <w:t xml:space="preserve">- </w:t>
      </w:r>
      <w:r>
        <w:rPr>
          <w:color w:val="000000"/>
        </w:rPr>
        <w:t xml:space="preserve">Приказа Минобрнауки  России от 01.02.2012 №74 «О внесении изменений в </w:t>
      </w:r>
      <w:r>
        <w:rPr>
          <w:color w:val="000000"/>
          <w:spacing w:val="1"/>
        </w:rPr>
        <w:t xml:space="preserve">федеральный базисный учебный план и примерные учебные планы для </w:t>
      </w:r>
      <w:r>
        <w:rPr>
          <w:color w:val="000000"/>
          <w:spacing w:val="10"/>
        </w:rPr>
        <w:t xml:space="preserve">образовательных учреждений РФ, реализующих программы общего </w:t>
      </w:r>
      <w:r>
        <w:rPr>
          <w:color w:val="000000"/>
          <w:spacing w:val="17"/>
        </w:rPr>
        <w:t xml:space="preserve">образования, утвержденные приказом Министерства образования РФ </w:t>
      </w:r>
      <w:r>
        <w:rPr>
          <w:color w:val="000000"/>
        </w:rPr>
        <w:t xml:space="preserve">от 09.03.2004 № 1312»; </w:t>
      </w:r>
    </w:p>
    <w:p w:rsidR="002030AA" w:rsidRDefault="002030AA" w:rsidP="002030AA">
      <w:pPr>
        <w:pStyle w:val="stylet1"/>
        <w:spacing w:before="0" w:beforeAutospacing="0" w:after="0" w:afterAutospacing="0"/>
        <w:rPr>
          <w:color w:val="000000"/>
        </w:rPr>
      </w:pPr>
      <w:r>
        <w:rPr>
          <w:color w:val="000000"/>
        </w:rPr>
        <w:t xml:space="preserve">-Базисного учебного плана  общеобразовательных учреждений РФ, утвержденного приказом Министерства образования и науки РФ от 09.03.2004 года №1312; </w:t>
      </w:r>
    </w:p>
    <w:p w:rsidR="002030AA" w:rsidRDefault="002030AA" w:rsidP="002030AA">
      <w:pPr>
        <w:tabs>
          <w:tab w:val="num" w:pos="0"/>
        </w:tabs>
        <w:spacing w:before="30" w:after="30"/>
        <w:rPr>
          <w:rFonts w:eastAsia="Calibri"/>
          <w:color w:val="000000"/>
          <w:sz w:val="24"/>
          <w:szCs w:val="24"/>
        </w:rPr>
      </w:pPr>
      <w:r>
        <w:rPr>
          <w:rFonts w:eastAsia="Calibri"/>
          <w:color w:val="000000"/>
          <w:sz w:val="24"/>
          <w:szCs w:val="24"/>
        </w:rPr>
        <w:t>-Учебного плана  МБОУ Школа №32 на 2015 - 2016 учебный год;</w:t>
      </w:r>
    </w:p>
    <w:p w:rsidR="002030AA" w:rsidRDefault="002030AA" w:rsidP="002030AA">
      <w:pPr>
        <w:tabs>
          <w:tab w:val="num" w:pos="0"/>
        </w:tabs>
        <w:spacing w:before="30" w:after="30"/>
        <w:rPr>
          <w:rFonts w:eastAsia="Calibri"/>
          <w:color w:val="000000"/>
          <w:sz w:val="24"/>
          <w:szCs w:val="24"/>
        </w:rPr>
      </w:pPr>
      <w:r>
        <w:rPr>
          <w:rFonts w:eastAsia="Calibri"/>
          <w:color w:val="000000"/>
          <w:sz w:val="24"/>
          <w:szCs w:val="24"/>
        </w:rPr>
        <w:t>-Федерального перечня учебников, утвержденных, рекомендованных (допущенных) к использованию в   образовательном процессе в образовательных учреждениях, реализующих программы общего образования в 2015-2016 учебном году;</w:t>
      </w:r>
    </w:p>
    <w:p w:rsidR="002030AA" w:rsidRDefault="002030AA" w:rsidP="002030AA">
      <w:pPr>
        <w:tabs>
          <w:tab w:val="num" w:pos="0"/>
        </w:tabs>
        <w:spacing w:before="30" w:after="30"/>
        <w:rPr>
          <w:rFonts w:eastAsia="Calibri"/>
          <w:color w:val="000000"/>
          <w:sz w:val="24"/>
          <w:szCs w:val="24"/>
        </w:rPr>
      </w:pPr>
      <w:r>
        <w:rPr>
          <w:rFonts w:eastAsia="Calibri"/>
          <w:color w:val="000000"/>
          <w:sz w:val="24"/>
          <w:szCs w:val="24"/>
        </w:rPr>
        <w:t>- Примерной программы по ОБЖ</w:t>
      </w:r>
    </w:p>
    <w:p w:rsidR="002030AA" w:rsidRDefault="002030AA" w:rsidP="002030AA">
      <w:pPr>
        <w:rPr>
          <w:rFonts w:eastAsia="Calibri"/>
          <w:color w:val="000000"/>
          <w:sz w:val="24"/>
          <w:szCs w:val="24"/>
        </w:rPr>
      </w:pPr>
      <w:r>
        <w:rPr>
          <w:sz w:val="24"/>
          <w:szCs w:val="24"/>
        </w:rPr>
        <w:t xml:space="preserve">-Годового календарного графика </w:t>
      </w:r>
      <w:r>
        <w:rPr>
          <w:rFonts w:eastAsia="Calibri"/>
          <w:color w:val="000000"/>
          <w:sz w:val="24"/>
          <w:szCs w:val="24"/>
        </w:rPr>
        <w:t xml:space="preserve">  МБОУ Школа №32 на 2015- 2016 учебный год;</w:t>
      </w:r>
    </w:p>
    <w:p w:rsidR="002030AA" w:rsidRDefault="002030AA" w:rsidP="002030AA">
      <w:pPr>
        <w:shd w:val="clear" w:color="auto" w:fill="FFFFFF"/>
        <w:autoSpaceDE w:val="0"/>
        <w:autoSpaceDN w:val="0"/>
        <w:adjustRightInd w:val="0"/>
        <w:ind w:firstLine="709"/>
        <w:jc w:val="both"/>
        <w:rPr>
          <w:rFonts w:eastAsia="Calibri"/>
          <w:color w:val="000000"/>
          <w:sz w:val="24"/>
          <w:szCs w:val="24"/>
        </w:rPr>
      </w:pPr>
      <w:r>
        <w:rPr>
          <w:rFonts w:eastAsia="Calibri"/>
          <w:color w:val="000000"/>
          <w:sz w:val="24"/>
          <w:szCs w:val="24"/>
        </w:rPr>
        <w:t>-Расписания уроков МБОУ Школа №32 на 2015 - 2016 учебный год;</w:t>
      </w:r>
    </w:p>
    <w:p w:rsidR="002030AA" w:rsidRDefault="002030AA" w:rsidP="002030AA">
      <w:pPr>
        <w:autoSpaceDE w:val="0"/>
        <w:autoSpaceDN w:val="0"/>
        <w:adjustRightInd w:val="0"/>
        <w:jc w:val="both"/>
        <w:rPr>
          <w:b/>
          <w:sz w:val="24"/>
          <w:szCs w:val="24"/>
        </w:rPr>
      </w:pPr>
      <w:r>
        <w:rPr>
          <w:b/>
          <w:sz w:val="24"/>
          <w:szCs w:val="24"/>
        </w:rPr>
        <w:t>Для реализации программного содержания используется:</w:t>
      </w:r>
    </w:p>
    <w:p w:rsidR="002030AA" w:rsidRDefault="002030AA" w:rsidP="002030AA">
      <w:pPr>
        <w:autoSpaceDE w:val="0"/>
        <w:autoSpaceDN w:val="0"/>
        <w:adjustRightInd w:val="0"/>
        <w:jc w:val="both"/>
        <w:rPr>
          <w:sz w:val="24"/>
          <w:szCs w:val="24"/>
        </w:rPr>
      </w:pPr>
      <w:r>
        <w:rPr>
          <w:sz w:val="24"/>
          <w:szCs w:val="24"/>
        </w:rPr>
        <w:t>«Основы безопасности жизнедеятельности» - учебник для учащихся 5 классов общеобразовательных  учреждений / В.В. Поляков, М.И. Кузнецов, В.В. Марков, В.Н. Латчук – М: Дрофа, 2009.</w:t>
      </w:r>
    </w:p>
    <w:p w:rsidR="002030AA" w:rsidRDefault="002030AA" w:rsidP="002030AA">
      <w:pPr>
        <w:shd w:val="clear" w:color="auto" w:fill="FFFFFF"/>
        <w:rPr>
          <w:sz w:val="24"/>
          <w:szCs w:val="24"/>
        </w:rPr>
      </w:pPr>
      <w:r>
        <w:rPr>
          <w:i/>
          <w:iCs/>
          <w:sz w:val="24"/>
          <w:szCs w:val="24"/>
        </w:rPr>
        <w:t xml:space="preserve">Латчук В. Н., Марков В. В. </w:t>
      </w:r>
      <w:r>
        <w:rPr>
          <w:sz w:val="24"/>
          <w:szCs w:val="24"/>
        </w:rPr>
        <w:t>Основы безопас</w:t>
      </w:r>
      <w:r>
        <w:rPr>
          <w:sz w:val="24"/>
          <w:szCs w:val="24"/>
        </w:rPr>
        <w:softHyphen/>
        <w:t>ности жизнедеятельности. 5 класс: методическое по</w:t>
      </w:r>
      <w:r>
        <w:rPr>
          <w:sz w:val="24"/>
          <w:szCs w:val="24"/>
        </w:rPr>
        <w:softHyphen/>
        <w:t>собие. — М.: Дрофа, 2007.</w:t>
      </w:r>
    </w:p>
    <w:p w:rsidR="002030AA" w:rsidRDefault="002030AA" w:rsidP="002030AA">
      <w:pPr>
        <w:shd w:val="clear" w:color="auto" w:fill="FFFFFF"/>
        <w:rPr>
          <w:sz w:val="24"/>
          <w:szCs w:val="24"/>
        </w:rPr>
      </w:pPr>
      <w:r>
        <w:rPr>
          <w:i/>
          <w:iCs/>
          <w:sz w:val="24"/>
          <w:szCs w:val="24"/>
        </w:rPr>
        <w:t xml:space="preserve">Миронов С. К. </w:t>
      </w:r>
      <w:r>
        <w:rPr>
          <w:sz w:val="24"/>
          <w:szCs w:val="24"/>
        </w:rPr>
        <w:t>Основы безопасности жизнеде</w:t>
      </w:r>
      <w:r>
        <w:rPr>
          <w:sz w:val="24"/>
          <w:szCs w:val="24"/>
        </w:rPr>
        <w:softHyphen/>
        <w:t>ятельности. Методические рекомендации по исполь</w:t>
      </w:r>
      <w:r>
        <w:rPr>
          <w:sz w:val="24"/>
          <w:szCs w:val="24"/>
        </w:rPr>
        <w:softHyphen/>
        <w:t>зованию учебников в учебном процессе, организован</w:t>
      </w:r>
      <w:r>
        <w:rPr>
          <w:sz w:val="24"/>
          <w:szCs w:val="24"/>
        </w:rPr>
        <w:softHyphen/>
        <w:t>ном в соответствии с новым образовательным стан</w:t>
      </w:r>
      <w:r>
        <w:rPr>
          <w:sz w:val="24"/>
          <w:szCs w:val="24"/>
        </w:rPr>
        <w:softHyphen/>
        <w:t>дартом. — М.: Дрофа, 2007.</w:t>
      </w:r>
    </w:p>
    <w:p w:rsidR="002030AA" w:rsidRDefault="002030AA" w:rsidP="002030AA">
      <w:pPr>
        <w:autoSpaceDE w:val="0"/>
        <w:autoSpaceDN w:val="0"/>
        <w:adjustRightInd w:val="0"/>
        <w:jc w:val="both"/>
        <w:rPr>
          <w:sz w:val="24"/>
          <w:szCs w:val="24"/>
        </w:rPr>
      </w:pPr>
      <w:r>
        <w:rPr>
          <w:i/>
          <w:sz w:val="24"/>
          <w:szCs w:val="24"/>
        </w:rPr>
        <w:lastRenderedPageBreak/>
        <w:t>В.Н. Латчук, В.В. Марков, М.П. Фролов</w:t>
      </w:r>
      <w:r>
        <w:rPr>
          <w:sz w:val="24"/>
          <w:szCs w:val="24"/>
        </w:rPr>
        <w:t xml:space="preserve"> «Основы безопасности жизнедеятельности» Дидактические материалы - М.: Дрофа, 2007.</w:t>
      </w:r>
    </w:p>
    <w:p w:rsidR="002030AA" w:rsidRDefault="002030AA" w:rsidP="002030AA">
      <w:pPr>
        <w:tabs>
          <w:tab w:val="left" w:pos="1540"/>
        </w:tabs>
        <w:rPr>
          <w:sz w:val="24"/>
          <w:szCs w:val="24"/>
        </w:rPr>
      </w:pPr>
      <w:r>
        <w:rPr>
          <w:sz w:val="24"/>
          <w:szCs w:val="24"/>
        </w:rPr>
        <w:t xml:space="preserve"> Журнал «Основы безопасности жизни»</w:t>
      </w:r>
    </w:p>
    <w:p w:rsidR="002030AA" w:rsidRDefault="002030AA" w:rsidP="002030AA">
      <w:pPr>
        <w:tabs>
          <w:tab w:val="left" w:pos="1540"/>
        </w:tabs>
        <w:rPr>
          <w:sz w:val="24"/>
          <w:szCs w:val="24"/>
        </w:rPr>
      </w:pPr>
    </w:p>
    <w:p w:rsidR="002030AA" w:rsidRDefault="002030AA" w:rsidP="002030AA">
      <w:pPr>
        <w:shd w:val="clear" w:color="auto" w:fill="FFFFFF"/>
        <w:tabs>
          <w:tab w:val="left" w:pos="403"/>
        </w:tabs>
        <w:spacing w:line="298" w:lineRule="exact"/>
        <w:rPr>
          <w:b/>
          <w:sz w:val="24"/>
          <w:szCs w:val="24"/>
        </w:rPr>
      </w:pPr>
      <w:r>
        <w:rPr>
          <w:b/>
          <w:sz w:val="24"/>
          <w:szCs w:val="24"/>
        </w:rPr>
        <w:t>2.  Характеристика  курса ОБЖ</w:t>
      </w:r>
      <w:proofErr w:type="gramStart"/>
      <w:r>
        <w:rPr>
          <w:b/>
          <w:sz w:val="24"/>
          <w:szCs w:val="24"/>
        </w:rPr>
        <w:t xml:space="preserve"> :</w:t>
      </w:r>
      <w:proofErr w:type="gramEnd"/>
      <w:r>
        <w:rPr>
          <w:b/>
          <w:sz w:val="24"/>
          <w:szCs w:val="24"/>
        </w:rPr>
        <w:t xml:space="preserve">  </w:t>
      </w:r>
      <w:r>
        <w:rPr>
          <w:sz w:val="24"/>
          <w:szCs w:val="24"/>
        </w:rPr>
        <w:t>характеристика особенностей  программы:</w:t>
      </w:r>
    </w:p>
    <w:p w:rsidR="002030AA" w:rsidRDefault="002030AA" w:rsidP="002030AA">
      <w:pPr>
        <w:autoSpaceDE w:val="0"/>
        <w:autoSpaceDN w:val="0"/>
        <w:adjustRightInd w:val="0"/>
        <w:ind w:firstLine="360"/>
        <w:jc w:val="both"/>
        <w:rPr>
          <w:sz w:val="24"/>
          <w:szCs w:val="24"/>
        </w:rPr>
      </w:pPr>
      <w:r>
        <w:rPr>
          <w:sz w:val="24"/>
          <w:szCs w:val="24"/>
        </w:rPr>
        <w:t xml:space="preserve">Рабочая программа разработана на основе авторской программы  «Основы безопасности жизнедеятельности», разработанной В.Н. Латчуком (руководитель),  С.К. Мироновым, С.Н. Вангородским и в соответствии  с федеральным компонентом  Государственного стандарта среднего общего образования. </w:t>
      </w:r>
    </w:p>
    <w:p w:rsidR="002030AA" w:rsidRDefault="002030AA" w:rsidP="002030AA">
      <w:pPr>
        <w:autoSpaceDE w:val="0"/>
        <w:autoSpaceDN w:val="0"/>
        <w:adjustRightInd w:val="0"/>
        <w:ind w:firstLine="360"/>
        <w:jc w:val="both"/>
        <w:rPr>
          <w:sz w:val="24"/>
          <w:szCs w:val="24"/>
        </w:rPr>
      </w:pPr>
      <w:r>
        <w:rPr>
          <w:sz w:val="24"/>
          <w:szCs w:val="24"/>
        </w:rPr>
        <w:t xml:space="preserve">В настоящей  рабочей программе реализованы требования федеральных законов: </w:t>
      </w:r>
    </w:p>
    <w:p w:rsidR="002030AA" w:rsidRDefault="002030AA" w:rsidP="002030AA">
      <w:pPr>
        <w:autoSpaceDE w:val="0"/>
        <w:autoSpaceDN w:val="0"/>
        <w:adjustRightInd w:val="0"/>
        <w:ind w:firstLine="360"/>
        <w:jc w:val="both"/>
        <w:rPr>
          <w:sz w:val="24"/>
          <w:szCs w:val="24"/>
        </w:rPr>
      </w:pPr>
      <w:r>
        <w:rPr>
          <w:sz w:val="24"/>
          <w:szCs w:val="24"/>
        </w:rPr>
        <w:t>– «О защите населения и территорий от чрезвычайных ситуаций природного и техногенного характера»;</w:t>
      </w:r>
    </w:p>
    <w:p w:rsidR="002030AA" w:rsidRDefault="002030AA" w:rsidP="002030AA">
      <w:pPr>
        <w:autoSpaceDE w:val="0"/>
        <w:autoSpaceDN w:val="0"/>
        <w:adjustRightInd w:val="0"/>
        <w:ind w:firstLine="360"/>
        <w:jc w:val="both"/>
        <w:rPr>
          <w:sz w:val="24"/>
          <w:szCs w:val="24"/>
        </w:rPr>
      </w:pPr>
      <w:r>
        <w:rPr>
          <w:sz w:val="24"/>
          <w:szCs w:val="24"/>
        </w:rPr>
        <w:t>– «Об охране окружающей природной среды»;</w:t>
      </w:r>
    </w:p>
    <w:p w:rsidR="002030AA" w:rsidRDefault="002030AA" w:rsidP="002030AA">
      <w:pPr>
        <w:autoSpaceDE w:val="0"/>
        <w:autoSpaceDN w:val="0"/>
        <w:adjustRightInd w:val="0"/>
        <w:ind w:firstLine="360"/>
        <w:jc w:val="both"/>
        <w:rPr>
          <w:sz w:val="24"/>
          <w:szCs w:val="24"/>
        </w:rPr>
      </w:pPr>
      <w:r>
        <w:rPr>
          <w:sz w:val="24"/>
          <w:szCs w:val="24"/>
        </w:rPr>
        <w:t>– «О пожарной безопасности»;</w:t>
      </w:r>
    </w:p>
    <w:p w:rsidR="002030AA" w:rsidRDefault="002030AA" w:rsidP="002030AA">
      <w:pPr>
        <w:autoSpaceDE w:val="0"/>
        <w:autoSpaceDN w:val="0"/>
        <w:adjustRightInd w:val="0"/>
        <w:ind w:firstLine="360"/>
        <w:jc w:val="both"/>
        <w:rPr>
          <w:sz w:val="24"/>
          <w:szCs w:val="24"/>
        </w:rPr>
      </w:pPr>
      <w:r>
        <w:rPr>
          <w:sz w:val="24"/>
          <w:szCs w:val="24"/>
        </w:rPr>
        <w:t>– «О гражданской обороне»;</w:t>
      </w:r>
    </w:p>
    <w:p w:rsidR="002030AA" w:rsidRDefault="002030AA" w:rsidP="002030AA">
      <w:pPr>
        <w:autoSpaceDE w:val="0"/>
        <w:autoSpaceDN w:val="0"/>
        <w:adjustRightInd w:val="0"/>
        <w:ind w:firstLine="360"/>
        <w:jc w:val="both"/>
        <w:rPr>
          <w:sz w:val="24"/>
          <w:szCs w:val="24"/>
        </w:rPr>
      </w:pPr>
      <w:r>
        <w:rPr>
          <w:sz w:val="24"/>
          <w:szCs w:val="24"/>
        </w:rPr>
        <w:t>– «О безопасности дорожного движения» и др.</w:t>
      </w:r>
    </w:p>
    <w:p w:rsidR="002030AA" w:rsidRDefault="002030AA" w:rsidP="002030AA">
      <w:pPr>
        <w:shd w:val="clear" w:color="auto" w:fill="FFFFFF"/>
        <w:ind w:firstLine="180"/>
        <w:rPr>
          <w:i/>
          <w:sz w:val="24"/>
          <w:szCs w:val="24"/>
        </w:rPr>
      </w:pPr>
      <w:r>
        <w:rPr>
          <w:i/>
          <w:sz w:val="24"/>
          <w:szCs w:val="24"/>
        </w:rPr>
        <w:t>В программе представлены два раздела, в каждом из которых выделены образовательные линии.</w:t>
      </w:r>
    </w:p>
    <w:p w:rsidR="002030AA" w:rsidRDefault="002030AA" w:rsidP="002030AA">
      <w:pPr>
        <w:shd w:val="clear" w:color="auto" w:fill="FFFFFF"/>
        <w:ind w:firstLine="180"/>
        <w:rPr>
          <w:sz w:val="24"/>
          <w:szCs w:val="24"/>
        </w:rPr>
      </w:pPr>
      <w:r>
        <w:rPr>
          <w:sz w:val="24"/>
          <w:szCs w:val="24"/>
        </w:rPr>
        <w:t xml:space="preserve">Раздел </w:t>
      </w:r>
      <w:r>
        <w:rPr>
          <w:sz w:val="24"/>
          <w:szCs w:val="24"/>
          <w:lang w:val="en-US"/>
        </w:rPr>
        <w:t>I</w:t>
      </w:r>
      <w:r>
        <w:rPr>
          <w:sz w:val="24"/>
          <w:szCs w:val="24"/>
        </w:rPr>
        <w:t xml:space="preserve"> «Безопасность и защита человека в среде обитания» включает темы: «Правила безопасного по</w:t>
      </w:r>
      <w:r>
        <w:rPr>
          <w:sz w:val="24"/>
          <w:szCs w:val="24"/>
        </w:rPr>
        <w:softHyphen/>
        <w:t>ведения в бытовой (городской) среде», «Правила безопасного поведения в социальной среде», «Прави</w:t>
      </w:r>
      <w:r>
        <w:rPr>
          <w:sz w:val="24"/>
          <w:szCs w:val="24"/>
        </w:rPr>
        <w:softHyphen/>
        <w:t>ла безопасного поведения в чрезвычайных ситуаци</w:t>
      </w:r>
      <w:r>
        <w:rPr>
          <w:sz w:val="24"/>
          <w:szCs w:val="24"/>
        </w:rPr>
        <w:softHyphen/>
        <w:t>ях», «Государственная система защиты и обеспече</w:t>
      </w:r>
      <w:r>
        <w:rPr>
          <w:sz w:val="24"/>
          <w:szCs w:val="24"/>
        </w:rPr>
        <w:softHyphen/>
        <w:t>ния безопасности населения».</w:t>
      </w:r>
    </w:p>
    <w:p w:rsidR="002030AA" w:rsidRDefault="002030AA" w:rsidP="002030AA">
      <w:pPr>
        <w:shd w:val="clear" w:color="auto" w:fill="FFFFFF"/>
        <w:ind w:firstLine="180"/>
        <w:rPr>
          <w:sz w:val="24"/>
          <w:szCs w:val="24"/>
        </w:rPr>
      </w:pPr>
      <w:r>
        <w:rPr>
          <w:sz w:val="24"/>
          <w:szCs w:val="24"/>
        </w:rPr>
        <w:t xml:space="preserve">Раздел </w:t>
      </w:r>
      <w:r>
        <w:rPr>
          <w:sz w:val="24"/>
          <w:szCs w:val="24"/>
          <w:lang w:val="en-US"/>
        </w:rPr>
        <w:t>II</w:t>
      </w:r>
      <w:r>
        <w:rPr>
          <w:sz w:val="24"/>
          <w:szCs w:val="24"/>
        </w:rPr>
        <w:t xml:space="preserve"> «Основы медицинских знаний и здорово</w:t>
      </w:r>
      <w:r>
        <w:rPr>
          <w:sz w:val="24"/>
          <w:szCs w:val="24"/>
        </w:rPr>
        <w:softHyphen/>
        <w:t>го образа жизни» предусматривает изучение тем: «Ос</w:t>
      </w:r>
      <w:r>
        <w:rPr>
          <w:sz w:val="24"/>
          <w:szCs w:val="24"/>
        </w:rPr>
        <w:softHyphen/>
        <w:t>новы медицинских знаний» и «Основы здорового об</w:t>
      </w:r>
      <w:r>
        <w:rPr>
          <w:sz w:val="24"/>
          <w:szCs w:val="24"/>
        </w:rPr>
        <w:softHyphen/>
        <w:t>раза жизни».</w:t>
      </w:r>
    </w:p>
    <w:p w:rsidR="002030AA" w:rsidRDefault="002030AA" w:rsidP="002030AA">
      <w:pPr>
        <w:tabs>
          <w:tab w:val="left" w:pos="1540"/>
        </w:tabs>
        <w:rPr>
          <w:sz w:val="24"/>
          <w:szCs w:val="24"/>
        </w:rPr>
      </w:pPr>
    </w:p>
    <w:p w:rsidR="002030AA" w:rsidRDefault="002030AA" w:rsidP="002030AA">
      <w:pPr>
        <w:tabs>
          <w:tab w:val="left" w:pos="1540"/>
        </w:tabs>
        <w:jc w:val="center"/>
        <w:rPr>
          <w:b/>
          <w:sz w:val="24"/>
          <w:szCs w:val="24"/>
        </w:rPr>
      </w:pPr>
      <w:r>
        <w:rPr>
          <w:b/>
          <w:sz w:val="24"/>
          <w:szCs w:val="24"/>
        </w:rPr>
        <w:lastRenderedPageBreak/>
        <w:t>Цели и задачи курса:</w:t>
      </w:r>
    </w:p>
    <w:p w:rsidR="002030AA" w:rsidRDefault="002030AA" w:rsidP="0052234F">
      <w:pPr>
        <w:numPr>
          <w:ilvl w:val="0"/>
          <w:numId w:val="22"/>
        </w:numPr>
        <w:tabs>
          <w:tab w:val="clear" w:pos="720"/>
          <w:tab w:val="num" w:pos="180"/>
          <w:tab w:val="left" w:pos="900"/>
          <w:tab w:val="left" w:pos="1540"/>
        </w:tabs>
        <w:spacing w:after="0" w:line="240" w:lineRule="auto"/>
        <w:ind w:left="0"/>
        <w:rPr>
          <w:sz w:val="24"/>
          <w:szCs w:val="24"/>
        </w:rPr>
      </w:pPr>
      <w:r>
        <w:rPr>
          <w:sz w:val="24"/>
          <w:szCs w:val="24"/>
        </w:rPr>
        <w:t>Изучение правил обеспечения безопасности на транспорте;</w:t>
      </w:r>
    </w:p>
    <w:p w:rsidR="002030AA" w:rsidRDefault="002030AA" w:rsidP="0052234F">
      <w:pPr>
        <w:numPr>
          <w:ilvl w:val="0"/>
          <w:numId w:val="22"/>
        </w:numPr>
        <w:tabs>
          <w:tab w:val="clear" w:pos="720"/>
          <w:tab w:val="num" w:pos="180"/>
          <w:tab w:val="left" w:pos="900"/>
          <w:tab w:val="left" w:pos="1540"/>
        </w:tabs>
        <w:spacing w:after="0" w:line="240" w:lineRule="auto"/>
        <w:ind w:left="0"/>
        <w:rPr>
          <w:sz w:val="24"/>
          <w:szCs w:val="24"/>
        </w:rPr>
      </w:pPr>
      <w:r>
        <w:rPr>
          <w:sz w:val="24"/>
          <w:szCs w:val="24"/>
        </w:rPr>
        <w:t>Продолжение изучения правил пожарной безопасности, действий учащихся при пожаре;</w:t>
      </w:r>
    </w:p>
    <w:p w:rsidR="002030AA" w:rsidRDefault="002030AA" w:rsidP="0052234F">
      <w:pPr>
        <w:numPr>
          <w:ilvl w:val="0"/>
          <w:numId w:val="22"/>
        </w:numPr>
        <w:tabs>
          <w:tab w:val="clear" w:pos="720"/>
          <w:tab w:val="num" w:pos="180"/>
          <w:tab w:val="left" w:pos="900"/>
          <w:tab w:val="left" w:pos="1540"/>
        </w:tabs>
        <w:spacing w:after="0" w:line="240" w:lineRule="auto"/>
        <w:ind w:left="0"/>
        <w:rPr>
          <w:sz w:val="24"/>
          <w:szCs w:val="24"/>
        </w:rPr>
      </w:pPr>
      <w:r>
        <w:rPr>
          <w:sz w:val="24"/>
          <w:szCs w:val="24"/>
        </w:rPr>
        <w:t>Ознакомление с опасностями, угрожающими человеку в современной повседневной жизни, в опасных и чрезвычайных ситуациях социального и техногенного характера;</w:t>
      </w:r>
    </w:p>
    <w:p w:rsidR="002030AA" w:rsidRDefault="002030AA" w:rsidP="0052234F">
      <w:pPr>
        <w:numPr>
          <w:ilvl w:val="0"/>
          <w:numId w:val="22"/>
        </w:numPr>
        <w:tabs>
          <w:tab w:val="clear" w:pos="720"/>
          <w:tab w:val="num" w:pos="180"/>
          <w:tab w:val="left" w:pos="900"/>
          <w:tab w:val="left" w:pos="1540"/>
        </w:tabs>
        <w:spacing w:after="0" w:line="240" w:lineRule="auto"/>
        <w:ind w:left="0"/>
        <w:rPr>
          <w:sz w:val="24"/>
          <w:szCs w:val="24"/>
        </w:rPr>
      </w:pPr>
      <w:r>
        <w:rPr>
          <w:sz w:val="24"/>
          <w:szCs w:val="24"/>
        </w:rPr>
        <w:t>Изучение и освоение основ медицинских знаний и правил оказания первой медицинской помощи;</w:t>
      </w:r>
    </w:p>
    <w:p w:rsidR="002030AA" w:rsidRDefault="002030AA" w:rsidP="0052234F">
      <w:pPr>
        <w:numPr>
          <w:ilvl w:val="0"/>
          <w:numId w:val="22"/>
        </w:numPr>
        <w:tabs>
          <w:tab w:val="clear" w:pos="720"/>
          <w:tab w:val="num" w:pos="180"/>
          <w:tab w:val="left" w:pos="900"/>
          <w:tab w:val="left" w:pos="1540"/>
        </w:tabs>
        <w:spacing w:after="0" w:line="240" w:lineRule="auto"/>
        <w:ind w:left="0"/>
        <w:rPr>
          <w:sz w:val="24"/>
          <w:szCs w:val="24"/>
        </w:rPr>
      </w:pPr>
      <w:r>
        <w:rPr>
          <w:sz w:val="24"/>
          <w:szCs w:val="24"/>
        </w:rPr>
        <w:t>Иметь представление об основных видах здорового образа жизни;</w:t>
      </w:r>
    </w:p>
    <w:p w:rsidR="002030AA" w:rsidRDefault="002030AA" w:rsidP="0052234F">
      <w:pPr>
        <w:numPr>
          <w:ilvl w:val="0"/>
          <w:numId w:val="22"/>
        </w:numPr>
        <w:tabs>
          <w:tab w:val="clear" w:pos="720"/>
          <w:tab w:val="num" w:pos="180"/>
          <w:tab w:val="left" w:pos="900"/>
          <w:tab w:val="left" w:pos="1540"/>
        </w:tabs>
        <w:spacing w:after="0" w:line="240" w:lineRule="auto"/>
        <w:ind w:left="0"/>
        <w:rPr>
          <w:sz w:val="24"/>
          <w:szCs w:val="24"/>
        </w:rPr>
      </w:pPr>
      <w:r>
        <w:rPr>
          <w:sz w:val="24"/>
          <w:szCs w:val="24"/>
        </w:rPr>
        <w:t>Знать основные понятия и основные термины правил дорожного движения.</w:t>
      </w:r>
    </w:p>
    <w:p w:rsidR="002030AA" w:rsidRDefault="002030AA" w:rsidP="0052234F">
      <w:pPr>
        <w:numPr>
          <w:ilvl w:val="0"/>
          <w:numId w:val="22"/>
        </w:numPr>
        <w:tabs>
          <w:tab w:val="clear" w:pos="720"/>
          <w:tab w:val="num" w:pos="180"/>
          <w:tab w:val="left" w:pos="900"/>
          <w:tab w:val="left" w:pos="1540"/>
        </w:tabs>
        <w:spacing w:after="0" w:line="240" w:lineRule="auto"/>
        <w:ind w:left="0"/>
        <w:rPr>
          <w:sz w:val="24"/>
          <w:szCs w:val="24"/>
        </w:rPr>
      </w:pPr>
    </w:p>
    <w:p w:rsidR="002030AA" w:rsidRDefault="002030AA" w:rsidP="002030AA">
      <w:pPr>
        <w:tabs>
          <w:tab w:val="left" w:pos="1540"/>
        </w:tabs>
        <w:jc w:val="center"/>
        <w:rPr>
          <w:b/>
          <w:sz w:val="24"/>
          <w:szCs w:val="24"/>
        </w:rPr>
      </w:pPr>
      <w:r>
        <w:rPr>
          <w:b/>
          <w:sz w:val="24"/>
          <w:szCs w:val="24"/>
        </w:rPr>
        <w:t xml:space="preserve">Главная задача курса </w:t>
      </w:r>
    </w:p>
    <w:p w:rsidR="002030AA" w:rsidRDefault="002030AA" w:rsidP="002030AA">
      <w:pPr>
        <w:tabs>
          <w:tab w:val="left" w:pos="1540"/>
        </w:tabs>
        <w:rPr>
          <w:sz w:val="24"/>
          <w:szCs w:val="24"/>
        </w:rPr>
      </w:pPr>
      <w:r>
        <w:rPr>
          <w:sz w:val="24"/>
          <w:szCs w:val="24"/>
        </w:rPr>
        <w:t>дать учащимся знания, умения, навыки выживания в различных жизненных ситуациях.</w:t>
      </w:r>
    </w:p>
    <w:p w:rsidR="002030AA" w:rsidRDefault="002030AA" w:rsidP="002030AA">
      <w:pPr>
        <w:tabs>
          <w:tab w:val="left" w:pos="1540"/>
        </w:tabs>
        <w:jc w:val="center"/>
        <w:rPr>
          <w:b/>
          <w:sz w:val="24"/>
          <w:szCs w:val="24"/>
        </w:rPr>
      </w:pPr>
    </w:p>
    <w:p w:rsidR="002030AA" w:rsidRDefault="002030AA" w:rsidP="002030AA">
      <w:pPr>
        <w:tabs>
          <w:tab w:val="left" w:pos="1540"/>
        </w:tabs>
        <w:jc w:val="center"/>
        <w:rPr>
          <w:b/>
          <w:sz w:val="24"/>
          <w:szCs w:val="24"/>
        </w:rPr>
      </w:pPr>
      <w:r>
        <w:rPr>
          <w:b/>
          <w:sz w:val="24"/>
          <w:szCs w:val="24"/>
        </w:rPr>
        <w:t>Межпредметные связи:</w:t>
      </w:r>
    </w:p>
    <w:p w:rsidR="002030AA" w:rsidRDefault="002030AA" w:rsidP="002030AA">
      <w:pPr>
        <w:tabs>
          <w:tab w:val="left" w:pos="1540"/>
        </w:tabs>
        <w:ind w:firstLine="720"/>
        <w:rPr>
          <w:sz w:val="24"/>
          <w:szCs w:val="24"/>
        </w:rPr>
      </w:pPr>
      <w:r>
        <w:rPr>
          <w:sz w:val="24"/>
          <w:szCs w:val="24"/>
        </w:rPr>
        <w:t>Природоведение.</w:t>
      </w:r>
    </w:p>
    <w:p w:rsidR="002030AA" w:rsidRDefault="002030AA" w:rsidP="002030AA">
      <w:pPr>
        <w:tabs>
          <w:tab w:val="left" w:pos="1540"/>
        </w:tabs>
        <w:jc w:val="center"/>
        <w:rPr>
          <w:sz w:val="24"/>
          <w:szCs w:val="24"/>
        </w:rPr>
      </w:pPr>
    </w:p>
    <w:p w:rsidR="002030AA" w:rsidRDefault="002030AA" w:rsidP="002030AA">
      <w:pPr>
        <w:autoSpaceDE w:val="0"/>
        <w:autoSpaceDN w:val="0"/>
        <w:adjustRightInd w:val="0"/>
        <w:ind w:firstLine="360"/>
        <w:jc w:val="both"/>
        <w:rPr>
          <w:sz w:val="24"/>
          <w:szCs w:val="24"/>
        </w:rPr>
      </w:pPr>
      <w:r>
        <w:rPr>
          <w:color w:val="000000"/>
          <w:spacing w:val="-4"/>
          <w:sz w:val="24"/>
          <w:szCs w:val="24"/>
        </w:rPr>
        <w:t>Итоговый и промежуточный контроль знаний обучающихся осуществля</w:t>
      </w:r>
      <w:r>
        <w:rPr>
          <w:color w:val="000000"/>
          <w:spacing w:val="-4"/>
          <w:sz w:val="24"/>
          <w:szCs w:val="24"/>
        </w:rPr>
        <w:softHyphen/>
      </w:r>
      <w:r>
        <w:rPr>
          <w:color w:val="000000"/>
          <w:spacing w:val="-5"/>
          <w:sz w:val="24"/>
          <w:szCs w:val="24"/>
        </w:rPr>
        <w:t>ется в виде тестирования.</w:t>
      </w:r>
    </w:p>
    <w:p w:rsidR="002030AA" w:rsidRDefault="002030AA" w:rsidP="002030AA">
      <w:pPr>
        <w:shd w:val="clear" w:color="auto" w:fill="FFFFFF"/>
        <w:ind w:firstLine="180"/>
        <w:jc w:val="center"/>
        <w:rPr>
          <w:b/>
          <w:sz w:val="24"/>
          <w:szCs w:val="24"/>
        </w:rPr>
      </w:pPr>
    </w:p>
    <w:p w:rsidR="002030AA" w:rsidRDefault="002030AA" w:rsidP="002030AA">
      <w:pPr>
        <w:shd w:val="clear" w:color="auto" w:fill="FFFFFF"/>
        <w:ind w:firstLine="180"/>
        <w:rPr>
          <w:b/>
          <w:sz w:val="24"/>
          <w:szCs w:val="24"/>
        </w:rPr>
      </w:pPr>
      <w:r>
        <w:rPr>
          <w:b/>
          <w:sz w:val="24"/>
          <w:szCs w:val="24"/>
        </w:rPr>
        <w:t>3.Содержание программы</w:t>
      </w:r>
    </w:p>
    <w:p w:rsidR="002030AA" w:rsidRDefault="002030AA" w:rsidP="002030AA">
      <w:pPr>
        <w:shd w:val="clear" w:color="auto" w:fill="FFFFFF"/>
        <w:ind w:firstLine="180"/>
        <w:rPr>
          <w:b/>
          <w:sz w:val="24"/>
          <w:szCs w:val="24"/>
        </w:rPr>
      </w:pPr>
      <w:r>
        <w:rPr>
          <w:b/>
          <w:sz w:val="24"/>
          <w:szCs w:val="24"/>
        </w:rPr>
        <w:t>Безопасность и защита человека в среде обитания (26 ч)</w:t>
      </w:r>
    </w:p>
    <w:p w:rsidR="002030AA" w:rsidRDefault="002030AA" w:rsidP="002030AA">
      <w:pPr>
        <w:shd w:val="clear" w:color="auto" w:fill="FFFFFF"/>
        <w:ind w:firstLine="180"/>
        <w:rPr>
          <w:i/>
          <w:iCs/>
          <w:sz w:val="24"/>
          <w:szCs w:val="24"/>
        </w:rPr>
      </w:pPr>
      <w:r>
        <w:rPr>
          <w:i/>
          <w:iCs/>
          <w:sz w:val="24"/>
          <w:szCs w:val="24"/>
        </w:rPr>
        <w:t>Город как источник опасности(1ч)</w:t>
      </w:r>
    </w:p>
    <w:p w:rsidR="002030AA" w:rsidRDefault="002030AA" w:rsidP="002030AA">
      <w:pPr>
        <w:shd w:val="clear" w:color="auto" w:fill="FFFFFF"/>
        <w:rPr>
          <w:sz w:val="24"/>
          <w:szCs w:val="24"/>
        </w:rPr>
      </w:pPr>
      <w:r>
        <w:rPr>
          <w:sz w:val="24"/>
          <w:szCs w:val="24"/>
        </w:rPr>
        <w:lastRenderedPageBreak/>
        <w:t>Особенности города как среды обитания человека. Ис</w:t>
      </w:r>
      <w:r>
        <w:rPr>
          <w:sz w:val="24"/>
          <w:szCs w:val="24"/>
        </w:rPr>
        <w:softHyphen/>
        <w:t>точники опасности в современном городе. Зоны повы</w:t>
      </w:r>
      <w:r>
        <w:rPr>
          <w:sz w:val="24"/>
          <w:szCs w:val="24"/>
        </w:rPr>
        <w:softHyphen/>
        <w:t>шенной опасности (транспорт, места массового скопле</w:t>
      </w:r>
      <w:r>
        <w:rPr>
          <w:sz w:val="24"/>
          <w:szCs w:val="24"/>
        </w:rPr>
        <w:softHyphen/>
        <w:t>ния людей, улицы, парки, скверы). Системы обеспече</w:t>
      </w:r>
      <w:r>
        <w:rPr>
          <w:sz w:val="24"/>
          <w:szCs w:val="24"/>
        </w:rPr>
        <w:softHyphen/>
        <w:t>ния безопасности города (милиция, пожарная охрана, скорая помощь, служба спасения,  коммунальные и другие службы).</w:t>
      </w:r>
    </w:p>
    <w:p w:rsidR="002030AA" w:rsidRDefault="002030AA" w:rsidP="002030AA">
      <w:pPr>
        <w:shd w:val="clear" w:color="auto" w:fill="FFFFFF"/>
        <w:rPr>
          <w:i/>
          <w:sz w:val="24"/>
          <w:szCs w:val="24"/>
        </w:rPr>
      </w:pPr>
      <w:r>
        <w:rPr>
          <w:i/>
          <w:sz w:val="24"/>
          <w:szCs w:val="24"/>
        </w:rPr>
        <w:t>Опасные ситуации в доме (в квартире) (9ч)</w:t>
      </w:r>
    </w:p>
    <w:p w:rsidR="002030AA" w:rsidRDefault="002030AA" w:rsidP="002030AA">
      <w:pPr>
        <w:shd w:val="clear" w:color="auto" w:fill="FFFFFF"/>
        <w:rPr>
          <w:sz w:val="24"/>
          <w:szCs w:val="24"/>
        </w:rPr>
      </w:pPr>
      <w:r>
        <w:rPr>
          <w:sz w:val="24"/>
          <w:szCs w:val="24"/>
        </w:rPr>
        <w:t>Характеристика городского и сельского жилища, осо</w:t>
      </w:r>
      <w:r>
        <w:rPr>
          <w:sz w:val="24"/>
          <w:szCs w:val="24"/>
        </w:rPr>
        <w:softHyphen/>
        <w:t>бенности его жизнеобеспечения (водо- и электроснаб</w:t>
      </w:r>
      <w:r>
        <w:rPr>
          <w:sz w:val="24"/>
          <w:szCs w:val="24"/>
        </w:rPr>
        <w:softHyphen/>
        <w:t>жение, отопление, канализация). Источники опаснос</w:t>
      </w:r>
      <w:r>
        <w:rPr>
          <w:sz w:val="24"/>
          <w:szCs w:val="24"/>
        </w:rPr>
        <w:softHyphen/>
        <w:t>ти в жилище и их характеристика. Возможные аварий</w:t>
      </w:r>
      <w:r>
        <w:rPr>
          <w:sz w:val="24"/>
          <w:szCs w:val="24"/>
        </w:rPr>
        <w:softHyphen/>
        <w:t>ные и опасные ситуации в жилище. Опасные вещества и средства бытовой химии. Последст</w:t>
      </w:r>
      <w:r>
        <w:rPr>
          <w:sz w:val="24"/>
          <w:szCs w:val="24"/>
        </w:rPr>
        <w:softHyphen/>
        <w:t>вия, возникающие при нарушении правил пользования ими. Действие опасных веществ и препаратов бытовой химии на организм человека и правила оказания помо</w:t>
      </w:r>
      <w:r>
        <w:rPr>
          <w:sz w:val="24"/>
          <w:szCs w:val="24"/>
        </w:rPr>
        <w:softHyphen/>
        <w:t xml:space="preserve">щи при отравлениях и ожогах. Взрывы в жилищах и их причины. Обрушение конструкций, правила безопасного поведения при взрывах </w:t>
      </w:r>
      <w:r>
        <w:rPr>
          <w:bCs/>
          <w:sz w:val="24"/>
          <w:szCs w:val="24"/>
        </w:rPr>
        <w:t>и</w:t>
      </w:r>
      <w:r>
        <w:rPr>
          <w:b/>
          <w:bCs/>
          <w:sz w:val="24"/>
          <w:szCs w:val="24"/>
        </w:rPr>
        <w:t xml:space="preserve"> </w:t>
      </w:r>
      <w:r>
        <w:rPr>
          <w:sz w:val="24"/>
          <w:szCs w:val="24"/>
        </w:rPr>
        <w:t>обрушениях конструкций.</w:t>
      </w:r>
    </w:p>
    <w:p w:rsidR="002030AA" w:rsidRDefault="002030AA" w:rsidP="002030AA">
      <w:pPr>
        <w:shd w:val="clear" w:color="auto" w:fill="FFFFFF"/>
        <w:rPr>
          <w:sz w:val="24"/>
          <w:szCs w:val="24"/>
        </w:rPr>
      </w:pPr>
      <w:r>
        <w:rPr>
          <w:sz w:val="24"/>
          <w:szCs w:val="24"/>
        </w:rPr>
        <w:t>Причины возникновения пожаров в жилых и общест</w:t>
      </w:r>
      <w:r>
        <w:rPr>
          <w:sz w:val="24"/>
          <w:szCs w:val="24"/>
        </w:rPr>
        <w:softHyphen/>
        <w:t>венных зданиях. Последствия пожаров. Меры пожар</w:t>
      </w:r>
      <w:r>
        <w:rPr>
          <w:sz w:val="24"/>
          <w:szCs w:val="24"/>
        </w:rPr>
        <w:softHyphen/>
        <w:t xml:space="preserve">ной безопасности при эксплуатации электробытовых </w:t>
      </w:r>
      <w:r>
        <w:rPr>
          <w:bCs/>
          <w:sz w:val="24"/>
          <w:szCs w:val="24"/>
        </w:rPr>
        <w:t xml:space="preserve">и </w:t>
      </w:r>
      <w:r>
        <w:rPr>
          <w:sz w:val="24"/>
          <w:szCs w:val="24"/>
        </w:rPr>
        <w:t>газовых приборов, отопительных печей. Правила безопасного поведения при пожаре в доме (квартире, подъезде, балконе, подвале), а также в мно</w:t>
      </w:r>
      <w:r>
        <w:rPr>
          <w:sz w:val="24"/>
          <w:szCs w:val="24"/>
        </w:rPr>
        <w:softHyphen/>
        <w:t>гоэтажном здании. Как действовать, если на человеке загорелась одежда или в комнате - электроприбор (те</w:t>
      </w:r>
      <w:r>
        <w:rPr>
          <w:sz w:val="24"/>
          <w:szCs w:val="24"/>
        </w:rPr>
        <w:softHyphen/>
        <w:t>левизор, приемник, магнитофон, компьютер), елка. Способы эвакуации из горящего здания. Освоение практических навыков по использованию первичных средств пожаротушения (огнетушителей ОХП-10 и ОУ).</w:t>
      </w:r>
    </w:p>
    <w:p w:rsidR="002030AA" w:rsidRDefault="002030AA" w:rsidP="002030AA">
      <w:pPr>
        <w:shd w:val="clear" w:color="auto" w:fill="FFFFFF"/>
        <w:rPr>
          <w:sz w:val="24"/>
          <w:szCs w:val="24"/>
        </w:rPr>
      </w:pPr>
      <w:r>
        <w:rPr>
          <w:sz w:val="24"/>
          <w:szCs w:val="24"/>
        </w:rPr>
        <w:t>Затопление жилища. Причины и возможные последст</w:t>
      </w:r>
      <w:r>
        <w:rPr>
          <w:sz w:val="24"/>
          <w:szCs w:val="24"/>
        </w:rPr>
        <w:softHyphen/>
        <w:t>вия. Правила поведения при затоплении жилища и ме</w:t>
      </w:r>
      <w:r>
        <w:rPr>
          <w:sz w:val="24"/>
          <w:szCs w:val="24"/>
        </w:rPr>
        <w:softHyphen/>
        <w:t>ры по его предотвращению.</w:t>
      </w:r>
    </w:p>
    <w:p w:rsidR="002030AA" w:rsidRDefault="002030AA" w:rsidP="002030AA">
      <w:pPr>
        <w:shd w:val="clear" w:color="auto" w:fill="FFFFFF"/>
        <w:ind w:firstLine="180"/>
        <w:rPr>
          <w:sz w:val="24"/>
          <w:szCs w:val="24"/>
        </w:rPr>
      </w:pPr>
      <w:r>
        <w:rPr>
          <w:sz w:val="24"/>
          <w:szCs w:val="24"/>
        </w:rPr>
        <w:t>Опасности, возникающие при нарушении правил обра</w:t>
      </w:r>
      <w:r>
        <w:rPr>
          <w:sz w:val="24"/>
          <w:szCs w:val="24"/>
        </w:rPr>
        <w:softHyphen/>
        <w:t>щения с электрическими и электронными приборами. Основные виды электрических и электронных прибо</w:t>
      </w:r>
      <w:r>
        <w:rPr>
          <w:sz w:val="24"/>
          <w:szCs w:val="24"/>
        </w:rPr>
        <w:softHyphen/>
        <w:t>ров, используемых в быту. Правила безопасного исполь</w:t>
      </w:r>
      <w:r>
        <w:rPr>
          <w:sz w:val="24"/>
          <w:szCs w:val="24"/>
        </w:rPr>
        <w:softHyphen/>
        <w:t>зования электрических и электронных приборов.</w:t>
      </w:r>
    </w:p>
    <w:p w:rsidR="002030AA" w:rsidRDefault="002030AA" w:rsidP="002030AA">
      <w:pPr>
        <w:shd w:val="clear" w:color="auto" w:fill="FFFFFF"/>
        <w:ind w:firstLine="180"/>
        <w:rPr>
          <w:i/>
          <w:sz w:val="24"/>
          <w:szCs w:val="24"/>
        </w:rPr>
      </w:pPr>
      <w:r>
        <w:rPr>
          <w:i/>
          <w:sz w:val="24"/>
          <w:szCs w:val="24"/>
        </w:rPr>
        <w:t>Опасные ситуации на улице (2ч)</w:t>
      </w:r>
    </w:p>
    <w:p w:rsidR="002030AA" w:rsidRDefault="002030AA" w:rsidP="002030AA">
      <w:pPr>
        <w:shd w:val="clear" w:color="auto" w:fill="FFFFFF"/>
        <w:rPr>
          <w:sz w:val="24"/>
          <w:szCs w:val="24"/>
        </w:rPr>
      </w:pPr>
      <w:r>
        <w:rPr>
          <w:sz w:val="24"/>
          <w:szCs w:val="24"/>
        </w:rPr>
        <w:t>Тонкий лед и опасность передвижения по нему. Меры предосторожности при движении по льду. Правила бе</w:t>
      </w:r>
      <w:r>
        <w:rPr>
          <w:sz w:val="24"/>
          <w:szCs w:val="24"/>
        </w:rPr>
        <w:softHyphen/>
        <w:t>зопасного поведения в толпе. Психологическая карти</w:t>
      </w:r>
      <w:r>
        <w:rPr>
          <w:sz w:val="24"/>
          <w:szCs w:val="24"/>
        </w:rPr>
        <w:softHyphen/>
        <w:t>на толпы. Поведение толпы при возникновении пани</w:t>
      </w:r>
      <w:r>
        <w:rPr>
          <w:sz w:val="24"/>
          <w:szCs w:val="24"/>
        </w:rPr>
        <w:softHyphen/>
        <w:t>ки. Рекомендации по правилам безопасного поведения в толпе.</w:t>
      </w:r>
    </w:p>
    <w:p w:rsidR="002030AA" w:rsidRDefault="002030AA" w:rsidP="002030AA">
      <w:pPr>
        <w:shd w:val="clear" w:color="auto" w:fill="FFFFFF"/>
        <w:rPr>
          <w:i/>
          <w:sz w:val="24"/>
          <w:szCs w:val="24"/>
        </w:rPr>
      </w:pPr>
      <w:r>
        <w:rPr>
          <w:i/>
          <w:sz w:val="24"/>
          <w:szCs w:val="24"/>
        </w:rPr>
        <w:t>Чрезвычайные ситуации на транспорте (5ч)</w:t>
      </w:r>
    </w:p>
    <w:p w:rsidR="002030AA" w:rsidRDefault="002030AA" w:rsidP="002030AA">
      <w:pPr>
        <w:shd w:val="clear" w:color="auto" w:fill="FFFFFF"/>
        <w:rPr>
          <w:sz w:val="24"/>
          <w:szCs w:val="24"/>
        </w:rPr>
      </w:pPr>
      <w:r>
        <w:rPr>
          <w:sz w:val="24"/>
          <w:szCs w:val="24"/>
        </w:rPr>
        <w:t xml:space="preserve">Современный транспорт - зона повышенной опасности. Правила безопасного поведения пешехода на дорогах. </w:t>
      </w:r>
      <w:proofErr w:type="gramStart"/>
      <w:r>
        <w:rPr>
          <w:sz w:val="24"/>
          <w:szCs w:val="24"/>
        </w:rPr>
        <w:t>Краткая характеристика современных видов транспорта - общественного (автобус, трамвай, троллейбус, метро), железнодорожного, авиационного, водного.</w:t>
      </w:r>
      <w:proofErr w:type="gramEnd"/>
      <w:r>
        <w:rPr>
          <w:sz w:val="24"/>
          <w:szCs w:val="24"/>
        </w:rPr>
        <w:t xml:space="preserve"> </w:t>
      </w:r>
      <w:r>
        <w:rPr>
          <w:sz w:val="24"/>
          <w:szCs w:val="24"/>
        </w:rPr>
        <w:lastRenderedPageBreak/>
        <w:t>Правила поведения пассажира во время следования же</w:t>
      </w:r>
      <w:r>
        <w:rPr>
          <w:sz w:val="24"/>
          <w:szCs w:val="24"/>
        </w:rPr>
        <w:softHyphen/>
        <w:t xml:space="preserve">лезнодорожным, водным и авиационным транспортом. Правила безопасного поведения в аварийных ситуациях. </w:t>
      </w:r>
      <w:proofErr w:type="gramStart"/>
      <w:r>
        <w:rPr>
          <w:sz w:val="24"/>
          <w:szCs w:val="24"/>
        </w:rPr>
        <w:t>Краткая характеристика пожарной опасности современ</w:t>
      </w:r>
      <w:r>
        <w:rPr>
          <w:sz w:val="24"/>
          <w:szCs w:val="24"/>
        </w:rPr>
        <w:softHyphen/>
        <w:t>ного транспорта: общественного (автобус, трамвай, трол</w:t>
      </w:r>
      <w:r>
        <w:rPr>
          <w:sz w:val="24"/>
          <w:szCs w:val="24"/>
        </w:rPr>
        <w:softHyphen/>
        <w:t>лейбус, метро), железнодорожного, водного, авиацион</w:t>
      </w:r>
      <w:r>
        <w:rPr>
          <w:sz w:val="24"/>
          <w:szCs w:val="24"/>
        </w:rPr>
        <w:softHyphen/>
        <w:t>ного.</w:t>
      </w:r>
      <w:proofErr w:type="gramEnd"/>
      <w:r>
        <w:rPr>
          <w:sz w:val="24"/>
          <w:szCs w:val="24"/>
        </w:rPr>
        <w:t xml:space="preserve"> Правила безопасного поведения в случае возникно</w:t>
      </w:r>
      <w:r>
        <w:rPr>
          <w:sz w:val="24"/>
          <w:szCs w:val="24"/>
        </w:rPr>
        <w:softHyphen/>
        <w:t>вения пожара в транспорте.</w:t>
      </w:r>
    </w:p>
    <w:p w:rsidR="002030AA" w:rsidRDefault="002030AA" w:rsidP="002030AA">
      <w:pPr>
        <w:shd w:val="clear" w:color="auto" w:fill="FFFFFF"/>
        <w:rPr>
          <w:i/>
          <w:sz w:val="24"/>
          <w:szCs w:val="24"/>
        </w:rPr>
      </w:pPr>
      <w:r>
        <w:rPr>
          <w:i/>
          <w:sz w:val="24"/>
          <w:szCs w:val="24"/>
        </w:rPr>
        <w:t>Ситуации криминогенного характера (3ч)</w:t>
      </w:r>
    </w:p>
    <w:p w:rsidR="002030AA" w:rsidRDefault="002030AA" w:rsidP="002030AA">
      <w:pPr>
        <w:shd w:val="clear" w:color="auto" w:fill="FFFFFF"/>
        <w:rPr>
          <w:sz w:val="24"/>
          <w:szCs w:val="24"/>
        </w:rPr>
      </w:pPr>
      <w:r>
        <w:rPr>
          <w:sz w:val="24"/>
          <w:szCs w:val="24"/>
        </w:rPr>
        <w:t xml:space="preserve"> Поведение человека при захвате его террористами в ка</w:t>
      </w:r>
      <w:r>
        <w:rPr>
          <w:sz w:val="24"/>
          <w:szCs w:val="24"/>
        </w:rPr>
        <w:softHyphen/>
        <w:t>честве заложника.</w:t>
      </w:r>
    </w:p>
    <w:p w:rsidR="002030AA" w:rsidRDefault="002030AA" w:rsidP="002030AA">
      <w:pPr>
        <w:shd w:val="clear" w:color="auto" w:fill="FFFFFF"/>
        <w:rPr>
          <w:sz w:val="24"/>
          <w:szCs w:val="24"/>
        </w:rPr>
      </w:pPr>
      <w:r>
        <w:rPr>
          <w:sz w:val="24"/>
          <w:szCs w:val="24"/>
        </w:rPr>
        <w:t>Правила профилактики и самозащиты от нападения насильников и хулиганов. Правила поведения, умень</w:t>
      </w:r>
      <w:r>
        <w:rPr>
          <w:sz w:val="24"/>
          <w:szCs w:val="24"/>
        </w:rPr>
        <w:softHyphen/>
        <w:t>шающие ри</w:t>
      </w:r>
      <w:proofErr w:type="gramStart"/>
      <w:r>
        <w:rPr>
          <w:sz w:val="24"/>
          <w:szCs w:val="24"/>
        </w:rPr>
        <w:t>ск встр</w:t>
      </w:r>
      <w:proofErr w:type="gramEnd"/>
      <w:r>
        <w:rPr>
          <w:sz w:val="24"/>
          <w:szCs w:val="24"/>
        </w:rPr>
        <w:t>ечи с насильниками и хулиганами. Внешние признаки людей, способных совершить на</w:t>
      </w:r>
      <w:r>
        <w:rPr>
          <w:sz w:val="24"/>
          <w:szCs w:val="24"/>
        </w:rPr>
        <w:softHyphen/>
        <w:t>сильственные действия.</w:t>
      </w:r>
    </w:p>
    <w:p w:rsidR="002030AA" w:rsidRDefault="002030AA" w:rsidP="002030AA">
      <w:pPr>
        <w:shd w:val="clear" w:color="auto" w:fill="FFFFFF"/>
        <w:rPr>
          <w:sz w:val="24"/>
          <w:szCs w:val="24"/>
        </w:rPr>
      </w:pPr>
      <w:r>
        <w:rPr>
          <w:sz w:val="24"/>
          <w:szCs w:val="24"/>
        </w:rPr>
        <w:t>Самооценка поведения. Психологические приемы са</w:t>
      </w:r>
      <w:r>
        <w:rPr>
          <w:sz w:val="24"/>
          <w:szCs w:val="24"/>
        </w:rPr>
        <w:softHyphen/>
        <w:t>мозащиты.</w:t>
      </w:r>
    </w:p>
    <w:p w:rsidR="002030AA" w:rsidRDefault="002030AA" w:rsidP="002030AA">
      <w:pPr>
        <w:shd w:val="clear" w:color="auto" w:fill="FFFFFF"/>
        <w:rPr>
          <w:sz w:val="24"/>
          <w:szCs w:val="24"/>
        </w:rPr>
      </w:pPr>
      <w:r>
        <w:rPr>
          <w:sz w:val="24"/>
          <w:szCs w:val="24"/>
        </w:rPr>
        <w:t>Правила безопасного поведения с незнакомым челове</w:t>
      </w:r>
      <w:r>
        <w:rPr>
          <w:sz w:val="24"/>
          <w:szCs w:val="24"/>
        </w:rPr>
        <w:softHyphen/>
        <w:t>ком на улице, в подъезде, лифте. Правила общения с незнакомым человеком по телефону.</w:t>
      </w:r>
    </w:p>
    <w:p w:rsidR="002030AA" w:rsidRDefault="002030AA" w:rsidP="002030AA">
      <w:pPr>
        <w:shd w:val="clear" w:color="auto" w:fill="FFFFFF"/>
        <w:rPr>
          <w:i/>
          <w:sz w:val="24"/>
          <w:szCs w:val="24"/>
        </w:rPr>
      </w:pPr>
      <w:r>
        <w:rPr>
          <w:i/>
          <w:sz w:val="24"/>
          <w:szCs w:val="24"/>
        </w:rPr>
        <w:t>Изменение среды обитания человека обитания в городе (2ч)</w:t>
      </w:r>
    </w:p>
    <w:p w:rsidR="002030AA" w:rsidRDefault="002030AA" w:rsidP="002030AA">
      <w:pPr>
        <w:shd w:val="clear" w:color="auto" w:fill="FFFFFF"/>
        <w:rPr>
          <w:sz w:val="24"/>
          <w:szCs w:val="24"/>
        </w:rPr>
      </w:pPr>
      <w:r>
        <w:rPr>
          <w:sz w:val="24"/>
          <w:szCs w:val="24"/>
        </w:rPr>
        <w:t>Биосфера и человек. Влияние деятельности человека на окружающую среду. Загрязнение атмосферы, воды и почвы.</w:t>
      </w:r>
    </w:p>
    <w:p w:rsidR="002030AA" w:rsidRDefault="002030AA" w:rsidP="002030AA">
      <w:pPr>
        <w:shd w:val="clear" w:color="auto" w:fill="FFFFFF"/>
        <w:rPr>
          <w:i/>
          <w:sz w:val="24"/>
          <w:szCs w:val="24"/>
        </w:rPr>
      </w:pPr>
      <w:r>
        <w:rPr>
          <w:i/>
          <w:sz w:val="24"/>
          <w:szCs w:val="24"/>
        </w:rPr>
        <w:t>Защита населения от чрезвычайных ситуаций мирного и военного времени (2ч)</w:t>
      </w:r>
    </w:p>
    <w:p w:rsidR="002030AA" w:rsidRDefault="002030AA" w:rsidP="002030AA">
      <w:pPr>
        <w:shd w:val="clear" w:color="auto" w:fill="FFFFFF"/>
        <w:rPr>
          <w:sz w:val="24"/>
          <w:szCs w:val="24"/>
        </w:rPr>
      </w:pPr>
      <w:r>
        <w:rPr>
          <w:sz w:val="24"/>
          <w:szCs w:val="24"/>
        </w:rPr>
        <w:t>Изучение средств индивидуальной защиты органов ды</w:t>
      </w:r>
      <w:r>
        <w:rPr>
          <w:sz w:val="24"/>
          <w:szCs w:val="24"/>
        </w:rPr>
        <w:softHyphen/>
        <w:t>хания (противогаз ГП-7, детский противогаз ПДФ-Ш). Их применение.</w:t>
      </w:r>
    </w:p>
    <w:p w:rsidR="002030AA" w:rsidRDefault="002030AA" w:rsidP="002030AA">
      <w:pPr>
        <w:shd w:val="clear" w:color="auto" w:fill="FFFFFF"/>
        <w:rPr>
          <w:i/>
          <w:sz w:val="24"/>
          <w:szCs w:val="24"/>
        </w:rPr>
      </w:pPr>
      <w:r>
        <w:rPr>
          <w:i/>
          <w:sz w:val="24"/>
          <w:szCs w:val="24"/>
        </w:rPr>
        <w:t>Правила безопасного поведения при террористических актах (1ч)</w:t>
      </w:r>
    </w:p>
    <w:p w:rsidR="002030AA" w:rsidRDefault="002030AA" w:rsidP="002030AA">
      <w:pPr>
        <w:shd w:val="clear" w:color="auto" w:fill="FFFFFF"/>
        <w:rPr>
          <w:sz w:val="24"/>
          <w:szCs w:val="24"/>
        </w:rPr>
      </w:pPr>
      <w:r>
        <w:rPr>
          <w:sz w:val="24"/>
          <w:szCs w:val="24"/>
        </w:rPr>
        <w:t xml:space="preserve">Понятие о терроризме. Правила безопасного поведения </w:t>
      </w:r>
      <w:proofErr w:type="gramStart"/>
      <w:r>
        <w:rPr>
          <w:sz w:val="24"/>
          <w:szCs w:val="24"/>
        </w:rPr>
        <w:t>при</w:t>
      </w:r>
      <w:proofErr w:type="gramEnd"/>
      <w:r>
        <w:rPr>
          <w:sz w:val="24"/>
          <w:szCs w:val="24"/>
        </w:rPr>
        <w:t xml:space="preserve"> обнаружение взрывоопасного предмета. Правила безопасного поведения при захвате в заложники. Правила безопасного поведения при освобождении заложников сотрудниками спецслужб.</w:t>
      </w:r>
    </w:p>
    <w:p w:rsidR="002030AA" w:rsidRDefault="002030AA" w:rsidP="002030AA">
      <w:pPr>
        <w:shd w:val="clear" w:color="auto" w:fill="FFFFFF"/>
        <w:rPr>
          <w:sz w:val="24"/>
          <w:szCs w:val="24"/>
        </w:rPr>
      </w:pPr>
    </w:p>
    <w:p w:rsidR="002030AA" w:rsidRDefault="002030AA" w:rsidP="002030AA">
      <w:pPr>
        <w:shd w:val="clear" w:color="auto" w:fill="FFFFFF"/>
        <w:rPr>
          <w:b/>
          <w:sz w:val="24"/>
          <w:szCs w:val="24"/>
        </w:rPr>
      </w:pPr>
      <w:r>
        <w:rPr>
          <w:b/>
          <w:sz w:val="24"/>
          <w:szCs w:val="24"/>
        </w:rPr>
        <w:t>Основы медицинских знаний и правила оказания первой медицинской помощи (8ч)</w:t>
      </w:r>
    </w:p>
    <w:p w:rsidR="002030AA" w:rsidRDefault="002030AA" w:rsidP="002030AA">
      <w:pPr>
        <w:shd w:val="clear" w:color="auto" w:fill="FFFFFF"/>
        <w:rPr>
          <w:sz w:val="24"/>
          <w:szCs w:val="24"/>
        </w:rPr>
      </w:pPr>
      <w:r>
        <w:rPr>
          <w:sz w:val="24"/>
          <w:szCs w:val="24"/>
        </w:rPr>
        <w:lastRenderedPageBreak/>
        <w:t>Общая характеристика повреждений и их последствий для здоровья человека.  Основные правила оказания первой медицинской помощи при повреждениях раз-</w:t>
      </w:r>
    </w:p>
    <w:p w:rsidR="002030AA" w:rsidRDefault="002030AA" w:rsidP="002030AA">
      <w:pPr>
        <w:shd w:val="clear" w:color="auto" w:fill="FFFFFF"/>
        <w:rPr>
          <w:sz w:val="24"/>
          <w:szCs w:val="24"/>
        </w:rPr>
      </w:pPr>
      <w:r>
        <w:rPr>
          <w:sz w:val="24"/>
          <w:szCs w:val="24"/>
        </w:rPr>
        <w:t xml:space="preserve">личных видов. Характеристика различных видов </w:t>
      </w:r>
      <w:proofErr w:type="gramStart"/>
      <w:r>
        <w:rPr>
          <w:sz w:val="24"/>
          <w:szCs w:val="24"/>
        </w:rPr>
        <w:t>кровотечении</w:t>
      </w:r>
      <w:proofErr w:type="gramEnd"/>
      <w:r>
        <w:rPr>
          <w:sz w:val="24"/>
          <w:szCs w:val="24"/>
        </w:rPr>
        <w:t xml:space="preserve"> и их причины.</w:t>
      </w:r>
    </w:p>
    <w:p w:rsidR="002030AA" w:rsidRDefault="002030AA" w:rsidP="002030AA">
      <w:pPr>
        <w:shd w:val="clear" w:color="auto" w:fill="FFFFFF"/>
        <w:rPr>
          <w:sz w:val="24"/>
          <w:szCs w:val="24"/>
        </w:rPr>
      </w:pPr>
      <w:r>
        <w:rPr>
          <w:sz w:val="24"/>
          <w:szCs w:val="24"/>
        </w:rPr>
        <w:t>Способы остановки кровотечений (давящая повязка, наложение жгута, пережатие артерии, сгибание конечности).</w:t>
      </w:r>
    </w:p>
    <w:p w:rsidR="002030AA" w:rsidRDefault="002030AA" w:rsidP="002030AA">
      <w:pPr>
        <w:shd w:val="clear" w:color="auto" w:fill="FFFFFF"/>
        <w:rPr>
          <w:sz w:val="24"/>
          <w:szCs w:val="24"/>
        </w:rPr>
      </w:pPr>
    </w:p>
    <w:p w:rsidR="002030AA" w:rsidRDefault="002030AA" w:rsidP="002030AA">
      <w:pPr>
        <w:shd w:val="clear" w:color="auto" w:fill="FFFFFF"/>
        <w:rPr>
          <w:sz w:val="24"/>
          <w:szCs w:val="24"/>
        </w:rPr>
      </w:pPr>
      <w:r>
        <w:rPr>
          <w:sz w:val="24"/>
          <w:szCs w:val="24"/>
        </w:rPr>
        <w:t xml:space="preserve">Основы здорового образа жизни </w:t>
      </w:r>
    </w:p>
    <w:p w:rsidR="002030AA" w:rsidRDefault="002030AA" w:rsidP="002030AA">
      <w:pPr>
        <w:shd w:val="clear" w:color="auto" w:fill="FFFFFF"/>
        <w:rPr>
          <w:sz w:val="24"/>
          <w:szCs w:val="24"/>
        </w:rPr>
      </w:pPr>
      <w:r>
        <w:rPr>
          <w:sz w:val="24"/>
          <w:szCs w:val="24"/>
        </w:rPr>
        <w:t xml:space="preserve"> Движение – естественная потребность организма как высокоорганизованной биологической системы. Избыток и недостаток движения – причина заболеваний человека.</w:t>
      </w:r>
    </w:p>
    <w:p w:rsidR="002030AA" w:rsidRDefault="002030AA" w:rsidP="002030AA">
      <w:pPr>
        <w:shd w:val="clear" w:color="auto" w:fill="FFFFFF"/>
        <w:rPr>
          <w:sz w:val="24"/>
          <w:szCs w:val="24"/>
        </w:rPr>
      </w:pPr>
      <w:r>
        <w:rPr>
          <w:sz w:val="24"/>
          <w:szCs w:val="24"/>
        </w:rPr>
        <w:t>Правила безопасного использования электронных приборов. Компьютер и здоровье. Половое просвещение учащихся и его роль в формировании здоровья. Изменения в организме, происходящие при половом созревании,  и половые различия опорно-двигательного аппарата, внутренних органов и психики.</w:t>
      </w:r>
    </w:p>
    <w:p w:rsidR="002030AA" w:rsidRDefault="002030AA" w:rsidP="002030AA">
      <w:pPr>
        <w:shd w:val="clear" w:color="auto" w:fill="FFFFFF"/>
        <w:rPr>
          <w:sz w:val="24"/>
          <w:szCs w:val="24"/>
        </w:rPr>
      </w:pPr>
      <w:r>
        <w:rPr>
          <w:sz w:val="24"/>
          <w:szCs w:val="24"/>
        </w:rPr>
        <w:t>Факторы, формирующие репродуктивное здоровье.</w:t>
      </w:r>
    </w:p>
    <w:p w:rsidR="002030AA" w:rsidRDefault="002030AA" w:rsidP="002030AA">
      <w:pPr>
        <w:shd w:val="clear" w:color="auto" w:fill="FFFFFF"/>
        <w:rPr>
          <w:sz w:val="24"/>
          <w:szCs w:val="24"/>
        </w:rPr>
      </w:pPr>
    </w:p>
    <w:p w:rsidR="002030AA" w:rsidRDefault="002030AA" w:rsidP="002030AA">
      <w:pPr>
        <w:shd w:val="clear" w:color="auto" w:fill="FFFFFF"/>
        <w:rPr>
          <w:b/>
          <w:sz w:val="24"/>
          <w:szCs w:val="24"/>
        </w:rPr>
      </w:pPr>
      <w:r>
        <w:rPr>
          <w:b/>
          <w:sz w:val="24"/>
          <w:szCs w:val="24"/>
        </w:rPr>
        <w:t>Закрепление практических навыков по пройденным темам и подготовка (1ч)</w:t>
      </w:r>
    </w:p>
    <w:p w:rsidR="002030AA" w:rsidRDefault="002030AA" w:rsidP="002030AA">
      <w:pPr>
        <w:autoSpaceDE w:val="0"/>
        <w:autoSpaceDN w:val="0"/>
        <w:adjustRightInd w:val="0"/>
        <w:rPr>
          <w:b/>
          <w:bCs/>
          <w:caps/>
          <w:sz w:val="24"/>
          <w:szCs w:val="24"/>
        </w:rPr>
      </w:pPr>
      <w:r>
        <w:rPr>
          <w:b/>
          <w:bCs/>
          <w:caps/>
          <w:sz w:val="24"/>
          <w:szCs w:val="24"/>
        </w:rPr>
        <w:t xml:space="preserve">4. Место предмета: </w:t>
      </w:r>
      <w:r>
        <w:rPr>
          <w:bCs/>
          <w:caps/>
          <w:sz w:val="24"/>
          <w:szCs w:val="24"/>
        </w:rPr>
        <w:t>35 часов за год, 1 час в неделю</w:t>
      </w:r>
      <w:r>
        <w:rPr>
          <w:b/>
          <w:bCs/>
          <w:caps/>
          <w:sz w:val="24"/>
          <w:szCs w:val="24"/>
        </w:rPr>
        <w:t>.</w:t>
      </w:r>
    </w:p>
    <w:p w:rsidR="002030AA" w:rsidRDefault="002030AA" w:rsidP="002030AA">
      <w:pPr>
        <w:autoSpaceDE w:val="0"/>
        <w:autoSpaceDN w:val="0"/>
        <w:adjustRightInd w:val="0"/>
        <w:rPr>
          <w:b/>
          <w:bCs/>
          <w:caps/>
          <w:sz w:val="24"/>
          <w:szCs w:val="24"/>
        </w:rPr>
      </w:pPr>
    </w:p>
    <w:p w:rsidR="002030AA" w:rsidRDefault="002030AA" w:rsidP="002030AA">
      <w:pPr>
        <w:autoSpaceDE w:val="0"/>
        <w:autoSpaceDN w:val="0"/>
        <w:adjustRightInd w:val="0"/>
        <w:rPr>
          <w:b/>
          <w:bCs/>
          <w:caps/>
          <w:sz w:val="24"/>
          <w:szCs w:val="24"/>
        </w:rPr>
      </w:pPr>
      <w:r>
        <w:rPr>
          <w:b/>
          <w:bCs/>
          <w:caps/>
          <w:sz w:val="24"/>
          <w:szCs w:val="24"/>
        </w:rPr>
        <w:t>5. Тематическое планирование</w:t>
      </w:r>
    </w:p>
    <w:tbl>
      <w:tblPr>
        <w:tblStyle w:val="ac"/>
        <w:tblW w:w="0" w:type="auto"/>
        <w:tblLook w:val="04A0" w:firstRow="1" w:lastRow="0" w:firstColumn="1" w:lastColumn="0" w:noHBand="0" w:noVBand="1"/>
      </w:tblPr>
      <w:tblGrid>
        <w:gridCol w:w="10572"/>
        <w:gridCol w:w="4213"/>
      </w:tblGrid>
      <w:tr w:rsidR="002030AA" w:rsidTr="002030AA">
        <w:tc>
          <w:tcPr>
            <w:tcW w:w="105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30AA" w:rsidRDefault="002030AA">
            <w:pPr>
              <w:autoSpaceDE w:val="0"/>
              <w:autoSpaceDN w:val="0"/>
              <w:adjustRightInd w:val="0"/>
              <w:jc w:val="center"/>
              <w:rPr>
                <w:b/>
                <w:bCs/>
                <w:caps/>
                <w:sz w:val="24"/>
                <w:szCs w:val="24"/>
              </w:rPr>
            </w:pPr>
            <w:r>
              <w:rPr>
                <w:b/>
                <w:bCs/>
                <w:caps/>
                <w:sz w:val="24"/>
                <w:szCs w:val="24"/>
              </w:rPr>
              <w:t>Название темы</w:t>
            </w:r>
          </w:p>
        </w:tc>
        <w:tc>
          <w:tcPr>
            <w:tcW w:w="42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30AA" w:rsidRDefault="002030AA">
            <w:pPr>
              <w:autoSpaceDE w:val="0"/>
              <w:autoSpaceDN w:val="0"/>
              <w:adjustRightInd w:val="0"/>
              <w:jc w:val="center"/>
              <w:rPr>
                <w:b/>
                <w:bCs/>
                <w:caps/>
                <w:sz w:val="24"/>
                <w:szCs w:val="24"/>
              </w:rPr>
            </w:pPr>
            <w:r>
              <w:rPr>
                <w:b/>
                <w:bCs/>
                <w:caps/>
                <w:sz w:val="24"/>
                <w:szCs w:val="24"/>
              </w:rPr>
              <w:t>Количество часов</w:t>
            </w:r>
          </w:p>
        </w:tc>
      </w:tr>
      <w:tr w:rsidR="002030AA" w:rsidTr="002030AA">
        <w:tc>
          <w:tcPr>
            <w:tcW w:w="10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30AA" w:rsidRDefault="002030AA" w:rsidP="0052234F">
            <w:pPr>
              <w:pStyle w:val="a9"/>
              <w:numPr>
                <w:ilvl w:val="0"/>
                <w:numId w:val="23"/>
              </w:numPr>
              <w:shd w:val="clear" w:color="auto" w:fill="FFFFFF"/>
              <w:rPr>
                <w:rFonts w:eastAsia="Times New Roman"/>
                <w:b/>
                <w:sz w:val="24"/>
                <w:szCs w:val="24"/>
              </w:rPr>
            </w:pPr>
            <w:r>
              <w:rPr>
                <w:rFonts w:eastAsia="Times New Roman"/>
                <w:b/>
                <w:sz w:val="24"/>
                <w:szCs w:val="24"/>
              </w:rPr>
              <w:t xml:space="preserve">Безопасность и защита человека в среде обитания </w:t>
            </w:r>
          </w:p>
          <w:p w:rsidR="002030AA" w:rsidRDefault="002030AA">
            <w:pPr>
              <w:shd w:val="clear" w:color="auto" w:fill="FFFFFF"/>
              <w:ind w:firstLine="180"/>
              <w:rPr>
                <w:b/>
                <w:bCs/>
                <w:caps/>
                <w:sz w:val="24"/>
                <w:szCs w:val="24"/>
              </w:rPr>
            </w:pPr>
          </w:p>
        </w:tc>
        <w:tc>
          <w:tcPr>
            <w:tcW w:w="42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30AA" w:rsidRDefault="002030AA">
            <w:pPr>
              <w:autoSpaceDE w:val="0"/>
              <w:autoSpaceDN w:val="0"/>
              <w:adjustRightInd w:val="0"/>
              <w:jc w:val="center"/>
              <w:rPr>
                <w:b/>
                <w:bCs/>
                <w:caps/>
                <w:sz w:val="24"/>
                <w:szCs w:val="24"/>
              </w:rPr>
            </w:pPr>
            <w:r>
              <w:rPr>
                <w:b/>
                <w:bCs/>
                <w:caps/>
                <w:sz w:val="24"/>
                <w:szCs w:val="24"/>
              </w:rPr>
              <w:t>13 ч</w:t>
            </w:r>
          </w:p>
        </w:tc>
      </w:tr>
      <w:tr w:rsidR="002030AA" w:rsidTr="002030AA">
        <w:tc>
          <w:tcPr>
            <w:tcW w:w="105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30AA" w:rsidRDefault="002030AA">
            <w:pPr>
              <w:shd w:val="clear" w:color="auto" w:fill="FFFFFF"/>
              <w:rPr>
                <w:b/>
                <w:bCs/>
                <w:caps/>
                <w:sz w:val="24"/>
                <w:szCs w:val="24"/>
              </w:rPr>
            </w:pPr>
            <w:r>
              <w:rPr>
                <w:b/>
                <w:bCs/>
                <w:caps/>
                <w:sz w:val="24"/>
                <w:szCs w:val="24"/>
              </w:rPr>
              <w:t>2.</w:t>
            </w:r>
            <w:r>
              <w:rPr>
                <w:b/>
                <w:sz w:val="24"/>
                <w:szCs w:val="24"/>
              </w:rPr>
              <w:t xml:space="preserve"> </w:t>
            </w:r>
            <w:r>
              <w:rPr>
                <w:rFonts w:eastAsia="Calibri"/>
                <w:sz w:val="24"/>
                <w:szCs w:val="24"/>
              </w:rPr>
              <w:t xml:space="preserve">. </w:t>
            </w:r>
            <w:r>
              <w:rPr>
                <w:rFonts w:eastAsia="Calibri"/>
                <w:b/>
                <w:sz w:val="24"/>
                <w:szCs w:val="24"/>
              </w:rPr>
              <w:t>БЕЗОПАСНОСТЬ НА ДОРОГАХ И НА ТРАНСПОРТЕ</w:t>
            </w:r>
          </w:p>
        </w:tc>
        <w:tc>
          <w:tcPr>
            <w:tcW w:w="42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30AA" w:rsidRDefault="002030AA">
            <w:pPr>
              <w:autoSpaceDE w:val="0"/>
              <w:autoSpaceDN w:val="0"/>
              <w:adjustRightInd w:val="0"/>
              <w:jc w:val="center"/>
              <w:rPr>
                <w:b/>
                <w:bCs/>
                <w:caps/>
                <w:sz w:val="24"/>
                <w:szCs w:val="24"/>
              </w:rPr>
            </w:pPr>
            <w:r>
              <w:rPr>
                <w:b/>
                <w:bCs/>
                <w:caps/>
                <w:sz w:val="24"/>
                <w:szCs w:val="24"/>
              </w:rPr>
              <w:t>6 ч</w:t>
            </w:r>
          </w:p>
        </w:tc>
      </w:tr>
      <w:tr w:rsidR="002030AA" w:rsidTr="002030AA">
        <w:tc>
          <w:tcPr>
            <w:tcW w:w="105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30AA" w:rsidRDefault="002030AA">
            <w:pPr>
              <w:autoSpaceDE w:val="0"/>
              <w:autoSpaceDN w:val="0"/>
              <w:adjustRightInd w:val="0"/>
              <w:rPr>
                <w:b/>
                <w:bCs/>
                <w:caps/>
                <w:sz w:val="24"/>
                <w:szCs w:val="24"/>
              </w:rPr>
            </w:pPr>
            <w:r>
              <w:rPr>
                <w:b/>
                <w:sz w:val="24"/>
                <w:szCs w:val="24"/>
              </w:rPr>
              <w:lastRenderedPageBreak/>
              <w:t>3.</w:t>
            </w:r>
            <w:r>
              <w:rPr>
                <w:b/>
                <w:bCs/>
                <w:sz w:val="24"/>
                <w:szCs w:val="24"/>
              </w:rPr>
              <w:t xml:space="preserve"> ОПАСНЫЕ СИТУАЦИИ СОЦИАЛЬНОГО ХАРАКТЕРА</w:t>
            </w:r>
          </w:p>
        </w:tc>
        <w:tc>
          <w:tcPr>
            <w:tcW w:w="42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30AA" w:rsidRDefault="002030AA">
            <w:pPr>
              <w:autoSpaceDE w:val="0"/>
              <w:autoSpaceDN w:val="0"/>
              <w:adjustRightInd w:val="0"/>
              <w:jc w:val="center"/>
              <w:rPr>
                <w:b/>
                <w:bCs/>
                <w:caps/>
                <w:sz w:val="24"/>
                <w:szCs w:val="24"/>
              </w:rPr>
            </w:pPr>
            <w:r>
              <w:rPr>
                <w:b/>
                <w:bCs/>
                <w:caps/>
                <w:sz w:val="24"/>
                <w:szCs w:val="24"/>
              </w:rPr>
              <w:t>3 ч</w:t>
            </w:r>
          </w:p>
        </w:tc>
      </w:tr>
      <w:tr w:rsidR="002030AA" w:rsidTr="002030AA">
        <w:tc>
          <w:tcPr>
            <w:tcW w:w="10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30AA" w:rsidRDefault="002030AA">
            <w:pPr>
              <w:shd w:val="clear" w:color="auto" w:fill="FFFFFF"/>
              <w:rPr>
                <w:b/>
                <w:sz w:val="24"/>
                <w:szCs w:val="24"/>
              </w:rPr>
            </w:pPr>
            <w:r>
              <w:rPr>
                <w:b/>
                <w:sz w:val="24"/>
                <w:szCs w:val="24"/>
              </w:rPr>
              <w:t>4.</w:t>
            </w:r>
            <w:r>
              <w:rPr>
                <w:sz w:val="24"/>
                <w:szCs w:val="24"/>
              </w:rPr>
              <w:t xml:space="preserve"> </w:t>
            </w:r>
            <w:r>
              <w:rPr>
                <w:b/>
                <w:sz w:val="24"/>
                <w:szCs w:val="24"/>
              </w:rPr>
              <w:t>ЗАГРЯЗНЕНИЕ СРЕДЫ ОБИТАНИЯ</w:t>
            </w:r>
          </w:p>
          <w:p w:rsidR="002030AA" w:rsidRDefault="002030AA">
            <w:pPr>
              <w:autoSpaceDE w:val="0"/>
              <w:autoSpaceDN w:val="0"/>
              <w:adjustRightInd w:val="0"/>
              <w:jc w:val="center"/>
              <w:rPr>
                <w:b/>
                <w:bCs/>
                <w:caps/>
                <w:sz w:val="24"/>
                <w:szCs w:val="24"/>
              </w:rPr>
            </w:pPr>
          </w:p>
        </w:tc>
        <w:tc>
          <w:tcPr>
            <w:tcW w:w="42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30AA" w:rsidRDefault="002030AA">
            <w:pPr>
              <w:autoSpaceDE w:val="0"/>
              <w:autoSpaceDN w:val="0"/>
              <w:adjustRightInd w:val="0"/>
              <w:jc w:val="center"/>
              <w:rPr>
                <w:b/>
                <w:bCs/>
                <w:caps/>
                <w:sz w:val="24"/>
                <w:szCs w:val="24"/>
              </w:rPr>
            </w:pPr>
            <w:r>
              <w:rPr>
                <w:b/>
                <w:bCs/>
                <w:caps/>
                <w:sz w:val="24"/>
                <w:szCs w:val="24"/>
              </w:rPr>
              <w:t>2 ч</w:t>
            </w:r>
          </w:p>
        </w:tc>
      </w:tr>
      <w:tr w:rsidR="002030AA" w:rsidTr="002030AA">
        <w:tc>
          <w:tcPr>
            <w:tcW w:w="105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30AA" w:rsidRDefault="002030AA">
            <w:pPr>
              <w:autoSpaceDE w:val="0"/>
              <w:autoSpaceDN w:val="0"/>
              <w:adjustRightInd w:val="0"/>
              <w:rPr>
                <w:b/>
                <w:bCs/>
                <w:caps/>
                <w:sz w:val="24"/>
                <w:szCs w:val="24"/>
              </w:rPr>
            </w:pPr>
            <w:r>
              <w:rPr>
                <w:b/>
                <w:bCs/>
                <w:caps/>
                <w:sz w:val="24"/>
                <w:szCs w:val="24"/>
              </w:rPr>
              <w:t>5.</w:t>
            </w:r>
            <w:r>
              <w:rPr>
                <w:b/>
                <w:sz w:val="24"/>
                <w:szCs w:val="24"/>
              </w:rPr>
              <w:t xml:space="preserve"> . СРЕДСТВА ИНДИВИДУАЛЬНОЙ ЗАЩИТЫ ОРГАНОВ ДЫХАНИЯ</w:t>
            </w:r>
          </w:p>
        </w:tc>
        <w:tc>
          <w:tcPr>
            <w:tcW w:w="42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30AA" w:rsidRDefault="002030AA">
            <w:pPr>
              <w:autoSpaceDE w:val="0"/>
              <w:autoSpaceDN w:val="0"/>
              <w:adjustRightInd w:val="0"/>
              <w:jc w:val="center"/>
              <w:rPr>
                <w:b/>
                <w:bCs/>
                <w:caps/>
                <w:sz w:val="24"/>
                <w:szCs w:val="24"/>
              </w:rPr>
            </w:pPr>
            <w:r>
              <w:rPr>
                <w:b/>
                <w:bCs/>
                <w:caps/>
                <w:sz w:val="24"/>
                <w:szCs w:val="24"/>
              </w:rPr>
              <w:t>1ч</w:t>
            </w:r>
          </w:p>
        </w:tc>
      </w:tr>
      <w:tr w:rsidR="002030AA" w:rsidTr="002030AA">
        <w:tc>
          <w:tcPr>
            <w:tcW w:w="105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30AA" w:rsidRDefault="002030AA">
            <w:pPr>
              <w:autoSpaceDE w:val="0"/>
              <w:autoSpaceDN w:val="0"/>
              <w:adjustRightInd w:val="0"/>
              <w:rPr>
                <w:b/>
                <w:bCs/>
                <w:caps/>
                <w:sz w:val="24"/>
                <w:szCs w:val="24"/>
              </w:rPr>
            </w:pPr>
            <w:r>
              <w:rPr>
                <w:b/>
                <w:bCs/>
                <w:caps/>
                <w:sz w:val="24"/>
                <w:szCs w:val="24"/>
              </w:rPr>
              <w:t>6.</w:t>
            </w:r>
            <w:r>
              <w:rPr>
                <w:b/>
                <w:bCs/>
                <w:sz w:val="24"/>
                <w:szCs w:val="24"/>
              </w:rPr>
              <w:t xml:space="preserve"> ОКАЗАНИЕ ПЕРВОЙ ПОМОЩИ И ЗДОРОВЫЙ ОБРАЗ ЖИЗНИ</w:t>
            </w:r>
          </w:p>
        </w:tc>
        <w:tc>
          <w:tcPr>
            <w:tcW w:w="42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30AA" w:rsidRDefault="002030AA">
            <w:pPr>
              <w:autoSpaceDE w:val="0"/>
              <w:autoSpaceDN w:val="0"/>
              <w:adjustRightInd w:val="0"/>
              <w:jc w:val="center"/>
              <w:rPr>
                <w:b/>
                <w:bCs/>
                <w:caps/>
                <w:sz w:val="24"/>
                <w:szCs w:val="24"/>
              </w:rPr>
            </w:pPr>
            <w:r>
              <w:rPr>
                <w:b/>
                <w:bCs/>
                <w:caps/>
                <w:sz w:val="24"/>
                <w:szCs w:val="24"/>
              </w:rPr>
              <w:t>8 ч</w:t>
            </w:r>
          </w:p>
        </w:tc>
      </w:tr>
      <w:tr w:rsidR="002030AA" w:rsidTr="002030AA">
        <w:tc>
          <w:tcPr>
            <w:tcW w:w="105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30AA" w:rsidRDefault="002030AA">
            <w:pPr>
              <w:autoSpaceDE w:val="0"/>
              <w:autoSpaceDN w:val="0"/>
              <w:adjustRightInd w:val="0"/>
              <w:rPr>
                <w:b/>
                <w:bCs/>
                <w:caps/>
                <w:sz w:val="24"/>
                <w:szCs w:val="24"/>
              </w:rPr>
            </w:pPr>
            <w:r>
              <w:rPr>
                <w:b/>
                <w:bCs/>
                <w:caps/>
                <w:sz w:val="24"/>
                <w:szCs w:val="24"/>
              </w:rPr>
              <w:t>Резерв</w:t>
            </w:r>
          </w:p>
        </w:tc>
        <w:tc>
          <w:tcPr>
            <w:tcW w:w="42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30AA" w:rsidRDefault="002030AA">
            <w:pPr>
              <w:autoSpaceDE w:val="0"/>
              <w:autoSpaceDN w:val="0"/>
              <w:adjustRightInd w:val="0"/>
              <w:jc w:val="center"/>
              <w:rPr>
                <w:b/>
                <w:bCs/>
                <w:caps/>
                <w:sz w:val="24"/>
                <w:szCs w:val="24"/>
              </w:rPr>
            </w:pPr>
            <w:r>
              <w:rPr>
                <w:b/>
                <w:bCs/>
                <w:caps/>
                <w:sz w:val="24"/>
                <w:szCs w:val="24"/>
              </w:rPr>
              <w:t>1 ч</w:t>
            </w:r>
          </w:p>
        </w:tc>
      </w:tr>
    </w:tbl>
    <w:p w:rsidR="002030AA" w:rsidRDefault="002030AA" w:rsidP="002030AA">
      <w:pPr>
        <w:autoSpaceDE w:val="0"/>
        <w:autoSpaceDN w:val="0"/>
        <w:adjustRightInd w:val="0"/>
        <w:jc w:val="center"/>
        <w:rPr>
          <w:b/>
          <w:bCs/>
          <w:caps/>
          <w:sz w:val="24"/>
          <w:szCs w:val="24"/>
        </w:rPr>
      </w:pPr>
    </w:p>
    <w:p w:rsidR="002030AA" w:rsidRDefault="002030AA" w:rsidP="002030AA">
      <w:pPr>
        <w:autoSpaceDE w:val="0"/>
        <w:autoSpaceDN w:val="0"/>
        <w:adjustRightInd w:val="0"/>
        <w:jc w:val="center"/>
        <w:rPr>
          <w:b/>
          <w:bCs/>
          <w:caps/>
          <w:sz w:val="24"/>
          <w:szCs w:val="24"/>
        </w:rPr>
      </w:pPr>
    </w:p>
    <w:p w:rsidR="002030AA" w:rsidRDefault="002030AA" w:rsidP="002030AA">
      <w:pPr>
        <w:rPr>
          <w:rFonts w:eastAsia="Calibri"/>
          <w:b/>
          <w:sz w:val="24"/>
          <w:szCs w:val="24"/>
        </w:rPr>
      </w:pPr>
      <w:r>
        <w:rPr>
          <w:rFonts w:eastAsia="Calibri"/>
          <w:b/>
          <w:sz w:val="24"/>
          <w:szCs w:val="24"/>
        </w:rPr>
        <w:t>6.Календарно-тематическое планирование</w:t>
      </w:r>
    </w:p>
    <w:tbl>
      <w:tblPr>
        <w:tblW w:w="15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5"/>
        <w:gridCol w:w="850"/>
        <w:gridCol w:w="851"/>
        <w:gridCol w:w="1984"/>
        <w:gridCol w:w="4679"/>
        <w:gridCol w:w="2410"/>
        <w:gridCol w:w="1275"/>
        <w:gridCol w:w="1418"/>
        <w:gridCol w:w="1418"/>
      </w:tblGrid>
      <w:tr w:rsidR="002030AA" w:rsidTr="002030AA">
        <w:tc>
          <w:tcPr>
            <w:tcW w:w="534" w:type="dxa"/>
            <w:vMerge w:val="restart"/>
            <w:tcBorders>
              <w:top w:val="single" w:sz="4" w:space="0" w:color="000000"/>
              <w:left w:val="single" w:sz="4" w:space="0" w:color="000000"/>
              <w:bottom w:val="single" w:sz="4" w:space="0" w:color="000000"/>
              <w:right w:val="single" w:sz="4" w:space="0" w:color="000000"/>
            </w:tcBorders>
            <w:vAlign w:val="center"/>
            <w:hideMark/>
          </w:tcPr>
          <w:p w:rsidR="002030AA" w:rsidRDefault="002030AA">
            <w:pPr>
              <w:jc w:val="center"/>
              <w:rPr>
                <w:rFonts w:eastAsia="Calibri"/>
                <w:b/>
                <w:sz w:val="24"/>
                <w:szCs w:val="24"/>
                <w:lang w:eastAsia="en-US"/>
              </w:rPr>
            </w:pPr>
            <w:r>
              <w:rPr>
                <w:rFonts w:eastAsia="Calibri"/>
                <w:b/>
                <w:sz w:val="24"/>
                <w:szCs w:val="24"/>
              </w:rPr>
              <w:t>№</w:t>
            </w:r>
          </w:p>
        </w:tc>
        <w:tc>
          <w:tcPr>
            <w:tcW w:w="1701" w:type="dxa"/>
            <w:gridSpan w:val="2"/>
            <w:tcBorders>
              <w:top w:val="single" w:sz="4" w:space="0" w:color="000000"/>
              <w:left w:val="single" w:sz="4" w:space="0" w:color="000000"/>
              <w:bottom w:val="single" w:sz="4" w:space="0" w:color="000000"/>
              <w:right w:val="single" w:sz="4" w:space="0" w:color="000000"/>
            </w:tcBorders>
            <w:vAlign w:val="center"/>
            <w:hideMark/>
          </w:tcPr>
          <w:p w:rsidR="002030AA" w:rsidRDefault="002030AA">
            <w:pPr>
              <w:jc w:val="center"/>
              <w:rPr>
                <w:rFonts w:eastAsia="Calibri"/>
                <w:b/>
                <w:sz w:val="24"/>
                <w:szCs w:val="24"/>
                <w:lang w:eastAsia="en-US"/>
              </w:rPr>
            </w:pPr>
            <w:r>
              <w:rPr>
                <w:rFonts w:eastAsia="Calibri"/>
                <w:b/>
                <w:sz w:val="24"/>
                <w:szCs w:val="24"/>
              </w:rPr>
              <w:t>Дата</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hideMark/>
          </w:tcPr>
          <w:p w:rsidR="002030AA" w:rsidRDefault="002030AA">
            <w:pPr>
              <w:jc w:val="center"/>
              <w:rPr>
                <w:rFonts w:ascii="Times New Roman" w:eastAsia="Calibri" w:hAnsi="Times New Roman" w:cs="Times New Roman"/>
                <w:b/>
                <w:sz w:val="24"/>
                <w:szCs w:val="24"/>
              </w:rPr>
            </w:pPr>
            <w:r>
              <w:rPr>
                <w:rFonts w:eastAsia="Calibri"/>
                <w:b/>
                <w:sz w:val="24"/>
                <w:szCs w:val="24"/>
              </w:rPr>
              <w:t>Раздел.</w:t>
            </w:r>
          </w:p>
          <w:p w:rsidR="002030AA" w:rsidRDefault="002030AA">
            <w:pPr>
              <w:jc w:val="center"/>
              <w:rPr>
                <w:rFonts w:eastAsia="Calibri"/>
                <w:b/>
                <w:sz w:val="24"/>
                <w:szCs w:val="24"/>
                <w:lang w:eastAsia="en-US"/>
              </w:rPr>
            </w:pPr>
            <w:r>
              <w:rPr>
                <w:rFonts w:eastAsia="Calibri"/>
                <w:b/>
                <w:sz w:val="24"/>
                <w:szCs w:val="24"/>
              </w:rPr>
              <w:t>Тема урока.</w:t>
            </w:r>
          </w:p>
        </w:tc>
        <w:tc>
          <w:tcPr>
            <w:tcW w:w="4678" w:type="dxa"/>
            <w:vMerge w:val="restart"/>
            <w:tcBorders>
              <w:top w:val="single" w:sz="4" w:space="0" w:color="000000"/>
              <w:left w:val="single" w:sz="4" w:space="0" w:color="000000"/>
              <w:bottom w:val="single" w:sz="4" w:space="0" w:color="000000"/>
              <w:right w:val="single" w:sz="4" w:space="0" w:color="000000"/>
            </w:tcBorders>
            <w:vAlign w:val="center"/>
            <w:hideMark/>
          </w:tcPr>
          <w:p w:rsidR="002030AA" w:rsidRDefault="002030AA">
            <w:pPr>
              <w:jc w:val="center"/>
              <w:rPr>
                <w:rFonts w:eastAsia="Calibri"/>
                <w:b/>
                <w:sz w:val="24"/>
                <w:szCs w:val="24"/>
                <w:lang w:eastAsia="en-US"/>
              </w:rPr>
            </w:pPr>
            <w:r>
              <w:rPr>
                <w:rFonts w:eastAsia="Calibri"/>
                <w:b/>
                <w:sz w:val="24"/>
                <w:szCs w:val="24"/>
              </w:rPr>
              <w:t>Краткое содержание темы</w:t>
            </w:r>
          </w:p>
        </w:tc>
        <w:tc>
          <w:tcPr>
            <w:tcW w:w="2410" w:type="dxa"/>
            <w:vMerge w:val="restart"/>
            <w:tcBorders>
              <w:top w:val="single" w:sz="4" w:space="0" w:color="000000"/>
              <w:left w:val="single" w:sz="4" w:space="0" w:color="000000"/>
              <w:bottom w:val="single" w:sz="4" w:space="0" w:color="000000"/>
              <w:right w:val="single" w:sz="4" w:space="0" w:color="000000"/>
            </w:tcBorders>
            <w:vAlign w:val="center"/>
            <w:hideMark/>
          </w:tcPr>
          <w:p w:rsidR="002030AA" w:rsidRDefault="002030AA">
            <w:pPr>
              <w:jc w:val="center"/>
              <w:rPr>
                <w:rFonts w:eastAsia="Calibri"/>
                <w:b/>
                <w:sz w:val="24"/>
                <w:szCs w:val="24"/>
                <w:lang w:eastAsia="en-US"/>
              </w:rPr>
            </w:pPr>
            <w:r>
              <w:rPr>
                <w:rFonts w:eastAsia="Calibri"/>
                <w:b/>
                <w:sz w:val="24"/>
                <w:szCs w:val="24"/>
              </w:rPr>
              <w:t>Характеристика основных видов учебной деятельности</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hideMark/>
          </w:tcPr>
          <w:p w:rsidR="002030AA" w:rsidRDefault="002030AA">
            <w:pPr>
              <w:jc w:val="center"/>
              <w:rPr>
                <w:rFonts w:eastAsia="Calibri"/>
                <w:b/>
                <w:sz w:val="24"/>
                <w:szCs w:val="24"/>
                <w:lang w:eastAsia="en-US"/>
              </w:rPr>
            </w:pPr>
            <w:r>
              <w:rPr>
                <w:rFonts w:eastAsia="Calibri"/>
                <w:b/>
                <w:sz w:val="24"/>
                <w:szCs w:val="24"/>
              </w:rPr>
              <w:t>Вид контроля</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hideMark/>
          </w:tcPr>
          <w:p w:rsidR="002030AA" w:rsidRDefault="002030AA">
            <w:pPr>
              <w:jc w:val="center"/>
              <w:rPr>
                <w:rFonts w:eastAsia="Calibri"/>
                <w:b/>
                <w:sz w:val="24"/>
                <w:szCs w:val="24"/>
                <w:lang w:eastAsia="en-US"/>
              </w:rPr>
            </w:pPr>
            <w:r>
              <w:rPr>
                <w:rFonts w:eastAsia="Calibri"/>
                <w:b/>
                <w:sz w:val="24"/>
                <w:szCs w:val="24"/>
              </w:rPr>
              <w:t>Домашнее задание</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2030AA" w:rsidRDefault="002030AA">
            <w:pPr>
              <w:jc w:val="center"/>
              <w:rPr>
                <w:rFonts w:eastAsia="Calibri"/>
                <w:b/>
                <w:sz w:val="24"/>
                <w:szCs w:val="24"/>
              </w:rPr>
            </w:pPr>
            <w:r>
              <w:rPr>
                <w:b/>
                <w:sz w:val="24"/>
                <w:szCs w:val="24"/>
              </w:rPr>
              <w:t>Элементы дополнительного содержания</w:t>
            </w:r>
          </w:p>
        </w:tc>
      </w:tr>
      <w:tr w:rsidR="002030AA" w:rsidTr="002030AA">
        <w:tc>
          <w:tcPr>
            <w:tcW w:w="15418" w:type="dxa"/>
            <w:vMerge/>
            <w:tcBorders>
              <w:top w:val="single" w:sz="4" w:space="0" w:color="000000"/>
              <w:left w:val="single" w:sz="4" w:space="0" w:color="000000"/>
              <w:bottom w:val="single" w:sz="4" w:space="0" w:color="000000"/>
              <w:right w:val="single" w:sz="4" w:space="0" w:color="000000"/>
            </w:tcBorders>
            <w:vAlign w:val="center"/>
            <w:hideMark/>
          </w:tcPr>
          <w:p w:rsidR="002030AA" w:rsidRDefault="002030AA">
            <w:pPr>
              <w:spacing w:after="0" w:line="240" w:lineRule="auto"/>
              <w:rPr>
                <w:rFonts w:eastAsia="Calibri"/>
                <w:b/>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2030AA" w:rsidRDefault="002030AA">
            <w:pPr>
              <w:jc w:val="center"/>
              <w:rPr>
                <w:rFonts w:eastAsia="Calibri"/>
                <w:sz w:val="24"/>
                <w:szCs w:val="24"/>
                <w:lang w:eastAsia="en-US"/>
              </w:rPr>
            </w:pPr>
            <w:r>
              <w:rPr>
                <w:rFonts w:eastAsia="Calibri"/>
                <w:sz w:val="24"/>
                <w:szCs w:val="24"/>
              </w:rPr>
              <w:t>По плану</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030AA" w:rsidRDefault="002030AA">
            <w:pPr>
              <w:jc w:val="center"/>
              <w:rPr>
                <w:rFonts w:eastAsia="Calibri"/>
                <w:sz w:val="24"/>
                <w:szCs w:val="24"/>
                <w:lang w:eastAsia="en-US"/>
              </w:rPr>
            </w:pPr>
            <w:r>
              <w:rPr>
                <w:rFonts w:eastAsia="Calibri"/>
                <w:sz w:val="24"/>
                <w:szCs w:val="24"/>
              </w:rPr>
              <w:t>факт</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2030AA" w:rsidRDefault="002030AA">
            <w:pPr>
              <w:spacing w:after="0" w:line="240" w:lineRule="auto"/>
              <w:rPr>
                <w:rFonts w:eastAsia="Calibri"/>
                <w:b/>
                <w:sz w:val="24"/>
                <w:szCs w:val="24"/>
                <w:lang w:eastAsia="en-US"/>
              </w:rPr>
            </w:pPr>
          </w:p>
        </w:tc>
        <w:tc>
          <w:tcPr>
            <w:tcW w:w="4678" w:type="dxa"/>
            <w:vMerge/>
            <w:tcBorders>
              <w:top w:val="single" w:sz="4" w:space="0" w:color="000000"/>
              <w:left w:val="single" w:sz="4" w:space="0" w:color="000000"/>
              <w:bottom w:val="single" w:sz="4" w:space="0" w:color="000000"/>
              <w:right w:val="single" w:sz="4" w:space="0" w:color="000000"/>
            </w:tcBorders>
            <w:vAlign w:val="center"/>
            <w:hideMark/>
          </w:tcPr>
          <w:p w:rsidR="002030AA" w:rsidRDefault="002030AA">
            <w:pPr>
              <w:spacing w:after="0" w:line="240" w:lineRule="auto"/>
              <w:rPr>
                <w:rFonts w:eastAsia="Calibri"/>
                <w:b/>
                <w:sz w:val="24"/>
                <w:szCs w:val="24"/>
                <w:lang w:eastAsia="en-US"/>
              </w:rPr>
            </w:pP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2030AA" w:rsidRDefault="002030AA">
            <w:pPr>
              <w:spacing w:after="0" w:line="240" w:lineRule="auto"/>
              <w:rPr>
                <w:rFonts w:eastAsia="Calibri"/>
                <w:b/>
                <w:sz w:val="24"/>
                <w:szCs w:val="24"/>
                <w:lang w:eastAsia="en-US"/>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2030AA" w:rsidRDefault="002030AA">
            <w:pPr>
              <w:spacing w:after="0" w:line="240" w:lineRule="auto"/>
              <w:rPr>
                <w:rFonts w:eastAsia="Calibri"/>
                <w:b/>
                <w:sz w:val="24"/>
                <w:szCs w:val="24"/>
                <w:lang w:eastAsia="en-US"/>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2030AA" w:rsidRDefault="002030AA">
            <w:pPr>
              <w:spacing w:after="0" w:line="240" w:lineRule="auto"/>
              <w:rPr>
                <w:rFonts w:eastAsia="Calibri"/>
                <w:b/>
                <w:sz w:val="24"/>
                <w:szCs w:val="24"/>
                <w:lang w:eastAsia="en-US"/>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2030AA" w:rsidRDefault="002030AA">
            <w:pPr>
              <w:spacing w:after="0" w:line="240" w:lineRule="auto"/>
              <w:rPr>
                <w:rFonts w:eastAsia="Calibri"/>
                <w:b/>
                <w:sz w:val="24"/>
                <w:szCs w:val="24"/>
              </w:rPr>
            </w:pPr>
          </w:p>
        </w:tc>
      </w:tr>
      <w:tr w:rsidR="002030AA" w:rsidTr="002030AA">
        <w:tc>
          <w:tcPr>
            <w:tcW w:w="15418" w:type="dxa"/>
            <w:gridSpan w:val="9"/>
            <w:tcBorders>
              <w:top w:val="single" w:sz="4" w:space="0" w:color="000000"/>
              <w:left w:val="single" w:sz="4" w:space="0" w:color="000000"/>
              <w:bottom w:val="single" w:sz="4" w:space="0" w:color="000000"/>
              <w:right w:val="single" w:sz="4" w:space="0" w:color="000000"/>
            </w:tcBorders>
            <w:hideMark/>
          </w:tcPr>
          <w:p w:rsidR="002030AA" w:rsidRDefault="002030AA">
            <w:pPr>
              <w:jc w:val="center"/>
              <w:rPr>
                <w:rFonts w:eastAsia="Calibri"/>
                <w:b/>
                <w:sz w:val="24"/>
                <w:szCs w:val="24"/>
              </w:rPr>
            </w:pPr>
            <w:r>
              <w:rPr>
                <w:b/>
                <w:sz w:val="24"/>
                <w:szCs w:val="24"/>
              </w:rPr>
              <w:t xml:space="preserve">Раздел </w:t>
            </w:r>
            <w:r>
              <w:rPr>
                <w:b/>
                <w:sz w:val="24"/>
                <w:szCs w:val="24"/>
                <w:lang w:val="en-US"/>
              </w:rPr>
              <w:t>I</w:t>
            </w:r>
            <w:r>
              <w:rPr>
                <w:b/>
                <w:sz w:val="24"/>
                <w:szCs w:val="24"/>
              </w:rPr>
              <w:t xml:space="preserve">. </w:t>
            </w:r>
            <w:r>
              <w:rPr>
                <w:rFonts w:eastAsia="Calibri"/>
                <w:color w:val="000000"/>
                <w:sz w:val="24"/>
                <w:szCs w:val="24"/>
              </w:rPr>
              <w:t xml:space="preserve">ОСНОВЫ БЕЗОПАСНОСТИ ЛИЧНОСТИ, ОБЩЕСТВА И ГОСУДАРСТВА </w:t>
            </w:r>
            <w:r>
              <w:rPr>
                <w:b/>
                <w:sz w:val="24"/>
                <w:szCs w:val="24"/>
              </w:rPr>
              <w:t>(26 ч)</w:t>
            </w:r>
          </w:p>
        </w:tc>
      </w:tr>
      <w:tr w:rsidR="002030AA" w:rsidTr="002030AA">
        <w:tc>
          <w:tcPr>
            <w:tcW w:w="15418" w:type="dxa"/>
            <w:gridSpan w:val="9"/>
            <w:tcBorders>
              <w:top w:val="single" w:sz="4" w:space="0" w:color="000000"/>
              <w:left w:val="single" w:sz="4" w:space="0" w:color="000000"/>
              <w:bottom w:val="single" w:sz="4" w:space="0" w:color="000000"/>
              <w:right w:val="single" w:sz="4" w:space="0" w:color="000000"/>
            </w:tcBorders>
            <w:hideMark/>
          </w:tcPr>
          <w:p w:rsidR="002030AA" w:rsidRDefault="002030AA">
            <w:pPr>
              <w:jc w:val="center"/>
              <w:rPr>
                <w:b/>
                <w:sz w:val="24"/>
                <w:szCs w:val="24"/>
              </w:rPr>
            </w:pPr>
            <w:r>
              <w:rPr>
                <w:b/>
                <w:sz w:val="24"/>
                <w:szCs w:val="24"/>
              </w:rPr>
              <w:t>Глава 1. ЛИЧНАЯ БЕЗОПАСНОСТЬ В ПОВСЕДНЕВНОЙ ЖИЗНИ(13ч.)</w:t>
            </w:r>
          </w:p>
        </w:tc>
      </w:tr>
      <w:tr w:rsidR="002030AA" w:rsidTr="002030AA">
        <w:tc>
          <w:tcPr>
            <w:tcW w:w="534" w:type="dxa"/>
            <w:tcBorders>
              <w:top w:val="single" w:sz="4" w:space="0" w:color="000000"/>
              <w:left w:val="single" w:sz="4" w:space="0" w:color="000000"/>
              <w:bottom w:val="single" w:sz="4" w:space="0" w:color="000000"/>
              <w:right w:val="single" w:sz="4" w:space="0" w:color="000000"/>
            </w:tcBorders>
            <w:hideMark/>
          </w:tcPr>
          <w:p w:rsidR="002030AA" w:rsidRDefault="002030AA">
            <w:pPr>
              <w:jc w:val="center"/>
              <w:rPr>
                <w:rFonts w:eastAsia="Calibri"/>
                <w:sz w:val="24"/>
                <w:szCs w:val="24"/>
                <w:lang w:eastAsia="en-US"/>
              </w:rPr>
            </w:pPr>
            <w:r>
              <w:rPr>
                <w:rFonts w:eastAsia="Calibri"/>
                <w:sz w:val="24"/>
                <w:szCs w:val="24"/>
              </w:rPr>
              <w:t>1</w:t>
            </w:r>
          </w:p>
        </w:tc>
        <w:tc>
          <w:tcPr>
            <w:tcW w:w="850"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jc w:val="center"/>
              <w:rPr>
                <w:rFonts w:eastAsia="Calibri"/>
                <w:sz w:val="24"/>
                <w:szCs w:val="24"/>
                <w:lang w:eastAsia="en-US"/>
              </w:rPr>
            </w:pPr>
            <w:r>
              <w:rPr>
                <w:rFonts w:eastAsia="Calibri"/>
                <w:sz w:val="24"/>
                <w:szCs w:val="24"/>
              </w:rPr>
              <w:t>5в</w:t>
            </w:r>
          </w:p>
        </w:tc>
        <w:tc>
          <w:tcPr>
            <w:tcW w:w="851"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jc w:val="center"/>
              <w:rPr>
                <w:rFonts w:eastAsia="Calibri"/>
                <w:sz w:val="24"/>
                <w:szCs w:val="24"/>
                <w:lang w:eastAsia="en-US"/>
              </w:rPr>
            </w:pPr>
            <w:r>
              <w:rPr>
                <w:rFonts w:eastAsia="Calibri"/>
                <w:sz w:val="24"/>
                <w:szCs w:val="24"/>
              </w:rPr>
              <w:t>5в</w:t>
            </w:r>
          </w:p>
        </w:tc>
        <w:tc>
          <w:tcPr>
            <w:tcW w:w="1984" w:type="dxa"/>
            <w:tcBorders>
              <w:top w:val="single" w:sz="4" w:space="0" w:color="000000"/>
              <w:left w:val="single" w:sz="4" w:space="0" w:color="000000"/>
              <w:bottom w:val="single" w:sz="4" w:space="0" w:color="000000"/>
              <w:right w:val="single" w:sz="4" w:space="0" w:color="000000"/>
            </w:tcBorders>
          </w:tcPr>
          <w:p w:rsidR="002030AA" w:rsidRDefault="002030AA">
            <w:pPr>
              <w:rPr>
                <w:rFonts w:ascii="Times New Roman" w:eastAsia="Calibri" w:hAnsi="Times New Roman" w:cs="Times New Roman"/>
                <w:sz w:val="24"/>
                <w:szCs w:val="24"/>
              </w:rPr>
            </w:pPr>
            <w:r>
              <w:rPr>
                <w:rFonts w:eastAsia="Calibri"/>
                <w:sz w:val="24"/>
                <w:szCs w:val="24"/>
              </w:rPr>
              <w:t>Особенности города как среды обитания человека.</w:t>
            </w:r>
          </w:p>
          <w:p w:rsidR="002030AA" w:rsidRDefault="002030AA">
            <w:pPr>
              <w:rPr>
                <w:rFonts w:eastAsia="Calibri"/>
                <w:sz w:val="24"/>
                <w:szCs w:val="24"/>
              </w:rPr>
            </w:pPr>
          </w:p>
          <w:p w:rsidR="002030AA" w:rsidRDefault="002030AA">
            <w:pPr>
              <w:rPr>
                <w:rFonts w:eastAsia="Calibri"/>
                <w:sz w:val="24"/>
                <w:szCs w:val="24"/>
                <w:lang w:eastAsia="en-US"/>
              </w:rPr>
            </w:pP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Calibri" w:hAnsi="Times New Roman" w:cs="Times New Roman"/>
                <w:sz w:val="24"/>
                <w:szCs w:val="24"/>
              </w:rPr>
            </w:pPr>
            <w:r>
              <w:rPr>
                <w:rFonts w:eastAsia="Calibri"/>
                <w:sz w:val="24"/>
                <w:szCs w:val="24"/>
              </w:rPr>
              <w:t>1.Источники и зоны повышенной опасности в современном городе и их характеристика. Отличия горожан от сельских жителей с точки зрения безопасности жизни. Правила безопасного поведения в зонах повышенной опасности.</w:t>
            </w:r>
          </w:p>
          <w:p w:rsidR="002030AA" w:rsidRDefault="002030AA">
            <w:pPr>
              <w:rPr>
                <w:rFonts w:eastAsia="Calibri"/>
                <w:sz w:val="24"/>
                <w:szCs w:val="24"/>
                <w:lang w:eastAsia="en-US"/>
              </w:rPr>
            </w:pPr>
            <w:r>
              <w:rPr>
                <w:rFonts w:eastAsia="Calibri"/>
                <w:b/>
                <w:sz w:val="24"/>
                <w:szCs w:val="24"/>
              </w:rPr>
              <w:t>Практическое задание №1.</w:t>
            </w:r>
            <w:r>
              <w:rPr>
                <w:rFonts w:eastAsia="Calibri"/>
                <w:sz w:val="24"/>
                <w:szCs w:val="24"/>
              </w:rPr>
              <w:t xml:space="preserve"> Нарисовать карту опасностей района. Путь от дома до </w:t>
            </w:r>
            <w:r>
              <w:rPr>
                <w:rFonts w:eastAsia="Calibri"/>
                <w:sz w:val="24"/>
                <w:szCs w:val="24"/>
              </w:rPr>
              <w:lastRenderedPageBreak/>
              <w:t>школы.</w:t>
            </w:r>
          </w:p>
        </w:tc>
        <w:tc>
          <w:tcPr>
            <w:tcW w:w="2410"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lastRenderedPageBreak/>
              <w:t>Учатся определять источники и зоны повышенной опасности в современном городе. Изучают правила безопасного поведения в этих зонах.</w:t>
            </w:r>
          </w:p>
        </w:tc>
        <w:tc>
          <w:tcPr>
            <w:tcW w:w="1275"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Style w:val="11pt"/>
                <w:rFonts w:eastAsia="Calibri"/>
                <w:b w:val="0"/>
                <w:bCs w:val="0"/>
                <w:sz w:val="24"/>
                <w:szCs w:val="24"/>
              </w:rPr>
              <w:t>Индивидуальный опрос</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Style w:val="11pt"/>
                <w:rFonts w:ascii="Times New Roman" w:eastAsia="Calibri" w:hAnsi="Times New Roman" w:cs="Times New Roman"/>
                <w:b w:val="0"/>
                <w:sz w:val="24"/>
                <w:szCs w:val="24"/>
              </w:rPr>
            </w:pPr>
            <w:r>
              <w:rPr>
                <w:rStyle w:val="11pt"/>
                <w:rFonts w:eastAsia="Calibri"/>
                <w:b w:val="0"/>
                <w:bCs w:val="0"/>
                <w:sz w:val="24"/>
                <w:szCs w:val="24"/>
              </w:rPr>
              <w:t xml:space="preserve">Глава 1, </w:t>
            </w:r>
            <w:r>
              <w:rPr>
                <w:rStyle w:val="11pt"/>
                <w:rFonts w:eastAsia="Calibri"/>
                <w:b w:val="0"/>
                <w:sz w:val="24"/>
                <w:szCs w:val="24"/>
              </w:rPr>
              <w:t>§ 1</w:t>
            </w:r>
          </w:p>
          <w:p w:rsidR="002030AA" w:rsidRDefault="002030AA">
            <w:pPr>
              <w:rPr>
                <w:lang w:eastAsia="en-US"/>
              </w:rPr>
            </w:pPr>
            <w:r>
              <w:rPr>
                <w:rFonts w:eastAsia="Calibri"/>
                <w:sz w:val="24"/>
                <w:szCs w:val="24"/>
              </w:rPr>
              <w:t>Практическ задание№1</w:t>
            </w:r>
          </w:p>
        </w:tc>
        <w:tc>
          <w:tcPr>
            <w:tcW w:w="1418" w:type="dxa"/>
            <w:tcBorders>
              <w:top w:val="single" w:sz="4" w:space="0" w:color="000000"/>
              <w:left w:val="single" w:sz="4" w:space="0" w:color="000000"/>
              <w:bottom w:val="single" w:sz="4" w:space="0" w:color="000000"/>
              <w:right w:val="single" w:sz="4" w:space="0" w:color="000000"/>
            </w:tcBorders>
          </w:tcPr>
          <w:p w:rsidR="002030AA" w:rsidRDefault="002030AA">
            <w:pPr>
              <w:tabs>
                <w:tab w:val="left" w:pos="1309"/>
              </w:tabs>
              <w:ind w:left="34" w:right="-107"/>
              <w:rPr>
                <w:rFonts w:ascii="Times New Roman" w:eastAsia="Calibri" w:hAnsi="Times New Roman" w:cs="Times New Roman"/>
                <w:bCs/>
                <w:sz w:val="24"/>
                <w:szCs w:val="24"/>
              </w:rPr>
            </w:pPr>
            <w:r>
              <w:rPr>
                <w:rFonts w:eastAsia="Calibri"/>
                <w:sz w:val="24"/>
                <w:szCs w:val="24"/>
              </w:rPr>
              <w:t>Цели и задачи курса ОБЖ в текущем</w:t>
            </w:r>
            <w:r>
              <w:rPr>
                <w:rFonts w:eastAsia="Calibri"/>
                <w:spacing w:val="20"/>
                <w:sz w:val="24"/>
                <w:szCs w:val="24"/>
              </w:rPr>
              <w:t xml:space="preserve"> го</w:t>
            </w:r>
            <w:r>
              <w:rPr>
                <w:rFonts w:eastAsia="Calibri"/>
                <w:bCs/>
                <w:sz w:val="24"/>
                <w:szCs w:val="24"/>
              </w:rPr>
              <w:t>ду</w:t>
            </w:r>
          </w:p>
          <w:p w:rsidR="002030AA" w:rsidRDefault="002030AA">
            <w:pPr>
              <w:tabs>
                <w:tab w:val="left" w:pos="1309"/>
              </w:tabs>
              <w:ind w:left="-108" w:right="-107" w:firstLine="142"/>
              <w:rPr>
                <w:rFonts w:eastAsia="Calibri"/>
                <w:bCs/>
                <w:sz w:val="24"/>
                <w:szCs w:val="24"/>
              </w:rPr>
            </w:pPr>
            <w:r>
              <w:rPr>
                <w:rFonts w:eastAsia="Calibri"/>
                <w:bCs/>
                <w:sz w:val="24"/>
                <w:szCs w:val="24"/>
              </w:rPr>
              <w:t>Презентация</w:t>
            </w:r>
          </w:p>
          <w:p w:rsidR="002030AA" w:rsidRDefault="002030AA">
            <w:pPr>
              <w:tabs>
                <w:tab w:val="left" w:pos="1309"/>
              </w:tabs>
              <w:ind w:left="-108" w:right="-107" w:firstLine="142"/>
              <w:rPr>
                <w:rFonts w:eastAsia="Calibri"/>
                <w:sz w:val="24"/>
                <w:szCs w:val="24"/>
              </w:rPr>
            </w:pPr>
          </w:p>
        </w:tc>
      </w:tr>
      <w:tr w:rsidR="002030AA" w:rsidTr="002030AA">
        <w:tc>
          <w:tcPr>
            <w:tcW w:w="534" w:type="dxa"/>
            <w:tcBorders>
              <w:top w:val="single" w:sz="4" w:space="0" w:color="000000"/>
              <w:left w:val="single" w:sz="4" w:space="0" w:color="000000"/>
              <w:bottom w:val="single" w:sz="4" w:space="0" w:color="000000"/>
              <w:right w:val="single" w:sz="4" w:space="0" w:color="000000"/>
            </w:tcBorders>
            <w:hideMark/>
          </w:tcPr>
          <w:p w:rsidR="002030AA" w:rsidRDefault="002030AA">
            <w:pPr>
              <w:jc w:val="center"/>
              <w:rPr>
                <w:rFonts w:eastAsia="Calibri"/>
                <w:sz w:val="24"/>
                <w:szCs w:val="24"/>
              </w:rPr>
            </w:pPr>
            <w:r>
              <w:rPr>
                <w:rFonts w:eastAsia="Calibri"/>
                <w:sz w:val="24"/>
                <w:szCs w:val="24"/>
              </w:rPr>
              <w:lastRenderedPageBreak/>
              <w:t>2</w:t>
            </w:r>
          </w:p>
        </w:tc>
        <w:tc>
          <w:tcPr>
            <w:tcW w:w="850"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5в</w:t>
            </w:r>
          </w:p>
        </w:tc>
        <w:tc>
          <w:tcPr>
            <w:tcW w:w="851"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jc w:val="center"/>
              <w:rPr>
                <w:rFonts w:eastAsia="Calibri"/>
                <w:sz w:val="24"/>
                <w:szCs w:val="24"/>
                <w:lang w:eastAsia="en-US"/>
              </w:rPr>
            </w:pPr>
            <w:r>
              <w:rPr>
                <w:rFonts w:eastAsia="Calibri"/>
                <w:sz w:val="24"/>
                <w:szCs w:val="24"/>
              </w:rPr>
              <w:t>5в</w:t>
            </w: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rPr>
            </w:pPr>
            <w:r>
              <w:rPr>
                <w:rFonts w:eastAsia="Calibri"/>
                <w:sz w:val="24"/>
                <w:szCs w:val="24"/>
              </w:rPr>
              <w:t>Системы обеспечения безопасности города.</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Calibri" w:hAnsi="Times New Roman" w:cs="Times New Roman"/>
                <w:sz w:val="24"/>
                <w:szCs w:val="24"/>
              </w:rPr>
            </w:pPr>
            <w:r>
              <w:rPr>
                <w:rFonts w:eastAsia="Calibri"/>
                <w:sz w:val="24"/>
                <w:szCs w:val="24"/>
              </w:rPr>
              <w:t>Государственные, муниципальные (городские) и районные специальные службы обеспечения безопасности. Правила вызова служб безопасности. Понятие о специальном сигнале оповещения «Внимание всем!». Правила поведения населения при оповещении об опасной или чрезвычайной ситуации по специальному сигналу «Внимание всем!»</w:t>
            </w:r>
          </w:p>
          <w:p w:rsidR="002030AA" w:rsidRDefault="002030AA">
            <w:pPr>
              <w:rPr>
                <w:rFonts w:eastAsia="Calibri"/>
                <w:sz w:val="24"/>
                <w:szCs w:val="24"/>
              </w:rPr>
            </w:pPr>
            <w:r>
              <w:rPr>
                <w:rFonts w:eastAsia="Calibri"/>
                <w:b/>
                <w:sz w:val="24"/>
                <w:szCs w:val="24"/>
              </w:rPr>
              <w:t>Практическое задание №2.</w:t>
            </w:r>
            <w:r>
              <w:rPr>
                <w:rFonts w:eastAsia="Calibri"/>
                <w:sz w:val="24"/>
                <w:szCs w:val="24"/>
              </w:rPr>
              <w:t xml:space="preserve"> </w:t>
            </w:r>
          </w:p>
          <w:p w:rsidR="002030AA" w:rsidRDefault="002030AA">
            <w:pPr>
              <w:rPr>
                <w:rFonts w:eastAsia="Calibri"/>
                <w:sz w:val="24"/>
                <w:szCs w:val="24"/>
              </w:rPr>
            </w:pPr>
            <w:r>
              <w:rPr>
                <w:rFonts w:eastAsia="Calibri"/>
                <w:sz w:val="24"/>
                <w:szCs w:val="24"/>
              </w:rPr>
              <w:t>Создать телефонный справочник важных номеров.</w:t>
            </w:r>
          </w:p>
        </w:tc>
        <w:tc>
          <w:tcPr>
            <w:tcW w:w="2410"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rPr>
            </w:pPr>
            <w:r>
              <w:rPr>
                <w:rFonts w:eastAsia="Calibri"/>
                <w:sz w:val="24"/>
                <w:szCs w:val="24"/>
              </w:rPr>
              <w:t>Учатся различать службы обеспечения безопасности в соответствии с их предназначением. Приобретают навыки их вызова. Учатся правильно действовать по сигналу оповещения «Внимание всем!»</w:t>
            </w:r>
          </w:p>
        </w:tc>
        <w:tc>
          <w:tcPr>
            <w:tcW w:w="1275"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Проверочная работа № 1</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Style w:val="11pt"/>
                <w:rFonts w:ascii="Times New Roman" w:eastAsia="Calibri" w:hAnsi="Times New Roman" w:cs="Times New Roman"/>
                <w:b w:val="0"/>
                <w:sz w:val="24"/>
                <w:szCs w:val="24"/>
              </w:rPr>
            </w:pPr>
            <w:r>
              <w:rPr>
                <w:rStyle w:val="11pt"/>
                <w:rFonts w:eastAsia="Calibri"/>
                <w:b w:val="0"/>
                <w:bCs w:val="0"/>
                <w:sz w:val="24"/>
                <w:szCs w:val="24"/>
              </w:rPr>
              <w:t xml:space="preserve">Глава 1, </w:t>
            </w:r>
            <w:r>
              <w:rPr>
                <w:rStyle w:val="11pt"/>
                <w:rFonts w:eastAsia="Calibri"/>
                <w:b w:val="0"/>
                <w:sz w:val="24"/>
                <w:szCs w:val="24"/>
              </w:rPr>
              <w:t>§ 2</w:t>
            </w:r>
          </w:p>
          <w:p w:rsidR="002030AA" w:rsidRDefault="002030AA">
            <w:r>
              <w:rPr>
                <w:rFonts w:eastAsia="Calibri"/>
                <w:sz w:val="24"/>
                <w:szCs w:val="24"/>
              </w:rPr>
              <w:t>Практическ. задание№2</w:t>
            </w:r>
          </w:p>
        </w:tc>
        <w:tc>
          <w:tcPr>
            <w:tcW w:w="1418" w:type="dxa"/>
            <w:tcBorders>
              <w:top w:val="single" w:sz="4" w:space="0" w:color="000000"/>
              <w:left w:val="single" w:sz="4" w:space="0" w:color="000000"/>
              <w:bottom w:val="single" w:sz="4" w:space="0" w:color="000000"/>
              <w:right w:val="single" w:sz="4" w:space="0" w:color="000000"/>
            </w:tcBorders>
          </w:tcPr>
          <w:p w:rsidR="002030AA" w:rsidRDefault="002030AA">
            <w:pPr>
              <w:rPr>
                <w:rFonts w:ascii="Times New Roman" w:eastAsia="Tahoma" w:hAnsi="Times New Roman" w:cs="Times New Roman"/>
                <w:color w:val="000000"/>
                <w:sz w:val="24"/>
                <w:szCs w:val="24"/>
              </w:rPr>
            </w:pPr>
            <w:r>
              <w:rPr>
                <w:rFonts w:eastAsia="Tahoma"/>
                <w:color w:val="000000"/>
                <w:sz w:val="24"/>
                <w:szCs w:val="24"/>
              </w:rPr>
              <w:t>Презентация</w:t>
            </w:r>
          </w:p>
          <w:p w:rsidR="002030AA" w:rsidRDefault="002030AA">
            <w:pPr>
              <w:rPr>
                <w:rFonts w:eastAsia="Calibri"/>
                <w:sz w:val="24"/>
                <w:szCs w:val="24"/>
              </w:rPr>
            </w:pPr>
          </w:p>
        </w:tc>
      </w:tr>
      <w:tr w:rsidR="002030AA" w:rsidTr="002030AA">
        <w:tc>
          <w:tcPr>
            <w:tcW w:w="53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3</w:t>
            </w:r>
          </w:p>
        </w:tc>
        <w:tc>
          <w:tcPr>
            <w:tcW w:w="850"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851"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Опасные и аварийные ситуации в доме (квартире)</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Calibri" w:hAnsi="Times New Roman" w:cs="Times New Roman"/>
                <w:sz w:val="24"/>
                <w:szCs w:val="24"/>
              </w:rPr>
            </w:pPr>
            <w:r>
              <w:rPr>
                <w:rFonts w:eastAsia="Calibri"/>
                <w:sz w:val="24"/>
                <w:szCs w:val="24"/>
              </w:rPr>
              <w:t>Источники опасности в жилище и их характеристика. Возможные опасные ситуации в доме (квартире) и их причины</w:t>
            </w:r>
          </w:p>
          <w:p w:rsidR="002030AA" w:rsidRDefault="002030AA">
            <w:pPr>
              <w:rPr>
                <w:rFonts w:eastAsia="Calibri"/>
                <w:sz w:val="24"/>
                <w:szCs w:val="24"/>
                <w:lang w:eastAsia="en-US"/>
              </w:rPr>
            </w:pPr>
            <w:r>
              <w:rPr>
                <w:rFonts w:eastAsia="Calibri"/>
                <w:b/>
                <w:sz w:val="24"/>
                <w:szCs w:val="24"/>
              </w:rPr>
              <w:t xml:space="preserve">Практическое задание №3. </w:t>
            </w:r>
            <w:r>
              <w:rPr>
                <w:rFonts w:eastAsia="Calibri"/>
                <w:sz w:val="24"/>
                <w:szCs w:val="24"/>
              </w:rPr>
              <w:t>Нарисовать план квартиры с источниками опасности.</w:t>
            </w:r>
          </w:p>
        </w:tc>
        <w:tc>
          <w:tcPr>
            <w:tcW w:w="2410"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Учатся распознавать опасные и аварийные ситуации в доме (квартире). Изучают меры безопасности в быту</w:t>
            </w:r>
          </w:p>
        </w:tc>
        <w:tc>
          <w:tcPr>
            <w:tcW w:w="1275" w:type="dxa"/>
            <w:tcBorders>
              <w:top w:val="single" w:sz="4" w:space="0" w:color="000000"/>
              <w:left w:val="single" w:sz="4" w:space="0" w:color="000000"/>
              <w:bottom w:val="single" w:sz="4" w:space="0" w:color="000000"/>
              <w:right w:val="single" w:sz="4" w:space="0" w:color="000000"/>
            </w:tcBorders>
            <w:hideMark/>
          </w:tcPr>
          <w:p w:rsidR="002030AA" w:rsidRDefault="002030AA">
            <w:pPr>
              <w:rPr>
                <w:rStyle w:val="11pt"/>
                <w:rFonts w:ascii="Times New Roman" w:eastAsia="Calibri" w:hAnsi="Times New Roman" w:cs="Times New Roman"/>
                <w:b w:val="0"/>
                <w:bCs w:val="0"/>
                <w:sz w:val="24"/>
                <w:szCs w:val="24"/>
              </w:rPr>
            </w:pPr>
            <w:r>
              <w:rPr>
                <w:rStyle w:val="11pt"/>
                <w:rFonts w:eastAsia="Calibri"/>
                <w:b w:val="0"/>
                <w:bCs w:val="0"/>
                <w:sz w:val="24"/>
                <w:szCs w:val="24"/>
              </w:rPr>
              <w:t>Индивидуальный опрос</w:t>
            </w:r>
          </w:p>
          <w:p w:rsidR="002030AA" w:rsidRDefault="002030AA">
            <w:pPr>
              <w:rPr>
                <w:lang w:eastAsia="en-US"/>
              </w:rPr>
            </w:pPr>
            <w:r>
              <w:rPr>
                <w:rStyle w:val="11pt"/>
                <w:b w:val="0"/>
                <w:bCs w:val="0"/>
                <w:sz w:val="24"/>
                <w:szCs w:val="24"/>
              </w:rPr>
              <w:t>Решение ситуационных задач</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Calibri" w:hAnsi="Times New Roman" w:cs="Times New Roman"/>
                <w:sz w:val="24"/>
                <w:szCs w:val="24"/>
              </w:rPr>
            </w:pPr>
            <w:r>
              <w:rPr>
                <w:rStyle w:val="11pt"/>
                <w:rFonts w:eastAsia="Calibri"/>
                <w:b w:val="0"/>
                <w:bCs w:val="0"/>
                <w:sz w:val="24"/>
                <w:szCs w:val="24"/>
              </w:rPr>
              <w:t xml:space="preserve">Глава 1, </w:t>
            </w:r>
            <w:r>
              <w:rPr>
                <w:rStyle w:val="11pt"/>
                <w:rFonts w:eastAsia="Calibri"/>
                <w:b w:val="0"/>
                <w:sz w:val="24"/>
                <w:szCs w:val="24"/>
              </w:rPr>
              <w:t>§ 3</w:t>
            </w:r>
            <w:r>
              <w:rPr>
                <w:rFonts w:eastAsia="Calibri"/>
                <w:sz w:val="24"/>
                <w:szCs w:val="24"/>
              </w:rPr>
              <w:t>.</w:t>
            </w:r>
          </w:p>
          <w:p w:rsidR="002030AA" w:rsidRDefault="002030AA">
            <w:pPr>
              <w:rPr>
                <w:rFonts w:eastAsia="Calibri"/>
                <w:sz w:val="24"/>
                <w:szCs w:val="24"/>
                <w:lang w:eastAsia="en-US"/>
              </w:rPr>
            </w:pPr>
            <w:r>
              <w:rPr>
                <w:rFonts w:eastAsia="Calibri"/>
                <w:sz w:val="24"/>
                <w:szCs w:val="24"/>
              </w:rPr>
              <w:t>Практическзадание№3</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Tahoma" w:hAnsi="Times New Roman" w:cs="Times New Roman"/>
                <w:color w:val="000000"/>
                <w:sz w:val="24"/>
                <w:szCs w:val="24"/>
              </w:rPr>
            </w:pPr>
            <w:r>
              <w:rPr>
                <w:rFonts w:eastAsia="Tahoma"/>
                <w:color w:val="000000"/>
                <w:sz w:val="24"/>
                <w:szCs w:val="24"/>
              </w:rPr>
              <w:t>Презентация</w:t>
            </w:r>
          </w:p>
          <w:p w:rsidR="002030AA" w:rsidRDefault="002030AA">
            <w:pPr>
              <w:rPr>
                <w:rFonts w:eastAsia="Calibri"/>
                <w:sz w:val="24"/>
                <w:szCs w:val="24"/>
              </w:rPr>
            </w:pPr>
            <w:r>
              <w:rPr>
                <w:rFonts w:eastAsia="Tahoma"/>
                <w:color w:val="000000"/>
                <w:sz w:val="24"/>
                <w:szCs w:val="24"/>
              </w:rPr>
              <w:t>Видео</w:t>
            </w:r>
          </w:p>
        </w:tc>
      </w:tr>
      <w:tr w:rsidR="002030AA" w:rsidTr="002030AA">
        <w:tc>
          <w:tcPr>
            <w:tcW w:w="53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4</w:t>
            </w:r>
          </w:p>
        </w:tc>
        <w:tc>
          <w:tcPr>
            <w:tcW w:w="850"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851"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lastRenderedPageBreak/>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lastRenderedPageBreak/>
              <w:t>Опасные факторы и причины пожаров.</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Calibri" w:hAnsi="Times New Roman" w:cs="Times New Roman"/>
                <w:sz w:val="24"/>
                <w:szCs w:val="24"/>
              </w:rPr>
            </w:pPr>
            <w:r>
              <w:rPr>
                <w:rFonts w:eastAsia="Calibri"/>
                <w:sz w:val="24"/>
                <w:szCs w:val="24"/>
              </w:rPr>
              <w:t xml:space="preserve">Опасные факторы пожара, воздействующие на людей. Причины возникновения пожаров в жилых и общественных зданиях, их последствия. </w:t>
            </w:r>
          </w:p>
          <w:p w:rsidR="002030AA" w:rsidRDefault="002030AA">
            <w:pPr>
              <w:rPr>
                <w:rFonts w:eastAsia="Calibri"/>
                <w:sz w:val="24"/>
                <w:szCs w:val="24"/>
                <w:lang w:eastAsia="en-US"/>
              </w:rPr>
            </w:pPr>
            <w:r>
              <w:rPr>
                <w:rFonts w:eastAsia="Calibri"/>
                <w:b/>
                <w:sz w:val="24"/>
                <w:szCs w:val="24"/>
              </w:rPr>
              <w:lastRenderedPageBreak/>
              <w:t>Творческое задание № 1</w:t>
            </w:r>
            <w:r>
              <w:rPr>
                <w:rFonts w:eastAsia="Calibri"/>
                <w:sz w:val="24"/>
                <w:szCs w:val="24"/>
              </w:rPr>
              <w:t>. Изобразить причины возникновения пожара.</w:t>
            </w:r>
          </w:p>
        </w:tc>
        <w:tc>
          <w:tcPr>
            <w:tcW w:w="2410" w:type="dxa"/>
            <w:vMerge w:val="restart"/>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lastRenderedPageBreak/>
              <w:t xml:space="preserve">Изучают причины пожаров в жилых и общественных зданиях, правила </w:t>
            </w:r>
            <w:r>
              <w:rPr>
                <w:rFonts w:eastAsia="Calibri"/>
                <w:sz w:val="24"/>
                <w:szCs w:val="24"/>
              </w:rPr>
              <w:lastRenderedPageBreak/>
              <w:t>безопасного поведения и способы эвакуации. Моделируют ситуации, требующие знания правил пожарной безопасности. Учатся правильно применять первичные средства пожаротушения</w:t>
            </w:r>
          </w:p>
        </w:tc>
        <w:tc>
          <w:tcPr>
            <w:tcW w:w="1275"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Style w:val="11pt"/>
                <w:rFonts w:eastAsia="Calibri"/>
                <w:b w:val="0"/>
                <w:bCs w:val="0"/>
                <w:sz w:val="24"/>
                <w:szCs w:val="24"/>
              </w:rPr>
              <w:lastRenderedPageBreak/>
              <w:t>Индивидуальный опрос</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Style w:val="11pt"/>
                <w:rFonts w:ascii="Times New Roman" w:eastAsia="Calibri" w:hAnsi="Times New Roman" w:cs="Times New Roman"/>
                <w:b w:val="0"/>
                <w:sz w:val="24"/>
                <w:szCs w:val="24"/>
              </w:rPr>
            </w:pPr>
            <w:r>
              <w:rPr>
                <w:rStyle w:val="11pt"/>
                <w:rFonts w:eastAsia="Calibri"/>
                <w:b w:val="0"/>
                <w:bCs w:val="0"/>
                <w:sz w:val="24"/>
                <w:szCs w:val="24"/>
              </w:rPr>
              <w:t xml:space="preserve">Глава 1, </w:t>
            </w:r>
            <w:r>
              <w:rPr>
                <w:rStyle w:val="11pt"/>
                <w:rFonts w:eastAsia="Calibri"/>
                <w:b w:val="0"/>
                <w:sz w:val="24"/>
                <w:szCs w:val="24"/>
              </w:rPr>
              <w:t>§ 4</w:t>
            </w:r>
          </w:p>
          <w:p w:rsidR="002030AA" w:rsidRDefault="002030AA">
            <w:pPr>
              <w:rPr>
                <w:lang w:eastAsia="en-US"/>
              </w:rPr>
            </w:pPr>
            <w:r>
              <w:rPr>
                <w:rFonts w:eastAsia="Calibri"/>
                <w:sz w:val="24"/>
                <w:szCs w:val="24"/>
              </w:rPr>
              <w:t>Творческое задание№</w:t>
            </w:r>
            <w:r>
              <w:rPr>
                <w:rFonts w:eastAsia="Calibri"/>
                <w:sz w:val="24"/>
                <w:szCs w:val="24"/>
              </w:rPr>
              <w:lastRenderedPageBreak/>
              <w:t>1</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Tahoma" w:hAnsi="Times New Roman" w:cs="Times New Roman"/>
                <w:color w:val="000000"/>
                <w:sz w:val="24"/>
                <w:szCs w:val="24"/>
              </w:rPr>
            </w:pPr>
            <w:r>
              <w:rPr>
                <w:rFonts w:eastAsia="Tahoma"/>
                <w:color w:val="000000"/>
                <w:sz w:val="24"/>
                <w:szCs w:val="24"/>
              </w:rPr>
              <w:lastRenderedPageBreak/>
              <w:t>Презентация</w:t>
            </w:r>
          </w:p>
          <w:p w:rsidR="002030AA" w:rsidRDefault="002030AA">
            <w:pPr>
              <w:rPr>
                <w:rFonts w:eastAsia="Calibri"/>
                <w:sz w:val="24"/>
                <w:szCs w:val="24"/>
              </w:rPr>
            </w:pPr>
            <w:r>
              <w:rPr>
                <w:rFonts w:eastAsia="Tahoma"/>
                <w:color w:val="000000"/>
                <w:sz w:val="24"/>
                <w:szCs w:val="24"/>
              </w:rPr>
              <w:t>Видео</w:t>
            </w:r>
          </w:p>
        </w:tc>
      </w:tr>
      <w:tr w:rsidR="002030AA" w:rsidTr="002030AA">
        <w:tc>
          <w:tcPr>
            <w:tcW w:w="53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lastRenderedPageBreak/>
              <w:t>5</w:t>
            </w:r>
          </w:p>
        </w:tc>
        <w:tc>
          <w:tcPr>
            <w:tcW w:w="850"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851"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Style w:val="11pt"/>
                <w:rFonts w:eastAsia="Calibri"/>
                <w:b w:val="0"/>
                <w:bCs w:val="0"/>
                <w:sz w:val="24"/>
                <w:szCs w:val="24"/>
              </w:rPr>
              <w:t>Правила поведения при пожаре. Эвакуация.</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Calibri" w:hAnsi="Times New Roman" w:cs="Times New Roman"/>
                <w:sz w:val="24"/>
                <w:szCs w:val="24"/>
              </w:rPr>
            </w:pPr>
            <w:r>
              <w:rPr>
                <w:rFonts w:eastAsia="Calibri"/>
                <w:sz w:val="24"/>
                <w:szCs w:val="24"/>
              </w:rPr>
              <w:t xml:space="preserve">Меры пожарной безопасности в быту. Правила безопасного поведения при пожаре в доме (квартире). Правила безопасной эвакуации из задымленного помещения. Что делать, если при пожаре нельзя покинуть квартиру. Основные причины возгорания телевизора (электроприбора). Правила безопасного поведения при возгорании телевизора (электроприбора). </w:t>
            </w:r>
          </w:p>
          <w:p w:rsidR="002030AA" w:rsidRDefault="002030AA">
            <w:pPr>
              <w:rPr>
                <w:rFonts w:eastAsia="Calibri"/>
                <w:sz w:val="24"/>
                <w:szCs w:val="24"/>
                <w:lang w:eastAsia="en-US"/>
              </w:rPr>
            </w:pPr>
            <w:r>
              <w:rPr>
                <w:rFonts w:eastAsia="Calibri"/>
                <w:b/>
                <w:sz w:val="24"/>
                <w:szCs w:val="24"/>
              </w:rPr>
              <w:t>Творческое задание № 2</w:t>
            </w:r>
            <w:r>
              <w:rPr>
                <w:rFonts w:eastAsia="Calibri"/>
                <w:sz w:val="24"/>
                <w:szCs w:val="24"/>
              </w:rPr>
              <w:t>. Изобразить как правильно вести себя при пожаре.</w:t>
            </w: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2030AA" w:rsidRDefault="002030AA">
            <w:pPr>
              <w:spacing w:after="0" w:line="240" w:lineRule="auto"/>
              <w:rPr>
                <w:rFonts w:eastAsia="Calibri"/>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hideMark/>
          </w:tcPr>
          <w:p w:rsidR="002030AA" w:rsidRDefault="002030AA">
            <w:pPr>
              <w:rPr>
                <w:rStyle w:val="11pt"/>
                <w:rFonts w:ascii="Times New Roman" w:eastAsia="Calibri" w:hAnsi="Times New Roman" w:cs="Times New Roman"/>
                <w:b w:val="0"/>
                <w:bCs w:val="0"/>
                <w:sz w:val="24"/>
                <w:szCs w:val="24"/>
              </w:rPr>
            </w:pPr>
            <w:r>
              <w:rPr>
                <w:rStyle w:val="11pt"/>
                <w:rFonts w:eastAsia="Calibri"/>
                <w:b w:val="0"/>
                <w:bCs w:val="0"/>
                <w:sz w:val="24"/>
                <w:szCs w:val="24"/>
              </w:rPr>
              <w:t>Индивидуальный опрос</w:t>
            </w:r>
          </w:p>
          <w:p w:rsidR="002030AA" w:rsidRDefault="002030AA">
            <w:pPr>
              <w:rPr>
                <w:lang w:eastAsia="en-US"/>
              </w:rPr>
            </w:pPr>
            <w:r>
              <w:rPr>
                <w:rStyle w:val="11pt"/>
                <w:b w:val="0"/>
                <w:bCs w:val="0"/>
                <w:sz w:val="24"/>
                <w:szCs w:val="24"/>
              </w:rPr>
              <w:t>Решение ситуационных задач</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Style w:val="11pt"/>
                <w:rFonts w:ascii="Times New Roman" w:eastAsia="Calibri" w:hAnsi="Times New Roman" w:cs="Times New Roman"/>
                <w:b w:val="0"/>
                <w:sz w:val="24"/>
                <w:szCs w:val="24"/>
              </w:rPr>
            </w:pPr>
            <w:r>
              <w:rPr>
                <w:rStyle w:val="11pt"/>
                <w:rFonts w:eastAsia="Calibri"/>
                <w:b w:val="0"/>
                <w:bCs w:val="0"/>
                <w:sz w:val="24"/>
                <w:szCs w:val="24"/>
              </w:rPr>
              <w:t xml:space="preserve">Глава 1, </w:t>
            </w:r>
            <w:r>
              <w:rPr>
                <w:rStyle w:val="11pt"/>
                <w:rFonts w:eastAsia="Calibri"/>
                <w:b w:val="0"/>
                <w:sz w:val="24"/>
                <w:szCs w:val="24"/>
              </w:rPr>
              <w:t>§ 4</w:t>
            </w:r>
          </w:p>
          <w:p w:rsidR="002030AA" w:rsidRDefault="002030AA">
            <w:pPr>
              <w:rPr>
                <w:lang w:eastAsia="en-US"/>
              </w:rPr>
            </w:pPr>
            <w:r>
              <w:rPr>
                <w:rFonts w:eastAsia="Calibri"/>
                <w:sz w:val="24"/>
                <w:szCs w:val="24"/>
              </w:rPr>
              <w:t>Творческое задание№2</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Tahoma" w:hAnsi="Times New Roman" w:cs="Times New Roman"/>
                <w:color w:val="000000"/>
                <w:sz w:val="24"/>
                <w:szCs w:val="24"/>
              </w:rPr>
            </w:pPr>
            <w:r>
              <w:rPr>
                <w:rFonts w:eastAsia="Tahoma"/>
                <w:color w:val="000000"/>
                <w:sz w:val="24"/>
                <w:szCs w:val="24"/>
              </w:rPr>
              <w:t>Презентация</w:t>
            </w:r>
          </w:p>
          <w:p w:rsidR="002030AA" w:rsidRDefault="002030AA">
            <w:pPr>
              <w:rPr>
                <w:rFonts w:eastAsia="Calibri"/>
                <w:sz w:val="24"/>
                <w:szCs w:val="24"/>
              </w:rPr>
            </w:pPr>
            <w:r>
              <w:rPr>
                <w:rFonts w:eastAsia="Tahoma"/>
                <w:color w:val="000000"/>
                <w:sz w:val="24"/>
                <w:szCs w:val="24"/>
              </w:rPr>
              <w:t>Видео</w:t>
            </w:r>
          </w:p>
        </w:tc>
      </w:tr>
      <w:tr w:rsidR="002030AA" w:rsidTr="002030AA">
        <w:tc>
          <w:tcPr>
            <w:tcW w:w="53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6</w:t>
            </w:r>
          </w:p>
        </w:tc>
        <w:tc>
          <w:tcPr>
            <w:tcW w:w="850"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851"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Style w:val="11pt"/>
                <w:rFonts w:eastAsia="Calibri"/>
                <w:b w:val="0"/>
                <w:bCs w:val="0"/>
                <w:sz w:val="24"/>
                <w:szCs w:val="24"/>
              </w:rPr>
              <w:t>Средства тушения пожаров.</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Первичные средства пожаротушения и правила пользования ими.</w:t>
            </w: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2030AA" w:rsidRDefault="002030AA">
            <w:pPr>
              <w:spacing w:after="0" w:line="240" w:lineRule="auto"/>
              <w:rPr>
                <w:rFonts w:eastAsia="Calibri"/>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Проверочная работа № 2</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Style w:val="11pt"/>
                <w:rFonts w:eastAsia="Calibri"/>
                <w:b w:val="0"/>
                <w:sz w:val="24"/>
                <w:szCs w:val="24"/>
              </w:rPr>
            </w:pPr>
            <w:r>
              <w:rPr>
                <w:rStyle w:val="11pt"/>
                <w:rFonts w:eastAsia="Calibri"/>
                <w:b w:val="0"/>
                <w:bCs w:val="0"/>
                <w:sz w:val="24"/>
                <w:szCs w:val="24"/>
              </w:rPr>
              <w:t xml:space="preserve">Глава 1, </w:t>
            </w:r>
            <w:r>
              <w:rPr>
                <w:rStyle w:val="11pt"/>
                <w:rFonts w:eastAsia="Calibri"/>
                <w:b w:val="0"/>
                <w:sz w:val="24"/>
                <w:szCs w:val="24"/>
              </w:rPr>
              <w:t>§ 4</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Tahoma" w:hAnsi="Times New Roman" w:cs="Times New Roman"/>
                <w:color w:val="000000"/>
                <w:sz w:val="24"/>
                <w:szCs w:val="24"/>
              </w:rPr>
            </w:pPr>
            <w:r>
              <w:rPr>
                <w:rFonts w:eastAsia="Tahoma"/>
                <w:color w:val="000000"/>
                <w:sz w:val="24"/>
                <w:szCs w:val="24"/>
              </w:rPr>
              <w:t>Презентация</w:t>
            </w:r>
          </w:p>
          <w:p w:rsidR="002030AA" w:rsidRDefault="002030AA">
            <w:pPr>
              <w:rPr>
                <w:rFonts w:eastAsia="Calibri"/>
                <w:sz w:val="24"/>
                <w:szCs w:val="24"/>
              </w:rPr>
            </w:pPr>
            <w:r>
              <w:rPr>
                <w:rFonts w:eastAsia="Tahoma"/>
                <w:color w:val="000000"/>
                <w:sz w:val="24"/>
                <w:szCs w:val="24"/>
              </w:rPr>
              <w:t>Видео</w:t>
            </w:r>
          </w:p>
        </w:tc>
      </w:tr>
      <w:tr w:rsidR="002030AA" w:rsidTr="002030AA">
        <w:trPr>
          <w:trHeight w:val="1838"/>
        </w:trPr>
        <w:tc>
          <w:tcPr>
            <w:tcW w:w="53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lastRenderedPageBreak/>
              <w:t>7</w:t>
            </w:r>
          </w:p>
        </w:tc>
        <w:tc>
          <w:tcPr>
            <w:tcW w:w="850"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851"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sz w:val="24"/>
                <w:szCs w:val="24"/>
              </w:rPr>
              <w:t>Затопление квартиры.</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Calibri" w:hAnsi="Times New Roman" w:cs="Times New Roman"/>
                <w:sz w:val="24"/>
                <w:szCs w:val="24"/>
              </w:rPr>
            </w:pPr>
            <w:r>
              <w:rPr>
                <w:rFonts w:eastAsia="Calibri"/>
                <w:sz w:val="24"/>
                <w:szCs w:val="24"/>
              </w:rPr>
              <w:t>Водоснабжение дома (квартиры). Причины затопления и возможные последствия. Правила поведения при затоплении жилища и меры по его предотвращению.</w:t>
            </w:r>
          </w:p>
          <w:p w:rsidR="002030AA" w:rsidRDefault="002030AA">
            <w:pPr>
              <w:rPr>
                <w:rFonts w:eastAsia="Calibri"/>
                <w:sz w:val="24"/>
                <w:szCs w:val="24"/>
                <w:lang w:eastAsia="en-US"/>
              </w:rPr>
            </w:pPr>
            <w:r>
              <w:rPr>
                <w:rFonts w:eastAsia="Calibri"/>
                <w:b/>
                <w:sz w:val="24"/>
                <w:szCs w:val="24"/>
              </w:rPr>
              <w:t xml:space="preserve">Практическое задание №3. </w:t>
            </w:r>
            <w:r>
              <w:rPr>
                <w:rFonts w:eastAsia="Calibri"/>
                <w:sz w:val="24"/>
                <w:szCs w:val="24"/>
              </w:rPr>
              <w:t>Найти краны, отключающие воду в квартире и нарисовать их на плане.</w:t>
            </w:r>
          </w:p>
        </w:tc>
        <w:tc>
          <w:tcPr>
            <w:tcW w:w="2410"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Изучают причины затопления дома (квартиры). Осваивают правила профилактики и порядок действий при затоплении.</w:t>
            </w:r>
          </w:p>
        </w:tc>
        <w:tc>
          <w:tcPr>
            <w:tcW w:w="1275"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Style w:val="11pt"/>
                <w:rFonts w:eastAsia="Calibri"/>
                <w:b w:val="0"/>
                <w:bCs w:val="0"/>
                <w:sz w:val="24"/>
                <w:szCs w:val="24"/>
              </w:rPr>
              <w:t>Индивидуальный опрос</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Style w:val="11pt"/>
                <w:rFonts w:ascii="Times New Roman" w:eastAsia="Calibri" w:hAnsi="Times New Roman" w:cs="Times New Roman"/>
                <w:b w:val="0"/>
                <w:sz w:val="24"/>
                <w:szCs w:val="24"/>
              </w:rPr>
            </w:pPr>
            <w:r>
              <w:rPr>
                <w:rStyle w:val="11pt"/>
                <w:rFonts w:eastAsia="Calibri"/>
                <w:b w:val="0"/>
                <w:bCs w:val="0"/>
                <w:sz w:val="24"/>
                <w:szCs w:val="24"/>
              </w:rPr>
              <w:t xml:space="preserve">Глава 1, </w:t>
            </w:r>
            <w:r>
              <w:rPr>
                <w:rStyle w:val="11pt"/>
                <w:rFonts w:eastAsia="Calibri"/>
                <w:b w:val="0"/>
                <w:sz w:val="24"/>
                <w:szCs w:val="24"/>
              </w:rPr>
              <w:t>§ 5</w:t>
            </w:r>
          </w:p>
          <w:p w:rsidR="002030AA" w:rsidRDefault="002030AA">
            <w:pPr>
              <w:rPr>
                <w:lang w:eastAsia="en-US"/>
              </w:rPr>
            </w:pPr>
            <w:r>
              <w:rPr>
                <w:rFonts w:eastAsia="Calibri"/>
                <w:sz w:val="24"/>
                <w:szCs w:val="24"/>
              </w:rPr>
              <w:t>Практическ. задание№3.</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Tahoma" w:hAnsi="Times New Roman" w:cs="Times New Roman"/>
                <w:color w:val="000000"/>
                <w:sz w:val="24"/>
                <w:szCs w:val="24"/>
              </w:rPr>
            </w:pPr>
            <w:r>
              <w:rPr>
                <w:rFonts w:eastAsia="Tahoma"/>
                <w:color w:val="000000"/>
                <w:sz w:val="24"/>
                <w:szCs w:val="24"/>
              </w:rPr>
              <w:t>Презентация</w:t>
            </w:r>
          </w:p>
          <w:p w:rsidR="002030AA" w:rsidRDefault="002030AA">
            <w:pPr>
              <w:rPr>
                <w:rFonts w:eastAsia="Calibri"/>
                <w:sz w:val="24"/>
                <w:szCs w:val="24"/>
              </w:rPr>
            </w:pPr>
            <w:r>
              <w:rPr>
                <w:rFonts w:eastAsia="Tahoma"/>
                <w:color w:val="000000"/>
                <w:sz w:val="24"/>
                <w:szCs w:val="24"/>
              </w:rPr>
              <w:t>Видео</w:t>
            </w:r>
          </w:p>
        </w:tc>
      </w:tr>
      <w:tr w:rsidR="002030AA" w:rsidTr="002030AA">
        <w:tc>
          <w:tcPr>
            <w:tcW w:w="53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8</w:t>
            </w:r>
          </w:p>
        </w:tc>
        <w:tc>
          <w:tcPr>
            <w:tcW w:w="850"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851"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sz w:val="24"/>
                <w:szCs w:val="24"/>
              </w:rPr>
              <w:t>Электричество и электроприборы в квартире.</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shd w:val="clear" w:color="auto" w:fill="FFFFFF"/>
              <w:ind w:right="131"/>
              <w:rPr>
                <w:rFonts w:eastAsia="Calibri"/>
                <w:sz w:val="24"/>
                <w:szCs w:val="24"/>
                <w:lang w:eastAsia="en-US"/>
              </w:rPr>
            </w:pPr>
            <w:r>
              <w:rPr>
                <w:rFonts w:eastAsia="Calibri"/>
                <w:sz w:val="24"/>
                <w:szCs w:val="24"/>
              </w:rPr>
              <w:t>Опасность электрических и электронных приборов, используемых в быту. Последствия поражения электрическим током. Меры безопасности при обращении с электроприборами.</w:t>
            </w:r>
          </w:p>
        </w:tc>
        <w:tc>
          <w:tcPr>
            <w:tcW w:w="2410"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Изучают и осваивают правила безопасности при обращении с электрическими и электронными приборами.</w:t>
            </w:r>
          </w:p>
        </w:tc>
        <w:tc>
          <w:tcPr>
            <w:tcW w:w="1275" w:type="dxa"/>
            <w:tcBorders>
              <w:top w:val="single" w:sz="4" w:space="0" w:color="000000"/>
              <w:left w:val="single" w:sz="4" w:space="0" w:color="000000"/>
              <w:bottom w:val="single" w:sz="4" w:space="0" w:color="000000"/>
              <w:right w:val="single" w:sz="4" w:space="0" w:color="000000"/>
            </w:tcBorders>
            <w:hideMark/>
          </w:tcPr>
          <w:p w:rsidR="002030AA" w:rsidRDefault="002030AA">
            <w:pPr>
              <w:rPr>
                <w:rStyle w:val="11pt"/>
                <w:rFonts w:ascii="Times New Roman" w:eastAsia="Calibri" w:hAnsi="Times New Roman" w:cs="Times New Roman"/>
                <w:b w:val="0"/>
                <w:bCs w:val="0"/>
                <w:sz w:val="24"/>
                <w:szCs w:val="24"/>
              </w:rPr>
            </w:pPr>
            <w:r>
              <w:rPr>
                <w:rStyle w:val="11pt"/>
                <w:rFonts w:eastAsia="Calibri"/>
                <w:b w:val="0"/>
                <w:bCs w:val="0"/>
                <w:sz w:val="24"/>
                <w:szCs w:val="24"/>
              </w:rPr>
              <w:t>Индивидуальный опрос</w:t>
            </w:r>
          </w:p>
          <w:p w:rsidR="002030AA" w:rsidRDefault="002030AA">
            <w:pPr>
              <w:rPr>
                <w:lang w:eastAsia="en-US"/>
              </w:rPr>
            </w:pPr>
            <w:r>
              <w:rPr>
                <w:rStyle w:val="11pt"/>
                <w:b w:val="0"/>
                <w:bCs w:val="0"/>
                <w:sz w:val="24"/>
                <w:szCs w:val="24"/>
              </w:rPr>
              <w:t>Решение ситуационных задач</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Style w:val="11pt"/>
                <w:rFonts w:eastAsia="Calibri"/>
                <w:b w:val="0"/>
                <w:bCs w:val="0"/>
                <w:sz w:val="24"/>
                <w:szCs w:val="24"/>
              </w:rPr>
              <w:t xml:space="preserve">Глава 1, </w:t>
            </w:r>
            <w:r>
              <w:rPr>
                <w:rStyle w:val="11pt"/>
                <w:rFonts w:eastAsia="Calibri"/>
                <w:b w:val="0"/>
                <w:sz w:val="24"/>
                <w:szCs w:val="24"/>
              </w:rPr>
              <w:t>§ 6</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Tahoma" w:hAnsi="Times New Roman" w:cs="Times New Roman"/>
                <w:color w:val="000000"/>
                <w:sz w:val="24"/>
                <w:szCs w:val="24"/>
              </w:rPr>
            </w:pPr>
            <w:r>
              <w:rPr>
                <w:rFonts w:eastAsia="Tahoma"/>
                <w:color w:val="000000"/>
                <w:sz w:val="24"/>
                <w:szCs w:val="24"/>
              </w:rPr>
              <w:t>Презентация</w:t>
            </w:r>
          </w:p>
          <w:p w:rsidR="002030AA" w:rsidRDefault="002030AA">
            <w:pPr>
              <w:rPr>
                <w:rFonts w:eastAsia="Calibri"/>
                <w:sz w:val="24"/>
                <w:szCs w:val="24"/>
              </w:rPr>
            </w:pPr>
            <w:r>
              <w:rPr>
                <w:rFonts w:eastAsia="Tahoma"/>
                <w:color w:val="000000"/>
                <w:sz w:val="24"/>
                <w:szCs w:val="24"/>
              </w:rPr>
              <w:t>Видео</w:t>
            </w:r>
          </w:p>
        </w:tc>
      </w:tr>
      <w:tr w:rsidR="002030AA" w:rsidTr="002030AA">
        <w:tc>
          <w:tcPr>
            <w:tcW w:w="53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9</w:t>
            </w:r>
          </w:p>
        </w:tc>
        <w:tc>
          <w:tcPr>
            <w:tcW w:w="850"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851"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Опасные вещества и продукты питания.</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shd w:val="clear" w:color="auto" w:fill="FFFFFF"/>
              <w:ind w:right="131"/>
              <w:rPr>
                <w:rFonts w:eastAsia="Calibri"/>
                <w:sz w:val="24"/>
                <w:szCs w:val="24"/>
                <w:lang w:eastAsia="en-US"/>
              </w:rPr>
            </w:pPr>
            <w:r>
              <w:rPr>
                <w:rFonts w:eastAsia="Calibri"/>
                <w:sz w:val="24"/>
                <w:szCs w:val="24"/>
              </w:rPr>
              <w:t xml:space="preserve">Понятие о средствах бытовой химии. Действие препаратов бытовой химии на организм человека. Правила пользования средствами бытовой химии. Опасность лекарственных средств и меры безопасности при их использовании. Бытовой газ и его опасность. Правила пользования бытовым газом. Правила безопасного поведения при обнаружении запаха газа в квартире. Опасность продуктов питания. Меры по </w:t>
            </w:r>
            <w:r>
              <w:rPr>
                <w:rFonts w:eastAsia="Calibri"/>
                <w:sz w:val="24"/>
                <w:szCs w:val="24"/>
              </w:rPr>
              <w:lastRenderedPageBreak/>
              <w:t>предотвращению пищевых отравлений.</w:t>
            </w:r>
          </w:p>
        </w:tc>
        <w:tc>
          <w:tcPr>
            <w:tcW w:w="2410"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lastRenderedPageBreak/>
              <w:t xml:space="preserve">Изучают и осваивают правила безопасного обращения со средствами бытовой химии, лекарственными препаратами и газовыми приборами, меры по профилактике пищевых </w:t>
            </w:r>
            <w:r>
              <w:rPr>
                <w:rFonts w:eastAsia="Calibri"/>
                <w:sz w:val="24"/>
                <w:szCs w:val="24"/>
              </w:rPr>
              <w:lastRenderedPageBreak/>
              <w:t>отравлений.</w:t>
            </w:r>
          </w:p>
        </w:tc>
        <w:tc>
          <w:tcPr>
            <w:tcW w:w="1275"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Style w:val="11pt"/>
                <w:rFonts w:eastAsia="Calibri"/>
                <w:b w:val="0"/>
                <w:bCs w:val="0"/>
                <w:sz w:val="24"/>
                <w:szCs w:val="24"/>
              </w:rPr>
              <w:lastRenderedPageBreak/>
              <w:t>Индивидуальный опрос</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Style w:val="11pt"/>
                <w:rFonts w:eastAsia="Calibri"/>
                <w:b w:val="0"/>
                <w:bCs w:val="0"/>
                <w:sz w:val="24"/>
                <w:szCs w:val="24"/>
              </w:rPr>
              <w:t xml:space="preserve">Глава 1, </w:t>
            </w:r>
            <w:r>
              <w:rPr>
                <w:rStyle w:val="11pt"/>
                <w:rFonts w:eastAsia="Calibri"/>
                <w:b w:val="0"/>
                <w:sz w:val="24"/>
                <w:szCs w:val="24"/>
              </w:rPr>
              <w:t>§ 7</w:t>
            </w:r>
          </w:p>
        </w:tc>
        <w:tc>
          <w:tcPr>
            <w:tcW w:w="1418" w:type="dxa"/>
            <w:tcBorders>
              <w:top w:val="single" w:sz="4" w:space="0" w:color="000000"/>
              <w:left w:val="single" w:sz="4" w:space="0" w:color="000000"/>
              <w:bottom w:val="single" w:sz="4" w:space="0" w:color="000000"/>
              <w:right w:val="single" w:sz="4" w:space="0" w:color="000000"/>
            </w:tcBorders>
          </w:tcPr>
          <w:p w:rsidR="002030AA" w:rsidRDefault="002030AA">
            <w:pPr>
              <w:rPr>
                <w:rFonts w:ascii="Times New Roman" w:eastAsia="Tahoma" w:hAnsi="Times New Roman" w:cs="Times New Roman"/>
                <w:color w:val="000000"/>
                <w:sz w:val="24"/>
                <w:szCs w:val="24"/>
              </w:rPr>
            </w:pPr>
            <w:r>
              <w:rPr>
                <w:rFonts w:eastAsia="Tahoma"/>
                <w:color w:val="000000"/>
                <w:sz w:val="24"/>
                <w:szCs w:val="24"/>
              </w:rPr>
              <w:t>Презентация</w:t>
            </w:r>
          </w:p>
          <w:p w:rsidR="002030AA" w:rsidRDefault="002030AA">
            <w:pPr>
              <w:rPr>
                <w:rFonts w:eastAsia="Calibri"/>
                <w:sz w:val="24"/>
                <w:szCs w:val="24"/>
              </w:rPr>
            </w:pPr>
          </w:p>
        </w:tc>
      </w:tr>
      <w:tr w:rsidR="002030AA" w:rsidTr="002030AA">
        <w:tc>
          <w:tcPr>
            <w:tcW w:w="53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lastRenderedPageBreak/>
              <w:t>10</w:t>
            </w:r>
          </w:p>
        </w:tc>
        <w:tc>
          <w:tcPr>
            <w:tcW w:w="850"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851"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sz w:val="24"/>
                <w:szCs w:val="24"/>
              </w:rPr>
              <w:t>Взрыв и обрушение дома.</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 xml:space="preserve">Причины взрывов и обрушений в жилых домах. Правила безопасного поведения </w:t>
            </w:r>
            <w:proofErr w:type="gramStart"/>
            <w:r>
              <w:rPr>
                <w:rFonts w:eastAsia="Calibri"/>
                <w:sz w:val="24"/>
                <w:szCs w:val="24"/>
              </w:rPr>
              <w:t>при</w:t>
            </w:r>
            <w:proofErr w:type="gramEnd"/>
            <w:r>
              <w:rPr>
                <w:rFonts w:eastAsia="Calibri"/>
                <w:sz w:val="24"/>
                <w:szCs w:val="24"/>
              </w:rPr>
              <w:t xml:space="preserve"> </w:t>
            </w:r>
            <w:proofErr w:type="gramStart"/>
            <w:r>
              <w:rPr>
                <w:rFonts w:eastAsia="Calibri"/>
                <w:sz w:val="24"/>
                <w:szCs w:val="24"/>
              </w:rPr>
              <w:t>возникновение</w:t>
            </w:r>
            <w:proofErr w:type="gramEnd"/>
            <w:r>
              <w:rPr>
                <w:rFonts w:eastAsia="Calibri"/>
                <w:sz w:val="24"/>
                <w:szCs w:val="24"/>
              </w:rPr>
              <w:t xml:space="preserve"> взрыва в доме (квартире) и обрушении дома.</w:t>
            </w:r>
          </w:p>
        </w:tc>
        <w:tc>
          <w:tcPr>
            <w:tcW w:w="2410"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Приобретают знания о причинах взрывов и обрушений домов. Получают навыки безопасного поведения.</w:t>
            </w:r>
          </w:p>
        </w:tc>
        <w:tc>
          <w:tcPr>
            <w:tcW w:w="1275"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Style w:val="11pt"/>
                <w:rFonts w:eastAsia="Calibri"/>
                <w:b w:val="0"/>
                <w:bCs w:val="0"/>
                <w:sz w:val="24"/>
                <w:szCs w:val="24"/>
              </w:rPr>
              <w:t>Индивидуальный опрос</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Style w:val="11pt"/>
                <w:rFonts w:eastAsia="Calibri"/>
                <w:b w:val="0"/>
                <w:bCs w:val="0"/>
                <w:sz w:val="24"/>
                <w:szCs w:val="24"/>
              </w:rPr>
              <w:t xml:space="preserve">Глава 1, </w:t>
            </w:r>
            <w:r>
              <w:rPr>
                <w:rStyle w:val="11pt"/>
                <w:rFonts w:eastAsia="Calibri"/>
                <w:b w:val="0"/>
                <w:sz w:val="24"/>
                <w:szCs w:val="24"/>
              </w:rPr>
              <w:t>§ 8</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Tahoma" w:hAnsi="Times New Roman" w:cs="Times New Roman"/>
                <w:color w:val="000000"/>
                <w:sz w:val="24"/>
                <w:szCs w:val="24"/>
              </w:rPr>
            </w:pPr>
            <w:r>
              <w:rPr>
                <w:rFonts w:eastAsia="Tahoma"/>
                <w:color w:val="000000"/>
                <w:sz w:val="24"/>
                <w:szCs w:val="24"/>
              </w:rPr>
              <w:t>Презентация</w:t>
            </w:r>
          </w:p>
          <w:p w:rsidR="002030AA" w:rsidRDefault="002030AA">
            <w:pPr>
              <w:rPr>
                <w:rFonts w:eastAsia="Calibri"/>
                <w:sz w:val="24"/>
                <w:szCs w:val="24"/>
              </w:rPr>
            </w:pPr>
            <w:r>
              <w:rPr>
                <w:rFonts w:eastAsia="Tahoma"/>
                <w:color w:val="000000"/>
                <w:sz w:val="24"/>
                <w:szCs w:val="24"/>
              </w:rPr>
              <w:t>Видео</w:t>
            </w:r>
          </w:p>
        </w:tc>
      </w:tr>
      <w:tr w:rsidR="002030AA" w:rsidTr="002030AA">
        <w:tc>
          <w:tcPr>
            <w:tcW w:w="53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11</w:t>
            </w:r>
          </w:p>
        </w:tc>
        <w:tc>
          <w:tcPr>
            <w:tcW w:w="850"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851"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Безопасность в нестандартных ситуациях</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Захлопнулась дверь (сломался замок, потерялись ключи). Правила предотвращения таких ситуаций. Меры безопасности при потере ключей от дома (квартиры).</w:t>
            </w:r>
          </w:p>
        </w:tc>
        <w:tc>
          <w:tcPr>
            <w:tcW w:w="2410"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Осваивают правила безопасного поведения в нестандартных ситуациях.</w:t>
            </w:r>
          </w:p>
        </w:tc>
        <w:tc>
          <w:tcPr>
            <w:tcW w:w="1275"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Проверочная работа № 3</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Style w:val="11pt"/>
                <w:rFonts w:eastAsia="Calibri"/>
                <w:b w:val="0"/>
                <w:bCs w:val="0"/>
                <w:sz w:val="24"/>
                <w:szCs w:val="24"/>
              </w:rPr>
              <w:t xml:space="preserve">Глава 1, </w:t>
            </w:r>
            <w:r>
              <w:rPr>
                <w:rStyle w:val="11pt"/>
                <w:rFonts w:eastAsia="Calibri"/>
                <w:b w:val="0"/>
                <w:sz w:val="24"/>
                <w:szCs w:val="24"/>
              </w:rPr>
              <w:t>§ 9</w:t>
            </w:r>
          </w:p>
        </w:tc>
        <w:tc>
          <w:tcPr>
            <w:tcW w:w="1418" w:type="dxa"/>
            <w:tcBorders>
              <w:top w:val="single" w:sz="4" w:space="0" w:color="000000"/>
              <w:left w:val="single" w:sz="4" w:space="0" w:color="000000"/>
              <w:bottom w:val="single" w:sz="4" w:space="0" w:color="000000"/>
              <w:right w:val="single" w:sz="4" w:space="0" w:color="000000"/>
            </w:tcBorders>
          </w:tcPr>
          <w:p w:rsidR="002030AA" w:rsidRDefault="002030AA">
            <w:pPr>
              <w:rPr>
                <w:rFonts w:ascii="Times New Roman" w:eastAsia="Tahoma" w:hAnsi="Times New Roman" w:cs="Times New Roman"/>
                <w:color w:val="000000"/>
                <w:sz w:val="24"/>
                <w:szCs w:val="24"/>
              </w:rPr>
            </w:pPr>
            <w:r>
              <w:rPr>
                <w:rFonts w:eastAsia="Tahoma"/>
                <w:color w:val="000000"/>
                <w:sz w:val="24"/>
                <w:szCs w:val="24"/>
              </w:rPr>
              <w:t>Презентация</w:t>
            </w:r>
          </w:p>
          <w:p w:rsidR="002030AA" w:rsidRDefault="002030AA">
            <w:pPr>
              <w:rPr>
                <w:rFonts w:eastAsia="Calibri"/>
                <w:sz w:val="24"/>
                <w:szCs w:val="24"/>
              </w:rPr>
            </w:pPr>
          </w:p>
        </w:tc>
      </w:tr>
      <w:tr w:rsidR="002030AA" w:rsidTr="002030AA">
        <w:tc>
          <w:tcPr>
            <w:tcW w:w="53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12</w:t>
            </w:r>
          </w:p>
        </w:tc>
        <w:tc>
          <w:tcPr>
            <w:tcW w:w="850"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851"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Опасность толпы</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Опасность толпы. Как уцелеть в толпе. Правила безопасного поведения при попадании в толпу в местах массового скопления людей (на дискотеке</w:t>
            </w:r>
            <w:proofErr w:type="gramStart"/>
            <w:r>
              <w:rPr>
                <w:rFonts w:eastAsia="Calibri"/>
                <w:sz w:val="24"/>
                <w:szCs w:val="24"/>
              </w:rPr>
              <w:t>,.)</w:t>
            </w:r>
            <w:proofErr w:type="gramEnd"/>
          </w:p>
        </w:tc>
        <w:tc>
          <w:tcPr>
            <w:tcW w:w="2410"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Осваивают правила безопасного поведения при попадании в толпу в местах массового скопления людей.</w:t>
            </w:r>
          </w:p>
        </w:tc>
        <w:tc>
          <w:tcPr>
            <w:tcW w:w="1275" w:type="dxa"/>
            <w:tcBorders>
              <w:top w:val="single" w:sz="4" w:space="0" w:color="000000"/>
              <w:left w:val="single" w:sz="4" w:space="0" w:color="000000"/>
              <w:bottom w:val="single" w:sz="4" w:space="0" w:color="000000"/>
              <w:right w:val="single" w:sz="4" w:space="0" w:color="000000"/>
            </w:tcBorders>
            <w:hideMark/>
          </w:tcPr>
          <w:p w:rsidR="002030AA" w:rsidRDefault="002030AA">
            <w:pPr>
              <w:rPr>
                <w:rStyle w:val="11pt"/>
                <w:rFonts w:ascii="Times New Roman" w:eastAsia="Calibri" w:hAnsi="Times New Roman" w:cs="Times New Roman"/>
                <w:b w:val="0"/>
                <w:bCs w:val="0"/>
                <w:sz w:val="24"/>
                <w:szCs w:val="24"/>
              </w:rPr>
            </w:pPr>
            <w:r>
              <w:rPr>
                <w:rStyle w:val="11pt"/>
                <w:rFonts w:eastAsia="Calibri"/>
                <w:b w:val="0"/>
                <w:bCs w:val="0"/>
                <w:sz w:val="24"/>
                <w:szCs w:val="24"/>
              </w:rPr>
              <w:t>Индивидуальный опрос</w:t>
            </w:r>
          </w:p>
          <w:p w:rsidR="002030AA" w:rsidRDefault="002030AA">
            <w:pPr>
              <w:rPr>
                <w:lang w:eastAsia="en-US"/>
              </w:rPr>
            </w:pPr>
            <w:r>
              <w:rPr>
                <w:rStyle w:val="11pt"/>
                <w:b w:val="0"/>
                <w:bCs w:val="0"/>
                <w:sz w:val="24"/>
                <w:szCs w:val="24"/>
              </w:rPr>
              <w:t>Решение ситуационных задач</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Style w:val="11pt"/>
                <w:rFonts w:eastAsia="Calibri"/>
                <w:b w:val="0"/>
                <w:bCs w:val="0"/>
                <w:sz w:val="24"/>
                <w:szCs w:val="24"/>
              </w:rPr>
              <w:t xml:space="preserve">Глава 1, </w:t>
            </w:r>
            <w:r>
              <w:rPr>
                <w:rStyle w:val="11pt"/>
                <w:rFonts w:eastAsia="Calibri"/>
                <w:b w:val="0"/>
                <w:sz w:val="24"/>
                <w:szCs w:val="24"/>
              </w:rPr>
              <w:t>§ 10</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Tahoma" w:hAnsi="Times New Roman" w:cs="Times New Roman"/>
                <w:color w:val="000000"/>
                <w:sz w:val="24"/>
                <w:szCs w:val="24"/>
              </w:rPr>
            </w:pPr>
            <w:r>
              <w:rPr>
                <w:rFonts w:eastAsia="Tahoma"/>
                <w:color w:val="000000"/>
                <w:sz w:val="24"/>
                <w:szCs w:val="24"/>
              </w:rPr>
              <w:t>Презентация</w:t>
            </w:r>
          </w:p>
          <w:p w:rsidR="002030AA" w:rsidRDefault="002030AA">
            <w:pPr>
              <w:rPr>
                <w:rFonts w:eastAsia="Calibri"/>
                <w:sz w:val="24"/>
                <w:szCs w:val="24"/>
              </w:rPr>
            </w:pPr>
            <w:r>
              <w:rPr>
                <w:rFonts w:eastAsia="Tahoma"/>
                <w:color w:val="000000"/>
                <w:sz w:val="24"/>
                <w:szCs w:val="24"/>
              </w:rPr>
              <w:t>Видео</w:t>
            </w:r>
          </w:p>
        </w:tc>
      </w:tr>
      <w:tr w:rsidR="002030AA" w:rsidTr="002030AA">
        <w:tc>
          <w:tcPr>
            <w:tcW w:w="53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13</w:t>
            </w:r>
          </w:p>
        </w:tc>
        <w:tc>
          <w:tcPr>
            <w:tcW w:w="850"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851"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lastRenderedPageBreak/>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lastRenderedPageBreak/>
              <w:t>Собака бывает кусачей</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 xml:space="preserve">Безопасное поведение с животными. Правила предосторожности при встрече с </w:t>
            </w:r>
            <w:r>
              <w:rPr>
                <w:rFonts w:eastAsia="Calibri"/>
                <w:sz w:val="24"/>
                <w:szCs w:val="24"/>
              </w:rPr>
              <w:lastRenderedPageBreak/>
              <w:t>собаками. Правила поведения при нападении собаки.</w:t>
            </w:r>
          </w:p>
        </w:tc>
        <w:tc>
          <w:tcPr>
            <w:tcW w:w="2410"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lastRenderedPageBreak/>
              <w:t xml:space="preserve">Осваивают правила безопасного </w:t>
            </w:r>
            <w:r>
              <w:rPr>
                <w:rFonts w:eastAsia="Calibri"/>
                <w:sz w:val="24"/>
                <w:szCs w:val="24"/>
              </w:rPr>
              <w:lastRenderedPageBreak/>
              <w:t>поведения с животными.</w:t>
            </w:r>
          </w:p>
        </w:tc>
        <w:tc>
          <w:tcPr>
            <w:tcW w:w="1275"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lastRenderedPageBreak/>
              <w:t xml:space="preserve">Проверочная </w:t>
            </w:r>
            <w:r>
              <w:rPr>
                <w:rFonts w:eastAsia="Calibri"/>
                <w:sz w:val="24"/>
                <w:szCs w:val="24"/>
              </w:rPr>
              <w:lastRenderedPageBreak/>
              <w:t>работа № 4</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Style w:val="11pt"/>
                <w:rFonts w:eastAsia="Calibri"/>
                <w:b w:val="0"/>
                <w:bCs w:val="0"/>
                <w:sz w:val="24"/>
                <w:szCs w:val="24"/>
              </w:rPr>
              <w:lastRenderedPageBreak/>
              <w:t xml:space="preserve">Глава 1, </w:t>
            </w:r>
            <w:r>
              <w:rPr>
                <w:rStyle w:val="11pt"/>
                <w:rFonts w:eastAsia="Calibri"/>
                <w:b w:val="0"/>
                <w:sz w:val="24"/>
                <w:szCs w:val="24"/>
              </w:rPr>
              <w:t>§ 11</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Tahoma" w:hAnsi="Times New Roman" w:cs="Times New Roman"/>
                <w:color w:val="000000"/>
                <w:sz w:val="24"/>
                <w:szCs w:val="24"/>
              </w:rPr>
            </w:pPr>
            <w:r>
              <w:rPr>
                <w:rFonts w:eastAsia="Tahoma"/>
                <w:color w:val="000000"/>
                <w:sz w:val="24"/>
                <w:szCs w:val="24"/>
              </w:rPr>
              <w:t>Презентация</w:t>
            </w:r>
          </w:p>
          <w:p w:rsidR="002030AA" w:rsidRDefault="002030AA">
            <w:pPr>
              <w:rPr>
                <w:rFonts w:eastAsia="Calibri"/>
                <w:sz w:val="24"/>
                <w:szCs w:val="24"/>
              </w:rPr>
            </w:pPr>
            <w:r>
              <w:rPr>
                <w:rFonts w:eastAsia="Tahoma"/>
                <w:color w:val="000000"/>
                <w:sz w:val="24"/>
                <w:szCs w:val="24"/>
              </w:rPr>
              <w:lastRenderedPageBreak/>
              <w:t>Видео</w:t>
            </w:r>
          </w:p>
        </w:tc>
      </w:tr>
      <w:tr w:rsidR="002030AA" w:rsidTr="002030AA">
        <w:trPr>
          <w:trHeight w:val="297"/>
        </w:trPr>
        <w:tc>
          <w:tcPr>
            <w:tcW w:w="15418" w:type="dxa"/>
            <w:gridSpan w:val="9"/>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b/>
                <w:bCs/>
                <w:sz w:val="24"/>
                <w:szCs w:val="24"/>
              </w:rPr>
            </w:pPr>
            <w:r>
              <w:rPr>
                <w:rFonts w:eastAsia="Calibri"/>
                <w:b/>
                <w:sz w:val="24"/>
                <w:szCs w:val="24"/>
              </w:rPr>
              <w:lastRenderedPageBreak/>
              <w:t xml:space="preserve">Глава </w:t>
            </w:r>
            <w:r>
              <w:rPr>
                <w:rFonts w:eastAsia="Calibri"/>
                <w:b/>
                <w:bCs/>
                <w:sz w:val="24"/>
                <w:szCs w:val="24"/>
              </w:rPr>
              <w:t>2</w:t>
            </w:r>
            <w:r>
              <w:rPr>
                <w:rFonts w:eastAsia="Calibri"/>
                <w:b/>
                <w:sz w:val="24"/>
                <w:szCs w:val="24"/>
              </w:rPr>
              <w:t>. БЕЗОПАСНОСТЬ НА ДОРОГАХ И НА ТРАНСПОРТЕ(6ч.)</w:t>
            </w:r>
          </w:p>
        </w:tc>
      </w:tr>
      <w:tr w:rsidR="002030AA" w:rsidTr="002030AA">
        <w:tc>
          <w:tcPr>
            <w:tcW w:w="53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14</w:t>
            </w:r>
          </w:p>
        </w:tc>
        <w:tc>
          <w:tcPr>
            <w:tcW w:w="850"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851"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sz w:val="24"/>
                <w:szCs w:val="24"/>
              </w:rPr>
              <w:t>Организация дорожного движения, причины и последствия дорожно-транспортных происшествий</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sz w:val="24"/>
                <w:szCs w:val="24"/>
              </w:rPr>
            </w:pPr>
            <w:r>
              <w:rPr>
                <w:sz w:val="24"/>
                <w:szCs w:val="24"/>
              </w:rPr>
              <w:t>Безопасная дорога в школу и домой. Причины транспортных аварий. Безопасное поведение в транспортном средстве.</w:t>
            </w:r>
          </w:p>
        </w:tc>
        <w:tc>
          <w:tcPr>
            <w:tcW w:w="2410" w:type="dxa"/>
            <w:vMerge w:val="restart"/>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Осваивают правила безопасного поведения пешеходов и пассажиров.</w:t>
            </w:r>
          </w:p>
        </w:tc>
        <w:tc>
          <w:tcPr>
            <w:tcW w:w="1275"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Проверочная работа № 5</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Style w:val="11pt"/>
                <w:rFonts w:eastAsia="Calibri"/>
                <w:b w:val="0"/>
                <w:bCs w:val="0"/>
                <w:sz w:val="24"/>
                <w:szCs w:val="24"/>
              </w:rPr>
              <w:t xml:space="preserve">Глава 2, </w:t>
            </w:r>
            <w:r>
              <w:rPr>
                <w:rStyle w:val="11pt"/>
                <w:rFonts w:eastAsia="Calibri"/>
                <w:b w:val="0"/>
                <w:sz w:val="24"/>
                <w:szCs w:val="24"/>
              </w:rPr>
              <w:t>§ 12</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Tahoma" w:hAnsi="Times New Roman" w:cs="Times New Roman"/>
                <w:color w:val="000000"/>
                <w:sz w:val="24"/>
                <w:szCs w:val="24"/>
              </w:rPr>
            </w:pPr>
            <w:r>
              <w:rPr>
                <w:rFonts w:eastAsia="Tahoma"/>
                <w:color w:val="000000"/>
                <w:sz w:val="24"/>
                <w:szCs w:val="24"/>
              </w:rPr>
              <w:t>Презентация</w:t>
            </w:r>
          </w:p>
          <w:p w:rsidR="002030AA" w:rsidRDefault="002030AA">
            <w:pPr>
              <w:rPr>
                <w:rFonts w:eastAsia="Calibri"/>
                <w:sz w:val="24"/>
                <w:szCs w:val="24"/>
              </w:rPr>
            </w:pPr>
            <w:r>
              <w:rPr>
                <w:rFonts w:eastAsia="Tahoma"/>
                <w:color w:val="000000"/>
                <w:sz w:val="24"/>
                <w:szCs w:val="24"/>
              </w:rPr>
              <w:t>Видео</w:t>
            </w:r>
          </w:p>
        </w:tc>
      </w:tr>
      <w:tr w:rsidR="002030AA" w:rsidTr="002030AA">
        <w:tc>
          <w:tcPr>
            <w:tcW w:w="53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rPr>
            </w:pPr>
            <w:r>
              <w:rPr>
                <w:rFonts w:eastAsia="Calibri"/>
                <w:sz w:val="24"/>
                <w:szCs w:val="24"/>
              </w:rPr>
              <w:t>15</w:t>
            </w:r>
          </w:p>
        </w:tc>
        <w:tc>
          <w:tcPr>
            <w:tcW w:w="850"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rPr>
            </w:pPr>
            <w:r>
              <w:rPr>
                <w:rFonts w:eastAsia="Calibri"/>
                <w:sz w:val="24"/>
                <w:szCs w:val="24"/>
              </w:rPr>
              <w:t>5в</w:t>
            </w:r>
          </w:p>
        </w:tc>
        <w:tc>
          <w:tcPr>
            <w:tcW w:w="851"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rPr>
            </w:pPr>
            <w:r>
              <w:rPr>
                <w:rFonts w:eastAsia="Calibri"/>
                <w:sz w:val="24"/>
                <w:szCs w:val="24"/>
              </w:rPr>
              <w:t>Безопасное поведение пешеходов и пассажиров</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rPr>
            </w:pPr>
            <w:r>
              <w:rPr>
                <w:sz w:val="24"/>
                <w:szCs w:val="24"/>
              </w:rPr>
              <w:t>Обязанности пешехода и пассажира.</w:t>
            </w: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2030AA" w:rsidRDefault="002030AA">
            <w:pPr>
              <w:spacing w:after="0" w:line="240" w:lineRule="auto"/>
              <w:rPr>
                <w:rFonts w:eastAsia="Calibri"/>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Проверочная работа № 6</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Style w:val="11pt"/>
                <w:rFonts w:eastAsia="Calibri"/>
                <w:b w:val="0"/>
                <w:bCs w:val="0"/>
                <w:sz w:val="24"/>
                <w:szCs w:val="24"/>
              </w:rPr>
            </w:pPr>
            <w:r>
              <w:rPr>
                <w:rStyle w:val="11pt"/>
                <w:rFonts w:eastAsia="Calibri"/>
                <w:b w:val="0"/>
                <w:bCs w:val="0"/>
                <w:sz w:val="24"/>
                <w:szCs w:val="24"/>
              </w:rPr>
              <w:t xml:space="preserve">Глава 2, </w:t>
            </w:r>
            <w:r>
              <w:rPr>
                <w:rStyle w:val="11pt"/>
                <w:rFonts w:eastAsia="Calibri"/>
                <w:b w:val="0"/>
                <w:sz w:val="24"/>
                <w:szCs w:val="24"/>
              </w:rPr>
              <w:t>§ 13</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Tahoma" w:hAnsi="Times New Roman" w:cs="Times New Roman"/>
                <w:color w:val="000000"/>
                <w:sz w:val="24"/>
                <w:szCs w:val="24"/>
              </w:rPr>
            </w:pPr>
            <w:r>
              <w:rPr>
                <w:rFonts w:eastAsia="Tahoma"/>
                <w:color w:val="000000"/>
                <w:sz w:val="24"/>
                <w:szCs w:val="24"/>
              </w:rPr>
              <w:t>Презентация</w:t>
            </w:r>
          </w:p>
          <w:p w:rsidR="002030AA" w:rsidRDefault="002030AA">
            <w:pPr>
              <w:rPr>
                <w:rFonts w:eastAsia="Calibri"/>
                <w:sz w:val="24"/>
                <w:szCs w:val="24"/>
              </w:rPr>
            </w:pPr>
            <w:r>
              <w:rPr>
                <w:rFonts w:eastAsia="Tahoma"/>
                <w:color w:val="000000"/>
                <w:sz w:val="24"/>
                <w:szCs w:val="24"/>
              </w:rPr>
              <w:t>Видео</w:t>
            </w:r>
          </w:p>
        </w:tc>
      </w:tr>
      <w:tr w:rsidR="002030AA" w:rsidTr="002030AA">
        <w:tc>
          <w:tcPr>
            <w:tcW w:w="53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16</w:t>
            </w:r>
          </w:p>
        </w:tc>
        <w:tc>
          <w:tcPr>
            <w:tcW w:w="850"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lastRenderedPageBreak/>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851"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lastRenderedPageBreak/>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lastRenderedPageBreak/>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sz w:val="24"/>
                <w:szCs w:val="24"/>
              </w:rPr>
              <w:lastRenderedPageBreak/>
              <w:t xml:space="preserve">Безопасность в общественном транспорте и </w:t>
            </w:r>
            <w:r>
              <w:rPr>
                <w:sz w:val="24"/>
                <w:szCs w:val="24"/>
              </w:rPr>
              <w:lastRenderedPageBreak/>
              <w:t>автомобиле.</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lastRenderedPageBreak/>
              <w:t xml:space="preserve">Краткая характеристика современных видов транспорта (автомобиль, автобус, трамвай, троллейбус, метро). Правила </w:t>
            </w:r>
            <w:r>
              <w:rPr>
                <w:rFonts w:eastAsia="Calibri"/>
                <w:sz w:val="24"/>
                <w:szCs w:val="24"/>
              </w:rPr>
              <w:lastRenderedPageBreak/>
              <w:t>безопасного поведения при аварийных ситуациях на городском общественном транспорте. Правила безопасного поведения пассажира автомобиля: при неизбежном столкновении, при падении автомобиля в воду. Причины опасных и аварийных ситуаций в метрополитене. Зоны опасности в метро и их характеристики. Правила безопасного поведения пассажиров метрополитена при аварийных ситуациях.</w:t>
            </w:r>
          </w:p>
        </w:tc>
        <w:tc>
          <w:tcPr>
            <w:tcW w:w="2410"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lastRenderedPageBreak/>
              <w:t xml:space="preserve">Осваивают правила безопасного поведения при </w:t>
            </w:r>
            <w:r>
              <w:rPr>
                <w:rFonts w:eastAsia="Calibri"/>
                <w:sz w:val="24"/>
                <w:szCs w:val="24"/>
              </w:rPr>
              <w:lastRenderedPageBreak/>
              <w:t>аварийных ситуациях в автобусе, троллейбусе, автомобиле и метро</w:t>
            </w:r>
          </w:p>
        </w:tc>
        <w:tc>
          <w:tcPr>
            <w:tcW w:w="1275"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lastRenderedPageBreak/>
              <w:t xml:space="preserve">Проверочная работа № </w:t>
            </w:r>
            <w:r>
              <w:rPr>
                <w:rFonts w:eastAsia="Calibri"/>
                <w:sz w:val="24"/>
                <w:szCs w:val="24"/>
              </w:rPr>
              <w:lastRenderedPageBreak/>
              <w:t>7</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Style w:val="11pt"/>
                <w:rFonts w:eastAsia="Calibri"/>
                <w:b w:val="0"/>
                <w:bCs w:val="0"/>
                <w:sz w:val="24"/>
                <w:szCs w:val="24"/>
              </w:rPr>
              <w:lastRenderedPageBreak/>
              <w:t xml:space="preserve">Глава 2, </w:t>
            </w:r>
            <w:r>
              <w:rPr>
                <w:rStyle w:val="11pt"/>
                <w:rFonts w:eastAsia="Calibri"/>
                <w:b w:val="0"/>
                <w:sz w:val="24"/>
                <w:szCs w:val="24"/>
              </w:rPr>
              <w:t>§ 14</w:t>
            </w:r>
          </w:p>
        </w:tc>
        <w:tc>
          <w:tcPr>
            <w:tcW w:w="1418" w:type="dxa"/>
            <w:tcBorders>
              <w:top w:val="single" w:sz="4" w:space="0" w:color="000000"/>
              <w:left w:val="single" w:sz="4" w:space="0" w:color="000000"/>
              <w:bottom w:val="single" w:sz="4" w:space="0" w:color="000000"/>
              <w:right w:val="single" w:sz="4" w:space="0" w:color="000000"/>
            </w:tcBorders>
          </w:tcPr>
          <w:p w:rsidR="002030AA" w:rsidRDefault="002030AA">
            <w:pPr>
              <w:rPr>
                <w:rFonts w:ascii="Times New Roman" w:eastAsia="Tahoma" w:hAnsi="Times New Roman" w:cs="Times New Roman"/>
                <w:color w:val="000000"/>
                <w:sz w:val="24"/>
                <w:szCs w:val="24"/>
              </w:rPr>
            </w:pPr>
            <w:r>
              <w:rPr>
                <w:rFonts w:eastAsia="Tahoma"/>
                <w:color w:val="000000"/>
                <w:sz w:val="24"/>
                <w:szCs w:val="24"/>
              </w:rPr>
              <w:t>Презентация</w:t>
            </w:r>
          </w:p>
          <w:p w:rsidR="002030AA" w:rsidRDefault="002030AA">
            <w:pPr>
              <w:rPr>
                <w:rFonts w:eastAsia="Calibri"/>
                <w:sz w:val="24"/>
                <w:szCs w:val="24"/>
              </w:rPr>
            </w:pPr>
          </w:p>
        </w:tc>
      </w:tr>
      <w:tr w:rsidR="002030AA" w:rsidTr="002030AA">
        <w:tc>
          <w:tcPr>
            <w:tcW w:w="53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lastRenderedPageBreak/>
              <w:t>17</w:t>
            </w:r>
          </w:p>
        </w:tc>
        <w:tc>
          <w:tcPr>
            <w:tcW w:w="850"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 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851"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sz w:val="24"/>
                <w:szCs w:val="24"/>
              </w:rPr>
              <w:t>Железнодорожный транспорт.</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Источники опасности и опасные зоны на железнодорожном транспорте. Правила безопасного поведения на железнодорожном транспорте. Правила безопасного поведения пассажиров: при крушении поезда, при пожаре в поезде.</w:t>
            </w:r>
          </w:p>
        </w:tc>
        <w:tc>
          <w:tcPr>
            <w:tcW w:w="2410"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Осваивают правила безопасного поведения при авариях на железнодорожном транспорте.</w:t>
            </w:r>
          </w:p>
        </w:tc>
        <w:tc>
          <w:tcPr>
            <w:tcW w:w="1275" w:type="dxa"/>
            <w:tcBorders>
              <w:top w:val="single" w:sz="4" w:space="0" w:color="000000"/>
              <w:left w:val="single" w:sz="4" w:space="0" w:color="000000"/>
              <w:bottom w:val="single" w:sz="4" w:space="0" w:color="000000"/>
              <w:right w:val="single" w:sz="4" w:space="0" w:color="000000"/>
            </w:tcBorders>
            <w:hideMark/>
          </w:tcPr>
          <w:p w:rsidR="002030AA" w:rsidRDefault="002030AA">
            <w:pPr>
              <w:rPr>
                <w:rStyle w:val="11pt"/>
                <w:rFonts w:ascii="Times New Roman" w:eastAsia="Calibri" w:hAnsi="Times New Roman" w:cs="Times New Roman"/>
                <w:b w:val="0"/>
                <w:bCs w:val="0"/>
                <w:sz w:val="24"/>
                <w:szCs w:val="24"/>
              </w:rPr>
            </w:pPr>
            <w:r>
              <w:rPr>
                <w:rStyle w:val="11pt"/>
                <w:rFonts w:eastAsia="Calibri"/>
                <w:b w:val="0"/>
                <w:bCs w:val="0"/>
                <w:sz w:val="24"/>
                <w:szCs w:val="24"/>
              </w:rPr>
              <w:t>Индивидуальный опрос</w:t>
            </w:r>
          </w:p>
          <w:p w:rsidR="002030AA" w:rsidRDefault="002030AA">
            <w:pPr>
              <w:rPr>
                <w:lang w:eastAsia="en-US"/>
              </w:rPr>
            </w:pPr>
            <w:r>
              <w:rPr>
                <w:rStyle w:val="11pt"/>
                <w:b w:val="0"/>
                <w:bCs w:val="0"/>
                <w:sz w:val="24"/>
                <w:szCs w:val="24"/>
              </w:rPr>
              <w:t>Решение ситуационных задач</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Style w:val="11pt"/>
                <w:rFonts w:eastAsia="Calibri"/>
                <w:b w:val="0"/>
                <w:bCs w:val="0"/>
                <w:sz w:val="24"/>
                <w:szCs w:val="24"/>
              </w:rPr>
              <w:t xml:space="preserve">Глава 2, </w:t>
            </w:r>
            <w:r>
              <w:rPr>
                <w:rStyle w:val="11pt"/>
                <w:rFonts w:eastAsia="Calibri"/>
                <w:b w:val="0"/>
                <w:sz w:val="24"/>
                <w:szCs w:val="24"/>
              </w:rPr>
              <w:t>§ 15</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Tahoma" w:hAnsi="Times New Roman" w:cs="Times New Roman"/>
                <w:color w:val="000000"/>
                <w:sz w:val="24"/>
                <w:szCs w:val="24"/>
              </w:rPr>
            </w:pPr>
            <w:r>
              <w:rPr>
                <w:rFonts w:eastAsia="Tahoma"/>
                <w:color w:val="000000"/>
                <w:sz w:val="24"/>
                <w:szCs w:val="24"/>
              </w:rPr>
              <w:t>Презентация</w:t>
            </w:r>
          </w:p>
          <w:p w:rsidR="002030AA" w:rsidRDefault="002030AA">
            <w:pPr>
              <w:rPr>
                <w:rFonts w:eastAsia="Calibri"/>
                <w:sz w:val="24"/>
                <w:szCs w:val="24"/>
              </w:rPr>
            </w:pPr>
            <w:r>
              <w:rPr>
                <w:rFonts w:eastAsia="Tahoma"/>
                <w:color w:val="000000"/>
                <w:sz w:val="24"/>
                <w:szCs w:val="24"/>
              </w:rPr>
              <w:t>Видео</w:t>
            </w:r>
          </w:p>
        </w:tc>
      </w:tr>
      <w:tr w:rsidR="002030AA" w:rsidTr="002030AA">
        <w:tc>
          <w:tcPr>
            <w:tcW w:w="53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18</w:t>
            </w:r>
          </w:p>
        </w:tc>
        <w:tc>
          <w:tcPr>
            <w:tcW w:w="850"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 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851"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sz w:val="24"/>
                <w:szCs w:val="24"/>
              </w:rPr>
              <w:t>Авиационный транспорт.</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Характеристика авиационного транспорта. Правила поведения авиапассажиров в салоне самолета. Правила безопасного поведения авиапассажиров: при аварийной посадке, при разгерметизации салона, при пожаре в самолете, при аварийной посадке на воду</w:t>
            </w:r>
            <w:r>
              <w:rPr>
                <w:sz w:val="24"/>
                <w:szCs w:val="24"/>
              </w:rPr>
              <w:t>.</w:t>
            </w:r>
          </w:p>
        </w:tc>
        <w:tc>
          <w:tcPr>
            <w:tcW w:w="2410"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Осваивают правила безопасного поведения в салоне самолета и при аварийных ситуациях на авиационном транспорте.</w:t>
            </w:r>
          </w:p>
        </w:tc>
        <w:tc>
          <w:tcPr>
            <w:tcW w:w="1275"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Style w:val="11pt"/>
                <w:rFonts w:eastAsia="Calibri"/>
                <w:b w:val="0"/>
                <w:bCs w:val="0"/>
                <w:sz w:val="24"/>
                <w:szCs w:val="24"/>
              </w:rPr>
              <w:t>Индивидуальный опрос</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Style w:val="11pt"/>
                <w:rFonts w:eastAsia="Calibri"/>
                <w:b w:val="0"/>
                <w:bCs w:val="0"/>
                <w:sz w:val="24"/>
                <w:szCs w:val="24"/>
              </w:rPr>
              <w:t xml:space="preserve">Глава 2, </w:t>
            </w:r>
            <w:r>
              <w:rPr>
                <w:rStyle w:val="11pt"/>
                <w:rFonts w:eastAsia="Calibri"/>
                <w:b w:val="0"/>
                <w:sz w:val="24"/>
                <w:szCs w:val="24"/>
              </w:rPr>
              <w:t>§ 16</w:t>
            </w:r>
          </w:p>
        </w:tc>
        <w:tc>
          <w:tcPr>
            <w:tcW w:w="1418" w:type="dxa"/>
            <w:tcBorders>
              <w:top w:val="single" w:sz="4" w:space="0" w:color="000000"/>
              <w:left w:val="single" w:sz="4" w:space="0" w:color="000000"/>
              <w:bottom w:val="single" w:sz="4" w:space="0" w:color="000000"/>
              <w:right w:val="single" w:sz="4" w:space="0" w:color="000000"/>
            </w:tcBorders>
          </w:tcPr>
          <w:p w:rsidR="002030AA" w:rsidRDefault="002030AA">
            <w:pPr>
              <w:rPr>
                <w:rFonts w:ascii="Times New Roman" w:eastAsia="Tahoma" w:hAnsi="Times New Roman" w:cs="Times New Roman"/>
                <w:color w:val="000000"/>
                <w:sz w:val="24"/>
                <w:szCs w:val="24"/>
              </w:rPr>
            </w:pPr>
            <w:r>
              <w:rPr>
                <w:rFonts w:eastAsia="Tahoma"/>
                <w:color w:val="000000"/>
                <w:sz w:val="24"/>
                <w:szCs w:val="24"/>
              </w:rPr>
              <w:t>Презентация</w:t>
            </w:r>
          </w:p>
          <w:p w:rsidR="002030AA" w:rsidRDefault="002030AA">
            <w:pPr>
              <w:rPr>
                <w:rFonts w:eastAsia="Calibri"/>
                <w:sz w:val="24"/>
                <w:szCs w:val="24"/>
              </w:rPr>
            </w:pPr>
          </w:p>
        </w:tc>
      </w:tr>
      <w:tr w:rsidR="002030AA" w:rsidTr="002030AA">
        <w:tc>
          <w:tcPr>
            <w:tcW w:w="53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lastRenderedPageBreak/>
              <w:t>19</w:t>
            </w:r>
          </w:p>
        </w:tc>
        <w:tc>
          <w:tcPr>
            <w:tcW w:w="850"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 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851"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sz w:val="24"/>
                <w:szCs w:val="24"/>
              </w:rPr>
              <w:t>Морской и речной транспорт.</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Характеристика водного транспорта. Индивидуальные и групповые средства спасения на морском и речном транспорте. Правила пользования спасательным жилетом. Действия пассажиров при аварийных ситуациях и эвакуации с судна. Правила посадки на спасательное средство. Что делать, если человек упал за борт судна</w:t>
            </w:r>
            <w:r>
              <w:rPr>
                <w:sz w:val="24"/>
                <w:szCs w:val="24"/>
              </w:rPr>
              <w:t>.</w:t>
            </w:r>
          </w:p>
        </w:tc>
        <w:tc>
          <w:tcPr>
            <w:tcW w:w="2410"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Осваивают правила безопасного поведения при аварийных ситуациях на морском и речном транспорте.</w:t>
            </w:r>
          </w:p>
        </w:tc>
        <w:tc>
          <w:tcPr>
            <w:tcW w:w="1275"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Проверочная работа № 8</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Style w:val="11pt"/>
                <w:rFonts w:eastAsia="Calibri"/>
                <w:b w:val="0"/>
                <w:bCs w:val="0"/>
                <w:sz w:val="24"/>
                <w:szCs w:val="24"/>
              </w:rPr>
              <w:t xml:space="preserve">Глава 2, </w:t>
            </w:r>
            <w:r>
              <w:rPr>
                <w:rStyle w:val="11pt"/>
                <w:rFonts w:eastAsia="Calibri"/>
                <w:b w:val="0"/>
                <w:sz w:val="24"/>
                <w:szCs w:val="24"/>
              </w:rPr>
              <w:t>§ 17</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Tahoma" w:hAnsi="Times New Roman" w:cs="Times New Roman"/>
                <w:color w:val="000000"/>
                <w:sz w:val="24"/>
                <w:szCs w:val="24"/>
              </w:rPr>
            </w:pPr>
            <w:r>
              <w:rPr>
                <w:rFonts w:eastAsia="Tahoma"/>
                <w:color w:val="000000"/>
                <w:sz w:val="24"/>
                <w:szCs w:val="24"/>
              </w:rPr>
              <w:t>Презентация</w:t>
            </w:r>
          </w:p>
          <w:p w:rsidR="002030AA" w:rsidRDefault="002030AA">
            <w:pPr>
              <w:rPr>
                <w:rFonts w:eastAsia="Calibri"/>
                <w:sz w:val="24"/>
                <w:szCs w:val="24"/>
              </w:rPr>
            </w:pPr>
            <w:r>
              <w:rPr>
                <w:rFonts w:eastAsia="Tahoma"/>
                <w:color w:val="000000"/>
                <w:sz w:val="24"/>
                <w:szCs w:val="24"/>
              </w:rPr>
              <w:t>Видео</w:t>
            </w:r>
          </w:p>
        </w:tc>
      </w:tr>
      <w:tr w:rsidR="002030AA" w:rsidTr="002030AA">
        <w:tc>
          <w:tcPr>
            <w:tcW w:w="14000" w:type="dxa"/>
            <w:gridSpan w:val="8"/>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b/>
                <w:sz w:val="24"/>
                <w:szCs w:val="24"/>
                <w:lang w:eastAsia="en-US"/>
              </w:rPr>
            </w:pPr>
            <w:r>
              <w:rPr>
                <w:b/>
                <w:bCs/>
                <w:sz w:val="24"/>
                <w:szCs w:val="24"/>
              </w:rPr>
              <w:t>Глава 3. ОПАСНЫЕ СИТУАЦИИ СОЦИАЛЬНОГО ХАРАКТЕРА(3ч.)</w:t>
            </w:r>
          </w:p>
        </w:tc>
        <w:tc>
          <w:tcPr>
            <w:tcW w:w="1418" w:type="dxa"/>
            <w:tcBorders>
              <w:top w:val="single" w:sz="4" w:space="0" w:color="000000"/>
              <w:left w:val="single" w:sz="4" w:space="0" w:color="000000"/>
              <w:bottom w:val="single" w:sz="4" w:space="0" w:color="000000"/>
              <w:right w:val="single" w:sz="4" w:space="0" w:color="000000"/>
            </w:tcBorders>
          </w:tcPr>
          <w:p w:rsidR="002030AA" w:rsidRDefault="002030AA">
            <w:pPr>
              <w:rPr>
                <w:rFonts w:eastAsia="Calibri"/>
                <w:b/>
                <w:bCs/>
                <w:sz w:val="24"/>
                <w:szCs w:val="24"/>
              </w:rPr>
            </w:pPr>
          </w:p>
        </w:tc>
      </w:tr>
      <w:tr w:rsidR="002030AA" w:rsidTr="002030AA">
        <w:tc>
          <w:tcPr>
            <w:tcW w:w="53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20</w:t>
            </w:r>
          </w:p>
        </w:tc>
        <w:tc>
          <w:tcPr>
            <w:tcW w:w="850"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851"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sz w:val="24"/>
                <w:szCs w:val="24"/>
              </w:rPr>
              <w:t>Психологические основы самозащиты.</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Язык жестов — важное оружие самозащиты. Основные психологические качества уверенного в себе человека. Психологические рекомендации по преодолению страха и способам самозащиты в опасных ситуациях криминогенного характера</w:t>
            </w:r>
            <w:r>
              <w:rPr>
                <w:sz w:val="24"/>
                <w:szCs w:val="24"/>
              </w:rPr>
              <w:t>.</w:t>
            </w:r>
          </w:p>
        </w:tc>
        <w:tc>
          <w:tcPr>
            <w:tcW w:w="2410"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Вырабатывают у себя психологические качества уверенного человека.</w:t>
            </w:r>
          </w:p>
        </w:tc>
        <w:tc>
          <w:tcPr>
            <w:tcW w:w="1275"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Style w:val="11pt"/>
                <w:rFonts w:eastAsia="Calibri"/>
                <w:b w:val="0"/>
                <w:bCs w:val="0"/>
                <w:sz w:val="24"/>
                <w:szCs w:val="24"/>
              </w:rPr>
              <w:t>Индивидуальный опрос</w:t>
            </w:r>
          </w:p>
        </w:tc>
        <w:tc>
          <w:tcPr>
            <w:tcW w:w="1418" w:type="dxa"/>
            <w:tcBorders>
              <w:top w:val="single" w:sz="4" w:space="0" w:color="000000"/>
              <w:left w:val="single" w:sz="4" w:space="0" w:color="000000"/>
              <w:bottom w:val="single" w:sz="4" w:space="0" w:color="000000"/>
              <w:right w:val="single" w:sz="4" w:space="0" w:color="000000"/>
            </w:tcBorders>
          </w:tcPr>
          <w:p w:rsidR="002030AA" w:rsidRDefault="002030AA">
            <w:pPr>
              <w:rPr>
                <w:rFonts w:ascii="Times New Roman" w:eastAsia="Times New Roman" w:hAnsi="Times New Roman" w:cs="Times New Roman"/>
                <w:color w:val="000000"/>
                <w:sz w:val="24"/>
                <w:szCs w:val="24"/>
              </w:rPr>
            </w:pPr>
            <w:r>
              <w:rPr>
                <w:color w:val="000000"/>
                <w:sz w:val="24"/>
                <w:szCs w:val="24"/>
              </w:rPr>
              <w:t>Глава 3 § 18</w:t>
            </w:r>
          </w:p>
          <w:p w:rsidR="002030AA" w:rsidRDefault="002030AA">
            <w:pPr>
              <w:rPr>
                <w:rFonts w:eastAsia="Calibri"/>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Tahoma" w:hAnsi="Times New Roman" w:cs="Times New Roman"/>
                <w:color w:val="000000"/>
                <w:sz w:val="24"/>
                <w:szCs w:val="24"/>
              </w:rPr>
            </w:pPr>
            <w:r>
              <w:rPr>
                <w:rFonts w:eastAsia="Tahoma"/>
                <w:color w:val="000000"/>
                <w:sz w:val="24"/>
                <w:szCs w:val="24"/>
              </w:rPr>
              <w:t>Презентация</w:t>
            </w:r>
          </w:p>
          <w:p w:rsidR="002030AA" w:rsidRDefault="002030AA">
            <w:pPr>
              <w:rPr>
                <w:rFonts w:eastAsia="Calibri"/>
                <w:sz w:val="24"/>
                <w:szCs w:val="24"/>
              </w:rPr>
            </w:pPr>
            <w:r>
              <w:rPr>
                <w:rFonts w:eastAsia="Tahoma"/>
                <w:color w:val="000000"/>
                <w:sz w:val="24"/>
                <w:szCs w:val="24"/>
              </w:rPr>
              <w:t>Видео</w:t>
            </w:r>
          </w:p>
        </w:tc>
      </w:tr>
      <w:tr w:rsidR="002030AA" w:rsidTr="002030AA">
        <w:tc>
          <w:tcPr>
            <w:tcW w:w="534" w:type="dxa"/>
            <w:vMerge w:val="restart"/>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21</w:t>
            </w:r>
          </w:p>
        </w:tc>
        <w:tc>
          <w:tcPr>
            <w:tcW w:w="850" w:type="dxa"/>
            <w:vMerge w:val="restart"/>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 xml:space="preserve">5в  </w:t>
            </w:r>
          </w:p>
          <w:p w:rsidR="002030AA" w:rsidRDefault="002030AA">
            <w:pPr>
              <w:jc w:val="center"/>
              <w:rPr>
                <w:rFonts w:eastAsia="Calibri"/>
                <w:sz w:val="24"/>
                <w:szCs w:val="24"/>
                <w:lang w:eastAsia="en-US"/>
              </w:rPr>
            </w:pPr>
          </w:p>
          <w:p w:rsidR="002030AA" w:rsidRDefault="002030AA">
            <w:pPr>
              <w:jc w:val="center"/>
              <w:rPr>
                <w:rFonts w:eastAsia="Calibri"/>
                <w:sz w:val="24"/>
                <w:szCs w:val="24"/>
              </w:rPr>
            </w:pPr>
          </w:p>
          <w:p w:rsidR="002030AA" w:rsidRDefault="002030AA">
            <w:pPr>
              <w:jc w:val="center"/>
              <w:rPr>
                <w:rFonts w:eastAsia="Calibri"/>
                <w:sz w:val="24"/>
                <w:szCs w:val="24"/>
              </w:rPr>
            </w:pPr>
          </w:p>
        </w:tc>
        <w:tc>
          <w:tcPr>
            <w:tcW w:w="851" w:type="dxa"/>
            <w:vMerge w:val="restart"/>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lastRenderedPageBreak/>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sz w:val="24"/>
                <w:szCs w:val="24"/>
              </w:rPr>
              <w:t>1.Ситуации криминогенного характера в доме (квартире), подъезде.</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 xml:space="preserve">1.Меры по повышению безопасности дома (квартиры). Что не рекомендуется делать, находясь дома без взрослых. Правила безопасного поведения при возникновении </w:t>
            </w:r>
            <w:proofErr w:type="gramStart"/>
            <w:r>
              <w:rPr>
                <w:rFonts w:eastAsia="Calibri"/>
                <w:sz w:val="24"/>
                <w:szCs w:val="24"/>
              </w:rPr>
              <w:t>криминогенных ситуациях</w:t>
            </w:r>
            <w:proofErr w:type="gramEnd"/>
            <w:r>
              <w:rPr>
                <w:rFonts w:eastAsia="Calibri"/>
                <w:sz w:val="24"/>
                <w:szCs w:val="24"/>
              </w:rPr>
              <w:t xml:space="preserve"> в доме (квартире); звонок в дверь, дверь квартиры пытаются открыть, вы вернулись из школы, а дверь квартиры открыта. Правила безопасного поведения при </w:t>
            </w:r>
            <w:r>
              <w:rPr>
                <w:rFonts w:eastAsia="Calibri"/>
                <w:sz w:val="24"/>
                <w:szCs w:val="24"/>
              </w:rPr>
              <w:lastRenderedPageBreak/>
              <w:t xml:space="preserve">возникновении </w:t>
            </w:r>
            <w:proofErr w:type="gramStart"/>
            <w:r>
              <w:rPr>
                <w:rFonts w:eastAsia="Calibri"/>
                <w:sz w:val="24"/>
                <w:szCs w:val="24"/>
              </w:rPr>
              <w:t>криминогенных ситуаций</w:t>
            </w:r>
            <w:proofErr w:type="gramEnd"/>
            <w:r>
              <w:rPr>
                <w:rFonts w:eastAsia="Calibri"/>
                <w:sz w:val="24"/>
                <w:szCs w:val="24"/>
              </w:rPr>
              <w:t>: перед подъездом, в подъезде дома, в лифте, на лестничной площадке</w:t>
            </w:r>
            <w:r>
              <w:rPr>
                <w:sz w:val="24"/>
                <w:szCs w:val="24"/>
              </w:rPr>
              <w:t>.</w:t>
            </w:r>
          </w:p>
        </w:tc>
        <w:tc>
          <w:tcPr>
            <w:tcW w:w="2410"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lastRenderedPageBreak/>
              <w:t>Учатся правильно действовать при возникновении ситуаций криминогенного характера в доме, квартире и подъезде.</w:t>
            </w:r>
          </w:p>
        </w:tc>
        <w:tc>
          <w:tcPr>
            <w:tcW w:w="1275" w:type="dxa"/>
            <w:vMerge w:val="restart"/>
            <w:tcBorders>
              <w:top w:val="single" w:sz="4" w:space="0" w:color="000000"/>
              <w:left w:val="single" w:sz="4" w:space="0" w:color="000000"/>
              <w:bottom w:val="single" w:sz="4" w:space="0" w:color="000000"/>
              <w:right w:val="single" w:sz="4" w:space="0" w:color="000000"/>
            </w:tcBorders>
            <w:hideMark/>
          </w:tcPr>
          <w:p w:rsidR="002030AA" w:rsidRDefault="002030AA">
            <w:pPr>
              <w:rPr>
                <w:rStyle w:val="11pt"/>
                <w:rFonts w:ascii="Times New Roman" w:eastAsia="Calibri" w:hAnsi="Times New Roman" w:cs="Times New Roman"/>
                <w:b w:val="0"/>
                <w:bCs w:val="0"/>
                <w:sz w:val="24"/>
                <w:szCs w:val="24"/>
              </w:rPr>
            </w:pPr>
            <w:r>
              <w:rPr>
                <w:rStyle w:val="11pt"/>
                <w:rFonts w:eastAsia="Calibri"/>
                <w:b w:val="0"/>
                <w:bCs w:val="0"/>
                <w:sz w:val="24"/>
                <w:szCs w:val="24"/>
              </w:rPr>
              <w:t>Индивидуальный опрос</w:t>
            </w:r>
          </w:p>
          <w:p w:rsidR="002030AA" w:rsidRDefault="002030AA">
            <w:pPr>
              <w:rPr>
                <w:lang w:eastAsia="en-US"/>
              </w:rPr>
            </w:pPr>
            <w:r>
              <w:rPr>
                <w:rStyle w:val="11pt"/>
                <w:b w:val="0"/>
                <w:bCs w:val="0"/>
                <w:sz w:val="24"/>
                <w:szCs w:val="24"/>
              </w:rPr>
              <w:t>Решение ситуационных задач</w:t>
            </w:r>
          </w:p>
        </w:tc>
        <w:tc>
          <w:tcPr>
            <w:tcW w:w="1418" w:type="dxa"/>
            <w:tcBorders>
              <w:top w:val="single" w:sz="4" w:space="0" w:color="000000"/>
              <w:left w:val="single" w:sz="4" w:space="0" w:color="000000"/>
              <w:bottom w:val="single" w:sz="4" w:space="0" w:color="000000"/>
              <w:right w:val="single" w:sz="4" w:space="0" w:color="000000"/>
            </w:tcBorders>
            <w:hideMark/>
          </w:tcPr>
          <w:tbl>
            <w:tblPr>
              <w:tblW w:w="1905" w:type="dxa"/>
              <w:tblLayout w:type="fixed"/>
              <w:tblLook w:val="04A0" w:firstRow="1" w:lastRow="0" w:firstColumn="1" w:lastColumn="0" w:noHBand="0" w:noVBand="1"/>
            </w:tblPr>
            <w:tblGrid>
              <w:gridCol w:w="1905"/>
            </w:tblGrid>
            <w:tr w:rsidR="002030AA">
              <w:trPr>
                <w:trHeight w:val="300"/>
              </w:trPr>
              <w:tc>
                <w:tcPr>
                  <w:tcW w:w="1900" w:type="dxa"/>
                  <w:noWrap/>
                  <w:vAlign w:val="bottom"/>
                  <w:hideMark/>
                </w:tcPr>
                <w:p w:rsidR="002030AA" w:rsidRDefault="002030AA">
                  <w:pPr>
                    <w:rPr>
                      <w:color w:val="000000"/>
                      <w:sz w:val="24"/>
                      <w:szCs w:val="24"/>
                    </w:rPr>
                  </w:pPr>
                  <w:r>
                    <w:rPr>
                      <w:color w:val="000000"/>
                      <w:sz w:val="24"/>
                      <w:szCs w:val="24"/>
                    </w:rPr>
                    <w:t>Глава 3 § 19</w:t>
                  </w:r>
                </w:p>
              </w:tc>
            </w:tr>
          </w:tbl>
          <w:p w:rsidR="002030AA" w:rsidRDefault="002030AA">
            <w:pPr>
              <w:spacing w:after="0"/>
            </w:pPr>
          </w:p>
        </w:tc>
        <w:tc>
          <w:tcPr>
            <w:tcW w:w="1418" w:type="dxa"/>
            <w:vMerge w:val="restart"/>
            <w:tcBorders>
              <w:top w:val="single" w:sz="4" w:space="0" w:color="000000"/>
              <w:left w:val="single" w:sz="4" w:space="0" w:color="000000"/>
              <w:bottom w:val="single" w:sz="4" w:space="0" w:color="000000"/>
              <w:right w:val="single" w:sz="4" w:space="0" w:color="000000"/>
            </w:tcBorders>
          </w:tcPr>
          <w:p w:rsidR="002030AA" w:rsidRDefault="002030AA">
            <w:pPr>
              <w:rPr>
                <w:rFonts w:ascii="Times New Roman" w:eastAsia="Tahoma" w:hAnsi="Times New Roman" w:cs="Times New Roman"/>
                <w:color w:val="000000"/>
                <w:sz w:val="24"/>
                <w:szCs w:val="24"/>
              </w:rPr>
            </w:pPr>
            <w:r>
              <w:rPr>
                <w:rFonts w:eastAsia="Tahoma"/>
                <w:color w:val="000000"/>
                <w:sz w:val="24"/>
                <w:szCs w:val="24"/>
              </w:rPr>
              <w:t>Презентация</w:t>
            </w:r>
          </w:p>
          <w:p w:rsidR="002030AA" w:rsidRDefault="002030AA">
            <w:pPr>
              <w:rPr>
                <w:rFonts w:eastAsia="Calibri"/>
                <w:sz w:val="24"/>
                <w:szCs w:val="24"/>
              </w:rPr>
            </w:pPr>
            <w:r>
              <w:rPr>
                <w:rFonts w:eastAsia="Tahoma"/>
                <w:color w:val="000000"/>
                <w:sz w:val="24"/>
                <w:szCs w:val="24"/>
              </w:rPr>
              <w:t>Видео</w:t>
            </w:r>
          </w:p>
          <w:p w:rsidR="002030AA" w:rsidRDefault="002030AA">
            <w:pPr>
              <w:rPr>
                <w:rFonts w:eastAsia="Calibri"/>
                <w:sz w:val="24"/>
                <w:szCs w:val="24"/>
              </w:rPr>
            </w:pPr>
          </w:p>
        </w:tc>
      </w:tr>
      <w:tr w:rsidR="002030AA" w:rsidTr="002030AA">
        <w:tc>
          <w:tcPr>
            <w:tcW w:w="15418" w:type="dxa"/>
            <w:vMerge/>
            <w:tcBorders>
              <w:top w:val="single" w:sz="4" w:space="0" w:color="000000"/>
              <w:left w:val="single" w:sz="4" w:space="0" w:color="000000"/>
              <w:bottom w:val="single" w:sz="4" w:space="0" w:color="000000"/>
              <w:right w:val="single" w:sz="4" w:space="0" w:color="000000"/>
            </w:tcBorders>
            <w:vAlign w:val="center"/>
            <w:hideMark/>
          </w:tcPr>
          <w:p w:rsidR="002030AA" w:rsidRDefault="002030AA">
            <w:pPr>
              <w:spacing w:after="0" w:line="240" w:lineRule="auto"/>
              <w:rPr>
                <w:rFonts w:eastAsia="Calibri"/>
                <w:sz w:val="24"/>
                <w:szCs w:val="24"/>
                <w:lang w:eastAsia="en-US"/>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2030AA" w:rsidRDefault="002030AA">
            <w:pPr>
              <w:spacing w:after="0" w:line="240" w:lineRule="auto"/>
              <w:rPr>
                <w:rFonts w:eastAsia="Calibri"/>
                <w:sz w:val="24"/>
                <w:szCs w:val="24"/>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2030AA" w:rsidRDefault="002030AA">
            <w:pPr>
              <w:spacing w:after="0" w:line="240" w:lineRule="auto"/>
              <w:rPr>
                <w:rFonts w:eastAsia="Calibri"/>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2.</w:t>
            </w:r>
            <w:proofErr w:type="gramStart"/>
            <w:r>
              <w:rPr>
                <w:rFonts w:eastAsia="Calibri"/>
                <w:sz w:val="24"/>
                <w:szCs w:val="24"/>
              </w:rPr>
              <w:t>Криминогенные ситуации</w:t>
            </w:r>
            <w:proofErr w:type="gramEnd"/>
            <w:r>
              <w:rPr>
                <w:rFonts w:eastAsia="Calibri"/>
                <w:sz w:val="24"/>
                <w:szCs w:val="24"/>
              </w:rPr>
              <w:t xml:space="preserve"> на улице, опасные домогательства.</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Зоны криминогенной опасности в городе (населенном пункте). Правила безопасного поведения с незнакомым человеком. Правила обеспечения личной безопасности в повседневной жизни. Как предотвратить опасные домогательства.</w:t>
            </w:r>
          </w:p>
        </w:tc>
        <w:tc>
          <w:tcPr>
            <w:tcW w:w="2410"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 xml:space="preserve">Учатся правильно действовать в </w:t>
            </w:r>
            <w:proofErr w:type="gramStart"/>
            <w:r>
              <w:rPr>
                <w:rFonts w:eastAsia="Calibri"/>
                <w:sz w:val="24"/>
                <w:szCs w:val="24"/>
              </w:rPr>
              <w:t>криминогенных ситуациях</w:t>
            </w:r>
            <w:proofErr w:type="gramEnd"/>
            <w:r>
              <w:rPr>
                <w:rFonts w:eastAsia="Calibri"/>
                <w:sz w:val="24"/>
                <w:szCs w:val="24"/>
              </w:rPr>
              <w:t xml:space="preserve"> на улице и не допускать в отношении себя опасных домогательств.</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2030AA" w:rsidRDefault="002030AA">
            <w:pPr>
              <w:spacing w:after="0" w:line="240" w:lineRule="auto"/>
              <w:rPr>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color w:val="000000"/>
                <w:sz w:val="24"/>
                <w:szCs w:val="24"/>
              </w:rPr>
              <w:t>Глава 3 § 20</w:t>
            </w: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2030AA" w:rsidRDefault="002030AA">
            <w:pPr>
              <w:spacing w:after="0" w:line="240" w:lineRule="auto"/>
              <w:rPr>
                <w:rFonts w:eastAsia="Calibri"/>
                <w:sz w:val="24"/>
                <w:szCs w:val="24"/>
              </w:rPr>
            </w:pPr>
          </w:p>
        </w:tc>
      </w:tr>
      <w:tr w:rsidR="002030AA" w:rsidTr="002030AA">
        <w:tc>
          <w:tcPr>
            <w:tcW w:w="53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22</w:t>
            </w:r>
          </w:p>
        </w:tc>
        <w:tc>
          <w:tcPr>
            <w:tcW w:w="850" w:type="dxa"/>
            <w:tcBorders>
              <w:top w:val="single" w:sz="4" w:space="0" w:color="000000"/>
              <w:left w:val="single" w:sz="4" w:space="0" w:color="000000"/>
              <w:bottom w:val="single" w:sz="4" w:space="0" w:color="000000"/>
              <w:right w:val="single" w:sz="4" w:space="0" w:color="000000"/>
            </w:tcBorders>
            <w:hideMark/>
          </w:tcPr>
          <w:p w:rsidR="002030AA" w:rsidRDefault="002030AA">
            <w:pPr>
              <w:spacing w:after="0"/>
            </w:pPr>
          </w:p>
        </w:tc>
        <w:tc>
          <w:tcPr>
            <w:tcW w:w="851" w:type="dxa"/>
            <w:tcBorders>
              <w:top w:val="single" w:sz="4" w:space="0" w:color="000000"/>
              <w:left w:val="single" w:sz="4" w:space="0" w:color="000000"/>
              <w:bottom w:val="single" w:sz="4" w:space="0" w:color="000000"/>
              <w:right w:val="single" w:sz="4" w:space="0" w:color="000000"/>
            </w:tcBorders>
          </w:tcPr>
          <w:p w:rsidR="002030AA" w:rsidRDefault="002030AA">
            <w:pPr>
              <w:rPr>
                <w:rFonts w:eastAsia="Calibri"/>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sz w:val="24"/>
                <w:szCs w:val="24"/>
              </w:rPr>
              <w:t>Если вы оказались заложником.</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Понятие о заложнике. Меры личной безопасности по предотвращению захвата в заложники. Рекомендации по безопасному поведению при захвате в заложники с целью выкупа. Правила поведения при захвате в заложники в транспортном средстве или месте массового пребывания людей.</w:t>
            </w:r>
          </w:p>
        </w:tc>
        <w:tc>
          <w:tcPr>
            <w:tcW w:w="2410"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Осваивают правила поведения при захвате в заложники и меры по предотвращению таких захватов</w:t>
            </w:r>
          </w:p>
        </w:tc>
        <w:tc>
          <w:tcPr>
            <w:tcW w:w="1275"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Проверочная работа № 9</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color w:val="000000"/>
                <w:sz w:val="24"/>
                <w:szCs w:val="24"/>
              </w:rPr>
              <w:t>Глава 3 § 21</w:t>
            </w:r>
          </w:p>
        </w:tc>
        <w:tc>
          <w:tcPr>
            <w:tcW w:w="1418" w:type="dxa"/>
            <w:tcBorders>
              <w:top w:val="single" w:sz="4" w:space="0" w:color="000000"/>
              <w:left w:val="single" w:sz="4" w:space="0" w:color="000000"/>
              <w:bottom w:val="single" w:sz="4" w:space="0" w:color="000000"/>
              <w:right w:val="single" w:sz="4" w:space="0" w:color="000000"/>
            </w:tcBorders>
          </w:tcPr>
          <w:p w:rsidR="002030AA" w:rsidRDefault="002030AA">
            <w:pPr>
              <w:rPr>
                <w:rFonts w:ascii="Times New Roman" w:eastAsia="Tahoma" w:hAnsi="Times New Roman" w:cs="Times New Roman"/>
                <w:color w:val="000000"/>
                <w:sz w:val="24"/>
                <w:szCs w:val="24"/>
              </w:rPr>
            </w:pPr>
            <w:r>
              <w:rPr>
                <w:rFonts w:eastAsia="Tahoma"/>
                <w:color w:val="000000"/>
                <w:sz w:val="24"/>
                <w:szCs w:val="24"/>
              </w:rPr>
              <w:t>Презентация</w:t>
            </w:r>
          </w:p>
          <w:p w:rsidR="002030AA" w:rsidRDefault="002030AA">
            <w:pPr>
              <w:rPr>
                <w:rFonts w:eastAsia="Calibri"/>
                <w:sz w:val="24"/>
                <w:szCs w:val="24"/>
              </w:rPr>
            </w:pPr>
          </w:p>
        </w:tc>
      </w:tr>
      <w:tr w:rsidR="002030AA" w:rsidTr="002030AA">
        <w:tc>
          <w:tcPr>
            <w:tcW w:w="14000" w:type="dxa"/>
            <w:gridSpan w:val="8"/>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b/>
                <w:sz w:val="24"/>
                <w:szCs w:val="24"/>
                <w:lang w:eastAsia="en-US"/>
              </w:rPr>
            </w:pPr>
            <w:r>
              <w:rPr>
                <w:sz w:val="24"/>
                <w:szCs w:val="24"/>
              </w:rPr>
              <w:t xml:space="preserve">Глава </w:t>
            </w:r>
            <w:r>
              <w:rPr>
                <w:b/>
                <w:bCs/>
                <w:sz w:val="24"/>
                <w:szCs w:val="24"/>
              </w:rPr>
              <w:t>4</w:t>
            </w:r>
            <w:r>
              <w:rPr>
                <w:sz w:val="24"/>
                <w:szCs w:val="24"/>
              </w:rPr>
              <w:t>. ЗАГРЯЗНЕНИЕ СРЕДЫ ОБИТАНИЯ(2ч.)</w:t>
            </w:r>
          </w:p>
        </w:tc>
        <w:tc>
          <w:tcPr>
            <w:tcW w:w="1418" w:type="dxa"/>
            <w:tcBorders>
              <w:top w:val="single" w:sz="4" w:space="0" w:color="000000"/>
              <w:left w:val="single" w:sz="4" w:space="0" w:color="000000"/>
              <w:bottom w:val="single" w:sz="4" w:space="0" w:color="000000"/>
              <w:right w:val="single" w:sz="4" w:space="0" w:color="000000"/>
            </w:tcBorders>
          </w:tcPr>
          <w:p w:rsidR="002030AA" w:rsidRDefault="002030AA">
            <w:pPr>
              <w:shd w:val="clear" w:color="auto" w:fill="FFFFFF"/>
              <w:ind w:right="131"/>
              <w:rPr>
                <w:rFonts w:eastAsia="Calibri"/>
                <w:b/>
                <w:bCs/>
                <w:sz w:val="24"/>
                <w:szCs w:val="24"/>
              </w:rPr>
            </w:pPr>
          </w:p>
        </w:tc>
      </w:tr>
      <w:tr w:rsidR="002030AA" w:rsidTr="002030AA">
        <w:tc>
          <w:tcPr>
            <w:tcW w:w="534" w:type="dxa"/>
            <w:vMerge w:val="restart"/>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23</w:t>
            </w:r>
          </w:p>
        </w:tc>
        <w:tc>
          <w:tcPr>
            <w:tcW w:w="850" w:type="dxa"/>
            <w:vMerge w:val="restart"/>
            <w:tcBorders>
              <w:top w:val="single" w:sz="4" w:space="0" w:color="000000"/>
              <w:left w:val="single" w:sz="4" w:space="0" w:color="000000"/>
              <w:bottom w:val="single" w:sz="4" w:space="0" w:color="000000"/>
              <w:right w:val="single" w:sz="4" w:space="0" w:color="000000"/>
            </w:tcBorders>
            <w:hideMark/>
          </w:tcPr>
          <w:p w:rsidR="002030AA" w:rsidRDefault="002030AA">
            <w:pPr>
              <w:spacing w:after="0"/>
            </w:pPr>
          </w:p>
        </w:tc>
        <w:tc>
          <w:tcPr>
            <w:tcW w:w="851" w:type="dxa"/>
            <w:vMerge w:val="restart"/>
            <w:tcBorders>
              <w:top w:val="single" w:sz="4" w:space="0" w:color="000000"/>
              <w:left w:val="single" w:sz="4" w:space="0" w:color="000000"/>
              <w:bottom w:val="single" w:sz="4" w:space="0" w:color="000000"/>
              <w:right w:val="single" w:sz="4" w:space="0" w:color="000000"/>
            </w:tcBorders>
          </w:tcPr>
          <w:p w:rsidR="002030AA" w:rsidRDefault="002030AA">
            <w:pPr>
              <w:rPr>
                <w:rFonts w:eastAsia="Calibri"/>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sz w:val="24"/>
                <w:szCs w:val="24"/>
              </w:rPr>
              <w:t>Загрязнение воды.</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Загрязнение воды. Роль воды в жизнедеятельности человека. Требования к питьевой воде. Способы очистки водопроводной воды в домашних условиях.</w:t>
            </w:r>
          </w:p>
        </w:tc>
        <w:tc>
          <w:tcPr>
            <w:tcW w:w="2410" w:type="dxa"/>
            <w:vMerge w:val="restart"/>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 xml:space="preserve">Учатся оценивать состояние окружающей среды, планировать и выполнять </w:t>
            </w:r>
            <w:r>
              <w:rPr>
                <w:rFonts w:eastAsia="Calibri"/>
                <w:sz w:val="24"/>
                <w:szCs w:val="24"/>
              </w:rPr>
              <w:lastRenderedPageBreak/>
              <w:t>мероприятия по защите здоровья в местах с неблагоприятной экологической обстановкой</w:t>
            </w:r>
          </w:p>
        </w:tc>
        <w:tc>
          <w:tcPr>
            <w:tcW w:w="1275" w:type="dxa"/>
            <w:vMerge w:val="restart"/>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Style w:val="11pt"/>
                <w:rFonts w:eastAsia="Calibri"/>
                <w:b w:val="0"/>
                <w:bCs w:val="0"/>
                <w:sz w:val="24"/>
                <w:szCs w:val="24"/>
              </w:rPr>
              <w:lastRenderedPageBreak/>
              <w:t>Индивидуальный опрос</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color w:val="000000"/>
                <w:sz w:val="24"/>
                <w:szCs w:val="24"/>
              </w:rPr>
              <w:t>Глава 4 § 22</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Tahoma" w:hAnsi="Times New Roman" w:cs="Times New Roman"/>
                <w:color w:val="000000"/>
                <w:sz w:val="24"/>
                <w:szCs w:val="24"/>
              </w:rPr>
            </w:pPr>
            <w:r>
              <w:rPr>
                <w:rFonts w:eastAsia="Tahoma"/>
                <w:color w:val="000000"/>
                <w:sz w:val="24"/>
                <w:szCs w:val="24"/>
              </w:rPr>
              <w:t>Презентация</w:t>
            </w:r>
          </w:p>
          <w:p w:rsidR="002030AA" w:rsidRDefault="002030AA">
            <w:pPr>
              <w:rPr>
                <w:rFonts w:eastAsia="Calibri"/>
                <w:sz w:val="24"/>
                <w:szCs w:val="24"/>
              </w:rPr>
            </w:pPr>
            <w:r>
              <w:rPr>
                <w:rFonts w:eastAsia="Tahoma"/>
                <w:color w:val="000000"/>
                <w:sz w:val="24"/>
                <w:szCs w:val="24"/>
              </w:rPr>
              <w:t>Видео</w:t>
            </w:r>
          </w:p>
        </w:tc>
      </w:tr>
      <w:tr w:rsidR="002030AA" w:rsidTr="002030AA">
        <w:tc>
          <w:tcPr>
            <w:tcW w:w="15418" w:type="dxa"/>
            <w:vMerge/>
            <w:tcBorders>
              <w:top w:val="single" w:sz="4" w:space="0" w:color="000000"/>
              <w:left w:val="single" w:sz="4" w:space="0" w:color="000000"/>
              <w:bottom w:val="single" w:sz="4" w:space="0" w:color="000000"/>
              <w:right w:val="single" w:sz="4" w:space="0" w:color="000000"/>
            </w:tcBorders>
            <w:vAlign w:val="center"/>
            <w:hideMark/>
          </w:tcPr>
          <w:p w:rsidR="002030AA" w:rsidRDefault="002030AA">
            <w:pPr>
              <w:spacing w:after="0" w:line="240" w:lineRule="auto"/>
              <w:rPr>
                <w:rFonts w:eastAsia="Calibri"/>
                <w:sz w:val="24"/>
                <w:szCs w:val="24"/>
                <w:lang w:eastAsia="en-US"/>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2030AA" w:rsidRDefault="002030AA">
            <w:pPr>
              <w:spacing w:after="0" w:line="240" w:lineRule="auto"/>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2030AA" w:rsidRDefault="002030AA">
            <w:pPr>
              <w:spacing w:after="0" w:line="240" w:lineRule="auto"/>
              <w:rPr>
                <w:rFonts w:eastAsia="Calibri"/>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sz w:val="24"/>
                <w:szCs w:val="24"/>
              </w:rPr>
            </w:pPr>
            <w:r>
              <w:rPr>
                <w:sz w:val="24"/>
                <w:szCs w:val="24"/>
              </w:rPr>
              <w:t>Загрязнение воздуха.</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rPr>
            </w:pPr>
            <w:r>
              <w:rPr>
                <w:rFonts w:eastAsia="Calibri"/>
                <w:sz w:val="24"/>
                <w:szCs w:val="24"/>
              </w:rPr>
              <w:t>Загрязнение воздуха. Общие сведения об атмосфере. Состав воздуха, которым мы дышим. Причины загрязнения воздуха. Рекомендации по предотвращению загрязнения воздуха в местах проживания.</w:t>
            </w: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2030AA" w:rsidRDefault="002030AA">
            <w:pPr>
              <w:spacing w:after="0" w:line="240" w:lineRule="auto"/>
              <w:rPr>
                <w:rFonts w:eastAsia="Calibri"/>
                <w:sz w:val="24"/>
                <w:szCs w:val="24"/>
                <w:lang w:eastAsia="en-US"/>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2030AA" w:rsidRDefault="002030AA">
            <w:pPr>
              <w:spacing w:after="0" w:line="240" w:lineRule="auto"/>
              <w:rPr>
                <w:rFonts w:eastAsia="Calibri"/>
                <w:sz w:val="24"/>
                <w:szCs w:val="24"/>
                <w:lang w:eastAsia="en-US"/>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2030AA" w:rsidRDefault="002030AA">
            <w:pPr>
              <w:spacing w:after="0" w:line="240" w:lineRule="auto"/>
              <w:rPr>
                <w:rFonts w:eastAsia="Calibri"/>
                <w:sz w:val="24"/>
                <w:szCs w:val="24"/>
                <w:lang w:eastAsia="en-US"/>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2030AA" w:rsidRDefault="002030AA">
            <w:pPr>
              <w:spacing w:after="0" w:line="240" w:lineRule="auto"/>
              <w:rPr>
                <w:rFonts w:eastAsia="Calibri"/>
                <w:sz w:val="24"/>
                <w:szCs w:val="24"/>
              </w:rPr>
            </w:pPr>
          </w:p>
        </w:tc>
      </w:tr>
      <w:tr w:rsidR="002030AA" w:rsidTr="002030AA">
        <w:tc>
          <w:tcPr>
            <w:tcW w:w="53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lastRenderedPageBreak/>
              <w:t>24</w:t>
            </w:r>
          </w:p>
        </w:tc>
        <w:tc>
          <w:tcPr>
            <w:tcW w:w="850"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851"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Загрязнение почвы.</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Загрязнение почвы. Роль почвы в жизнедеятельности человека. Причины загрязнения почвы и их последствия. Вредные вещества, накапливающиеся в почве в результате промышленных выбросов. Возбудители инфекционных заболеваний, обитающие в почве</w:t>
            </w:r>
            <w:r>
              <w:rPr>
                <w:sz w:val="24"/>
                <w:szCs w:val="24"/>
              </w:rPr>
              <w:t>.</w:t>
            </w: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2030AA" w:rsidRDefault="002030AA">
            <w:pPr>
              <w:spacing w:after="0" w:line="240" w:lineRule="auto"/>
              <w:rPr>
                <w:rFonts w:eastAsia="Calibri"/>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Проверочная работа № 10</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color w:val="000000"/>
                <w:sz w:val="24"/>
                <w:szCs w:val="24"/>
              </w:rPr>
              <w:t>Глава 4 § 23</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Tahoma" w:hAnsi="Times New Roman" w:cs="Times New Roman"/>
                <w:color w:val="000000"/>
                <w:sz w:val="24"/>
                <w:szCs w:val="24"/>
              </w:rPr>
            </w:pPr>
            <w:r>
              <w:rPr>
                <w:rFonts w:eastAsia="Tahoma"/>
                <w:color w:val="000000"/>
                <w:sz w:val="24"/>
                <w:szCs w:val="24"/>
              </w:rPr>
              <w:t>Презентация</w:t>
            </w:r>
          </w:p>
          <w:p w:rsidR="002030AA" w:rsidRDefault="002030AA">
            <w:pPr>
              <w:rPr>
                <w:rFonts w:eastAsia="Calibri"/>
                <w:sz w:val="24"/>
                <w:szCs w:val="24"/>
              </w:rPr>
            </w:pPr>
            <w:r>
              <w:rPr>
                <w:rFonts w:eastAsia="Tahoma"/>
                <w:color w:val="000000"/>
                <w:sz w:val="24"/>
                <w:szCs w:val="24"/>
              </w:rPr>
              <w:t>Видео</w:t>
            </w:r>
          </w:p>
        </w:tc>
      </w:tr>
      <w:tr w:rsidR="002030AA" w:rsidTr="002030AA">
        <w:tc>
          <w:tcPr>
            <w:tcW w:w="15418" w:type="dxa"/>
            <w:gridSpan w:val="9"/>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b/>
                <w:bCs/>
                <w:sz w:val="24"/>
                <w:szCs w:val="24"/>
              </w:rPr>
            </w:pPr>
            <w:r>
              <w:rPr>
                <w:sz w:val="24"/>
                <w:szCs w:val="24"/>
              </w:rPr>
              <w:t xml:space="preserve">Глава </w:t>
            </w:r>
            <w:r>
              <w:rPr>
                <w:b/>
                <w:bCs/>
                <w:sz w:val="24"/>
                <w:szCs w:val="24"/>
              </w:rPr>
              <w:t>5</w:t>
            </w:r>
            <w:r>
              <w:rPr>
                <w:sz w:val="24"/>
                <w:szCs w:val="24"/>
              </w:rPr>
              <w:t>. СРЕДСТВА ИНДИВИДУАЛЬНОЙ ЗАЩИТЫ ОРГАНОВ ДЫХАНИЯ(1ч.)</w:t>
            </w:r>
          </w:p>
        </w:tc>
      </w:tr>
      <w:tr w:rsidR="002030AA" w:rsidTr="002030AA">
        <w:trPr>
          <w:trHeight w:val="2819"/>
        </w:trPr>
        <w:tc>
          <w:tcPr>
            <w:tcW w:w="53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25</w:t>
            </w:r>
          </w:p>
        </w:tc>
        <w:tc>
          <w:tcPr>
            <w:tcW w:w="850"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851"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Фильтрующие противогазы. Пользование противогазом</w:t>
            </w:r>
            <w:r>
              <w:rPr>
                <w:sz w:val="24"/>
                <w:szCs w:val="24"/>
              </w:rPr>
              <w:t>.</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 xml:space="preserve">Фильтрующие противогазы. Предназначение и принцип защитного действия фильтрующих противогазов. Гражданские противогазы ГП-7 и ГП-7В, устройство и правила пользования. Детский противогаз ПДФ-2Ш, устройство и правила пользования. Правила подбора противогаза, определение размера (роста) </w:t>
            </w:r>
            <w:proofErr w:type="gramStart"/>
            <w:r>
              <w:rPr>
                <w:rFonts w:eastAsia="Calibri"/>
                <w:sz w:val="24"/>
                <w:szCs w:val="24"/>
              </w:rPr>
              <w:t>шлем-маски</w:t>
            </w:r>
            <w:proofErr w:type="gramEnd"/>
            <w:r>
              <w:rPr>
                <w:rFonts w:eastAsia="Calibri"/>
                <w:sz w:val="24"/>
                <w:szCs w:val="24"/>
              </w:rPr>
              <w:t xml:space="preserve">, подготовка противогаза к работе. Пользование противогазом. Переноска противогаза. Положения противогаза: походное, наготове, боевое. Перевод противогаза в боевое положение. </w:t>
            </w:r>
            <w:r>
              <w:rPr>
                <w:rFonts w:eastAsia="Calibri"/>
                <w:sz w:val="24"/>
                <w:szCs w:val="24"/>
              </w:rPr>
              <w:lastRenderedPageBreak/>
              <w:t>Практическая отработка упражнения по надеванию противогаза</w:t>
            </w:r>
            <w:r>
              <w:rPr>
                <w:sz w:val="24"/>
                <w:szCs w:val="24"/>
              </w:rPr>
              <w:t>.</w:t>
            </w:r>
          </w:p>
        </w:tc>
        <w:tc>
          <w:tcPr>
            <w:tcW w:w="2410"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lastRenderedPageBreak/>
              <w:t>Изучают назначение и устройство гражданских и детских противогазов. Получают практические навыки пользования противогазом.</w:t>
            </w:r>
          </w:p>
        </w:tc>
        <w:tc>
          <w:tcPr>
            <w:tcW w:w="1275"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Проверочная работа № 11</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Глава 5 § 25 Глава 5 § 26</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Tahoma" w:hAnsi="Times New Roman" w:cs="Times New Roman"/>
                <w:color w:val="000000"/>
                <w:sz w:val="24"/>
                <w:szCs w:val="24"/>
              </w:rPr>
            </w:pPr>
            <w:r>
              <w:rPr>
                <w:rFonts w:eastAsia="Tahoma"/>
                <w:color w:val="000000"/>
                <w:sz w:val="24"/>
                <w:szCs w:val="24"/>
              </w:rPr>
              <w:t>Презентация</w:t>
            </w:r>
          </w:p>
          <w:p w:rsidR="002030AA" w:rsidRDefault="002030AA">
            <w:pPr>
              <w:rPr>
                <w:rFonts w:eastAsia="Calibri"/>
                <w:sz w:val="24"/>
                <w:szCs w:val="24"/>
              </w:rPr>
            </w:pPr>
            <w:r>
              <w:rPr>
                <w:rFonts w:eastAsia="Tahoma"/>
                <w:color w:val="000000"/>
                <w:sz w:val="24"/>
                <w:szCs w:val="24"/>
              </w:rPr>
              <w:t>Видео</w:t>
            </w:r>
          </w:p>
        </w:tc>
      </w:tr>
      <w:tr w:rsidR="002030AA" w:rsidTr="002030AA">
        <w:trPr>
          <w:trHeight w:val="544"/>
        </w:trPr>
        <w:tc>
          <w:tcPr>
            <w:tcW w:w="53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rPr>
            </w:pPr>
            <w:r>
              <w:rPr>
                <w:rFonts w:eastAsia="Calibri"/>
                <w:sz w:val="24"/>
                <w:szCs w:val="24"/>
              </w:rPr>
              <w:lastRenderedPageBreak/>
              <w:t>26</w:t>
            </w:r>
          </w:p>
        </w:tc>
        <w:tc>
          <w:tcPr>
            <w:tcW w:w="850"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rPr>
            </w:pPr>
            <w:r>
              <w:rPr>
                <w:rFonts w:eastAsia="Calibri"/>
                <w:sz w:val="24"/>
                <w:szCs w:val="24"/>
              </w:rPr>
              <w:t>5в</w:t>
            </w:r>
          </w:p>
        </w:tc>
        <w:tc>
          <w:tcPr>
            <w:tcW w:w="851"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rPr>
            </w:pPr>
            <w:r>
              <w:rPr>
                <w:rFonts w:eastAsia="Calibri"/>
                <w:sz w:val="24"/>
                <w:szCs w:val="24"/>
              </w:rPr>
              <w:t>Обобщение и контроль знаний</w:t>
            </w:r>
          </w:p>
        </w:tc>
        <w:tc>
          <w:tcPr>
            <w:tcW w:w="4678" w:type="dxa"/>
            <w:tcBorders>
              <w:top w:val="single" w:sz="4" w:space="0" w:color="000000"/>
              <w:left w:val="single" w:sz="4" w:space="0" w:color="000000"/>
              <w:bottom w:val="single" w:sz="4" w:space="0" w:color="000000"/>
              <w:right w:val="single" w:sz="4" w:space="0" w:color="000000"/>
            </w:tcBorders>
          </w:tcPr>
          <w:p w:rsidR="002030AA" w:rsidRDefault="002030AA">
            <w:pPr>
              <w:rPr>
                <w:rFonts w:eastAsia="Calibri"/>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2030AA" w:rsidRDefault="002030AA">
            <w:pPr>
              <w:rPr>
                <w:rFonts w:eastAsia="Calibri"/>
                <w:sz w:val="24"/>
                <w:szCs w:val="24"/>
              </w:rPr>
            </w:pPr>
          </w:p>
        </w:tc>
        <w:tc>
          <w:tcPr>
            <w:tcW w:w="1275"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rPr>
            </w:pPr>
            <w:r>
              <w:rPr>
                <w:rFonts w:eastAsia="Calibri"/>
                <w:sz w:val="24"/>
                <w:szCs w:val="24"/>
              </w:rPr>
              <w:t>Итоговая работа</w:t>
            </w:r>
          </w:p>
        </w:tc>
        <w:tc>
          <w:tcPr>
            <w:tcW w:w="1418" w:type="dxa"/>
            <w:tcBorders>
              <w:top w:val="single" w:sz="4" w:space="0" w:color="000000"/>
              <w:left w:val="single" w:sz="4" w:space="0" w:color="000000"/>
              <w:bottom w:val="single" w:sz="4" w:space="0" w:color="000000"/>
              <w:right w:val="single" w:sz="4" w:space="0" w:color="000000"/>
            </w:tcBorders>
          </w:tcPr>
          <w:p w:rsidR="002030AA" w:rsidRDefault="002030AA">
            <w:pPr>
              <w:rPr>
                <w:rFonts w:eastAsia="Calibri"/>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2030AA" w:rsidRDefault="002030AA">
            <w:pPr>
              <w:rPr>
                <w:rFonts w:eastAsia="Tahoma"/>
                <w:color w:val="000000"/>
                <w:sz w:val="24"/>
                <w:szCs w:val="24"/>
              </w:rPr>
            </w:pPr>
          </w:p>
        </w:tc>
      </w:tr>
      <w:tr w:rsidR="002030AA" w:rsidTr="002030AA">
        <w:tc>
          <w:tcPr>
            <w:tcW w:w="15418" w:type="dxa"/>
            <w:gridSpan w:val="9"/>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b/>
                <w:bCs/>
                <w:sz w:val="24"/>
                <w:szCs w:val="24"/>
              </w:rPr>
            </w:pPr>
            <w:r>
              <w:rPr>
                <w:b/>
                <w:bCs/>
                <w:sz w:val="24"/>
                <w:szCs w:val="24"/>
              </w:rPr>
              <w:t xml:space="preserve">Раздел </w:t>
            </w:r>
            <w:r>
              <w:rPr>
                <w:b/>
                <w:bCs/>
                <w:sz w:val="24"/>
                <w:szCs w:val="24"/>
                <w:lang w:val="en-US"/>
              </w:rPr>
              <w:t>II</w:t>
            </w:r>
            <w:r>
              <w:rPr>
                <w:b/>
                <w:bCs/>
                <w:sz w:val="24"/>
                <w:szCs w:val="24"/>
              </w:rPr>
              <w:t>. ОКАЗАНИЕ ПЕРВОЙ ПОМОЩИ И ЗДОРОВЫЙ ОБРАЗ ЖИЗНИ(8ч.)</w:t>
            </w:r>
          </w:p>
        </w:tc>
      </w:tr>
      <w:tr w:rsidR="002030AA" w:rsidTr="002030AA">
        <w:tc>
          <w:tcPr>
            <w:tcW w:w="15418" w:type="dxa"/>
            <w:gridSpan w:val="9"/>
            <w:tcBorders>
              <w:top w:val="single" w:sz="4" w:space="0" w:color="000000"/>
              <w:left w:val="single" w:sz="4" w:space="0" w:color="000000"/>
              <w:bottom w:val="single" w:sz="4" w:space="0" w:color="000000"/>
              <w:right w:val="single" w:sz="4" w:space="0" w:color="000000"/>
            </w:tcBorders>
            <w:hideMark/>
          </w:tcPr>
          <w:p w:rsidR="002030AA" w:rsidRDefault="002030AA">
            <w:pPr>
              <w:shd w:val="clear" w:color="auto" w:fill="FFFFFF"/>
              <w:ind w:right="131"/>
              <w:rPr>
                <w:rFonts w:eastAsia="Calibri"/>
                <w:b/>
                <w:bCs/>
                <w:sz w:val="24"/>
                <w:szCs w:val="24"/>
              </w:rPr>
            </w:pPr>
            <w:r>
              <w:rPr>
                <w:b/>
                <w:bCs/>
                <w:sz w:val="24"/>
                <w:szCs w:val="24"/>
              </w:rPr>
              <w:t>Глава 6. ОСНОВЫ МЕДИЦИНСКИХ ЗНАНИЙ И ОКАЗАНИЕ ПЕРВОЙ ПОМОЩИ(3ч.)</w:t>
            </w:r>
          </w:p>
        </w:tc>
      </w:tr>
      <w:tr w:rsidR="002030AA" w:rsidTr="002030AA">
        <w:tc>
          <w:tcPr>
            <w:tcW w:w="53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27</w:t>
            </w:r>
          </w:p>
        </w:tc>
        <w:tc>
          <w:tcPr>
            <w:tcW w:w="850"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851"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sz w:val="24"/>
                <w:szCs w:val="24"/>
              </w:rPr>
              <w:t xml:space="preserve">Виды ранений и их </w:t>
            </w:r>
            <w:proofErr w:type="gramStart"/>
            <w:r>
              <w:rPr>
                <w:sz w:val="24"/>
                <w:szCs w:val="24"/>
              </w:rPr>
              <w:t>причины</w:t>
            </w:r>
            <w:proofErr w:type="gramEnd"/>
            <w:r>
              <w:rPr>
                <w:sz w:val="24"/>
                <w:szCs w:val="24"/>
              </w:rPr>
              <w:t xml:space="preserve"> и оказание первой помощи. </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rPr>
            </w:pPr>
            <w:r>
              <w:rPr>
                <w:rFonts w:eastAsia="Calibri"/>
                <w:sz w:val="24"/>
                <w:szCs w:val="24"/>
              </w:rPr>
              <w:t>Понятие о ране. Общие признаки ранений. Общие правила оказания первой помощи при незначительных открытых ранах.</w:t>
            </w:r>
          </w:p>
        </w:tc>
        <w:tc>
          <w:tcPr>
            <w:tcW w:w="2410"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Приобретают знания об основных видах ранений, их причинах и правилах оказания первой помощи</w:t>
            </w:r>
          </w:p>
        </w:tc>
        <w:tc>
          <w:tcPr>
            <w:tcW w:w="1275"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Style w:val="11pt"/>
                <w:rFonts w:eastAsia="Calibri"/>
                <w:b w:val="0"/>
                <w:bCs w:val="0"/>
                <w:sz w:val="24"/>
                <w:szCs w:val="24"/>
              </w:rPr>
              <w:t>Индивидуальный опрос</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color w:val="000000"/>
                <w:sz w:val="24"/>
                <w:szCs w:val="24"/>
              </w:rPr>
            </w:pPr>
            <w:r>
              <w:rPr>
                <w:color w:val="000000"/>
                <w:sz w:val="24"/>
                <w:szCs w:val="24"/>
              </w:rPr>
              <w:t>Глава 6 § 27</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Tahoma" w:hAnsi="Times New Roman" w:cs="Times New Roman"/>
                <w:color w:val="000000"/>
                <w:sz w:val="24"/>
                <w:szCs w:val="24"/>
              </w:rPr>
            </w:pPr>
            <w:r>
              <w:rPr>
                <w:rFonts w:eastAsia="Tahoma"/>
                <w:color w:val="000000"/>
                <w:sz w:val="24"/>
                <w:szCs w:val="24"/>
              </w:rPr>
              <w:t>Презентация</w:t>
            </w:r>
          </w:p>
          <w:p w:rsidR="002030AA" w:rsidRDefault="002030AA">
            <w:pPr>
              <w:rPr>
                <w:rFonts w:eastAsia="Calibri"/>
                <w:sz w:val="24"/>
                <w:szCs w:val="24"/>
              </w:rPr>
            </w:pPr>
            <w:r>
              <w:rPr>
                <w:rFonts w:eastAsia="Tahoma"/>
                <w:color w:val="000000"/>
                <w:sz w:val="24"/>
                <w:szCs w:val="24"/>
              </w:rPr>
              <w:t>Видео</w:t>
            </w:r>
          </w:p>
        </w:tc>
      </w:tr>
      <w:tr w:rsidR="002030AA" w:rsidTr="002030AA">
        <w:tc>
          <w:tcPr>
            <w:tcW w:w="53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lastRenderedPageBreak/>
              <w:t>28</w:t>
            </w:r>
          </w:p>
        </w:tc>
        <w:tc>
          <w:tcPr>
            <w:tcW w:w="850"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 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851"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sz w:val="24"/>
                <w:szCs w:val="24"/>
              </w:rPr>
              <w:t>Общая характеристика кровотечений.</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Наружное и внутреннее кровотечения. Венозное кровотечение и его характеристика. Артериальное кровотечение и его характеристика. Смешанные кровотечения и их характеристика. Капиллярное кровотечение и его особенности</w:t>
            </w:r>
          </w:p>
        </w:tc>
        <w:tc>
          <w:tcPr>
            <w:tcW w:w="2410"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Получают знания о видах кровотечений и их особенностях</w:t>
            </w:r>
          </w:p>
        </w:tc>
        <w:tc>
          <w:tcPr>
            <w:tcW w:w="1275"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Style w:val="11pt"/>
                <w:rFonts w:eastAsia="Calibri"/>
                <w:b w:val="0"/>
                <w:bCs w:val="0"/>
                <w:sz w:val="24"/>
                <w:szCs w:val="24"/>
              </w:rPr>
              <w:t>Индивидуальный опрос</w:t>
            </w:r>
          </w:p>
        </w:tc>
        <w:tc>
          <w:tcPr>
            <w:tcW w:w="1418" w:type="dxa"/>
            <w:tcBorders>
              <w:top w:val="single" w:sz="4" w:space="0" w:color="000000"/>
              <w:left w:val="single" w:sz="4" w:space="0" w:color="000000"/>
              <w:bottom w:val="single" w:sz="4" w:space="0" w:color="000000"/>
              <w:right w:val="single" w:sz="4" w:space="0" w:color="000000"/>
            </w:tcBorders>
          </w:tcPr>
          <w:p w:rsidR="002030AA" w:rsidRDefault="002030AA">
            <w:pPr>
              <w:rPr>
                <w:rFonts w:ascii="Times New Roman" w:eastAsia="Times New Roman" w:hAnsi="Times New Roman" w:cs="Times New Roman"/>
                <w:color w:val="000000"/>
                <w:sz w:val="24"/>
                <w:szCs w:val="24"/>
              </w:rPr>
            </w:pPr>
            <w:r>
              <w:rPr>
                <w:color w:val="000000"/>
                <w:sz w:val="24"/>
                <w:szCs w:val="24"/>
              </w:rPr>
              <w:t>Глава 6 § 28</w:t>
            </w:r>
          </w:p>
          <w:p w:rsidR="002030AA" w:rsidRDefault="002030AA">
            <w:pPr>
              <w:rPr>
                <w:rFonts w:eastAsia="Calibri"/>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Tahoma" w:hAnsi="Times New Roman" w:cs="Times New Roman"/>
                <w:color w:val="000000"/>
                <w:sz w:val="24"/>
                <w:szCs w:val="24"/>
              </w:rPr>
            </w:pPr>
            <w:r>
              <w:rPr>
                <w:rFonts w:eastAsia="Tahoma"/>
                <w:color w:val="000000"/>
                <w:sz w:val="24"/>
                <w:szCs w:val="24"/>
              </w:rPr>
              <w:t>Презентация</w:t>
            </w:r>
          </w:p>
          <w:p w:rsidR="002030AA" w:rsidRDefault="002030AA">
            <w:pPr>
              <w:rPr>
                <w:rFonts w:eastAsia="Calibri"/>
                <w:sz w:val="24"/>
                <w:szCs w:val="24"/>
              </w:rPr>
            </w:pPr>
            <w:r>
              <w:rPr>
                <w:rFonts w:eastAsia="Tahoma"/>
                <w:color w:val="000000"/>
                <w:sz w:val="24"/>
                <w:szCs w:val="24"/>
              </w:rPr>
              <w:t>Видео</w:t>
            </w:r>
          </w:p>
        </w:tc>
      </w:tr>
      <w:tr w:rsidR="002030AA" w:rsidTr="002030AA">
        <w:tc>
          <w:tcPr>
            <w:tcW w:w="53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29</w:t>
            </w:r>
          </w:p>
        </w:tc>
        <w:tc>
          <w:tcPr>
            <w:tcW w:w="850"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21.04.</w:t>
            </w:r>
          </w:p>
        </w:tc>
        <w:tc>
          <w:tcPr>
            <w:tcW w:w="851" w:type="dxa"/>
            <w:tcBorders>
              <w:top w:val="single" w:sz="4" w:space="0" w:color="000000"/>
              <w:left w:val="single" w:sz="4" w:space="0" w:color="000000"/>
              <w:bottom w:val="single" w:sz="4" w:space="0" w:color="000000"/>
              <w:right w:val="single" w:sz="4" w:space="0" w:color="000000"/>
            </w:tcBorders>
          </w:tcPr>
          <w:p w:rsidR="002030AA" w:rsidRDefault="002030AA">
            <w:pPr>
              <w:rPr>
                <w:rFonts w:eastAsia="Calibri"/>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sz w:val="24"/>
                <w:szCs w:val="24"/>
              </w:rPr>
              <w:t>Оказание первой медицинской помощи при различных видах кровотечений.</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Calibri" w:hAnsi="Times New Roman" w:cs="Times New Roman"/>
                <w:sz w:val="24"/>
                <w:szCs w:val="24"/>
              </w:rPr>
            </w:pPr>
            <w:r>
              <w:rPr>
                <w:rFonts w:eastAsia="Calibri"/>
                <w:sz w:val="24"/>
                <w:szCs w:val="24"/>
              </w:rPr>
              <w:t>Способы временной остановки кровотечения. Остановка кровотечения путем пальцевого прижатия артерий. Особенности и правила остановки кровотечения путем наложения жгута. Остановка кровотечения путем наложения давящей повязки. Остановка кровотечения путем максимального сгибания конечности. Остановка кровотечения путем придания поврежденной конечности приподнятого положения. Первая помощь при кровотечении из носа.</w:t>
            </w:r>
          </w:p>
          <w:p w:rsidR="002030AA" w:rsidRDefault="002030AA">
            <w:pPr>
              <w:rPr>
                <w:rFonts w:eastAsia="Calibri"/>
                <w:sz w:val="24"/>
                <w:szCs w:val="24"/>
                <w:lang w:eastAsia="en-US"/>
              </w:rPr>
            </w:pPr>
            <w:r>
              <w:rPr>
                <w:rFonts w:eastAsia="Calibri"/>
                <w:sz w:val="24"/>
                <w:szCs w:val="24"/>
              </w:rPr>
              <w:t>Практическое задание №5. Наложение повязки, для остановки кровотечения.</w:t>
            </w:r>
          </w:p>
        </w:tc>
        <w:tc>
          <w:tcPr>
            <w:tcW w:w="2410"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Учатся останавливать кровотечения, применяя различные способы в зависимости от вида кровотечения и места травмы</w:t>
            </w:r>
          </w:p>
        </w:tc>
        <w:tc>
          <w:tcPr>
            <w:tcW w:w="1275"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Проверочная работа № 12</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color w:val="000000"/>
                <w:sz w:val="24"/>
                <w:szCs w:val="24"/>
              </w:rPr>
            </w:pPr>
            <w:r>
              <w:rPr>
                <w:color w:val="000000"/>
                <w:sz w:val="24"/>
                <w:szCs w:val="24"/>
              </w:rPr>
              <w:t>Глава 6 § 29</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Tahoma" w:hAnsi="Times New Roman" w:cs="Times New Roman"/>
                <w:color w:val="000000"/>
                <w:sz w:val="24"/>
                <w:szCs w:val="24"/>
              </w:rPr>
            </w:pPr>
            <w:r>
              <w:rPr>
                <w:rFonts w:eastAsia="Tahoma"/>
                <w:color w:val="000000"/>
                <w:sz w:val="24"/>
                <w:szCs w:val="24"/>
              </w:rPr>
              <w:t>Презентация</w:t>
            </w:r>
          </w:p>
          <w:p w:rsidR="002030AA" w:rsidRDefault="002030AA">
            <w:pPr>
              <w:rPr>
                <w:rFonts w:eastAsia="Calibri"/>
                <w:sz w:val="24"/>
                <w:szCs w:val="24"/>
              </w:rPr>
            </w:pPr>
            <w:r>
              <w:rPr>
                <w:rFonts w:eastAsia="Tahoma"/>
                <w:color w:val="000000"/>
                <w:sz w:val="24"/>
                <w:szCs w:val="24"/>
              </w:rPr>
              <w:t>Видео</w:t>
            </w:r>
          </w:p>
        </w:tc>
      </w:tr>
      <w:tr w:rsidR="002030AA" w:rsidTr="002030AA">
        <w:tc>
          <w:tcPr>
            <w:tcW w:w="14000" w:type="dxa"/>
            <w:gridSpan w:val="8"/>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b/>
                <w:sz w:val="24"/>
                <w:szCs w:val="24"/>
                <w:lang w:eastAsia="en-US"/>
              </w:rPr>
            </w:pPr>
            <w:r>
              <w:rPr>
                <w:b/>
                <w:bCs/>
                <w:sz w:val="24"/>
                <w:szCs w:val="24"/>
              </w:rPr>
              <w:t>Глава 7. ОСНОВЫ ЗДОРОВОГО ОБРАЗА ЖИЗНИ(4ч)</w:t>
            </w:r>
          </w:p>
        </w:tc>
        <w:tc>
          <w:tcPr>
            <w:tcW w:w="1418"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b/>
                <w:bCs/>
                <w:sz w:val="24"/>
                <w:szCs w:val="24"/>
              </w:rPr>
            </w:pPr>
          </w:p>
        </w:tc>
      </w:tr>
      <w:tr w:rsidR="002030AA" w:rsidTr="002030AA">
        <w:tc>
          <w:tcPr>
            <w:tcW w:w="53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30</w:t>
            </w:r>
          </w:p>
        </w:tc>
        <w:tc>
          <w:tcPr>
            <w:tcW w:w="850"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lastRenderedPageBreak/>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851"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lastRenderedPageBreak/>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lastRenderedPageBreak/>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sz w:val="24"/>
                <w:szCs w:val="24"/>
              </w:rPr>
              <w:lastRenderedPageBreak/>
              <w:t>Движение и здоровье</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 xml:space="preserve">Роль двигательной активности для укрепления здоровья. Понятие об опорно-двигательном аппарате и его развитии. </w:t>
            </w:r>
            <w:r>
              <w:rPr>
                <w:rFonts w:eastAsia="Calibri"/>
                <w:sz w:val="24"/>
                <w:szCs w:val="24"/>
              </w:rPr>
              <w:lastRenderedPageBreak/>
              <w:t>Опорно-двигательный аппарат как генератор двигательной активности. Избыток и недостаток движения (гиподинамия) — причина некоторых заболеваний человека</w:t>
            </w:r>
          </w:p>
        </w:tc>
        <w:tc>
          <w:tcPr>
            <w:tcW w:w="2410"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lastRenderedPageBreak/>
              <w:t xml:space="preserve">Объясняют значение двигательной активности для </w:t>
            </w:r>
            <w:r>
              <w:rPr>
                <w:rFonts w:eastAsia="Calibri"/>
                <w:sz w:val="24"/>
                <w:szCs w:val="24"/>
              </w:rPr>
              <w:lastRenderedPageBreak/>
              <w:t>укрепления здоровья</w:t>
            </w:r>
          </w:p>
        </w:tc>
        <w:tc>
          <w:tcPr>
            <w:tcW w:w="1275"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Style w:val="11pt"/>
                <w:rFonts w:eastAsia="Calibri"/>
                <w:b w:val="0"/>
                <w:bCs w:val="0"/>
                <w:sz w:val="24"/>
                <w:szCs w:val="24"/>
              </w:rPr>
              <w:lastRenderedPageBreak/>
              <w:t>Индивидуальный опрос</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Глава 7 § 30</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Tahoma" w:hAnsi="Times New Roman" w:cs="Times New Roman"/>
                <w:color w:val="000000"/>
                <w:sz w:val="24"/>
                <w:szCs w:val="24"/>
              </w:rPr>
            </w:pPr>
            <w:r>
              <w:rPr>
                <w:rFonts w:eastAsia="Tahoma"/>
                <w:color w:val="000000"/>
                <w:sz w:val="24"/>
                <w:szCs w:val="24"/>
              </w:rPr>
              <w:t>Презентация</w:t>
            </w:r>
          </w:p>
          <w:p w:rsidR="002030AA" w:rsidRDefault="002030AA">
            <w:pPr>
              <w:rPr>
                <w:rFonts w:eastAsia="Calibri"/>
                <w:sz w:val="24"/>
                <w:szCs w:val="24"/>
              </w:rPr>
            </w:pPr>
            <w:r>
              <w:rPr>
                <w:rFonts w:eastAsia="Tahoma"/>
                <w:color w:val="000000"/>
                <w:sz w:val="24"/>
                <w:szCs w:val="24"/>
              </w:rPr>
              <w:lastRenderedPageBreak/>
              <w:t>Видео</w:t>
            </w:r>
          </w:p>
        </w:tc>
      </w:tr>
      <w:tr w:rsidR="002030AA" w:rsidTr="002030AA">
        <w:tc>
          <w:tcPr>
            <w:tcW w:w="53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lastRenderedPageBreak/>
              <w:t>31</w:t>
            </w:r>
          </w:p>
        </w:tc>
        <w:tc>
          <w:tcPr>
            <w:tcW w:w="850"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 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851"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sz w:val="24"/>
                <w:szCs w:val="24"/>
              </w:rPr>
              <w:t>Нарушения осанки и причины их возникновения</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 xml:space="preserve">Понятие об осанке. Различные виды нарушения осанки и причины их возникновения. Профилактика нарушений осанки </w:t>
            </w:r>
          </w:p>
        </w:tc>
        <w:tc>
          <w:tcPr>
            <w:tcW w:w="2410"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Получают представление о видах, причинах и последствиях нарушения осанки. Учатся предупреждать нарушения осанки</w:t>
            </w:r>
          </w:p>
        </w:tc>
        <w:tc>
          <w:tcPr>
            <w:tcW w:w="1275"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Проверочная работа № 12</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Глава 7 § 31</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Tahoma" w:hAnsi="Times New Roman" w:cs="Times New Roman"/>
                <w:color w:val="000000"/>
                <w:sz w:val="24"/>
                <w:szCs w:val="24"/>
              </w:rPr>
            </w:pPr>
            <w:r>
              <w:rPr>
                <w:rFonts w:eastAsia="Tahoma"/>
                <w:color w:val="000000"/>
                <w:sz w:val="24"/>
                <w:szCs w:val="24"/>
              </w:rPr>
              <w:t>Презентация</w:t>
            </w:r>
          </w:p>
          <w:p w:rsidR="002030AA" w:rsidRDefault="002030AA">
            <w:pPr>
              <w:rPr>
                <w:rFonts w:eastAsia="Calibri"/>
                <w:sz w:val="24"/>
                <w:szCs w:val="24"/>
              </w:rPr>
            </w:pPr>
            <w:r>
              <w:rPr>
                <w:rFonts w:eastAsia="Tahoma"/>
                <w:color w:val="000000"/>
                <w:sz w:val="24"/>
                <w:szCs w:val="24"/>
              </w:rPr>
              <w:t>Видео</w:t>
            </w:r>
          </w:p>
        </w:tc>
      </w:tr>
      <w:tr w:rsidR="002030AA" w:rsidTr="002030AA">
        <w:tc>
          <w:tcPr>
            <w:tcW w:w="53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rPr>
            </w:pPr>
            <w:r>
              <w:rPr>
                <w:rFonts w:eastAsia="Calibri"/>
                <w:sz w:val="24"/>
                <w:szCs w:val="24"/>
              </w:rPr>
              <w:t>32</w:t>
            </w:r>
          </w:p>
        </w:tc>
        <w:tc>
          <w:tcPr>
            <w:tcW w:w="850"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rPr>
            </w:pPr>
            <w:r>
              <w:rPr>
                <w:rFonts w:eastAsia="Calibri"/>
                <w:sz w:val="24"/>
                <w:szCs w:val="24"/>
              </w:rPr>
              <w:t>5в</w:t>
            </w:r>
          </w:p>
        </w:tc>
        <w:tc>
          <w:tcPr>
            <w:tcW w:w="851"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sz w:val="24"/>
                <w:szCs w:val="24"/>
              </w:rPr>
              <w:t>Обобщение и контроль знаний</w:t>
            </w:r>
          </w:p>
        </w:tc>
        <w:tc>
          <w:tcPr>
            <w:tcW w:w="4678" w:type="dxa"/>
            <w:tcBorders>
              <w:top w:val="single" w:sz="4" w:space="0" w:color="000000"/>
              <w:left w:val="single" w:sz="4" w:space="0" w:color="000000"/>
              <w:bottom w:val="single" w:sz="4" w:space="0" w:color="000000"/>
              <w:right w:val="single" w:sz="4" w:space="0" w:color="000000"/>
            </w:tcBorders>
          </w:tcPr>
          <w:p w:rsidR="002030AA" w:rsidRDefault="002030AA">
            <w:pPr>
              <w:rPr>
                <w:rFonts w:eastAsia="Calibri"/>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rsidR="002030AA" w:rsidRDefault="002030AA">
            <w:pPr>
              <w:rPr>
                <w:rFonts w:eastAsia="Calibri"/>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Итоговая работа</w:t>
            </w:r>
          </w:p>
        </w:tc>
        <w:tc>
          <w:tcPr>
            <w:tcW w:w="1418" w:type="dxa"/>
            <w:tcBorders>
              <w:top w:val="single" w:sz="4" w:space="0" w:color="000000"/>
              <w:left w:val="single" w:sz="4" w:space="0" w:color="000000"/>
              <w:bottom w:val="single" w:sz="4" w:space="0" w:color="000000"/>
              <w:right w:val="single" w:sz="4" w:space="0" w:color="000000"/>
            </w:tcBorders>
          </w:tcPr>
          <w:p w:rsidR="002030AA" w:rsidRDefault="002030AA">
            <w:pPr>
              <w:rPr>
                <w:rFonts w:eastAsia="Calibri"/>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2030AA" w:rsidRDefault="002030AA">
            <w:pPr>
              <w:rPr>
                <w:rFonts w:eastAsia="Calibri"/>
                <w:sz w:val="24"/>
                <w:szCs w:val="24"/>
              </w:rPr>
            </w:pPr>
          </w:p>
        </w:tc>
      </w:tr>
      <w:tr w:rsidR="002030AA" w:rsidTr="002030AA">
        <w:trPr>
          <w:trHeight w:val="1641"/>
        </w:trPr>
        <w:tc>
          <w:tcPr>
            <w:tcW w:w="53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33</w:t>
            </w:r>
          </w:p>
        </w:tc>
        <w:tc>
          <w:tcPr>
            <w:tcW w:w="850"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851" w:type="dxa"/>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lastRenderedPageBreak/>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lastRenderedPageBreak/>
              <w:t>Телевизор и компьютер — друзья или враги?</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Воздействие излучений телевизора и компьютера на организм человека. Правила просмотра телепередач. Правила безопасности при работе на персональном компьютере</w:t>
            </w:r>
          </w:p>
        </w:tc>
        <w:tc>
          <w:tcPr>
            <w:tcW w:w="2410"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 xml:space="preserve">Учатся соблюдать правила безопасности при просмотре телепередач и при пользовании </w:t>
            </w:r>
            <w:r>
              <w:rPr>
                <w:rFonts w:eastAsia="Calibri"/>
                <w:sz w:val="24"/>
                <w:szCs w:val="24"/>
              </w:rPr>
              <w:lastRenderedPageBreak/>
              <w:t>компьютером</w:t>
            </w:r>
          </w:p>
        </w:tc>
        <w:tc>
          <w:tcPr>
            <w:tcW w:w="1275"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Style w:val="11pt"/>
                <w:rFonts w:eastAsia="Calibri"/>
                <w:b w:val="0"/>
                <w:bCs w:val="0"/>
                <w:sz w:val="24"/>
                <w:szCs w:val="24"/>
              </w:rPr>
              <w:lastRenderedPageBreak/>
              <w:t>Индивидуальный опрос</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Глава 7 § 32</w:t>
            </w:r>
          </w:p>
        </w:tc>
        <w:tc>
          <w:tcPr>
            <w:tcW w:w="141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Tahoma" w:hAnsi="Times New Roman" w:cs="Times New Roman"/>
                <w:color w:val="000000"/>
                <w:sz w:val="24"/>
                <w:szCs w:val="24"/>
              </w:rPr>
            </w:pPr>
            <w:r>
              <w:rPr>
                <w:rFonts w:eastAsia="Tahoma"/>
                <w:color w:val="000000"/>
                <w:sz w:val="24"/>
                <w:szCs w:val="24"/>
              </w:rPr>
              <w:t>Презентация</w:t>
            </w:r>
          </w:p>
          <w:p w:rsidR="002030AA" w:rsidRDefault="002030AA">
            <w:pPr>
              <w:rPr>
                <w:rFonts w:eastAsia="Calibri"/>
                <w:sz w:val="24"/>
                <w:szCs w:val="24"/>
              </w:rPr>
            </w:pPr>
            <w:r>
              <w:rPr>
                <w:rFonts w:eastAsia="Tahoma"/>
                <w:color w:val="000000"/>
                <w:sz w:val="24"/>
                <w:szCs w:val="24"/>
              </w:rPr>
              <w:t>Видео</w:t>
            </w:r>
          </w:p>
        </w:tc>
      </w:tr>
      <w:tr w:rsidR="002030AA" w:rsidTr="002030AA">
        <w:tc>
          <w:tcPr>
            <w:tcW w:w="534" w:type="dxa"/>
            <w:vMerge w:val="restart"/>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lastRenderedPageBreak/>
              <w:t>34</w:t>
            </w:r>
          </w:p>
        </w:tc>
        <w:tc>
          <w:tcPr>
            <w:tcW w:w="850" w:type="dxa"/>
            <w:vMerge w:val="restart"/>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851" w:type="dxa"/>
            <w:vMerge w:val="restart"/>
            <w:tcBorders>
              <w:top w:val="single" w:sz="4" w:space="0" w:color="000000"/>
              <w:left w:val="single" w:sz="4" w:space="0" w:color="000000"/>
              <w:bottom w:val="single" w:sz="4" w:space="0" w:color="000000"/>
              <w:right w:val="single" w:sz="4" w:space="0" w:color="000000"/>
            </w:tcBorders>
          </w:tcPr>
          <w:p w:rsidR="002030AA" w:rsidRDefault="002030AA">
            <w:pPr>
              <w:jc w:val="center"/>
              <w:rPr>
                <w:rFonts w:eastAsia="Calibri"/>
                <w:sz w:val="24"/>
                <w:szCs w:val="24"/>
              </w:rPr>
            </w:pPr>
            <w:r>
              <w:rPr>
                <w:rFonts w:eastAsia="Calibri"/>
                <w:sz w:val="24"/>
                <w:szCs w:val="24"/>
              </w:rPr>
              <w:t>5а</w:t>
            </w:r>
          </w:p>
          <w:p w:rsidR="002030AA" w:rsidRDefault="002030AA">
            <w:pPr>
              <w:jc w:val="center"/>
              <w:rPr>
                <w:rFonts w:eastAsia="Calibri"/>
                <w:sz w:val="24"/>
                <w:szCs w:val="24"/>
              </w:rPr>
            </w:pPr>
          </w:p>
          <w:p w:rsidR="002030AA" w:rsidRDefault="002030AA">
            <w:pPr>
              <w:jc w:val="center"/>
              <w:rPr>
                <w:rFonts w:eastAsia="Calibri"/>
                <w:sz w:val="24"/>
                <w:szCs w:val="24"/>
              </w:rPr>
            </w:pPr>
            <w:r>
              <w:rPr>
                <w:rFonts w:eastAsia="Calibri"/>
                <w:sz w:val="24"/>
                <w:szCs w:val="24"/>
              </w:rPr>
              <w:t>5б</w:t>
            </w:r>
          </w:p>
          <w:p w:rsidR="002030AA" w:rsidRDefault="002030AA">
            <w:pPr>
              <w:jc w:val="center"/>
              <w:rPr>
                <w:rFonts w:eastAsia="Calibri"/>
                <w:sz w:val="24"/>
                <w:szCs w:val="24"/>
              </w:rPr>
            </w:pPr>
          </w:p>
          <w:p w:rsidR="002030AA" w:rsidRDefault="002030AA">
            <w:pPr>
              <w:rPr>
                <w:rFonts w:eastAsia="Calibri"/>
                <w:sz w:val="24"/>
                <w:szCs w:val="24"/>
                <w:lang w:eastAsia="en-US"/>
              </w:rPr>
            </w:pPr>
            <w:r>
              <w:rPr>
                <w:rFonts w:eastAsia="Calibri"/>
                <w:sz w:val="24"/>
                <w:szCs w:val="24"/>
              </w:rPr>
              <w:t>5в</w:t>
            </w: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Развитие и изменение организма в вашем возрасте</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Понятие о детском и подростковом возрасте. Развитие организма в детском возрасте. Характеристика факторов, влияющих на развитие и изменение организма в подростковом возрасте. Активность сальных и потовых желез в подростковом возрасте. Гигиенические мероприятия по уходу за сильными и потовыми железами</w:t>
            </w:r>
          </w:p>
        </w:tc>
        <w:tc>
          <w:tcPr>
            <w:tcW w:w="2410"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Получают представление о закономерностях развития организма в подростковом возрасте. Учатся правильно выполнять гигиенические мероприятия по уходу за своим телом</w:t>
            </w:r>
          </w:p>
        </w:tc>
        <w:tc>
          <w:tcPr>
            <w:tcW w:w="1275" w:type="dxa"/>
            <w:vMerge w:val="restart"/>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Style w:val="11pt"/>
                <w:rFonts w:eastAsia="Calibri"/>
                <w:b w:val="0"/>
                <w:bCs w:val="0"/>
                <w:sz w:val="24"/>
                <w:szCs w:val="24"/>
              </w:rPr>
              <w:t>Индивидуальный опрос</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Calibri" w:hAnsi="Times New Roman" w:cs="Times New Roman"/>
                <w:sz w:val="24"/>
                <w:szCs w:val="24"/>
                <w:lang w:eastAsia="en-US"/>
              </w:rPr>
            </w:pPr>
            <w:r>
              <w:rPr>
                <w:rFonts w:eastAsia="Calibri"/>
                <w:sz w:val="24"/>
                <w:szCs w:val="24"/>
              </w:rPr>
              <w:t>Глава 7 § 33</w:t>
            </w:r>
          </w:p>
          <w:p w:rsidR="002030AA" w:rsidRDefault="002030AA">
            <w:pPr>
              <w:rPr>
                <w:rFonts w:eastAsia="Calibri"/>
                <w:sz w:val="24"/>
                <w:szCs w:val="24"/>
                <w:lang w:eastAsia="en-US"/>
              </w:rPr>
            </w:pPr>
            <w:r>
              <w:rPr>
                <w:rFonts w:eastAsia="Calibri"/>
                <w:sz w:val="24"/>
                <w:szCs w:val="24"/>
              </w:rPr>
              <w:t>Глава 7 § 34</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2030AA" w:rsidRDefault="002030AA">
            <w:pPr>
              <w:rPr>
                <w:rFonts w:ascii="Times New Roman" w:eastAsia="Tahoma" w:hAnsi="Times New Roman" w:cs="Times New Roman"/>
                <w:color w:val="000000"/>
                <w:sz w:val="24"/>
                <w:szCs w:val="24"/>
              </w:rPr>
            </w:pPr>
            <w:r>
              <w:rPr>
                <w:rFonts w:eastAsia="Tahoma"/>
                <w:color w:val="000000"/>
                <w:sz w:val="24"/>
                <w:szCs w:val="24"/>
              </w:rPr>
              <w:t>Презентация</w:t>
            </w:r>
          </w:p>
          <w:p w:rsidR="002030AA" w:rsidRDefault="002030AA">
            <w:pPr>
              <w:rPr>
                <w:rFonts w:eastAsia="Calibri"/>
                <w:sz w:val="24"/>
                <w:szCs w:val="24"/>
              </w:rPr>
            </w:pPr>
            <w:r>
              <w:rPr>
                <w:rFonts w:eastAsia="Tahoma"/>
                <w:color w:val="000000"/>
                <w:sz w:val="24"/>
                <w:szCs w:val="24"/>
              </w:rPr>
              <w:t>Видео</w:t>
            </w:r>
          </w:p>
        </w:tc>
      </w:tr>
      <w:tr w:rsidR="002030AA" w:rsidTr="002030AA">
        <w:tc>
          <w:tcPr>
            <w:tcW w:w="15418" w:type="dxa"/>
            <w:vMerge/>
            <w:tcBorders>
              <w:top w:val="single" w:sz="4" w:space="0" w:color="000000"/>
              <w:left w:val="single" w:sz="4" w:space="0" w:color="000000"/>
              <w:bottom w:val="single" w:sz="4" w:space="0" w:color="000000"/>
              <w:right w:val="single" w:sz="4" w:space="0" w:color="000000"/>
            </w:tcBorders>
            <w:vAlign w:val="center"/>
            <w:hideMark/>
          </w:tcPr>
          <w:p w:rsidR="002030AA" w:rsidRDefault="002030AA">
            <w:pPr>
              <w:spacing w:after="0" w:line="240" w:lineRule="auto"/>
              <w:rPr>
                <w:rFonts w:eastAsia="Calibri"/>
                <w:sz w:val="24"/>
                <w:szCs w:val="24"/>
                <w:lang w:eastAsia="en-US"/>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2030AA" w:rsidRDefault="002030AA">
            <w:pPr>
              <w:spacing w:after="0" w:line="240" w:lineRule="auto"/>
              <w:rPr>
                <w:rFonts w:eastAsia="Calibri"/>
                <w:sz w:val="24"/>
                <w:szCs w:val="24"/>
                <w:lang w:eastAsia="en-US"/>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2030AA" w:rsidRDefault="002030AA">
            <w:pPr>
              <w:spacing w:after="0" w:line="240" w:lineRule="auto"/>
              <w:rPr>
                <w:rFonts w:eastAsia="Calibri"/>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Физическое и нравственное взросление человека</w:t>
            </w:r>
          </w:p>
        </w:tc>
        <w:tc>
          <w:tcPr>
            <w:tcW w:w="4678"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Появление новой жизни. Ответственность за сохранение своего здоровья в подростковом возрасте. Физическое взросление мальчиков и девочек, особенности их взаимоотношений</w:t>
            </w:r>
          </w:p>
        </w:tc>
        <w:tc>
          <w:tcPr>
            <w:tcW w:w="2410" w:type="dxa"/>
            <w:tcBorders>
              <w:top w:val="single" w:sz="4" w:space="0" w:color="000000"/>
              <w:left w:val="single" w:sz="4" w:space="0" w:color="000000"/>
              <w:bottom w:val="single" w:sz="4" w:space="0" w:color="000000"/>
              <w:right w:val="single" w:sz="4" w:space="0" w:color="000000"/>
            </w:tcBorders>
            <w:hideMark/>
          </w:tcPr>
          <w:p w:rsidR="002030AA" w:rsidRDefault="002030AA">
            <w:pPr>
              <w:rPr>
                <w:rFonts w:eastAsia="Calibri"/>
                <w:sz w:val="24"/>
                <w:szCs w:val="24"/>
                <w:lang w:eastAsia="en-US"/>
              </w:rPr>
            </w:pPr>
            <w:r>
              <w:rPr>
                <w:rFonts w:eastAsia="Calibri"/>
                <w:sz w:val="24"/>
                <w:szCs w:val="24"/>
              </w:rPr>
              <w:t>Формируют у себя потребность в соблюдении норм здорового образа жизни как способа укрепления и сохранения здоровья</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2030AA" w:rsidRDefault="002030AA">
            <w:pPr>
              <w:spacing w:after="0" w:line="240" w:lineRule="auto"/>
              <w:rPr>
                <w:rFonts w:eastAsia="Calibri"/>
                <w:sz w:val="24"/>
                <w:szCs w:val="24"/>
                <w:lang w:eastAsia="en-US"/>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2030AA" w:rsidRDefault="002030AA">
            <w:pPr>
              <w:spacing w:after="0" w:line="240" w:lineRule="auto"/>
              <w:rPr>
                <w:rFonts w:eastAsia="Calibri"/>
                <w:sz w:val="24"/>
                <w:szCs w:val="24"/>
                <w:lang w:eastAsia="en-US"/>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2030AA" w:rsidRDefault="002030AA">
            <w:pPr>
              <w:spacing w:after="0" w:line="240" w:lineRule="auto"/>
              <w:rPr>
                <w:rFonts w:eastAsia="Calibri"/>
                <w:sz w:val="24"/>
                <w:szCs w:val="24"/>
              </w:rPr>
            </w:pPr>
          </w:p>
        </w:tc>
      </w:tr>
    </w:tbl>
    <w:p w:rsidR="002030AA" w:rsidRDefault="002030AA" w:rsidP="002030AA">
      <w:pPr>
        <w:pStyle w:val="a9"/>
        <w:spacing w:after="0" w:line="240" w:lineRule="auto"/>
        <w:ind w:left="567" w:firstLine="567"/>
        <w:jc w:val="both"/>
        <w:rPr>
          <w:rFonts w:ascii="Times New Roman" w:eastAsia="Calibri" w:hAnsi="Times New Roman" w:cs="Times New Roman"/>
          <w:b/>
          <w:sz w:val="24"/>
          <w:szCs w:val="24"/>
        </w:rPr>
      </w:pPr>
      <w:r>
        <w:rPr>
          <w:rFonts w:ascii="Times New Roman" w:hAnsi="Times New Roman"/>
          <w:b/>
          <w:sz w:val="24"/>
          <w:szCs w:val="24"/>
        </w:rPr>
        <w:t>7.Учебно-методический комплекс и материально-техническое обеспечение учебного процесса</w:t>
      </w:r>
    </w:p>
    <w:p w:rsidR="002030AA" w:rsidRDefault="002030AA" w:rsidP="002030AA">
      <w:pPr>
        <w:pStyle w:val="a9"/>
        <w:spacing w:after="0" w:line="240" w:lineRule="auto"/>
        <w:ind w:left="567" w:firstLine="567"/>
        <w:jc w:val="both"/>
        <w:rPr>
          <w:rFonts w:ascii="Times New Roman" w:hAnsi="Times New Roman"/>
          <w:b/>
          <w:sz w:val="24"/>
          <w:szCs w:val="24"/>
        </w:rPr>
      </w:pPr>
    </w:p>
    <w:p w:rsidR="002030AA" w:rsidRDefault="002030AA" w:rsidP="002030AA">
      <w:pPr>
        <w:pStyle w:val="a9"/>
        <w:spacing w:after="0" w:line="240" w:lineRule="auto"/>
        <w:ind w:left="0" w:firstLine="567"/>
        <w:jc w:val="both"/>
        <w:rPr>
          <w:rFonts w:ascii="Times New Roman" w:hAnsi="Times New Roman"/>
          <w:sz w:val="24"/>
          <w:szCs w:val="24"/>
        </w:rPr>
      </w:pPr>
      <w:r>
        <w:rPr>
          <w:rFonts w:ascii="Times New Roman" w:hAnsi="Times New Roman"/>
          <w:sz w:val="24"/>
          <w:szCs w:val="24"/>
        </w:rPr>
        <w:lastRenderedPageBreak/>
        <w:t>Поляков В. В., Кузнецов М. И., Марков В. В. Латчук В. Н. Основы безопасности жизнедеятельности. 5 кл.: учебник. — М.: Дрофа.</w:t>
      </w:r>
    </w:p>
    <w:p w:rsidR="002030AA" w:rsidRDefault="002030AA" w:rsidP="002030AA">
      <w:pPr>
        <w:pStyle w:val="a9"/>
        <w:spacing w:after="0" w:line="240" w:lineRule="auto"/>
        <w:ind w:left="0" w:firstLine="567"/>
        <w:jc w:val="both"/>
        <w:rPr>
          <w:rFonts w:ascii="Times New Roman" w:hAnsi="Times New Roman"/>
          <w:sz w:val="24"/>
          <w:szCs w:val="24"/>
        </w:rPr>
      </w:pPr>
      <w:r>
        <w:rPr>
          <w:rFonts w:ascii="Times New Roman" w:hAnsi="Times New Roman"/>
          <w:sz w:val="24"/>
          <w:szCs w:val="24"/>
        </w:rPr>
        <w:t>Латчук В. Н. Марков В. В. Основы безопасности жизнедеятельности. 5 класс: методическое пособие. — М.: Дрофа.</w:t>
      </w:r>
    </w:p>
    <w:p w:rsidR="002030AA" w:rsidRDefault="002030AA" w:rsidP="002030AA">
      <w:pPr>
        <w:pStyle w:val="a9"/>
        <w:spacing w:after="0" w:line="240" w:lineRule="auto"/>
        <w:ind w:left="0" w:firstLine="567"/>
        <w:jc w:val="both"/>
        <w:rPr>
          <w:rFonts w:ascii="Times New Roman" w:hAnsi="Times New Roman"/>
          <w:sz w:val="24"/>
          <w:szCs w:val="24"/>
        </w:rPr>
      </w:pPr>
      <w:r>
        <w:rPr>
          <w:rFonts w:ascii="Times New Roman" w:hAnsi="Times New Roman"/>
          <w:sz w:val="24"/>
          <w:szCs w:val="24"/>
        </w:rPr>
        <w:t>Латчук В. Н., Миронов С. К. Основы безопасности жизнедеятельности. 5 класс: тетрадь для оценки качества знаний. — М.: Дрофа.</w:t>
      </w:r>
    </w:p>
    <w:p w:rsidR="002030AA" w:rsidRDefault="002030AA" w:rsidP="002030AA">
      <w:pPr>
        <w:pStyle w:val="a9"/>
        <w:spacing w:after="0" w:line="240" w:lineRule="auto"/>
        <w:ind w:left="567" w:firstLine="567"/>
        <w:jc w:val="both"/>
        <w:rPr>
          <w:rFonts w:ascii="Times New Roman" w:hAnsi="Times New Roman"/>
          <w:sz w:val="24"/>
          <w:szCs w:val="24"/>
        </w:rPr>
      </w:pPr>
    </w:p>
    <w:p w:rsidR="002030AA" w:rsidRDefault="002030AA" w:rsidP="002030AA">
      <w:pPr>
        <w:ind w:firstLine="567"/>
        <w:jc w:val="both"/>
        <w:rPr>
          <w:b/>
          <w:sz w:val="24"/>
          <w:szCs w:val="24"/>
        </w:rPr>
      </w:pPr>
      <w:r>
        <w:rPr>
          <w:b/>
          <w:sz w:val="24"/>
          <w:szCs w:val="24"/>
        </w:rPr>
        <w:t>Программы, методические и учебные пособия, дидактические материалы</w:t>
      </w:r>
    </w:p>
    <w:p w:rsidR="002030AA" w:rsidRDefault="002030AA" w:rsidP="002030AA">
      <w:pPr>
        <w:ind w:firstLine="567"/>
        <w:jc w:val="both"/>
        <w:rPr>
          <w:sz w:val="24"/>
          <w:szCs w:val="24"/>
        </w:rPr>
      </w:pPr>
      <w:r>
        <w:rPr>
          <w:i/>
          <w:sz w:val="24"/>
          <w:szCs w:val="24"/>
        </w:rPr>
        <w:t>Латчук В. Н., Миронов С. К., Вангородский С. Н.</w:t>
      </w:r>
      <w:r>
        <w:rPr>
          <w:sz w:val="24"/>
          <w:szCs w:val="24"/>
        </w:rPr>
        <w:t xml:space="preserve"> Основы безопасности жизнедеятельности. 5—11 классы: программы. — М.: Дрофа.</w:t>
      </w:r>
    </w:p>
    <w:p w:rsidR="002030AA" w:rsidRDefault="002030AA" w:rsidP="002030AA">
      <w:pPr>
        <w:ind w:firstLine="567"/>
        <w:jc w:val="both"/>
        <w:rPr>
          <w:sz w:val="24"/>
          <w:szCs w:val="24"/>
        </w:rPr>
      </w:pPr>
      <w:r>
        <w:rPr>
          <w:i/>
          <w:sz w:val="24"/>
          <w:szCs w:val="24"/>
        </w:rPr>
        <w:t xml:space="preserve">Евлахов В. М. </w:t>
      </w:r>
      <w:r>
        <w:rPr>
          <w:sz w:val="24"/>
          <w:szCs w:val="24"/>
        </w:rPr>
        <w:t>Основы безопасности жизнедеятельности. 5—11 классы: тематическое планирование. — М.: Дрофа.</w:t>
      </w:r>
    </w:p>
    <w:p w:rsidR="002030AA" w:rsidRDefault="002030AA" w:rsidP="002030AA">
      <w:pPr>
        <w:ind w:firstLine="567"/>
        <w:jc w:val="both"/>
        <w:rPr>
          <w:sz w:val="24"/>
          <w:szCs w:val="24"/>
        </w:rPr>
      </w:pPr>
      <w:r>
        <w:rPr>
          <w:i/>
          <w:sz w:val="24"/>
          <w:szCs w:val="24"/>
        </w:rPr>
        <w:t>Фролов М. П.</w:t>
      </w:r>
      <w:r>
        <w:rPr>
          <w:sz w:val="24"/>
          <w:szCs w:val="24"/>
        </w:rPr>
        <w:t xml:space="preserve"> Безопасное поведение на дорогах. 5—10 классы: программы дополнительного образования. — М.: Дрофа.</w:t>
      </w:r>
    </w:p>
    <w:p w:rsidR="002030AA" w:rsidRDefault="002030AA" w:rsidP="002030AA">
      <w:pPr>
        <w:ind w:firstLine="567"/>
        <w:jc w:val="both"/>
        <w:rPr>
          <w:sz w:val="24"/>
          <w:szCs w:val="24"/>
        </w:rPr>
      </w:pPr>
      <w:proofErr w:type="gramStart"/>
      <w:r>
        <w:rPr>
          <w:i/>
          <w:sz w:val="24"/>
          <w:szCs w:val="24"/>
        </w:rPr>
        <w:t>Дурнев</w:t>
      </w:r>
      <w:proofErr w:type="gramEnd"/>
      <w:r>
        <w:rPr>
          <w:i/>
          <w:sz w:val="24"/>
          <w:szCs w:val="24"/>
        </w:rPr>
        <w:t xml:space="preserve"> Р. А., Смирнов А. Т.</w:t>
      </w:r>
      <w:r>
        <w:rPr>
          <w:sz w:val="24"/>
          <w:szCs w:val="24"/>
        </w:rPr>
        <w:t xml:space="preserve"> Формирование основ культуры безопасности жизнедеятельности школьников. 5—11 классы: методическое пособие — М.: Дрофа.</w:t>
      </w:r>
    </w:p>
    <w:p w:rsidR="002030AA" w:rsidRDefault="002030AA" w:rsidP="002030AA">
      <w:pPr>
        <w:ind w:firstLine="567"/>
        <w:jc w:val="both"/>
        <w:rPr>
          <w:sz w:val="24"/>
          <w:szCs w:val="24"/>
        </w:rPr>
      </w:pPr>
      <w:r>
        <w:rPr>
          <w:i/>
          <w:sz w:val="24"/>
          <w:szCs w:val="24"/>
        </w:rPr>
        <w:t>Евлахов В. М.</w:t>
      </w:r>
      <w:r>
        <w:rPr>
          <w:sz w:val="24"/>
          <w:szCs w:val="24"/>
        </w:rPr>
        <w:t xml:space="preserve"> Основы безопасности жизнедеятельности. Методика проведения занятий в общеобразовательном учреждении: учебно-методическое пособие. — М.: Дрофа.</w:t>
      </w:r>
    </w:p>
    <w:p w:rsidR="002030AA" w:rsidRDefault="002030AA" w:rsidP="002030AA">
      <w:pPr>
        <w:ind w:firstLine="567"/>
        <w:jc w:val="both"/>
        <w:rPr>
          <w:sz w:val="24"/>
          <w:szCs w:val="24"/>
        </w:rPr>
      </w:pPr>
      <w:r>
        <w:rPr>
          <w:i/>
          <w:sz w:val="24"/>
          <w:szCs w:val="24"/>
        </w:rPr>
        <w:t>Латчук В. Н., Миронов С. К.</w:t>
      </w:r>
      <w:r>
        <w:rPr>
          <w:sz w:val="24"/>
          <w:szCs w:val="24"/>
        </w:rPr>
        <w:t xml:space="preserve"> Основы безопасности жизнедеятельности. Терроризм и безопасность человека: учебно-методическое пособие. — М.: Дрофа.</w:t>
      </w:r>
    </w:p>
    <w:p w:rsidR="002030AA" w:rsidRDefault="002030AA" w:rsidP="002030AA">
      <w:pPr>
        <w:ind w:firstLine="567"/>
        <w:jc w:val="both"/>
        <w:rPr>
          <w:sz w:val="24"/>
          <w:szCs w:val="24"/>
        </w:rPr>
      </w:pPr>
      <w:r>
        <w:rPr>
          <w:i/>
          <w:sz w:val="24"/>
          <w:szCs w:val="24"/>
        </w:rPr>
        <w:t>Михайлов А. А.</w:t>
      </w:r>
      <w:r>
        <w:rPr>
          <w:sz w:val="24"/>
          <w:szCs w:val="24"/>
        </w:rPr>
        <w:t xml:space="preserve"> Игровые занятия в курсе «Основы безопасности жизнедеятельности». 5—9 классы: учебно-методическое пособие. — М.: Дрофа.</w:t>
      </w:r>
    </w:p>
    <w:p w:rsidR="002030AA" w:rsidRDefault="002030AA" w:rsidP="002030AA">
      <w:pPr>
        <w:ind w:firstLine="567"/>
        <w:jc w:val="both"/>
        <w:rPr>
          <w:sz w:val="24"/>
          <w:szCs w:val="24"/>
        </w:rPr>
      </w:pPr>
    </w:p>
    <w:p w:rsidR="002030AA" w:rsidRDefault="002030AA" w:rsidP="002030AA">
      <w:pPr>
        <w:ind w:firstLine="567"/>
        <w:jc w:val="both"/>
        <w:rPr>
          <w:sz w:val="24"/>
          <w:szCs w:val="24"/>
        </w:rPr>
      </w:pPr>
      <w:r>
        <w:rPr>
          <w:sz w:val="24"/>
          <w:szCs w:val="24"/>
        </w:rPr>
        <w:t>Справочные пособия</w:t>
      </w:r>
    </w:p>
    <w:p w:rsidR="002030AA" w:rsidRDefault="002030AA" w:rsidP="002030AA">
      <w:pPr>
        <w:ind w:firstLine="567"/>
        <w:jc w:val="both"/>
        <w:rPr>
          <w:sz w:val="24"/>
          <w:szCs w:val="24"/>
        </w:rPr>
      </w:pPr>
      <w:r>
        <w:rPr>
          <w:i/>
          <w:sz w:val="24"/>
          <w:szCs w:val="24"/>
        </w:rPr>
        <w:t>Акимов В. А., Дурнее Р. А., Миронов С. К</w:t>
      </w:r>
      <w:r>
        <w:rPr>
          <w:sz w:val="24"/>
          <w:szCs w:val="24"/>
        </w:rPr>
        <w:t>. Защита от чрезвычайных ситуаций. 5—11 классы. — М.: Дрофа.</w:t>
      </w:r>
    </w:p>
    <w:p w:rsidR="002030AA" w:rsidRDefault="002030AA" w:rsidP="002030AA">
      <w:pPr>
        <w:ind w:firstLine="567"/>
        <w:jc w:val="both"/>
        <w:rPr>
          <w:b/>
          <w:sz w:val="24"/>
          <w:szCs w:val="24"/>
        </w:rPr>
      </w:pPr>
    </w:p>
    <w:p w:rsidR="002030AA" w:rsidRDefault="002030AA" w:rsidP="002030AA">
      <w:pPr>
        <w:ind w:firstLine="567"/>
        <w:jc w:val="both"/>
        <w:rPr>
          <w:b/>
          <w:sz w:val="24"/>
          <w:szCs w:val="24"/>
        </w:rPr>
      </w:pPr>
      <w:r>
        <w:rPr>
          <w:b/>
          <w:sz w:val="24"/>
          <w:szCs w:val="24"/>
        </w:rPr>
        <w:t>Мультимедийные издания</w:t>
      </w:r>
    </w:p>
    <w:p w:rsidR="002030AA" w:rsidRDefault="002030AA" w:rsidP="002030AA">
      <w:pPr>
        <w:ind w:firstLine="567"/>
        <w:jc w:val="both"/>
        <w:rPr>
          <w:sz w:val="24"/>
          <w:szCs w:val="24"/>
        </w:rPr>
      </w:pPr>
      <w:r>
        <w:rPr>
          <w:sz w:val="24"/>
          <w:szCs w:val="24"/>
        </w:rPr>
        <w:lastRenderedPageBreak/>
        <w:t>Основы безопасности жизнедеятельности. 5–9 классы: электронное пособие. — М.: Дрофа.</w:t>
      </w:r>
    </w:p>
    <w:p w:rsidR="002030AA" w:rsidRDefault="002030AA" w:rsidP="002030AA">
      <w:pPr>
        <w:pStyle w:val="a9"/>
        <w:spacing w:after="0" w:line="240" w:lineRule="auto"/>
        <w:ind w:left="567" w:firstLine="567"/>
        <w:jc w:val="both"/>
        <w:rPr>
          <w:rFonts w:ascii="Times New Roman" w:hAnsi="Times New Roman"/>
          <w:sz w:val="24"/>
          <w:szCs w:val="24"/>
        </w:rPr>
      </w:pPr>
    </w:p>
    <w:p w:rsidR="002030AA" w:rsidRDefault="002030AA" w:rsidP="002030AA">
      <w:pPr>
        <w:jc w:val="center"/>
        <w:rPr>
          <w:b/>
          <w:sz w:val="24"/>
          <w:szCs w:val="24"/>
        </w:rPr>
      </w:pP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b/>
          <w:bCs/>
          <w:color w:val="333333"/>
          <w:sz w:val="28"/>
          <w:szCs w:val="28"/>
        </w:rPr>
        <w:t>8.Требования к уровню обученности учащихся</w:t>
      </w:r>
      <w:r w:rsidRPr="00073C08">
        <w:rPr>
          <w:rFonts w:ascii="Helvetica" w:eastAsia="Times New Roman" w:hAnsi="Helvetica" w:cs="Helvetica"/>
          <w:color w:val="333333"/>
          <w:sz w:val="28"/>
          <w:szCs w:val="28"/>
        </w:rPr>
        <w:t>.</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b/>
          <w:bCs/>
          <w:color w:val="333333"/>
          <w:sz w:val="28"/>
          <w:szCs w:val="28"/>
        </w:rPr>
        <w:t>Предметные УУД.</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b/>
          <w:bCs/>
          <w:color w:val="333333"/>
          <w:sz w:val="28"/>
          <w:szCs w:val="28"/>
          <w:u w:val="single"/>
        </w:rPr>
        <w:t>Знать/понимать</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наиболее распространенные чрезвычайные ситуации природного, техногенного и социального характера, их последствия и классификацию;</w:t>
      </w:r>
      <w:r w:rsidRPr="00073C08">
        <w:rPr>
          <w:rFonts w:ascii="Helvetica" w:eastAsia="Times New Roman" w:hAnsi="Helvetica" w:cs="Helvetica"/>
          <w:b/>
          <w:bCs/>
          <w:color w:val="333333"/>
          <w:sz w:val="28"/>
          <w:szCs w:val="28"/>
        </w:rPr>
        <w:t>                                                                             </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опасности природного, техногенного и социального характера, наиболее распространенные в повседневной жизни, их возможные последствия и правила личной безопасности;</w:t>
      </w:r>
      <w:r w:rsidRPr="00073C08">
        <w:rPr>
          <w:rFonts w:ascii="Helvetica" w:eastAsia="Times New Roman" w:hAnsi="Helvetica" w:cs="Helvetica"/>
          <w:b/>
          <w:bCs/>
          <w:color w:val="333333"/>
          <w:sz w:val="28"/>
          <w:szCs w:val="28"/>
        </w:rPr>
        <w:t>                                                                                                                                        </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основные виды террористических актов, их цели и способы проведения;</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правила безопасного поведения при угрозе террористических актов;</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наиболее популярные виды активного отдыха в природных условиях и правила личной безопасности при этом</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b/>
          <w:bCs/>
          <w:color w:val="333333"/>
          <w:sz w:val="28"/>
          <w:szCs w:val="28"/>
          <w:u w:val="single"/>
        </w:rPr>
        <w:t>Уметь:</w:t>
      </w:r>
      <w:r w:rsidRPr="00073C08">
        <w:rPr>
          <w:rFonts w:ascii="Helvetica" w:eastAsia="Times New Roman" w:hAnsi="Helvetica" w:cs="Helvetica"/>
          <w:b/>
          <w:bCs/>
          <w:color w:val="333333"/>
          <w:sz w:val="28"/>
          <w:szCs w:val="28"/>
        </w:rPr>
        <w:t>                                                                                                                                                      </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xml:space="preserve">·  предвидеть возникновение наиболее </w:t>
      </w:r>
      <w:proofErr w:type="gramStart"/>
      <w:r w:rsidRPr="00073C08">
        <w:rPr>
          <w:rFonts w:ascii="Helvetica" w:eastAsia="Times New Roman" w:hAnsi="Helvetica" w:cs="Helvetica"/>
          <w:color w:val="333333"/>
          <w:sz w:val="28"/>
          <w:szCs w:val="28"/>
        </w:rPr>
        <w:t>распространенных</w:t>
      </w:r>
      <w:proofErr w:type="gramEnd"/>
      <w:r w:rsidRPr="00073C08">
        <w:rPr>
          <w:rFonts w:ascii="Helvetica" w:eastAsia="Times New Roman" w:hAnsi="Helvetica" w:cs="Helvetica"/>
          <w:color w:val="333333"/>
          <w:sz w:val="28"/>
          <w:szCs w:val="28"/>
        </w:rPr>
        <w:t xml:space="preserve"> опасных ситуации по их характерным признакам;</w:t>
      </w:r>
      <w:r w:rsidRPr="00073C08">
        <w:rPr>
          <w:rFonts w:ascii="Helvetica" w:eastAsia="Times New Roman" w:hAnsi="Helvetica" w:cs="Helvetica"/>
          <w:b/>
          <w:bCs/>
          <w:color w:val="333333"/>
          <w:sz w:val="28"/>
          <w:szCs w:val="28"/>
        </w:rPr>
        <w:t>                                                                                                                                                         </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принимать грамотные решения и умело действовать при возникновении чрезвычайных ситуаций, обеспечивая личную безопасность;</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уверенно действовать при угрозе террористического акта, соблюдая правила личной безопасности;</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b/>
          <w:bCs/>
          <w:color w:val="333333"/>
          <w:sz w:val="28"/>
          <w:szCs w:val="28"/>
        </w:rPr>
        <w:lastRenderedPageBreak/>
        <w:t> </w:t>
      </w:r>
      <w:r w:rsidRPr="00073C08">
        <w:rPr>
          <w:rFonts w:ascii="Helvetica" w:eastAsia="Times New Roman" w:hAnsi="Helvetica" w:cs="Helvetica"/>
          <w:color w:val="333333"/>
          <w:sz w:val="28"/>
          <w:szCs w:val="28"/>
        </w:rPr>
        <w:t>·  правильно пользоваться средствами индивидуальной и коллективной защиты;</w:t>
      </w:r>
      <w:r w:rsidRPr="00073C08">
        <w:rPr>
          <w:rFonts w:ascii="Helvetica" w:eastAsia="Times New Roman" w:hAnsi="Helvetica" w:cs="Helvetica"/>
          <w:b/>
          <w:bCs/>
          <w:color w:val="333333"/>
          <w:sz w:val="28"/>
          <w:szCs w:val="28"/>
        </w:rPr>
        <w:t>                                                     </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оказывать первую помощь при неотложных состояниях</w:t>
      </w:r>
      <w:r w:rsidRPr="00073C08">
        <w:rPr>
          <w:rFonts w:ascii="Helvetica" w:eastAsia="Times New Roman" w:hAnsi="Helvetica" w:cs="Helvetica"/>
          <w:b/>
          <w:bCs/>
          <w:color w:val="333333"/>
          <w:sz w:val="28"/>
          <w:szCs w:val="28"/>
        </w:rPr>
        <w:t>                                                                                            </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Учащиеся должны обладать компетенциями по практическому применению полученных знаний и умений:</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для обеспечения личной безопасности в различных опасных и чрезвычайных ситуациях природного, техногенного и социального характера;</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для подготовки и участия в различных видах активного отдыха в природных условиях;</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для оказания первой помощи пострадавшим;</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для формирования убеждений и потребности в соблюдении норм разумного и здорового образа жизни.</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b/>
          <w:bCs/>
          <w:color w:val="333333"/>
          <w:sz w:val="28"/>
          <w:szCs w:val="28"/>
          <w:u w:val="single"/>
        </w:rPr>
        <w:t xml:space="preserve">Использовать приобретенные знания и умения в практической деятельности и повседневной жизни </w:t>
      </w:r>
      <w:proofErr w:type="gramStart"/>
      <w:r w:rsidRPr="00073C08">
        <w:rPr>
          <w:rFonts w:ascii="Helvetica" w:eastAsia="Times New Roman" w:hAnsi="Helvetica" w:cs="Helvetica"/>
          <w:b/>
          <w:bCs/>
          <w:color w:val="333333"/>
          <w:sz w:val="28"/>
          <w:szCs w:val="28"/>
          <w:u w:val="single"/>
        </w:rPr>
        <w:t>для</w:t>
      </w:r>
      <w:proofErr w:type="gramEnd"/>
      <w:r w:rsidRPr="00073C08">
        <w:rPr>
          <w:rFonts w:ascii="Helvetica" w:eastAsia="Times New Roman" w:hAnsi="Helvetica" w:cs="Helvetica"/>
          <w:b/>
          <w:bCs/>
          <w:color w:val="333333"/>
          <w:sz w:val="28"/>
          <w:szCs w:val="28"/>
          <w:u w:val="single"/>
        </w:rPr>
        <w:t>:</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формирования убеждения в необходимости безопасного здорового и разумного образа жизни;</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формирования установки на здоровый и разумный образ жизни, исключающий употребление алкоголя, наркотиков, табакокурение и нанесение иного вреда здоровью;</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формирования антиэкстремистской и антитеррористической личностной позиции;</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понимания необходимости сохранения природы и окружающей среды для полноценной жизни человека;</w:t>
      </w:r>
      <w:r w:rsidRPr="00073C08">
        <w:rPr>
          <w:rFonts w:ascii="Helvetica" w:eastAsia="Times New Roman" w:hAnsi="Helvetica" w:cs="Helvetica"/>
          <w:b/>
          <w:bCs/>
          <w:color w:val="333333"/>
          <w:sz w:val="28"/>
          <w:szCs w:val="28"/>
        </w:rPr>
        <w:t>                                                                                                                                                   </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знание безопасного поведения в условиях опасных и чрезвычайных ситуаций, умение применять их на практике;</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b/>
          <w:bCs/>
          <w:color w:val="333333"/>
          <w:sz w:val="28"/>
          <w:szCs w:val="28"/>
        </w:rPr>
        <w:t> </w:t>
      </w:r>
      <w:r w:rsidRPr="00073C08">
        <w:rPr>
          <w:rFonts w:ascii="Helvetica" w:eastAsia="Times New Roman" w:hAnsi="Helvetica" w:cs="Helvetica"/>
          <w:color w:val="333333"/>
          <w:sz w:val="28"/>
          <w:szCs w:val="28"/>
        </w:rPr>
        <w:t>·  умения оказать первую самопомощь и первую помощь пострадавшим;</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lastRenderedPageBreak/>
        <w:t>·  умения предвидеть возникновение опасных ситуаций по их характерным признакам, а также на основе информации из различных источников;</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умения принимать обоснованные решения в конкретной опасной ситуации с учетом реально складывающейся обстановки и индивидуальных возможностей;</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Изучение основ безопасности жизнедеятельности в 5 классе, согласно требованиям Федерального государственного стандарта основного общего образования по основам безопасности жизнедеятельности, направлено на достижение целей:</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b/>
          <w:bCs/>
          <w:color w:val="333333"/>
          <w:sz w:val="28"/>
          <w:szCs w:val="28"/>
          <w:u w:val="single"/>
        </w:rPr>
        <w:t>в направлении личностного развития</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формирование понимания ценности здорового, разумного и безопасного образа жизни;</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учебной, исследовательской, творческой и других видов деятельности;</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формирование экологической культуры на основе признания ценности жизни во всех ее проявлениях и необходимости ответственного и бережного отношения к окружающей среде;</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формирование антиэкстремистского и антитеррористического мышления и поведения, потребностей соблюдать нормы здорового и разумного образа жизни, осознанно выполнять правила безопасности жизнедеятельности;</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усвоение правил индивидуального и коллективного безопасного поведения в чрезвычайных и экстремальных ситуациях, а также правил поведения на дорогах и на транспорте;</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b/>
          <w:bCs/>
          <w:color w:val="333333"/>
          <w:sz w:val="28"/>
          <w:szCs w:val="28"/>
          <w:u w:val="single"/>
        </w:rPr>
        <w:t>в метапредметном направлении</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умение самостоятельно планировать пути достижения поставленных целей и осознанно выбирать наиболее эффективные способы решения учебных и познавательных задач;</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lastRenderedPageBreak/>
        <w:t>—  умение оценивать собственные возможности при выполнении учебных задач в области безопасности жизнедеятельности и правильность их решения;</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овладение навыками принятия решений, осознанного выбора путей их выполнения, основами самоконтроля и самооценки в учебной и познавательной деятельности;</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умение воспринимать и перерабатывать информацию, моделировать индивидуальные подходы к обеспечению личной безопасности в повседневной жизни, опасных и чрезвычайных ситуациях;</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b/>
          <w:bCs/>
          <w:color w:val="333333"/>
          <w:sz w:val="28"/>
          <w:szCs w:val="28"/>
          <w:u w:val="single"/>
        </w:rPr>
        <w:t>в предметном направлении</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b/>
          <w:bCs/>
          <w:color w:val="333333"/>
          <w:sz w:val="28"/>
          <w:szCs w:val="28"/>
        </w:rPr>
        <w:t>– </w:t>
      </w:r>
      <w:r w:rsidRPr="00073C08">
        <w:rPr>
          <w:rFonts w:ascii="Helvetica" w:eastAsia="Times New Roman" w:hAnsi="Helvetica" w:cs="Helvetica"/>
          <w:color w:val="333333"/>
          <w:sz w:val="28"/>
          <w:szCs w:val="28"/>
        </w:rPr>
        <w:t>формирование современной культуры безопасности жизнедеятельности на основе осознания и понимания необходимости защиты личности, общества и государства от чрезвычайных ситуаций природного, техногенного и социального характера;</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формирование убеждения в необходимости безопасного здорового и разумного образа жизни;</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овладение основами экологического проектирования безопасной жизнедеятельности с учетом природных, техногенных и социальных рисков на территории проживания.</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формирование антиэкстремистской и антитеррористической личностной позиции;</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понимание необходимости сохранения природы и окружающей среды для полноценной жизни человека;</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знание безопасного поведения в условиях опасных и чрезвычайных ситуаций, умение применять их на практике;</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умение оказать первую самопомощь и первую помощь пострадавшим;</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умение предвидеть возникновение опасных ситуаций по их характерным признакам, а также на основе информации из различных источников;</w:t>
      </w:r>
    </w:p>
    <w:p w:rsidR="002030AA" w:rsidRPr="00073C08" w:rsidRDefault="002030AA" w:rsidP="002030AA">
      <w:pPr>
        <w:shd w:val="clear" w:color="auto" w:fill="FFFFFF"/>
        <w:spacing w:after="150" w:line="336" w:lineRule="atLeast"/>
        <w:rPr>
          <w:rFonts w:ascii="Helvetica" w:eastAsia="Times New Roman" w:hAnsi="Helvetica" w:cs="Helvetica"/>
          <w:color w:val="333333"/>
          <w:sz w:val="28"/>
          <w:szCs w:val="28"/>
        </w:rPr>
      </w:pPr>
      <w:r w:rsidRPr="00073C08">
        <w:rPr>
          <w:rFonts w:ascii="Helvetica" w:eastAsia="Times New Roman" w:hAnsi="Helvetica" w:cs="Helvetica"/>
          <w:color w:val="333333"/>
          <w:sz w:val="28"/>
          <w:szCs w:val="28"/>
        </w:rPr>
        <w:t>– умение принимать обоснованные решения в конкретной опасной ситуации с учетом реально складывающейся обстановки и индивидуальных возможностей;</w:t>
      </w:r>
    </w:p>
    <w:p w:rsidR="002030AA" w:rsidRPr="00073C08" w:rsidRDefault="002030AA" w:rsidP="002030AA">
      <w:pPr>
        <w:shd w:val="clear" w:color="auto" w:fill="FFFFFF"/>
        <w:spacing w:after="150" w:line="336" w:lineRule="atLeast"/>
        <w:rPr>
          <w:b/>
          <w:sz w:val="28"/>
          <w:szCs w:val="28"/>
        </w:rPr>
      </w:pPr>
      <w:r w:rsidRPr="00073C08">
        <w:rPr>
          <w:rFonts w:ascii="Helvetica" w:eastAsia="Times New Roman" w:hAnsi="Helvetica" w:cs="Helvetica"/>
          <w:b/>
          <w:bCs/>
          <w:color w:val="333333"/>
          <w:sz w:val="28"/>
          <w:szCs w:val="28"/>
        </w:rPr>
        <w:lastRenderedPageBreak/>
        <w:t> </w:t>
      </w:r>
      <w:r w:rsidRPr="00073C08">
        <w:rPr>
          <w:b/>
          <w:sz w:val="28"/>
          <w:szCs w:val="28"/>
        </w:rPr>
        <w:t>Критерии  уровню усвоения дисциплины.</w:t>
      </w:r>
    </w:p>
    <w:p w:rsidR="002030AA" w:rsidRPr="00073C08" w:rsidRDefault="002030AA" w:rsidP="002030AA">
      <w:pPr>
        <w:tabs>
          <w:tab w:val="left" w:pos="1540"/>
        </w:tabs>
        <w:ind w:firstLine="720"/>
        <w:rPr>
          <w:sz w:val="28"/>
          <w:szCs w:val="28"/>
        </w:rPr>
      </w:pPr>
      <w:r w:rsidRPr="00073C08">
        <w:rPr>
          <w:sz w:val="28"/>
          <w:szCs w:val="28"/>
        </w:rPr>
        <w:t>Оценка «5» - ответ не требует дополнений, весь материал изложен в полном объеме. Речь хорошая.</w:t>
      </w:r>
    </w:p>
    <w:p w:rsidR="002030AA" w:rsidRPr="00073C08" w:rsidRDefault="002030AA" w:rsidP="002030AA">
      <w:pPr>
        <w:tabs>
          <w:tab w:val="left" w:pos="1540"/>
        </w:tabs>
        <w:ind w:firstLine="720"/>
        <w:rPr>
          <w:sz w:val="28"/>
          <w:szCs w:val="28"/>
        </w:rPr>
      </w:pPr>
      <w:r w:rsidRPr="00073C08">
        <w:rPr>
          <w:sz w:val="28"/>
          <w:szCs w:val="28"/>
        </w:rPr>
        <w:t>Оценка «4» - в изложении материала допущены незначительные ошибки, неточности.</w:t>
      </w:r>
    </w:p>
    <w:p w:rsidR="002030AA" w:rsidRPr="00073C08" w:rsidRDefault="002030AA" w:rsidP="002030AA">
      <w:pPr>
        <w:tabs>
          <w:tab w:val="left" w:pos="1540"/>
        </w:tabs>
        <w:ind w:firstLine="720"/>
        <w:rPr>
          <w:sz w:val="28"/>
          <w:szCs w:val="28"/>
        </w:rPr>
      </w:pPr>
      <w:r w:rsidRPr="00073C08">
        <w:rPr>
          <w:sz w:val="28"/>
          <w:szCs w:val="28"/>
        </w:rPr>
        <w:t>Оценка «3» - в усвоении и изложении материала имеются существенные пробелы, изложение не самостоятельное (наводящие вопросы учителя, помощь учащихся), в ответе имеются существенные ошибки.</w:t>
      </w:r>
    </w:p>
    <w:p w:rsidR="002030AA" w:rsidRPr="00073C08" w:rsidRDefault="002030AA" w:rsidP="002030AA">
      <w:pPr>
        <w:tabs>
          <w:tab w:val="left" w:pos="1540"/>
        </w:tabs>
        <w:ind w:firstLine="720"/>
        <w:rPr>
          <w:sz w:val="28"/>
          <w:szCs w:val="28"/>
        </w:rPr>
      </w:pPr>
      <w:r w:rsidRPr="00073C08">
        <w:rPr>
          <w:sz w:val="28"/>
          <w:szCs w:val="28"/>
        </w:rPr>
        <w:t>Оценка «2» - основное содержание материала по вопросу не раскрыто.</w:t>
      </w:r>
    </w:p>
    <w:p w:rsidR="002030AA" w:rsidRPr="00073C08" w:rsidRDefault="002030AA" w:rsidP="002030AA">
      <w:pPr>
        <w:rPr>
          <w:sz w:val="28"/>
          <w:szCs w:val="28"/>
        </w:rPr>
      </w:pPr>
    </w:p>
    <w:p w:rsidR="002030AA" w:rsidRPr="00073C08" w:rsidRDefault="002030AA" w:rsidP="002030AA">
      <w:pPr>
        <w:autoSpaceDE w:val="0"/>
        <w:autoSpaceDN w:val="0"/>
        <w:adjustRightInd w:val="0"/>
        <w:ind w:left="720" w:firstLine="567"/>
        <w:jc w:val="both"/>
        <w:rPr>
          <w:b/>
          <w:bCs/>
          <w:sz w:val="28"/>
          <w:szCs w:val="28"/>
        </w:rPr>
      </w:pPr>
      <w:r w:rsidRPr="00073C08">
        <w:rPr>
          <w:b/>
          <w:bCs/>
          <w:sz w:val="28"/>
          <w:szCs w:val="28"/>
        </w:rPr>
        <w:t>ЛИЧНОСТНЫЕ, МЕТАПРЕДМЕТНЫЕ, ПРЕДМЕТНЫЕ РЕЗУЛЬТАТЫ ОСВОЕНИЯ КУРСА</w:t>
      </w:r>
    </w:p>
    <w:p w:rsidR="002030AA" w:rsidRPr="00073C08" w:rsidRDefault="002030AA" w:rsidP="002030AA">
      <w:pPr>
        <w:autoSpaceDE w:val="0"/>
        <w:autoSpaceDN w:val="0"/>
        <w:adjustRightInd w:val="0"/>
        <w:ind w:left="720" w:firstLine="567"/>
        <w:jc w:val="both"/>
        <w:rPr>
          <w:b/>
          <w:bCs/>
          <w:sz w:val="28"/>
          <w:szCs w:val="28"/>
        </w:rPr>
      </w:pPr>
      <w:r w:rsidRPr="00073C08">
        <w:rPr>
          <w:b/>
          <w:bCs/>
          <w:sz w:val="28"/>
          <w:szCs w:val="28"/>
        </w:rPr>
        <w:t>Личностные результаты:</w:t>
      </w:r>
    </w:p>
    <w:p w:rsidR="002030AA" w:rsidRPr="00073C08" w:rsidRDefault="002030AA" w:rsidP="0052234F">
      <w:pPr>
        <w:numPr>
          <w:ilvl w:val="0"/>
          <w:numId w:val="24"/>
        </w:numPr>
        <w:autoSpaceDE w:val="0"/>
        <w:autoSpaceDN w:val="0"/>
        <w:adjustRightInd w:val="0"/>
        <w:spacing w:after="0" w:line="240" w:lineRule="auto"/>
        <w:ind w:firstLine="567"/>
        <w:jc w:val="both"/>
        <w:rPr>
          <w:sz w:val="28"/>
          <w:szCs w:val="28"/>
        </w:rPr>
      </w:pPr>
      <w:r w:rsidRPr="00073C08">
        <w:rPr>
          <w:sz w:val="28"/>
          <w:szCs w:val="28"/>
        </w:rPr>
        <w:t>усвоение правил индивидуального и коллективного безопасного поведения в чрезвычайных и экстремальных ситуациях, а также правил поведения на дорогах и на транспорте;</w:t>
      </w:r>
    </w:p>
    <w:p w:rsidR="002030AA" w:rsidRPr="00073C08" w:rsidRDefault="002030AA" w:rsidP="0052234F">
      <w:pPr>
        <w:numPr>
          <w:ilvl w:val="0"/>
          <w:numId w:val="24"/>
        </w:numPr>
        <w:autoSpaceDE w:val="0"/>
        <w:autoSpaceDN w:val="0"/>
        <w:adjustRightInd w:val="0"/>
        <w:spacing w:after="0" w:line="240" w:lineRule="auto"/>
        <w:ind w:firstLine="567"/>
        <w:jc w:val="both"/>
        <w:rPr>
          <w:rFonts w:eastAsia="SymbolMT"/>
          <w:sz w:val="28"/>
          <w:szCs w:val="28"/>
        </w:rPr>
      </w:pPr>
      <w:r w:rsidRPr="00073C08">
        <w:rPr>
          <w:rFonts w:eastAsia="SymbolMT"/>
          <w:sz w:val="28"/>
          <w:szCs w:val="28"/>
        </w:rPr>
        <w:t>формирование понимания ценности здорового, разумного и безопасного образа жизни;</w:t>
      </w:r>
    </w:p>
    <w:p w:rsidR="002030AA" w:rsidRPr="00073C08" w:rsidRDefault="002030AA" w:rsidP="0052234F">
      <w:pPr>
        <w:numPr>
          <w:ilvl w:val="0"/>
          <w:numId w:val="24"/>
        </w:numPr>
        <w:autoSpaceDE w:val="0"/>
        <w:autoSpaceDN w:val="0"/>
        <w:adjustRightInd w:val="0"/>
        <w:spacing w:after="0" w:line="240" w:lineRule="auto"/>
        <w:ind w:firstLine="567"/>
        <w:jc w:val="both"/>
        <w:rPr>
          <w:rFonts w:eastAsia="SymbolMT"/>
          <w:sz w:val="28"/>
          <w:szCs w:val="28"/>
        </w:rPr>
      </w:pPr>
      <w:r w:rsidRPr="00073C08">
        <w:rPr>
          <w:rFonts w:eastAsia="SymbolMT"/>
          <w:sz w:val="28"/>
          <w:szCs w:val="28"/>
        </w:rPr>
        <w:t>усвоение гуманистических, демократических и традиционных ценностей многонационального российского общества, воспитание патриотизма, чувства ответственности и долга перед Родиной;</w:t>
      </w:r>
    </w:p>
    <w:p w:rsidR="002030AA" w:rsidRPr="00073C08" w:rsidRDefault="002030AA" w:rsidP="0052234F">
      <w:pPr>
        <w:numPr>
          <w:ilvl w:val="0"/>
          <w:numId w:val="24"/>
        </w:numPr>
        <w:autoSpaceDE w:val="0"/>
        <w:autoSpaceDN w:val="0"/>
        <w:adjustRightInd w:val="0"/>
        <w:spacing w:after="0" w:line="240" w:lineRule="auto"/>
        <w:ind w:firstLine="567"/>
        <w:jc w:val="both"/>
        <w:rPr>
          <w:rFonts w:eastAsia="SymbolMT"/>
          <w:sz w:val="28"/>
          <w:szCs w:val="28"/>
        </w:rPr>
      </w:pPr>
      <w:r w:rsidRPr="00073C08">
        <w:rPr>
          <w:rFonts w:eastAsia="SymbolMT"/>
          <w:sz w:val="28"/>
          <w:szCs w:val="28"/>
        </w:rPr>
        <w:t>формирование ответственного отношения к учению, готовности и способности к саморазвитию и самообразованию, осознанному выбору профессии и построению индивидуальной траектории дальнейшего образования;</w:t>
      </w:r>
    </w:p>
    <w:p w:rsidR="002030AA" w:rsidRPr="00073C08" w:rsidRDefault="002030AA" w:rsidP="0052234F">
      <w:pPr>
        <w:numPr>
          <w:ilvl w:val="0"/>
          <w:numId w:val="24"/>
        </w:numPr>
        <w:autoSpaceDE w:val="0"/>
        <w:autoSpaceDN w:val="0"/>
        <w:adjustRightInd w:val="0"/>
        <w:spacing w:after="0" w:line="240" w:lineRule="auto"/>
        <w:ind w:firstLine="567"/>
        <w:jc w:val="both"/>
        <w:rPr>
          <w:rFonts w:eastAsia="SymbolMT"/>
          <w:sz w:val="28"/>
          <w:szCs w:val="28"/>
        </w:rPr>
      </w:pPr>
      <w:r w:rsidRPr="00073C08">
        <w:rPr>
          <w:rFonts w:eastAsia="SymbolMT"/>
          <w:sz w:val="28"/>
          <w:szCs w:val="28"/>
        </w:rPr>
        <w:t>формирование целостного мировоззрения, соответствующего современному уровню развития науки и общества, учитывающего социальное, культурное, языковое и духовное многообразие современного мира;</w:t>
      </w:r>
    </w:p>
    <w:p w:rsidR="002030AA" w:rsidRPr="00073C08" w:rsidRDefault="002030AA" w:rsidP="0052234F">
      <w:pPr>
        <w:numPr>
          <w:ilvl w:val="0"/>
          <w:numId w:val="24"/>
        </w:numPr>
        <w:autoSpaceDE w:val="0"/>
        <w:autoSpaceDN w:val="0"/>
        <w:adjustRightInd w:val="0"/>
        <w:spacing w:after="0" w:line="240" w:lineRule="auto"/>
        <w:ind w:firstLine="567"/>
        <w:jc w:val="both"/>
        <w:rPr>
          <w:rFonts w:eastAsia="SymbolMT"/>
          <w:sz w:val="28"/>
          <w:szCs w:val="28"/>
        </w:rPr>
      </w:pPr>
      <w:r w:rsidRPr="00073C08">
        <w:rPr>
          <w:rFonts w:eastAsia="SymbolMT"/>
          <w:sz w:val="28"/>
          <w:szCs w:val="28"/>
        </w:rPr>
        <w:t>формирование готовности и способности вести диалог с другими людьми и достигать в нем взаимопонимания;</w:t>
      </w:r>
    </w:p>
    <w:p w:rsidR="002030AA" w:rsidRPr="00073C08" w:rsidRDefault="002030AA" w:rsidP="0052234F">
      <w:pPr>
        <w:numPr>
          <w:ilvl w:val="0"/>
          <w:numId w:val="24"/>
        </w:numPr>
        <w:autoSpaceDE w:val="0"/>
        <w:autoSpaceDN w:val="0"/>
        <w:adjustRightInd w:val="0"/>
        <w:spacing w:after="0" w:line="240" w:lineRule="auto"/>
        <w:ind w:firstLine="567"/>
        <w:jc w:val="both"/>
        <w:rPr>
          <w:rFonts w:eastAsia="SymbolMT"/>
          <w:sz w:val="28"/>
          <w:szCs w:val="28"/>
        </w:rPr>
      </w:pPr>
      <w:r w:rsidRPr="00073C08">
        <w:rPr>
          <w:rFonts w:eastAsia="SymbolMT"/>
          <w:sz w:val="28"/>
          <w:szCs w:val="28"/>
        </w:rPr>
        <w:t>освоение социальных норм, правил и форм поведения в различных группах и сообществах;</w:t>
      </w:r>
    </w:p>
    <w:p w:rsidR="002030AA" w:rsidRPr="00073C08" w:rsidRDefault="002030AA" w:rsidP="0052234F">
      <w:pPr>
        <w:numPr>
          <w:ilvl w:val="0"/>
          <w:numId w:val="24"/>
        </w:numPr>
        <w:autoSpaceDE w:val="0"/>
        <w:autoSpaceDN w:val="0"/>
        <w:adjustRightInd w:val="0"/>
        <w:spacing w:after="0" w:line="240" w:lineRule="auto"/>
        <w:ind w:firstLine="567"/>
        <w:jc w:val="both"/>
        <w:rPr>
          <w:rFonts w:eastAsia="SymbolMT"/>
          <w:sz w:val="28"/>
          <w:szCs w:val="28"/>
        </w:rPr>
      </w:pPr>
      <w:r w:rsidRPr="00073C08">
        <w:rPr>
          <w:rFonts w:eastAsia="SymbolMT"/>
          <w:sz w:val="28"/>
          <w:szCs w:val="28"/>
        </w:rPr>
        <w:lastRenderedPageBreak/>
        <w:t>развитие правового мышления и компетентности при решении моральных проблем, формирование моральных качеств и нравственного поведения, осознанного и ответственного отношения к собственным поступкам;</w:t>
      </w:r>
    </w:p>
    <w:p w:rsidR="002030AA" w:rsidRPr="00073C08" w:rsidRDefault="002030AA" w:rsidP="0052234F">
      <w:pPr>
        <w:numPr>
          <w:ilvl w:val="0"/>
          <w:numId w:val="24"/>
        </w:numPr>
        <w:autoSpaceDE w:val="0"/>
        <w:autoSpaceDN w:val="0"/>
        <w:adjustRightInd w:val="0"/>
        <w:spacing w:after="0" w:line="240" w:lineRule="auto"/>
        <w:ind w:firstLine="567"/>
        <w:jc w:val="both"/>
        <w:rPr>
          <w:rFonts w:eastAsia="SymbolMT"/>
          <w:sz w:val="28"/>
          <w:szCs w:val="28"/>
        </w:rPr>
      </w:pPr>
      <w:r w:rsidRPr="00073C08">
        <w:rPr>
          <w:rFonts w:eastAsia="SymbolMT"/>
          <w:sz w:val="28"/>
          <w:szCs w:val="28"/>
        </w:rPr>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учебной, исследовательской, творческой и других видов деятельности;</w:t>
      </w:r>
    </w:p>
    <w:p w:rsidR="002030AA" w:rsidRPr="00073C08" w:rsidRDefault="002030AA" w:rsidP="0052234F">
      <w:pPr>
        <w:numPr>
          <w:ilvl w:val="0"/>
          <w:numId w:val="24"/>
        </w:numPr>
        <w:autoSpaceDE w:val="0"/>
        <w:autoSpaceDN w:val="0"/>
        <w:adjustRightInd w:val="0"/>
        <w:spacing w:after="0" w:line="240" w:lineRule="auto"/>
        <w:ind w:firstLine="567"/>
        <w:jc w:val="both"/>
        <w:rPr>
          <w:rFonts w:eastAsia="SymbolMT"/>
          <w:sz w:val="28"/>
          <w:szCs w:val="28"/>
        </w:rPr>
      </w:pPr>
      <w:r w:rsidRPr="00073C08">
        <w:rPr>
          <w:rFonts w:eastAsia="SymbolMT"/>
          <w:sz w:val="28"/>
          <w:szCs w:val="28"/>
        </w:rPr>
        <w:t>формирование экологической культуры на основе признания ценности жизни во всех ее проявлениях и необходимости ответственного и бережного отношения к окружающей среде;</w:t>
      </w:r>
    </w:p>
    <w:p w:rsidR="002030AA" w:rsidRPr="00073C08" w:rsidRDefault="002030AA" w:rsidP="0052234F">
      <w:pPr>
        <w:numPr>
          <w:ilvl w:val="0"/>
          <w:numId w:val="24"/>
        </w:numPr>
        <w:autoSpaceDE w:val="0"/>
        <w:autoSpaceDN w:val="0"/>
        <w:adjustRightInd w:val="0"/>
        <w:spacing w:after="0" w:line="240" w:lineRule="auto"/>
        <w:ind w:firstLine="567"/>
        <w:jc w:val="both"/>
        <w:rPr>
          <w:rFonts w:eastAsia="SymbolMT"/>
          <w:sz w:val="28"/>
          <w:szCs w:val="28"/>
        </w:rPr>
      </w:pPr>
      <w:r w:rsidRPr="00073C08">
        <w:rPr>
          <w:rFonts w:eastAsia="SymbolMT"/>
          <w:sz w:val="28"/>
          <w:szCs w:val="28"/>
        </w:rPr>
        <w:t>осознание значения семьи в жизни человека и общества, принятие ценностей семейной жизни, уважительное и заботливое отношение к членам своей семьи;</w:t>
      </w:r>
    </w:p>
    <w:p w:rsidR="002030AA" w:rsidRPr="00073C08" w:rsidRDefault="002030AA" w:rsidP="0052234F">
      <w:pPr>
        <w:numPr>
          <w:ilvl w:val="0"/>
          <w:numId w:val="24"/>
        </w:numPr>
        <w:autoSpaceDE w:val="0"/>
        <w:autoSpaceDN w:val="0"/>
        <w:adjustRightInd w:val="0"/>
        <w:spacing w:after="0" w:line="240" w:lineRule="auto"/>
        <w:ind w:firstLine="567"/>
        <w:jc w:val="both"/>
        <w:rPr>
          <w:rFonts w:eastAsia="SymbolMT"/>
          <w:sz w:val="28"/>
          <w:szCs w:val="28"/>
        </w:rPr>
      </w:pPr>
      <w:r w:rsidRPr="00073C08">
        <w:rPr>
          <w:rFonts w:eastAsia="SymbolMT"/>
          <w:sz w:val="28"/>
          <w:szCs w:val="28"/>
        </w:rPr>
        <w:t>формирование антиэкстремистского и антитеррористического мышления и поведения, потребностей соблюдать нормы здорового и разумного образа жизни, осознанно выполнять правила безопасности жизнедеятельности.</w:t>
      </w:r>
    </w:p>
    <w:p w:rsidR="002030AA" w:rsidRPr="00073C08" w:rsidRDefault="002030AA" w:rsidP="002030AA">
      <w:pPr>
        <w:autoSpaceDE w:val="0"/>
        <w:autoSpaceDN w:val="0"/>
        <w:adjustRightInd w:val="0"/>
        <w:ind w:firstLine="567"/>
        <w:jc w:val="both"/>
        <w:rPr>
          <w:rFonts w:eastAsia="SymbolMT"/>
          <w:b/>
          <w:bCs/>
          <w:sz w:val="28"/>
          <w:szCs w:val="28"/>
        </w:rPr>
      </w:pPr>
    </w:p>
    <w:p w:rsidR="002030AA" w:rsidRPr="00073C08" w:rsidRDefault="002030AA" w:rsidP="002030AA">
      <w:pPr>
        <w:autoSpaceDE w:val="0"/>
        <w:autoSpaceDN w:val="0"/>
        <w:adjustRightInd w:val="0"/>
        <w:ind w:left="720" w:firstLine="567"/>
        <w:jc w:val="both"/>
        <w:rPr>
          <w:rFonts w:eastAsia="SymbolMT"/>
          <w:b/>
          <w:bCs/>
          <w:sz w:val="28"/>
          <w:szCs w:val="28"/>
        </w:rPr>
      </w:pPr>
      <w:r w:rsidRPr="00073C08">
        <w:rPr>
          <w:rFonts w:eastAsia="SymbolMT"/>
          <w:b/>
          <w:bCs/>
          <w:sz w:val="28"/>
          <w:szCs w:val="28"/>
        </w:rPr>
        <w:t>Метапредметные результаты:</w:t>
      </w:r>
    </w:p>
    <w:p w:rsidR="002030AA" w:rsidRPr="00073C08" w:rsidRDefault="002030AA" w:rsidP="0052234F">
      <w:pPr>
        <w:numPr>
          <w:ilvl w:val="0"/>
          <w:numId w:val="24"/>
        </w:numPr>
        <w:autoSpaceDE w:val="0"/>
        <w:autoSpaceDN w:val="0"/>
        <w:adjustRightInd w:val="0"/>
        <w:spacing w:after="0" w:line="240" w:lineRule="auto"/>
        <w:ind w:firstLine="567"/>
        <w:jc w:val="both"/>
        <w:rPr>
          <w:sz w:val="28"/>
          <w:szCs w:val="28"/>
        </w:rPr>
      </w:pPr>
      <w:r w:rsidRPr="00073C08">
        <w:rPr>
          <w:rFonts w:eastAsia="SymbolMT"/>
          <w:sz w:val="28"/>
          <w:szCs w:val="28"/>
        </w:rPr>
        <w:t xml:space="preserve">умение самостоятельно определять цели своего обучения, формулировать и ставить перед собой новые задачи в </w:t>
      </w:r>
      <w:r w:rsidRPr="00073C08">
        <w:rPr>
          <w:sz w:val="28"/>
          <w:szCs w:val="28"/>
        </w:rPr>
        <w:t>учебе и познавательной деятельности, развивать мотивы и интересы в этих видах деятельности;</w:t>
      </w:r>
    </w:p>
    <w:p w:rsidR="002030AA" w:rsidRPr="00073C08" w:rsidRDefault="002030AA" w:rsidP="0052234F">
      <w:pPr>
        <w:numPr>
          <w:ilvl w:val="0"/>
          <w:numId w:val="24"/>
        </w:numPr>
        <w:autoSpaceDE w:val="0"/>
        <w:autoSpaceDN w:val="0"/>
        <w:adjustRightInd w:val="0"/>
        <w:spacing w:after="0" w:line="240" w:lineRule="auto"/>
        <w:ind w:firstLine="567"/>
        <w:jc w:val="both"/>
        <w:rPr>
          <w:sz w:val="28"/>
          <w:szCs w:val="28"/>
        </w:rPr>
      </w:pPr>
      <w:r w:rsidRPr="00073C08">
        <w:rPr>
          <w:sz w:val="28"/>
          <w:szCs w:val="28"/>
        </w:rPr>
        <w:t>умение самостоятельно планировать пути достижения поставленных целей и осознанно выбирать наиболее эффективные способы решения учебных и познавательных задач;</w:t>
      </w:r>
    </w:p>
    <w:p w:rsidR="002030AA" w:rsidRPr="00073C08" w:rsidRDefault="002030AA" w:rsidP="0052234F">
      <w:pPr>
        <w:numPr>
          <w:ilvl w:val="0"/>
          <w:numId w:val="24"/>
        </w:numPr>
        <w:autoSpaceDE w:val="0"/>
        <w:autoSpaceDN w:val="0"/>
        <w:adjustRightInd w:val="0"/>
        <w:spacing w:after="0" w:line="240" w:lineRule="auto"/>
        <w:ind w:firstLine="567"/>
        <w:jc w:val="both"/>
        <w:rPr>
          <w:sz w:val="28"/>
          <w:szCs w:val="28"/>
        </w:rPr>
      </w:pPr>
      <w:r w:rsidRPr="00073C08">
        <w:rPr>
          <w:sz w:val="28"/>
          <w:szCs w:val="28"/>
        </w:rPr>
        <w:t>умение согласовывать свои действия в опасных и чрезвычайных ситуациях с прогнозируемыми результатами, определять их способы, контролировать и корректировать их в соответствии с изменениями обстановки;</w:t>
      </w:r>
    </w:p>
    <w:p w:rsidR="002030AA" w:rsidRPr="00073C08" w:rsidRDefault="002030AA" w:rsidP="0052234F">
      <w:pPr>
        <w:numPr>
          <w:ilvl w:val="0"/>
          <w:numId w:val="24"/>
        </w:numPr>
        <w:autoSpaceDE w:val="0"/>
        <w:autoSpaceDN w:val="0"/>
        <w:adjustRightInd w:val="0"/>
        <w:spacing w:after="0" w:line="240" w:lineRule="auto"/>
        <w:ind w:firstLine="567"/>
        <w:jc w:val="both"/>
        <w:rPr>
          <w:sz w:val="28"/>
          <w:szCs w:val="28"/>
        </w:rPr>
      </w:pPr>
      <w:r w:rsidRPr="00073C08">
        <w:rPr>
          <w:sz w:val="28"/>
          <w:szCs w:val="28"/>
        </w:rPr>
        <w:t>умение оценивать собственные возможности при выполнении учебных задач в области безопасности жизнедеятельности и правильность их решения;</w:t>
      </w:r>
    </w:p>
    <w:p w:rsidR="002030AA" w:rsidRPr="00073C08" w:rsidRDefault="002030AA" w:rsidP="0052234F">
      <w:pPr>
        <w:numPr>
          <w:ilvl w:val="0"/>
          <w:numId w:val="24"/>
        </w:numPr>
        <w:autoSpaceDE w:val="0"/>
        <w:autoSpaceDN w:val="0"/>
        <w:adjustRightInd w:val="0"/>
        <w:spacing w:after="0" w:line="240" w:lineRule="auto"/>
        <w:ind w:firstLine="567"/>
        <w:jc w:val="both"/>
        <w:rPr>
          <w:sz w:val="28"/>
          <w:szCs w:val="28"/>
        </w:rPr>
      </w:pPr>
      <w:r w:rsidRPr="00073C08">
        <w:rPr>
          <w:sz w:val="28"/>
          <w:szCs w:val="28"/>
        </w:rPr>
        <w:t>овладение навыками принятия решений, осознанного выбора путей их выполнения, основами самоконтроля и самооценки в учебной и познавательной деятельности;</w:t>
      </w:r>
    </w:p>
    <w:p w:rsidR="002030AA" w:rsidRPr="00073C08" w:rsidRDefault="002030AA" w:rsidP="0052234F">
      <w:pPr>
        <w:numPr>
          <w:ilvl w:val="0"/>
          <w:numId w:val="24"/>
        </w:numPr>
        <w:autoSpaceDE w:val="0"/>
        <w:autoSpaceDN w:val="0"/>
        <w:adjustRightInd w:val="0"/>
        <w:spacing w:after="0" w:line="240" w:lineRule="auto"/>
        <w:ind w:firstLine="567"/>
        <w:jc w:val="both"/>
        <w:rPr>
          <w:sz w:val="28"/>
          <w:szCs w:val="28"/>
        </w:rPr>
      </w:pPr>
      <w:r w:rsidRPr="00073C08">
        <w:rPr>
          <w:sz w:val="28"/>
          <w:szCs w:val="28"/>
        </w:rPr>
        <w:lastRenderedPageBreak/>
        <w:t>умение формулировать понятия в области безопасности жизнедеятельности, анализировать и выявлять причинно-следственные связи внешних и внутренних опасностей среды обитания и их влияние на деятельность человека;</w:t>
      </w:r>
    </w:p>
    <w:p w:rsidR="002030AA" w:rsidRPr="00073C08" w:rsidRDefault="002030AA" w:rsidP="0052234F">
      <w:pPr>
        <w:numPr>
          <w:ilvl w:val="0"/>
          <w:numId w:val="24"/>
        </w:numPr>
        <w:autoSpaceDE w:val="0"/>
        <w:autoSpaceDN w:val="0"/>
        <w:adjustRightInd w:val="0"/>
        <w:spacing w:after="0" w:line="240" w:lineRule="auto"/>
        <w:ind w:firstLine="567"/>
        <w:jc w:val="both"/>
        <w:rPr>
          <w:sz w:val="28"/>
          <w:szCs w:val="28"/>
        </w:rPr>
      </w:pPr>
      <w:r w:rsidRPr="00073C08">
        <w:rPr>
          <w:sz w:val="28"/>
          <w:szCs w:val="28"/>
        </w:rPr>
        <w:t>умение воспринимать и перерабатывать информацию, моделировать индивидуальные подходы к обеспечению личной безопасности в повседневной жизни, опасных и чрезвычайных ситуациях;</w:t>
      </w:r>
    </w:p>
    <w:p w:rsidR="002030AA" w:rsidRPr="00073C08" w:rsidRDefault="002030AA" w:rsidP="0052234F">
      <w:pPr>
        <w:numPr>
          <w:ilvl w:val="0"/>
          <w:numId w:val="24"/>
        </w:numPr>
        <w:autoSpaceDE w:val="0"/>
        <w:autoSpaceDN w:val="0"/>
        <w:adjustRightInd w:val="0"/>
        <w:spacing w:after="0" w:line="240" w:lineRule="auto"/>
        <w:ind w:firstLine="567"/>
        <w:jc w:val="both"/>
        <w:rPr>
          <w:sz w:val="28"/>
          <w:szCs w:val="28"/>
        </w:rPr>
      </w:pPr>
      <w:r w:rsidRPr="00073C08">
        <w:rPr>
          <w:sz w:val="28"/>
          <w:szCs w:val="28"/>
        </w:rPr>
        <w:t>освоение приемов действий и способов применения средств защиты в опасных и чрезвычайных ситуациях природного, техногенного и социального характера;</w:t>
      </w:r>
    </w:p>
    <w:p w:rsidR="002030AA" w:rsidRPr="00073C08" w:rsidRDefault="002030AA" w:rsidP="0052234F">
      <w:pPr>
        <w:numPr>
          <w:ilvl w:val="0"/>
          <w:numId w:val="24"/>
        </w:numPr>
        <w:autoSpaceDE w:val="0"/>
        <w:autoSpaceDN w:val="0"/>
        <w:adjustRightInd w:val="0"/>
        <w:spacing w:after="0" w:line="240" w:lineRule="auto"/>
        <w:ind w:firstLine="567"/>
        <w:jc w:val="both"/>
        <w:rPr>
          <w:sz w:val="28"/>
          <w:szCs w:val="28"/>
        </w:rPr>
      </w:pPr>
      <w:r w:rsidRPr="00073C08">
        <w:rPr>
          <w:sz w:val="28"/>
          <w:szCs w:val="28"/>
        </w:rPr>
        <w:t>умение работать индивидуально и в группе, организовывать учебное сотрудничество и совместную деятельность с учителем и сверстниками, формулировать, аргументировать и отстаивать свое мнение, находить общее решение и разрешать конфликты на основе согласования позиций и учета интересов;</w:t>
      </w:r>
    </w:p>
    <w:p w:rsidR="002030AA" w:rsidRPr="00073C08" w:rsidRDefault="002030AA" w:rsidP="0052234F">
      <w:pPr>
        <w:numPr>
          <w:ilvl w:val="0"/>
          <w:numId w:val="24"/>
        </w:numPr>
        <w:autoSpaceDE w:val="0"/>
        <w:autoSpaceDN w:val="0"/>
        <w:adjustRightInd w:val="0"/>
        <w:spacing w:after="0" w:line="240" w:lineRule="auto"/>
        <w:ind w:firstLine="567"/>
        <w:jc w:val="both"/>
        <w:rPr>
          <w:sz w:val="28"/>
          <w:szCs w:val="28"/>
        </w:rPr>
      </w:pPr>
      <w:r w:rsidRPr="00073C08">
        <w:rPr>
          <w:sz w:val="28"/>
          <w:szCs w:val="28"/>
        </w:rPr>
        <w:t>умение правильно применять речевые средства для выражения своих чувств, мыслей и потребностей при решении различных учебных и познавательных задач;</w:t>
      </w:r>
    </w:p>
    <w:p w:rsidR="002030AA" w:rsidRPr="00073C08" w:rsidRDefault="002030AA" w:rsidP="0052234F">
      <w:pPr>
        <w:numPr>
          <w:ilvl w:val="0"/>
          <w:numId w:val="24"/>
        </w:numPr>
        <w:autoSpaceDE w:val="0"/>
        <w:autoSpaceDN w:val="0"/>
        <w:adjustRightInd w:val="0"/>
        <w:spacing w:after="0" w:line="240" w:lineRule="auto"/>
        <w:ind w:firstLine="567"/>
        <w:jc w:val="both"/>
        <w:rPr>
          <w:sz w:val="28"/>
          <w:szCs w:val="28"/>
        </w:rPr>
      </w:pPr>
      <w:r w:rsidRPr="00073C08">
        <w:rPr>
          <w:sz w:val="28"/>
          <w:szCs w:val="28"/>
        </w:rPr>
        <w:t>формирование и развитие компетентности в области использования информационно-коммуникационных технологий для решения задач обеспечения безопасности;</w:t>
      </w:r>
    </w:p>
    <w:p w:rsidR="002030AA" w:rsidRDefault="002030AA" w:rsidP="0052234F">
      <w:pPr>
        <w:numPr>
          <w:ilvl w:val="0"/>
          <w:numId w:val="24"/>
        </w:numPr>
        <w:autoSpaceDE w:val="0"/>
        <w:autoSpaceDN w:val="0"/>
        <w:adjustRightInd w:val="0"/>
        <w:spacing w:after="0" w:line="240" w:lineRule="auto"/>
        <w:ind w:firstLine="567"/>
        <w:jc w:val="both"/>
        <w:rPr>
          <w:sz w:val="28"/>
          <w:szCs w:val="28"/>
        </w:rPr>
      </w:pPr>
      <w:r w:rsidRPr="00073C08">
        <w:rPr>
          <w:sz w:val="28"/>
          <w:szCs w:val="28"/>
        </w:rPr>
        <w:t>формирование и развитие мышления безопасной жизнедеятельности, умение применять его в познавательной, коммуникативной и социальной практике, для профессиональной ориентации.</w:t>
      </w:r>
    </w:p>
    <w:p w:rsidR="00073C08" w:rsidRDefault="00073C08" w:rsidP="00073C08">
      <w:pPr>
        <w:autoSpaceDE w:val="0"/>
        <w:autoSpaceDN w:val="0"/>
        <w:adjustRightInd w:val="0"/>
        <w:spacing w:after="0" w:line="240" w:lineRule="auto"/>
        <w:jc w:val="both"/>
        <w:rPr>
          <w:sz w:val="28"/>
          <w:szCs w:val="28"/>
        </w:rPr>
      </w:pPr>
    </w:p>
    <w:p w:rsidR="00073C08" w:rsidRDefault="00073C08" w:rsidP="00073C08">
      <w:pPr>
        <w:autoSpaceDE w:val="0"/>
        <w:autoSpaceDN w:val="0"/>
        <w:adjustRightInd w:val="0"/>
        <w:spacing w:after="0" w:line="240" w:lineRule="auto"/>
        <w:jc w:val="both"/>
        <w:rPr>
          <w:sz w:val="28"/>
          <w:szCs w:val="28"/>
        </w:rPr>
      </w:pPr>
    </w:p>
    <w:p w:rsidR="00073C08" w:rsidRDefault="00073C08" w:rsidP="00073C08">
      <w:pPr>
        <w:autoSpaceDE w:val="0"/>
        <w:autoSpaceDN w:val="0"/>
        <w:adjustRightInd w:val="0"/>
        <w:spacing w:after="0" w:line="240" w:lineRule="auto"/>
        <w:jc w:val="both"/>
        <w:rPr>
          <w:sz w:val="28"/>
          <w:szCs w:val="28"/>
        </w:rPr>
      </w:pPr>
    </w:p>
    <w:p w:rsidR="00073C08" w:rsidRDefault="00073C08" w:rsidP="00073C08">
      <w:pPr>
        <w:autoSpaceDE w:val="0"/>
        <w:autoSpaceDN w:val="0"/>
        <w:adjustRightInd w:val="0"/>
        <w:spacing w:after="0" w:line="240" w:lineRule="auto"/>
        <w:jc w:val="both"/>
        <w:rPr>
          <w:sz w:val="28"/>
          <w:szCs w:val="28"/>
        </w:rPr>
      </w:pPr>
    </w:p>
    <w:p w:rsidR="00073C08" w:rsidRDefault="00073C08" w:rsidP="00073C08">
      <w:pPr>
        <w:autoSpaceDE w:val="0"/>
        <w:autoSpaceDN w:val="0"/>
        <w:adjustRightInd w:val="0"/>
        <w:spacing w:after="0" w:line="240" w:lineRule="auto"/>
        <w:jc w:val="both"/>
        <w:rPr>
          <w:sz w:val="28"/>
          <w:szCs w:val="28"/>
        </w:rPr>
      </w:pPr>
    </w:p>
    <w:p w:rsidR="00073C08" w:rsidRDefault="00073C08" w:rsidP="00073C08">
      <w:pPr>
        <w:autoSpaceDE w:val="0"/>
        <w:autoSpaceDN w:val="0"/>
        <w:adjustRightInd w:val="0"/>
        <w:spacing w:after="0" w:line="240" w:lineRule="auto"/>
        <w:jc w:val="both"/>
        <w:rPr>
          <w:sz w:val="28"/>
          <w:szCs w:val="28"/>
        </w:rPr>
      </w:pPr>
    </w:p>
    <w:p w:rsidR="00073C08" w:rsidRDefault="00073C08" w:rsidP="00073C08">
      <w:pPr>
        <w:autoSpaceDE w:val="0"/>
        <w:autoSpaceDN w:val="0"/>
        <w:adjustRightInd w:val="0"/>
        <w:spacing w:after="0" w:line="240" w:lineRule="auto"/>
        <w:jc w:val="both"/>
        <w:rPr>
          <w:sz w:val="28"/>
          <w:szCs w:val="28"/>
        </w:rPr>
      </w:pPr>
    </w:p>
    <w:p w:rsidR="00073C08" w:rsidRDefault="00073C08" w:rsidP="00073C08">
      <w:pPr>
        <w:autoSpaceDE w:val="0"/>
        <w:autoSpaceDN w:val="0"/>
        <w:adjustRightInd w:val="0"/>
        <w:spacing w:after="0" w:line="240" w:lineRule="auto"/>
        <w:jc w:val="both"/>
        <w:rPr>
          <w:sz w:val="28"/>
          <w:szCs w:val="28"/>
        </w:rPr>
      </w:pPr>
    </w:p>
    <w:p w:rsidR="00073C08" w:rsidRDefault="00073C08" w:rsidP="00073C08">
      <w:pPr>
        <w:autoSpaceDE w:val="0"/>
        <w:autoSpaceDN w:val="0"/>
        <w:adjustRightInd w:val="0"/>
        <w:spacing w:after="0" w:line="240" w:lineRule="auto"/>
        <w:jc w:val="both"/>
        <w:rPr>
          <w:sz w:val="28"/>
          <w:szCs w:val="28"/>
        </w:rPr>
      </w:pPr>
    </w:p>
    <w:p w:rsidR="00073C08" w:rsidRDefault="00073C08" w:rsidP="00073C08">
      <w:pPr>
        <w:autoSpaceDE w:val="0"/>
        <w:autoSpaceDN w:val="0"/>
        <w:adjustRightInd w:val="0"/>
        <w:spacing w:after="0" w:line="240" w:lineRule="auto"/>
        <w:jc w:val="both"/>
        <w:rPr>
          <w:sz w:val="28"/>
          <w:szCs w:val="28"/>
        </w:rPr>
      </w:pPr>
    </w:p>
    <w:p w:rsidR="00073C08" w:rsidRDefault="00073C08" w:rsidP="00073C08">
      <w:pPr>
        <w:autoSpaceDE w:val="0"/>
        <w:autoSpaceDN w:val="0"/>
        <w:adjustRightInd w:val="0"/>
        <w:spacing w:after="0" w:line="240" w:lineRule="auto"/>
        <w:jc w:val="both"/>
        <w:rPr>
          <w:sz w:val="28"/>
          <w:szCs w:val="28"/>
        </w:rPr>
      </w:pPr>
    </w:p>
    <w:p w:rsidR="00073C08" w:rsidRDefault="00073C08" w:rsidP="00073C08">
      <w:pPr>
        <w:autoSpaceDE w:val="0"/>
        <w:autoSpaceDN w:val="0"/>
        <w:adjustRightInd w:val="0"/>
        <w:spacing w:after="0" w:line="240" w:lineRule="auto"/>
        <w:jc w:val="both"/>
        <w:rPr>
          <w:sz w:val="28"/>
          <w:szCs w:val="28"/>
        </w:rPr>
      </w:pPr>
    </w:p>
    <w:p w:rsidR="00606E93" w:rsidRDefault="00606E93" w:rsidP="00606E93">
      <w:pPr>
        <w:autoSpaceDE w:val="0"/>
        <w:autoSpaceDN w:val="0"/>
        <w:adjustRightInd w:val="0"/>
        <w:jc w:val="center"/>
        <w:rPr>
          <w:b/>
          <w:bCs/>
          <w:sz w:val="28"/>
          <w:szCs w:val="28"/>
        </w:rPr>
      </w:pPr>
      <w:r>
        <w:rPr>
          <w:b/>
          <w:bCs/>
          <w:sz w:val="28"/>
          <w:szCs w:val="28"/>
        </w:rPr>
        <w:t>1.Пояснительная записка</w:t>
      </w:r>
    </w:p>
    <w:p w:rsidR="00606E93" w:rsidRDefault="00606E93" w:rsidP="00606E93">
      <w:pPr>
        <w:rPr>
          <w:sz w:val="24"/>
          <w:szCs w:val="24"/>
        </w:rPr>
      </w:pPr>
    </w:p>
    <w:p w:rsidR="00606E93" w:rsidRDefault="00606E93" w:rsidP="00606E93">
      <w:pPr>
        <w:shd w:val="clear" w:color="auto" w:fill="FFFFFF"/>
        <w:tabs>
          <w:tab w:val="left" w:pos="634"/>
        </w:tabs>
        <w:spacing w:line="298" w:lineRule="exact"/>
        <w:jc w:val="both"/>
        <w:rPr>
          <w:spacing w:val="-1"/>
          <w:sz w:val="24"/>
          <w:szCs w:val="24"/>
        </w:rPr>
      </w:pPr>
      <w:r>
        <w:rPr>
          <w:spacing w:val="-1"/>
          <w:sz w:val="24"/>
          <w:szCs w:val="24"/>
        </w:rPr>
        <w:t>Рабочая программа по «Основам Безопасности жизнедеятельности» 6 класс.</w:t>
      </w:r>
    </w:p>
    <w:p w:rsidR="00606E93" w:rsidRDefault="00606E93" w:rsidP="00606E93">
      <w:pPr>
        <w:shd w:val="clear" w:color="auto" w:fill="FFFFFF"/>
        <w:tabs>
          <w:tab w:val="left" w:pos="634"/>
        </w:tabs>
        <w:spacing w:line="298" w:lineRule="exact"/>
        <w:jc w:val="both"/>
        <w:rPr>
          <w:spacing w:val="-1"/>
          <w:sz w:val="24"/>
          <w:szCs w:val="24"/>
        </w:rPr>
      </w:pPr>
      <w:r>
        <w:rPr>
          <w:sz w:val="24"/>
          <w:szCs w:val="24"/>
        </w:rPr>
        <w:t xml:space="preserve"> Программа рассчитана на 35 часов(1 час в неделю).</w:t>
      </w:r>
      <w:r>
        <w:rPr>
          <w:spacing w:val="-1"/>
          <w:sz w:val="24"/>
          <w:szCs w:val="24"/>
        </w:rPr>
        <w:t xml:space="preserve"> </w:t>
      </w:r>
    </w:p>
    <w:p w:rsidR="00606E93" w:rsidRDefault="00606E93" w:rsidP="00606E93">
      <w:pPr>
        <w:pStyle w:val="stylet1"/>
        <w:spacing w:before="0" w:beforeAutospacing="0" w:after="0" w:afterAutospacing="0"/>
        <w:rPr>
          <w:color w:val="000000"/>
        </w:rPr>
      </w:pPr>
      <w:r>
        <w:t xml:space="preserve"> Программа рассчитана на 35 часов(1 час в неделю).</w:t>
      </w:r>
      <w:r>
        <w:rPr>
          <w:color w:val="000000"/>
        </w:rPr>
        <w:t xml:space="preserve"> Рабочая программа составлена на основе Закона Российской Федерации  «Об образовании в Российской Федерации» от 29.12.12 г. № 273 </w:t>
      </w:r>
      <w:proofErr w:type="gramStart"/>
      <w:r>
        <w:rPr>
          <w:color w:val="000000"/>
        </w:rPr>
        <w:t xml:space="preserve">( </w:t>
      </w:r>
      <w:proofErr w:type="gramEnd"/>
      <w:r>
        <w:rPr>
          <w:color w:val="000000"/>
        </w:rPr>
        <w:t xml:space="preserve">гл.1, </w:t>
      </w:r>
      <w:r>
        <w:rPr>
          <w:rFonts w:eastAsia="HiddenHorzOCR"/>
        </w:rPr>
        <w:t xml:space="preserve">ст. 2 п. 9, гл. 2, ст. </w:t>
      </w:r>
      <w:r>
        <w:rPr>
          <w:color w:val="000000"/>
        </w:rPr>
        <w:t>12 п.5, п.7 и ст.13, п.3);</w:t>
      </w:r>
    </w:p>
    <w:p w:rsidR="00606E93" w:rsidRDefault="00606E93" w:rsidP="00606E93">
      <w:pPr>
        <w:pStyle w:val="stylet1"/>
        <w:spacing w:before="0" w:beforeAutospacing="0" w:after="0" w:afterAutospacing="0"/>
        <w:rPr>
          <w:bCs/>
        </w:rPr>
      </w:pPr>
      <w:r>
        <w:rPr>
          <w:color w:val="000000"/>
        </w:rPr>
        <w:t xml:space="preserve">- </w:t>
      </w:r>
      <w:r>
        <w:rPr>
          <w:bCs/>
        </w:rPr>
        <w:t>Приказа</w:t>
      </w:r>
      <w:r>
        <w:rPr>
          <w:rFonts w:eastAsia="+mn-ea"/>
          <w:bCs/>
        </w:rPr>
        <w:t xml:space="preserve">  </w:t>
      </w:r>
      <w:r>
        <w:rPr>
          <w:rFonts w:eastAsia="+mn-ea"/>
        </w:rPr>
        <w:t xml:space="preserve">№ 610  </w:t>
      </w:r>
      <w:r>
        <w:t>от</w:t>
      </w:r>
      <w:r>
        <w:rPr>
          <w:rFonts w:eastAsia="+mn-ea"/>
        </w:rPr>
        <w:t xml:space="preserve">  14.07.</w:t>
      </w:r>
      <w:r>
        <w:t xml:space="preserve"> </w:t>
      </w:r>
      <w:r>
        <w:rPr>
          <w:rFonts w:eastAsia="+mn-ea"/>
        </w:rPr>
        <w:t>2011</w:t>
      </w:r>
      <w:r>
        <w:t xml:space="preserve"> г.</w:t>
      </w:r>
      <w:r>
        <w:rPr>
          <w:rFonts w:eastAsia="+mn-ea"/>
          <w:b/>
          <w:bCs/>
        </w:rPr>
        <w:t xml:space="preserve"> </w:t>
      </w:r>
      <w:r>
        <w:rPr>
          <w:bCs/>
        </w:rPr>
        <w:t xml:space="preserve">Минобразования  РО «Об утверждении Примерного </w:t>
      </w:r>
      <w:r>
        <w:rPr>
          <w:rFonts w:eastAsia="Calibri"/>
          <w:bCs/>
          <w:lang w:eastAsia="en-US"/>
        </w:rPr>
        <w:t xml:space="preserve">регионального </w:t>
      </w:r>
      <w:r>
        <w:rPr>
          <w:rFonts w:eastAsia="+mn-ea"/>
          <w:bCs/>
        </w:rPr>
        <w:t>положения о рабочей программе учебных курсов, предметов, дисциплин (модулей)</w:t>
      </w:r>
      <w:r>
        <w:rPr>
          <w:bCs/>
        </w:rPr>
        <w:t>»</w:t>
      </w:r>
      <w:r>
        <w:rPr>
          <w:rFonts w:eastAsia="+mn-ea"/>
        </w:rPr>
        <w:t>;</w:t>
      </w:r>
      <w:r>
        <w:rPr>
          <w:bCs/>
        </w:rPr>
        <w:t xml:space="preserve"> </w:t>
      </w:r>
    </w:p>
    <w:p w:rsidR="00606E93" w:rsidRDefault="00606E93" w:rsidP="00606E93">
      <w:pPr>
        <w:pStyle w:val="stylet1"/>
        <w:spacing w:before="0" w:beforeAutospacing="0" w:after="0" w:afterAutospacing="0"/>
        <w:rPr>
          <w:rFonts w:eastAsia="+mn-ea"/>
        </w:rPr>
      </w:pPr>
      <w:r>
        <w:rPr>
          <w:bCs/>
        </w:rPr>
        <w:t>-Приказа № 296 от 25.04.2013 г. Минобразования  РО</w:t>
      </w:r>
      <w:r>
        <w:rPr>
          <w:rFonts w:eastAsia="+mn-ea"/>
        </w:rPr>
        <w:t xml:space="preserve"> « Об утверждении примерного учебного плана РО на 2015-2016 учебный  год»;</w:t>
      </w:r>
    </w:p>
    <w:p w:rsidR="00606E93" w:rsidRDefault="00606E93" w:rsidP="00606E93">
      <w:pPr>
        <w:pStyle w:val="stylet1"/>
        <w:spacing w:before="0" w:beforeAutospacing="0" w:after="0" w:afterAutospacing="0"/>
        <w:rPr>
          <w:color w:val="000000"/>
        </w:rPr>
      </w:pPr>
      <w:r>
        <w:rPr>
          <w:rFonts w:eastAsia="+mn-ea"/>
        </w:rPr>
        <w:t xml:space="preserve">- </w:t>
      </w:r>
      <w:r>
        <w:rPr>
          <w:color w:val="000000"/>
        </w:rPr>
        <w:t xml:space="preserve">Приказа Минобрнауки  России от 01.02.2012 №74 «О внесении изменений в </w:t>
      </w:r>
      <w:r>
        <w:rPr>
          <w:color w:val="000000"/>
          <w:spacing w:val="1"/>
        </w:rPr>
        <w:t xml:space="preserve">федеральный базисный учебный план и примерные учебные планы для </w:t>
      </w:r>
      <w:r>
        <w:rPr>
          <w:color w:val="000000"/>
          <w:spacing w:val="10"/>
        </w:rPr>
        <w:t xml:space="preserve">образовательных учреждений РФ, реализующих программы общего </w:t>
      </w:r>
      <w:r>
        <w:rPr>
          <w:color w:val="000000"/>
          <w:spacing w:val="17"/>
        </w:rPr>
        <w:t xml:space="preserve">образования, утвержденные приказом Министерства образования РФ </w:t>
      </w:r>
      <w:r>
        <w:rPr>
          <w:color w:val="000000"/>
        </w:rPr>
        <w:t xml:space="preserve">от 09.03.2004 № 1312»; </w:t>
      </w:r>
    </w:p>
    <w:p w:rsidR="00606E93" w:rsidRDefault="00606E93" w:rsidP="00606E93">
      <w:pPr>
        <w:pStyle w:val="stylet1"/>
        <w:spacing w:before="0" w:beforeAutospacing="0" w:after="0" w:afterAutospacing="0"/>
        <w:rPr>
          <w:color w:val="000000"/>
        </w:rPr>
      </w:pPr>
      <w:r>
        <w:rPr>
          <w:color w:val="000000"/>
        </w:rPr>
        <w:t xml:space="preserve">-Базисного учебного плана  общеобразовательных учреждений РФ, утвержденного приказом Министерства образования и науки РФ от 09.03.2004 года №1312; </w:t>
      </w:r>
    </w:p>
    <w:p w:rsidR="00606E93" w:rsidRDefault="00606E93" w:rsidP="00606E93">
      <w:pPr>
        <w:tabs>
          <w:tab w:val="num" w:pos="0"/>
        </w:tabs>
        <w:spacing w:before="30" w:after="30"/>
        <w:rPr>
          <w:rFonts w:eastAsia="Calibri"/>
          <w:color w:val="000000"/>
          <w:sz w:val="24"/>
          <w:szCs w:val="24"/>
        </w:rPr>
      </w:pPr>
      <w:r>
        <w:rPr>
          <w:rFonts w:eastAsia="Calibri"/>
          <w:color w:val="000000"/>
          <w:sz w:val="24"/>
          <w:szCs w:val="24"/>
        </w:rPr>
        <w:t>-Учебного плана  МБОУ СОШ №32имени «Молодой гвардии» на 2015 - 2016 учебный год;</w:t>
      </w:r>
    </w:p>
    <w:p w:rsidR="00606E93" w:rsidRDefault="00606E93" w:rsidP="00606E93">
      <w:pPr>
        <w:tabs>
          <w:tab w:val="num" w:pos="0"/>
        </w:tabs>
        <w:spacing w:before="30" w:after="30"/>
        <w:rPr>
          <w:rFonts w:eastAsia="Calibri"/>
          <w:color w:val="000000"/>
          <w:sz w:val="24"/>
          <w:szCs w:val="24"/>
        </w:rPr>
      </w:pPr>
      <w:r>
        <w:rPr>
          <w:rFonts w:eastAsia="Calibri"/>
          <w:color w:val="000000"/>
          <w:sz w:val="24"/>
          <w:szCs w:val="24"/>
        </w:rPr>
        <w:t>-Федерального перечня учебников, утвержденных, рекомендованных (допущенных) к использованию в   образовательном процессе в образовательных учреждениях, реализующих программы общего образования в 2015-2016 учебном году;</w:t>
      </w:r>
    </w:p>
    <w:p w:rsidR="00606E93" w:rsidRDefault="00606E93" w:rsidP="00606E93">
      <w:pPr>
        <w:tabs>
          <w:tab w:val="num" w:pos="0"/>
        </w:tabs>
        <w:spacing w:before="30" w:after="30"/>
        <w:rPr>
          <w:rFonts w:eastAsia="Calibri"/>
          <w:color w:val="000000"/>
          <w:sz w:val="24"/>
          <w:szCs w:val="24"/>
        </w:rPr>
      </w:pPr>
      <w:r>
        <w:rPr>
          <w:rFonts w:eastAsia="Calibri"/>
          <w:color w:val="000000"/>
          <w:sz w:val="24"/>
          <w:szCs w:val="24"/>
        </w:rPr>
        <w:t>- Примерной программы по ОБЖ</w:t>
      </w:r>
    </w:p>
    <w:p w:rsidR="00606E93" w:rsidRDefault="00606E93" w:rsidP="00606E93">
      <w:pPr>
        <w:rPr>
          <w:rFonts w:eastAsia="Calibri"/>
          <w:color w:val="000000"/>
          <w:sz w:val="24"/>
          <w:szCs w:val="24"/>
        </w:rPr>
      </w:pPr>
      <w:r>
        <w:rPr>
          <w:sz w:val="24"/>
          <w:szCs w:val="24"/>
        </w:rPr>
        <w:t xml:space="preserve">-Годового календарного графика </w:t>
      </w:r>
      <w:r>
        <w:rPr>
          <w:rFonts w:eastAsia="Calibri"/>
          <w:color w:val="000000"/>
          <w:sz w:val="24"/>
          <w:szCs w:val="24"/>
        </w:rPr>
        <w:t xml:space="preserve">  МБОУ СОШ №32имени «Молодой гвардии» на 2015- 2016 учебный год;</w:t>
      </w:r>
    </w:p>
    <w:p w:rsidR="00606E93" w:rsidRDefault="00606E93" w:rsidP="00606E93">
      <w:pPr>
        <w:shd w:val="clear" w:color="auto" w:fill="FFFFFF"/>
        <w:autoSpaceDE w:val="0"/>
        <w:autoSpaceDN w:val="0"/>
        <w:adjustRightInd w:val="0"/>
        <w:ind w:firstLine="709"/>
        <w:jc w:val="both"/>
        <w:rPr>
          <w:rFonts w:eastAsia="Calibri"/>
          <w:color w:val="000000"/>
          <w:sz w:val="24"/>
          <w:szCs w:val="24"/>
        </w:rPr>
      </w:pPr>
      <w:r>
        <w:rPr>
          <w:rFonts w:eastAsia="Calibri"/>
          <w:color w:val="000000"/>
          <w:sz w:val="24"/>
          <w:szCs w:val="24"/>
        </w:rPr>
        <w:t>-Расписания уроков МБОУ СОШ №32 имени «Молодой гвардии» на 2015 - 2016 учебный год;</w:t>
      </w:r>
    </w:p>
    <w:p w:rsidR="00606E93" w:rsidRDefault="00606E93" w:rsidP="00606E93">
      <w:pPr>
        <w:autoSpaceDE w:val="0"/>
        <w:autoSpaceDN w:val="0"/>
        <w:adjustRightInd w:val="0"/>
        <w:jc w:val="both"/>
        <w:rPr>
          <w:b/>
          <w:sz w:val="24"/>
          <w:szCs w:val="24"/>
        </w:rPr>
      </w:pPr>
      <w:r>
        <w:rPr>
          <w:b/>
          <w:sz w:val="24"/>
          <w:szCs w:val="24"/>
        </w:rPr>
        <w:t>Для реализации программного содержания используется:</w:t>
      </w:r>
    </w:p>
    <w:p w:rsidR="00606E93" w:rsidRDefault="00606E93" w:rsidP="00606E93">
      <w:pPr>
        <w:shd w:val="clear" w:color="auto" w:fill="FFFFFF"/>
        <w:ind w:firstLine="180"/>
        <w:rPr>
          <w:sz w:val="24"/>
          <w:szCs w:val="24"/>
        </w:rPr>
      </w:pPr>
      <w:r>
        <w:rPr>
          <w:i/>
          <w:sz w:val="24"/>
          <w:szCs w:val="24"/>
        </w:rPr>
        <w:t>А. Г. Маслов, В. В. Марков, В. Н. Латчук, М. И. Куз</w:t>
      </w:r>
      <w:r>
        <w:rPr>
          <w:i/>
          <w:sz w:val="24"/>
          <w:szCs w:val="24"/>
        </w:rPr>
        <w:softHyphen/>
        <w:t>нецов</w:t>
      </w:r>
      <w:r>
        <w:rPr>
          <w:sz w:val="24"/>
          <w:szCs w:val="24"/>
        </w:rPr>
        <w:t xml:space="preserve"> Основы безопасности жизнедеятельности. 6 класс: учебник для общеобразовательных учреждений /. — М.: Дрофа, 2007.</w:t>
      </w:r>
    </w:p>
    <w:p w:rsidR="00606E93" w:rsidRDefault="00606E93" w:rsidP="00606E93">
      <w:pPr>
        <w:shd w:val="clear" w:color="auto" w:fill="FFFFFF"/>
        <w:ind w:firstLine="180"/>
        <w:rPr>
          <w:sz w:val="24"/>
          <w:szCs w:val="24"/>
        </w:rPr>
      </w:pPr>
      <w:r>
        <w:rPr>
          <w:i/>
          <w:iCs/>
          <w:sz w:val="24"/>
          <w:szCs w:val="24"/>
        </w:rPr>
        <w:t xml:space="preserve">Латчук В. Н., Марков В. В., Маслов А. Г. </w:t>
      </w:r>
      <w:r>
        <w:rPr>
          <w:sz w:val="24"/>
          <w:szCs w:val="24"/>
        </w:rPr>
        <w:t>Ос</w:t>
      </w:r>
      <w:r>
        <w:rPr>
          <w:sz w:val="24"/>
          <w:szCs w:val="24"/>
        </w:rPr>
        <w:softHyphen/>
        <w:t>новы безопасности жизнедеятельности. 6 класс: мето</w:t>
      </w:r>
      <w:r>
        <w:rPr>
          <w:sz w:val="24"/>
          <w:szCs w:val="24"/>
        </w:rPr>
        <w:softHyphen/>
        <w:t>дическое пособие. — М.: Дрофа, 2007.</w:t>
      </w:r>
    </w:p>
    <w:p w:rsidR="00606E93" w:rsidRDefault="00606E93" w:rsidP="00606E93">
      <w:pPr>
        <w:shd w:val="clear" w:color="auto" w:fill="FFFFFF"/>
        <w:ind w:firstLine="180"/>
        <w:rPr>
          <w:sz w:val="24"/>
          <w:szCs w:val="24"/>
        </w:rPr>
      </w:pPr>
      <w:r>
        <w:rPr>
          <w:i/>
          <w:iCs/>
          <w:sz w:val="24"/>
          <w:szCs w:val="24"/>
        </w:rPr>
        <w:lastRenderedPageBreak/>
        <w:t xml:space="preserve">Миронов С. К. </w:t>
      </w:r>
      <w:r>
        <w:rPr>
          <w:sz w:val="24"/>
          <w:szCs w:val="24"/>
        </w:rPr>
        <w:t>Основы безопасности жизнеде</w:t>
      </w:r>
      <w:r>
        <w:rPr>
          <w:sz w:val="24"/>
          <w:szCs w:val="24"/>
        </w:rPr>
        <w:softHyphen/>
        <w:t>ятельности. Методические рекомендации по исполь</w:t>
      </w:r>
      <w:r>
        <w:rPr>
          <w:sz w:val="24"/>
          <w:szCs w:val="24"/>
        </w:rPr>
        <w:softHyphen/>
        <w:t>зованию учебников в учебном процессе, организован</w:t>
      </w:r>
      <w:r>
        <w:rPr>
          <w:sz w:val="24"/>
          <w:szCs w:val="24"/>
        </w:rPr>
        <w:softHyphen/>
        <w:t>ном в соответствии с новым образовательным стан</w:t>
      </w:r>
      <w:r>
        <w:rPr>
          <w:sz w:val="24"/>
          <w:szCs w:val="24"/>
        </w:rPr>
        <w:softHyphen/>
        <w:t>дартом. — М.: Дрофа, 2007.</w:t>
      </w:r>
    </w:p>
    <w:p w:rsidR="00606E93" w:rsidRDefault="00606E93" w:rsidP="00606E93">
      <w:pPr>
        <w:autoSpaceDE w:val="0"/>
        <w:autoSpaceDN w:val="0"/>
        <w:adjustRightInd w:val="0"/>
        <w:jc w:val="both"/>
        <w:rPr>
          <w:sz w:val="24"/>
          <w:szCs w:val="24"/>
        </w:rPr>
      </w:pPr>
      <w:r>
        <w:rPr>
          <w:sz w:val="24"/>
          <w:szCs w:val="24"/>
        </w:rPr>
        <w:t>В.Н. Латчук, В.В. Марков, М.П. Фролов «Основы безопасности жизнедеятельности» Дидактические материалы - М.: Дрофа, 2007.</w:t>
      </w:r>
    </w:p>
    <w:p w:rsidR="00606E93" w:rsidRDefault="00606E93" w:rsidP="00606E93">
      <w:pPr>
        <w:tabs>
          <w:tab w:val="left" w:pos="1540"/>
        </w:tabs>
        <w:rPr>
          <w:sz w:val="24"/>
          <w:szCs w:val="24"/>
        </w:rPr>
      </w:pPr>
      <w:r>
        <w:rPr>
          <w:sz w:val="24"/>
          <w:szCs w:val="24"/>
        </w:rPr>
        <w:t xml:space="preserve"> Журнал «Основы безопасности жизни»</w:t>
      </w:r>
    </w:p>
    <w:p w:rsidR="00606E93" w:rsidRDefault="00606E93" w:rsidP="00606E93">
      <w:pPr>
        <w:tabs>
          <w:tab w:val="left" w:pos="1540"/>
        </w:tabs>
        <w:rPr>
          <w:sz w:val="24"/>
          <w:szCs w:val="24"/>
        </w:rPr>
      </w:pPr>
      <w:r>
        <w:rPr>
          <w:sz w:val="24"/>
          <w:szCs w:val="24"/>
        </w:rPr>
        <w:t>Журнал «Основы безопасности жизнедеятельности»</w:t>
      </w:r>
    </w:p>
    <w:p w:rsidR="00606E93" w:rsidRDefault="00606E93" w:rsidP="00606E93">
      <w:pPr>
        <w:shd w:val="clear" w:color="auto" w:fill="FFFFFF"/>
        <w:tabs>
          <w:tab w:val="left" w:pos="403"/>
        </w:tabs>
        <w:spacing w:line="298" w:lineRule="exact"/>
        <w:rPr>
          <w:b/>
          <w:sz w:val="24"/>
          <w:szCs w:val="24"/>
        </w:rPr>
      </w:pPr>
      <w:r>
        <w:rPr>
          <w:b/>
          <w:sz w:val="24"/>
          <w:szCs w:val="24"/>
        </w:rPr>
        <w:t>2.Характеристика особенностей  программы:</w:t>
      </w:r>
    </w:p>
    <w:p w:rsidR="00606E93" w:rsidRDefault="00606E93" w:rsidP="00606E93">
      <w:pPr>
        <w:autoSpaceDE w:val="0"/>
        <w:autoSpaceDN w:val="0"/>
        <w:adjustRightInd w:val="0"/>
        <w:ind w:firstLine="360"/>
        <w:jc w:val="both"/>
        <w:rPr>
          <w:sz w:val="24"/>
          <w:szCs w:val="24"/>
        </w:rPr>
      </w:pPr>
      <w:r>
        <w:rPr>
          <w:sz w:val="24"/>
          <w:szCs w:val="24"/>
        </w:rPr>
        <w:t xml:space="preserve">Рабочая программа разработана на основе авторской программы  «Основы безопасности жизнедеятельности», разработанной В.Н. Латчуком (руководитель),  С.К. Мироновым, С.Н. Вангородским и в соответствии  с федеральным компонентом  Государственного стандарта среднего общего образования. </w:t>
      </w:r>
    </w:p>
    <w:p w:rsidR="00606E93" w:rsidRDefault="00606E93" w:rsidP="00606E93">
      <w:pPr>
        <w:autoSpaceDE w:val="0"/>
        <w:autoSpaceDN w:val="0"/>
        <w:adjustRightInd w:val="0"/>
        <w:ind w:firstLine="360"/>
        <w:jc w:val="both"/>
        <w:rPr>
          <w:sz w:val="24"/>
          <w:szCs w:val="24"/>
        </w:rPr>
      </w:pPr>
      <w:r>
        <w:rPr>
          <w:sz w:val="24"/>
          <w:szCs w:val="24"/>
        </w:rPr>
        <w:t xml:space="preserve">В настоящей  рабочей программе реализованы требования федеральных законов: </w:t>
      </w:r>
    </w:p>
    <w:p w:rsidR="00606E93" w:rsidRDefault="00606E93" w:rsidP="00606E93">
      <w:pPr>
        <w:autoSpaceDE w:val="0"/>
        <w:autoSpaceDN w:val="0"/>
        <w:adjustRightInd w:val="0"/>
        <w:ind w:firstLine="360"/>
        <w:jc w:val="both"/>
        <w:rPr>
          <w:sz w:val="24"/>
          <w:szCs w:val="24"/>
        </w:rPr>
      </w:pPr>
      <w:r>
        <w:rPr>
          <w:sz w:val="24"/>
          <w:szCs w:val="24"/>
        </w:rPr>
        <w:t>– «О защите населения и территорий от чрезвычайных ситуаций природного и техногенного характера»;</w:t>
      </w:r>
    </w:p>
    <w:p w:rsidR="00606E93" w:rsidRDefault="00606E93" w:rsidP="00606E93">
      <w:pPr>
        <w:autoSpaceDE w:val="0"/>
        <w:autoSpaceDN w:val="0"/>
        <w:adjustRightInd w:val="0"/>
        <w:ind w:firstLine="360"/>
        <w:jc w:val="both"/>
        <w:rPr>
          <w:sz w:val="24"/>
          <w:szCs w:val="24"/>
        </w:rPr>
      </w:pPr>
      <w:r>
        <w:rPr>
          <w:sz w:val="24"/>
          <w:szCs w:val="24"/>
        </w:rPr>
        <w:t>– «Об охране окружающей природной среды»;</w:t>
      </w:r>
    </w:p>
    <w:p w:rsidR="00606E93" w:rsidRDefault="00606E93" w:rsidP="00606E93">
      <w:pPr>
        <w:autoSpaceDE w:val="0"/>
        <w:autoSpaceDN w:val="0"/>
        <w:adjustRightInd w:val="0"/>
        <w:ind w:firstLine="360"/>
        <w:jc w:val="both"/>
        <w:rPr>
          <w:sz w:val="24"/>
          <w:szCs w:val="24"/>
        </w:rPr>
      </w:pPr>
      <w:r>
        <w:rPr>
          <w:sz w:val="24"/>
          <w:szCs w:val="24"/>
        </w:rPr>
        <w:t>– «О пожарной безопасности»;</w:t>
      </w:r>
    </w:p>
    <w:p w:rsidR="00606E93" w:rsidRDefault="00606E93" w:rsidP="00606E93">
      <w:pPr>
        <w:autoSpaceDE w:val="0"/>
        <w:autoSpaceDN w:val="0"/>
        <w:adjustRightInd w:val="0"/>
        <w:ind w:firstLine="360"/>
        <w:jc w:val="both"/>
        <w:rPr>
          <w:sz w:val="24"/>
          <w:szCs w:val="24"/>
        </w:rPr>
      </w:pPr>
      <w:r>
        <w:rPr>
          <w:sz w:val="24"/>
          <w:szCs w:val="24"/>
        </w:rPr>
        <w:t>– «О гражданской обороне»;</w:t>
      </w:r>
    </w:p>
    <w:p w:rsidR="00606E93" w:rsidRDefault="00606E93" w:rsidP="00606E93">
      <w:pPr>
        <w:autoSpaceDE w:val="0"/>
        <w:autoSpaceDN w:val="0"/>
        <w:adjustRightInd w:val="0"/>
        <w:ind w:firstLine="360"/>
        <w:jc w:val="both"/>
        <w:rPr>
          <w:sz w:val="24"/>
          <w:szCs w:val="24"/>
        </w:rPr>
      </w:pPr>
      <w:r>
        <w:rPr>
          <w:sz w:val="24"/>
          <w:szCs w:val="24"/>
        </w:rPr>
        <w:t>– «О безопасности дорожного движения» и др.</w:t>
      </w:r>
    </w:p>
    <w:p w:rsidR="00606E93" w:rsidRDefault="00606E93" w:rsidP="00606E93">
      <w:pPr>
        <w:shd w:val="clear" w:color="auto" w:fill="FFFFFF"/>
        <w:ind w:firstLine="180"/>
        <w:rPr>
          <w:i/>
          <w:sz w:val="24"/>
          <w:szCs w:val="24"/>
        </w:rPr>
      </w:pPr>
      <w:r>
        <w:rPr>
          <w:i/>
          <w:sz w:val="24"/>
          <w:szCs w:val="24"/>
        </w:rPr>
        <w:t>В программе представлены два раздела, в каждом из которых выделены образовательные линии.</w:t>
      </w:r>
    </w:p>
    <w:p w:rsidR="00606E93" w:rsidRDefault="00606E93" w:rsidP="00606E93">
      <w:pPr>
        <w:shd w:val="clear" w:color="auto" w:fill="FFFFFF"/>
        <w:ind w:firstLine="180"/>
        <w:rPr>
          <w:sz w:val="24"/>
          <w:szCs w:val="24"/>
        </w:rPr>
      </w:pPr>
      <w:r>
        <w:rPr>
          <w:sz w:val="24"/>
          <w:szCs w:val="24"/>
        </w:rPr>
        <w:t xml:space="preserve">Раздел </w:t>
      </w:r>
      <w:r>
        <w:rPr>
          <w:sz w:val="24"/>
          <w:szCs w:val="24"/>
          <w:lang w:val="en-US"/>
        </w:rPr>
        <w:t>I</w:t>
      </w:r>
      <w:r>
        <w:rPr>
          <w:sz w:val="24"/>
          <w:szCs w:val="24"/>
        </w:rPr>
        <w:t xml:space="preserve"> «Безопасность и защита человека в среде обитания» включает темы: «Правила бе</w:t>
      </w:r>
      <w:r>
        <w:rPr>
          <w:sz w:val="24"/>
          <w:szCs w:val="24"/>
        </w:rPr>
        <w:softHyphen/>
        <w:t>зопасного поведения в природной среде», «Прави</w:t>
      </w:r>
      <w:r>
        <w:rPr>
          <w:sz w:val="24"/>
          <w:szCs w:val="24"/>
        </w:rPr>
        <w:softHyphen/>
        <w:t>ла безопасного поведения в чрезвычайных ситуаци</w:t>
      </w:r>
      <w:r>
        <w:rPr>
          <w:sz w:val="24"/>
          <w:szCs w:val="24"/>
        </w:rPr>
        <w:softHyphen/>
        <w:t>ях», «Государственная система защиты и обеспече</w:t>
      </w:r>
      <w:r>
        <w:rPr>
          <w:sz w:val="24"/>
          <w:szCs w:val="24"/>
        </w:rPr>
        <w:softHyphen/>
        <w:t>ния безопасности населения».</w:t>
      </w:r>
    </w:p>
    <w:p w:rsidR="00606E93" w:rsidRDefault="00606E93" w:rsidP="00606E93">
      <w:pPr>
        <w:shd w:val="clear" w:color="auto" w:fill="FFFFFF"/>
        <w:ind w:firstLine="180"/>
        <w:rPr>
          <w:sz w:val="24"/>
          <w:szCs w:val="24"/>
        </w:rPr>
      </w:pPr>
      <w:r>
        <w:rPr>
          <w:sz w:val="24"/>
          <w:szCs w:val="24"/>
        </w:rPr>
        <w:t xml:space="preserve">Раздел </w:t>
      </w:r>
      <w:r>
        <w:rPr>
          <w:sz w:val="24"/>
          <w:szCs w:val="24"/>
          <w:lang w:val="en-US"/>
        </w:rPr>
        <w:t>II</w:t>
      </w:r>
      <w:r>
        <w:rPr>
          <w:sz w:val="24"/>
          <w:szCs w:val="24"/>
        </w:rPr>
        <w:t xml:space="preserve"> «Основы медицинских знаний и здорово</w:t>
      </w:r>
      <w:r>
        <w:rPr>
          <w:sz w:val="24"/>
          <w:szCs w:val="24"/>
        </w:rPr>
        <w:softHyphen/>
        <w:t>го образа жизни» предусматривает изучение тем: «Ос</w:t>
      </w:r>
      <w:r>
        <w:rPr>
          <w:sz w:val="24"/>
          <w:szCs w:val="24"/>
        </w:rPr>
        <w:softHyphen/>
        <w:t>новы медицинских знаний» и «Основы здорового об</w:t>
      </w:r>
      <w:r>
        <w:rPr>
          <w:sz w:val="24"/>
          <w:szCs w:val="24"/>
        </w:rPr>
        <w:softHyphen/>
        <w:t>раза жизни».</w:t>
      </w:r>
    </w:p>
    <w:p w:rsidR="00606E93" w:rsidRDefault="00606E93" w:rsidP="00606E93">
      <w:pPr>
        <w:tabs>
          <w:tab w:val="left" w:pos="1540"/>
        </w:tabs>
        <w:rPr>
          <w:b/>
          <w:sz w:val="24"/>
          <w:szCs w:val="24"/>
        </w:rPr>
      </w:pPr>
      <w:r>
        <w:rPr>
          <w:b/>
          <w:sz w:val="24"/>
          <w:szCs w:val="24"/>
        </w:rPr>
        <w:lastRenderedPageBreak/>
        <w:t>Цели и задачи курса:</w:t>
      </w:r>
    </w:p>
    <w:p w:rsidR="00606E93" w:rsidRDefault="00606E93" w:rsidP="0052234F">
      <w:pPr>
        <w:numPr>
          <w:ilvl w:val="0"/>
          <w:numId w:val="25"/>
        </w:numPr>
        <w:tabs>
          <w:tab w:val="clear" w:pos="720"/>
          <w:tab w:val="num" w:pos="180"/>
          <w:tab w:val="left" w:pos="900"/>
          <w:tab w:val="left" w:pos="1540"/>
        </w:tabs>
        <w:spacing w:after="0" w:line="240" w:lineRule="auto"/>
        <w:ind w:left="0"/>
        <w:rPr>
          <w:sz w:val="24"/>
          <w:szCs w:val="24"/>
        </w:rPr>
      </w:pPr>
      <w:r>
        <w:rPr>
          <w:sz w:val="24"/>
          <w:szCs w:val="24"/>
        </w:rPr>
        <w:t>Ознакомление с необходимыми индивидуальными мерами безопасности в опасных и чрезвычайных ситуациях природного характера, с мероприятиями, проводимыми государством по защите населения;</w:t>
      </w:r>
    </w:p>
    <w:p w:rsidR="00606E93" w:rsidRDefault="00606E93" w:rsidP="0052234F">
      <w:pPr>
        <w:numPr>
          <w:ilvl w:val="0"/>
          <w:numId w:val="25"/>
        </w:numPr>
        <w:tabs>
          <w:tab w:val="clear" w:pos="720"/>
          <w:tab w:val="num" w:pos="180"/>
          <w:tab w:val="left" w:pos="900"/>
          <w:tab w:val="left" w:pos="1540"/>
        </w:tabs>
        <w:spacing w:after="0" w:line="240" w:lineRule="auto"/>
        <w:ind w:left="0"/>
        <w:rPr>
          <w:sz w:val="24"/>
          <w:szCs w:val="24"/>
        </w:rPr>
      </w:pPr>
      <w:r>
        <w:rPr>
          <w:sz w:val="24"/>
          <w:szCs w:val="24"/>
        </w:rPr>
        <w:t>Ознакомление с опасностями, угрожающими человеку в условиях автономного существования;</w:t>
      </w:r>
    </w:p>
    <w:p w:rsidR="00606E93" w:rsidRDefault="00606E93" w:rsidP="0052234F">
      <w:pPr>
        <w:numPr>
          <w:ilvl w:val="0"/>
          <w:numId w:val="25"/>
        </w:numPr>
        <w:tabs>
          <w:tab w:val="clear" w:pos="720"/>
          <w:tab w:val="num" w:pos="180"/>
          <w:tab w:val="left" w:pos="900"/>
          <w:tab w:val="left" w:pos="1540"/>
        </w:tabs>
        <w:spacing w:after="0" w:line="240" w:lineRule="auto"/>
        <w:ind w:left="0"/>
        <w:rPr>
          <w:sz w:val="24"/>
          <w:szCs w:val="24"/>
        </w:rPr>
      </w:pPr>
      <w:r>
        <w:rPr>
          <w:sz w:val="24"/>
          <w:szCs w:val="24"/>
        </w:rPr>
        <w:t>Изучение и освоение основ медицинских знаний и правил оказания первой медицинской помощи;</w:t>
      </w:r>
    </w:p>
    <w:p w:rsidR="00606E93" w:rsidRDefault="00606E93" w:rsidP="0052234F">
      <w:pPr>
        <w:numPr>
          <w:ilvl w:val="0"/>
          <w:numId w:val="25"/>
        </w:numPr>
        <w:tabs>
          <w:tab w:val="clear" w:pos="720"/>
          <w:tab w:val="num" w:pos="180"/>
          <w:tab w:val="left" w:pos="900"/>
          <w:tab w:val="left" w:pos="1540"/>
        </w:tabs>
        <w:spacing w:after="0" w:line="240" w:lineRule="auto"/>
        <w:ind w:left="0"/>
        <w:rPr>
          <w:sz w:val="24"/>
          <w:szCs w:val="24"/>
        </w:rPr>
      </w:pPr>
      <w:r>
        <w:rPr>
          <w:sz w:val="24"/>
          <w:szCs w:val="24"/>
        </w:rPr>
        <w:t>Иметь представление об основных видах здорового образа жизни;</w:t>
      </w:r>
    </w:p>
    <w:p w:rsidR="00606E93" w:rsidRDefault="00606E93" w:rsidP="00606E93">
      <w:pPr>
        <w:tabs>
          <w:tab w:val="left" w:pos="1540"/>
        </w:tabs>
        <w:rPr>
          <w:b/>
          <w:sz w:val="24"/>
          <w:szCs w:val="24"/>
        </w:rPr>
      </w:pPr>
      <w:r>
        <w:rPr>
          <w:b/>
          <w:sz w:val="24"/>
          <w:szCs w:val="24"/>
        </w:rPr>
        <w:t xml:space="preserve">Главная задача курса </w:t>
      </w:r>
    </w:p>
    <w:p w:rsidR="00606E93" w:rsidRDefault="00606E93" w:rsidP="00606E93">
      <w:pPr>
        <w:pStyle w:val="20"/>
        <w:spacing w:after="0" w:line="240" w:lineRule="auto"/>
        <w:ind w:left="0" w:firstLine="709"/>
        <w:jc w:val="both"/>
      </w:pPr>
      <w:r>
        <w:t>Дать учащимся навыки выживания в опасных ситуациях, возникающих в повседневной жизни: на воде; в чрезвычайной ситуации природного характера; по оказанию первой медицинской помощи при травмах; основам здорового образа жизни.</w:t>
      </w:r>
    </w:p>
    <w:p w:rsidR="00606E93" w:rsidRDefault="00606E93" w:rsidP="00606E93">
      <w:pPr>
        <w:tabs>
          <w:tab w:val="left" w:pos="1540"/>
        </w:tabs>
        <w:rPr>
          <w:b/>
          <w:sz w:val="24"/>
          <w:szCs w:val="24"/>
        </w:rPr>
      </w:pPr>
      <w:r>
        <w:rPr>
          <w:b/>
          <w:sz w:val="24"/>
          <w:szCs w:val="24"/>
        </w:rPr>
        <w:t>Межпредметные связи:</w:t>
      </w:r>
    </w:p>
    <w:p w:rsidR="00606E93" w:rsidRDefault="00606E93" w:rsidP="00606E93">
      <w:pPr>
        <w:tabs>
          <w:tab w:val="left" w:pos="1540"/>
        </w:tabs>
        <w:rPr>
          <w:sz w:val="24"/>
          <w:szCs w:val="24"/>
        </w:rPr>
      </w:pPr>
      <w:r>
        <w:rPr>
          <w:sz w:val="24"/>
          <w:szCs w:val="24"/>
        </w:rPr>
        <w:t>Биология, география.</w:t>
      </w:r>
    </w:p>
    <w:p w:rsidR="00606E93" w:rsidRDefault="00606E93" w:rsidP="00606E93">
      <w:pPr>
        <w:autoSpaceDE w:val="0"/>
        <w:autoSpaceDN w:val="0"/>
        <w:adjustRightInd w:val="0"/>
        <w:ind w:firstLine="360"/>
        <w:jc w:val="both"/>
        <w:rPr>
          <w:sz w:val="24"/>
          <w:szCs w:val="24"/>
        </w:rPr>
      </w:pPr>
      <w:r>
        <w:rPr>
          <w:color w:val="000000"/>
          <w:spacing w:val="-4"/>
          <w:sz w:val="24"/>
          <w:szCs w:val="24"/>
        </w:rPr>
        <w:t>Итоговый и промежуточный контроль знаний обучающихся осуществля</w:t>
      </w:r>
      <w:r>
        <w:rPr>
          <w:color w:val="000000"/>
          <w:spacing w:val="-4"/>
          <w:sz w:val="24"/>
          <w:szCs w:val="24"/>
        </w:rPr>
        <w:softHyphen/>
      </w:r>
      <w:r>
        <w:rPr>
          <w:color w:val="000000"/>
          <w:spacing w:val="-5"/>
          <w:sz w:val="24"/>
          <w:szCs w:val="24"/>
        </w:rPr>
        <w:t>ется в виде тестирования.</w:t>
      </w:r>
    </w:p>
    <w:p w:rsidR="00606E93" w:rsidRDefault="00606E93" w:rsidP="00606E93">
      <w:pPr>
        <w:shd w:val="clear" w:color="auto" w:fill="FFFFFF"/>
        <w:ind w:firstLine="180"/>
        <w:rPr>
          <w:b/>
          <w:sz w:val="24"/>
          <w:szCs w:val="24"/>
        </w:rPr>
      </w:pPr>
      <w:r>
        <w:rPr>
          <w:b/>
          <w:sz w:val="24"/>
          <w:szCs w:val="24"/>
        </w:rPr>
        <w:t>3.Содержание программы</w:t>
      </w:r>
    </w:p>
    <w:p w:rsidR="00606E93" w:rsidRDefault="00606E93" w:rsidP="00606E93">
      <w:pPr>
        <w:shd w:val="clear" w:color="auto" w:fill="FFFFFF"/>
        <w:ind w:firstLine="180"/>
        <w:rPr>
          <w:b/>
          <w:sz w:val="24"/>
          <w:szCs w:val="24"/>
        </w:rPr>
      </w:pPr>
      <w:r>
        <w:rPr>
          <w:b/>
          <w:sz w:val="24"/>
          <w:szCs w:val="24"/>
        </w:rPr>
        <w:t>Безопасность и защита человека в чрезвычайных ситуациях. (22ч)</w:t>
      </w:r>
    </w:p>
    <w:p w:rsidR="00606E93" w:rsidRDefault="00606E93" w:rsidP="00606E93">
      <w:pPr>
        <w:shd w:val="clear" w:color="auto" w:fill="FFFFFF"/>
        <w:ind w:firstLine="180"/>
        <w:rPr>
          <w:sz w:val="24"/>
          <w:szCs w:val="24"/>
        </w:rPr>
      </w:pPr>
      <w:r>
        <w:rPr>
          <w:sz w:val="24"/>
          <w:szCs w:val="24"/>
        </w:rPr>
        <w:t>Опасные ситуации, возникающие в природе, их причины. Психологические основы выживания при  автономном существовании.  Психическое состояние человека при выживании в природных условиях. Преодоление страха и стрессового со</w:t>
      </w:r>
      <w:r>
        <w:rPr>
          <w:sz w:val="24"/>
          <w:szCs w:val="24"/>
        </w:rPr>
        <w:softHyphen/>
        <w:t>стояния. Автономное существование человека в природе. Возможные причины попадания чело</w:t>
      </w:r>
      <w:r>
        <w:rPr>
          <w:sz w:val="24"/>
          <w:szCs w:val="24"/>
        </w:rPr>
        <w:softHyphen/>
        <w:t>века в условия вынужденного автономного суще</w:t>
      </w:r>
      <w:r>
        <w:rPr>
          <w:sz w:val="24"/>
          <w:szCs w:val="24"/>
        </w:rPr>
        <w:softHyphen/>
        <w:t>ствования в природных условиях (аварии транс</w:t>
      </w:r>
      <w:r>
        <w:rPr>
          <w:sz w:val="24"/>
          <w:szCs w:val="24"/>
        </w:rPr>
        <w:softHyphen/>
        <w:t>портного средства в малонаселенной местности; заблудились в лесу, горах, степи; отстали от группы в турпоходе и др.). Выживание в природ</w:t>
      </w:r>
      <w:r>
        <w:rPr>
          <w:sz w:val="24"/>
          <w:szCs w:val="24"/>
        </w:rPr>
        <w:softHyphen/>
        <w:t>ных условиях. Надежная одежда и обувь. Прави</w:t>
      </w:r>
      <w:r>
        <w:rPr>
          <w:sz w:val="24"/>
          <w:szCs w:val="24"/>
        </w:rPr>
        <w:softHyphen/>
        <w:t>ла безопасного поведения человека при вынуж</w:t>
      </w:r>
      <w:r>
        <w:rPr>
          <w:sz w:val="24"/>
          <w:szCs w:val="24"/>
        </w:rPr>
        <w:softHyphen/>
        <w:t>денном автономном существовании в природных условиях. Правила ориентирования на местнос</w:t>
      </w:r>
      <w:r>
        <w:rPr>
          <w:sz w:val="24"/>
          <w:szCs w:val="24"/>
        </w:rPr>
        <w:softHyphen/>
        <w:t>ти, выход к линейным ориентирам и населенным пунктам. Правила безопасного поведения на во</w:t>
      </w:r>
      <w:r>
        <w:rPr>
          <w:sz w:val="24"/>
          <w:szCs w:val="24"/>
        </w:rPr>
        <w:softHyphen/>
        <w:t>де. Опасность водоемов. Особенности состояния водоемов в разное время года. Опасность водо</w:t>
      </w:r>
      <w:r>
        <w:rPr>
          <w:sz w:val="24"/>
          <w:szCs w:val="24"/>
        </w:rPr>
        <w:softHyphen/>
        <w:t>емов зимой. Тонкий лед и опасность передвиже</w:t>
      </w:r>
      <w:r>
        <w:rPr>
          <w:sz w:val="24"/>
          <w:szCs w:val="24"/>
        </w:rPr>
        <w:softHyphen/>
        <w:t>ния по льду. Меры предосторожности при движе</w:t>
      </w:r>
      <w:r>
        <w:rPr>
          <w:sz w:val="24"/>
          <w:szCs w:val="24"/>
        </w:rPr>
        <w:softHyphen/>
        <w:t>нии по льду водоемов. Способы переправы через реку (переход вброд, преодоление вплавь, преодо</w:t>
      </w:r>
      <w:r>
        <w:rPr>
          <w:sz w:val="24"/>
          <w:szCs w:val="24"/>
        </w:rPr>
        <w:softHyphen/>
        <w:t>ление рек с быстрым течением), преодоление тря</w:t>
      </w:r>
      <w:r>
        <w:rPr>
          <w:sz w:val="24"/>
          <w:szCs w:val="24"/>
        </w:rPr>
        <w:softHyphen/>
        <w:t>син и болот. Оборудование временного жилища, укрытия. Способы добывания огня, обогрев вре</w:t>
      </w:r>
      <w:r>
        <w:rPr>
          <w:sz w:val="24"/>
          <w:szCs w:val="24"/>
        </w:rPr>
        <w:softHyphen/>
        <w:t>менного жилища. Обеспечение водой и питанием. Поиск и приготовление пищи. Съедобные расте</w:t>
      </w:r>
      <w:r>
        <w:rPr>
          <w:sz w:val="24"/>
          <w:szCs w:val="24"/>
        </w:rPr>
        <w:softHyphen/>
        <w:t xml:space="preserve">ния, ягоды, грибы, орехи. Сигналы бедствия. Смена климатогеографических </w:t>
      </w:r>
      <w:r>
        <w:rPr>
          <w:sz w:val="24"/>
          <w:szCs w:val="24"/>
        </w:rPr>
        <w:lastRenderedPageBreak/>
        <w:t>условий. Факто</w:t>
      </w:r>
      <w:r>
        <w:rPr>
          <w:sz w:val="24"/>
          <w:szCs w:val="24"/>
        </w:rPr>
        <w:softHyphen/>
        <w:t>ры, влияющие на здоровье человека при смене климатогеографических условий. Акклиматиза</w:t>
      </w:r>
      <w:r>
        <w:rPr>
          <w:sz w:val="24"/>
          <w:szCs w:val="24"/>
        </w:rPr>
        <w:softHyphen/>
        <w:t>ция, общие понятия и определения. Акклимати</w:t>
      </w:r>
      <w:r>
        <w:rPr>
          <w:sz w:val="24"/>
          <w:szCs w:val="24"/>
        </w:rPr>
        <w:softHyphen/>
        <w:t>зация к условиям жаркого климата, условиям горной местности, к условиям Севера. Требования к здоровью человека, которые необходимо учиты</w:t>
      </w:r>
      <w:r>
        <w:rPr>
          <w:sz w:val="24"/>
          <w:szCs w:val="24"/>
        </w:rPr>
        <w:softHyphen/>
        <w:t>вать при планировании смены климатогеографи</w:t>
      </w:r>
      <w:r>
        <w:rPr>
          <w:sz w:val="24"/>
          <w:szCs w:val="24"/>
        </w:rPr>
        <w:softHyphen/>
        <w:t>ческих условий. Отработка навыков для выполне</w:t>
      </w:r>
      <w:r>
        <w:rPr>
          <w:sz w:val="24"/>
          <w:szCs w:val="24"/>
        </w:rPr>
        <w:softHyphen/>
        <w:t>ния однодневного туристического похода (опреде</w:t>
      </w:r>
      <w:r>
        <w:rPr>
          <w:sz w:val="24"/>
          <w:szCs w:val="24"/>
        </w:rPr>
        <w:softHyphen/>
        <w:t>ление сторон горизонта, движение по азимуту, ориентирование на местности, разбивка лагеря,  разведение костра, обеспечение водой, приготов</w:t>
      </w:r>
      <w:r>
        <w:rPr>
          <w:sz w:val="24"/>
          <w:szCs w:val="24"/>
        </w:rPr>
        <w:softHyphen/>
        <w:t>ление пищи и др.). Ознакомление со съедобными и лекарственными растениями.</w:t>
      </w:r>
    </w:p>
    <w:p w:rsidR="00606E93" w:rsidRDefault="00606E93" w:rsidP="00606E93">
      <w:pPr>
        <w:shd w:val="clear" w:color="auto" w:fill="FFFFFF"/>
        <w:ind w:left="5"/>
        <w:rPr>
          <w:i/>
          <w:sz w:val="24"/>
          <w:szCs w:val="24"/>
        </w:rPr>
      </w:pPr>
      <w:r>
        <w:rPr>
          <w:i/>
          <w:sz w:val="24"/>
          <w:szCs w:val="24"/>
        </w:rPr>
        <w:t>Защита населения от чрезвычайных ситуаций мирного и военного времени (3ч)</w:t>
      </w:r>
    </w:p>
    <w:p w:rsidR="00606E93" w:rsidRDefault="00606E93" w:rsidP="00606E93">
      <w:pPr>
        <w:shd w:val="clear" w:color="auto" w:fill="FFFFFF"/>
        <w:ind w:right="10"/>
        <w:jc w:val="both"/>
        <w:rPr>
          <w:sz w:val="24"/>
          <w:szCs w:val="24"/>
        </w:rPr>
      </w:pPr>
      <w:r>
        <w:rPr>
          <w:sz w:val="24"/>
          <w:szCs w:val="24"/>
        </w:rPr>
        <w:t>Изучение средств индивидуальной защиты орга</w:t>
      </w:r>
      <w:r>
        <w:rPr>
          <w:sz w:val="24"/>
          <w:szCs w:val="24"/>
        </w:rPr>
        <w:softHyphen/>
        <w:t>нов дыхания. Их использование. Ознакомление с защитными сооружениями граж</w:t>
      </w:r>
      <w:r>
        <w:rPr>
          <w:sz w:val="24"/>
          <w:szCs w:val="24"/>
        </w:rPr>
        <w:softHyphen/>
        <w:t>данской обороны, порядком их использования. Обучение способам оповещения населения о чрез</w:t>
      </w:r>
      <w:r>
        <w:rPr>
          <w:sz w:val="24"/>
          <w:szCs w:val="24"/>
        </w:rPr>
        <w:softHyphen/>
        <w:t>вычайных ситуациях военного времени в городах, населенных пунктах и на промышленных пред</w:t>
      </w:r>
      <w:r>
        <w:rPr>
          <w:sz w:val="24"/>
          <w:szCs w:val="24"/>
        </w:rPr>
        <w:softHyphen/>
        <w:t>приятиях.</w:t>
      </w:r>
    </w:p>
    <w:p w:rsidR="00606E93" w:rsidRDefault="00606E93" w:rsidP="00606E93">
      <w:pPr>
        <w:shd w:val="clear" w:color="auto" w:fill="FFFFFF"/>
        <w:ind w:left="5" w:right="10"/>
        <w:rPr>
          <w:b/>
          <w:sz w:val="24"/>
          <w:szCs w:val="24"/>
        </w:rPr>
      </w:pPr>
      <w:r>
        <w:rPr>
          <w:b/>
          <w:sz w:val="24"/>
          <w:szCs w:val="24"/>
        </w:rPr>
        <w:t>Основы медицинских знаний и правила оказания первой медицинской помощи (7ч)</w:t>
      </w:r>
    </w:p>
    <w:p w:rsidR="00606E93" w:rsidRDefault="00606E93" w:rsidP="00606E93">
      <w:pPr>
        <w:shd w:val="clear" w:color="auto" w:fill="FFFFFF"/>
        <w:jc w:val="both"/>
        <w:rPr>
          <w:sz w:val="24"/>
          <w:szCs w:val="24"/>
        </w:rPr>
      </w:pPr>
      <w:r>
        <w:rPr>
          <w:sz w:val="24"/>
          <w:szCs w:val="24"/>
        </w:rPr>
        <w:t>Характеристика различных видов травм и уши</w:t>
      </w:r>
      <w:r>
        <w:rPr>
          <w:sz w:val="24"/>
          <w:szCs w:val="24"/>
        </w:rPr>
        <w:softHyphen/>
        <w:t>бов, повреждений и вызывающие их причины. Правила и способы оказания первой медицинской помощи пострадавшему.</w:t>
      </w:r>
    </w:p>
    <w:p w:rsidR="00606E93" w:rsidRDefault="00606E93" w:rsidP="00606E93">
      <w:pPr>
        <w:shd w:val="clear" w:color="auto" w:fill="FFFFFF"/>
        <w:ind w:left="77" w:right="86"/>
        <w:rPr>
          <w:sz w:val="24"/>
          <w:szCs w:val="24"/>
        </w:rPr>
      </w:pPr>
      <w:r>
        <w:rPr>
          <w:sz w:val="24"/>
          <w:szCs w:val="24"/>
        </w:rPr>
        <w:t>Правила и способы транспортировки пострадав</w:t>
      </w:r>
      <w:r>
        <w:rPr>
          <w:sz w:val="24"/>
          <w:szCs w:val="24"/>
        </w:rPr>
        <w:softHyphen/>
        <w:t>ших.</w:t>
      </w:r>
    </w:p>
    <w:p w:rsidR="00606E93" w:rsidRDefault="00606E93" w:rsidP="00606E93">
      <w:pPr>
        <w:shd w:val="clear" w:color="auto" w:fill="FFFFFF"/>
        <w:ind w:left="77" w:right="86" w:firstLine="10"/>
        <w:rPr>
          <w:sz w:val="24"/>
          <w:szCs w:val="24"/>
        </w:rPr>
      </w:pPr>
      <w:r>
        <w:rPr>
          <w:sz w:val="24"/>
          <w:szCs w:val="24"/>
        </w:rPr>
        <w:t xml:space="preserve">Первая медицинская помощь при укусах змей, пищевой и других видах аллергии. Оказание помощи </w:t>
      </w:r>
      <w:proofErr w:type="gramStart"/>
      <w:r>
        <w:rPr>
          <w:sz w:val="24"/>
          <w:szCs w:val="24"/>
        </w:rPr>
        <w:t>терпящим</w:t>
      </w:r>
      <w:proofErr w:type="gramEnd"/>
      <w:r>
        <w:rPr>
          <w:sz w:val="24"/>
          <w:szCs w:val="24"/>
        </w:rPr>
        <w:t xml:space="preserve"> бедствие на воде. Первая медицинская помощь при утоплении. Отработка навыков оказания помощи пострадав</w:t>
      </w:r>
      <w:r>
        <w:rPr>
          <w:sz w:val="24"/>
          <w:szCs w:val="24"/>
        </w:rPr>
        <w:softHyphen/>
        <w:t>шему при утоплении, тепловом и солнечном уда</w:t>
      </w:r>
      <w:r>
        <w:rPr>
          <w:sz w:val="24"/>
          <w:szCs w:val="24"/>
        </w:rPr>
        <w:softHyphen/>
        <w:t>ре, отморожении.</w:t>
      </w:r>
    </w:p>
    <w:p w:rsidR="00606E93" w:rsidRDefault="00606E93" w:rsidP="00606E93">
      <w:pPr>
        <w:shd w:val="clear" w:color="auto" w:fill="FFFFFF"/>
        <w:rPr>
          <w:sz w:val="24"/>
          <w:szCs w:val="24"/>
        </w:rPr>
      </w:pPr>
      <w:r>
        <w:rPr>
          <w:sz w:val="24"/>
          <w:szCs w:val="24"/>
        </w:rPr>
        <w:t>Медицинская аптечка. Перевязочные и лекарст</w:t>
      </w:r>
      <w:r>
        <w:rPr>
          <w:sz w:val="24"/>
          <w:szCs w:val="24"/>
        </w:rPr>
        <w:softHyphen/>
        <w:t>венные средства. Правила приема лекарственных веществ. Использование природных лекарствен</w:t>
      </w:r>
      <w:r>
        <w:rPr>
          <w:sz w:val="24"/>
          <w:szCs w:val="24"/>
        </w:rPr>
        <w:softHyphen/>
        <w:t>ных средств.</w:t>
      </w:r>
    </w:p>
    <w:p w:rsidR="00606E93" w:rsidRDefault="00606E93" w:rsidP="00606E93">
      <w:pPr>
        <w:shd w:val="clear" w:color="auto" w:fill="FFFFFF"/>
        <w:rPr>
          <w:b/>
          <w:sz w:val="24"/>
          <w:szCs w:val="24"/>
        </w:rPr>
      </w:pPr>
      <w:r>
        <w:rPr>
          <w:sz w:val="24"/>
          <w:szCs w:val="24"/>
        </w:rPr>
        <w:t xml:space="preserve"> </w:t>
      </w:r>
      <w:r>
        <w:rPr>
          <w:b/>
          <w:sz w:val="24"/>
          <w:szCs w:val="24"/>
        </w:rPr>
        <w:t>Основы здорового образа жизни (5ч)</w:t>
      </w:r>
    </w:p>
    <w:p w:rsidR="00606E93" w:rsidRDefault="00606E93" w:rsidP="00606E93">
      <w:pPr>
        <w:shd w:val="clear" w:color="auto" w:fill="FFFFFF"/>
        <w:ind w:firstLine="180"/>
        <w:rPr>
          <w:sz w:val="24"/>
          <w:szCs w:val="24"/>
        </w:rPr>
      </w:pPr>
      <w:r>
        <w:rPr>
          <w:sz w:val="24"/>
          <w:szCs w:val="24"/>
        </w:rPr>
        <w:t>Рациональное питание. Недоедание. Нарушение правил личной гигиены.</w:t>
      </w:r>
    </w:p>
    <w:p w:rsidR="00606E93" w:rsidRDefault="00606E93" w:rsidP="00606E93">
      <w:pPr>
        <w:shd w:val="clear" w:color="auto" w:fill="FFFFFF"/>
        <w:rPr>
          <w:sz w:val="24"/>
          <w:szCs w:val="24"/>
        </w:rPr>
      </w:pPr>
      <w:r>
        <w:rPr>
          <w:sz w:val="24"/>
          <w:szCs w:val="24"/>
        </w:rPr>
        <w:t>Половое просвещение учащихся и его роль в формировании здоровья. Изменения в организме, происходящие при половом созревании. Факторы, формирующие репродуктивное здоровье. Знания о взаимоотношении полов.</w:t>
      </w:r>
    </w:p>
    <w:p w:rsidR="00606E93" w:rsidRDefault="00606E93" w:rsidP="00606E93">
      <w:pPr>
        <w:shd w:val="clear" w:color="auto" w:fill="FFFFFF"/>
        <w:ind w:firstLine="180"/>
        <w:rPr>
          <w:sz w:val="24"/>
          <w:szCs w:val="24"/>
        </w:rPr>
      </w:pPr>
      <w:r>
        <w:rPr>
          <w:sz w:val="24"/>
          <w:szCs w:val="24"/>
        </w:rPr>
        <w:lastRenderedPageBreak/>
        <w:t>Поведение в период полового созревания.</w:t>
      </w:r>
    </w:p>
    <w:p w:rsidR="00606E93" w:rsidRDefault="00606E93" w:rsidP="00606E93">
      <w:pPr>
        <w:shd w:val="clear" w:color="auto" w:fill="FFFFFF"/>
        <w:rPr>
          <w:b/>
          <w:sz w:val="24"/>
          <w:szCs w:val="24"/>
        </w:rPr>
      </w:pPr>
      <w:r>
        <w:rPr>
          <w:b/>
          <w:sz w:val="24"/>
          <w:szCs w:val="24"/>
        </w:rPr>
        <w:t>Закрепление практических навыков по пройденным темам (1ч)</w:t>
      </w:r>
    </w:p>
    <w:p w:rsidR="00606E93" w:rsidRDefault="00606E93" w:rsidP="00606E93">
      <w:pPr>
        <w:autoSpaceDE w:val="0"/>
        <w:autoSpaceDN w:val="0"/>
        <w:adjustRightInd w:val="0"/>
        <w:rPr>
          <w:b/>
          <w:bCs/>
          <w:caps/>
          <w:sz w:val="24"/>
          <w:szCs w:val="24"/>
        </w:rPr>
      </w:pPr>
      <w:r>
        <w:rPr>
          <w:b/>
          <w:bCs/>
          <w:caps/>
          <w:sz w:val="24"/>
          <w:szCs w:val="24"/>
        </w:rPr>
        <w:t xml:space="preserve">4. Место предмета: </w:t>
      </w:r>
      <w:r>
        <w:rPr>
          <w:bCs/>
          <w:caps/>
          <w:sz w:val="24"/>
          <w:szCs w:val="24"/>
        </w:rPr>
        <w:t>35 часов за год, 1 час в неделю</w:t>
      </w:r>
      <w:r>
        <w:rPr>
          <w:b/>
          <w:bCs/>
          <w:caps/>
          <w:sz w:val="24"/>
          <w:szCs w:val="24"/>
        </w:rPr>
        <w:t>.</w:t>
      </w:r>
    </w:p>
    <w:p w:rsidR="00606E93" w:rsidRDefault="00606E93" w:rsidP="00606E93">
      <w:pPr>
        <w:autoSpaceDE w:val="0"/>
        <w:autoSpaceDN w:val="0"/>
        <w:adjustRightInd w:val="0"/>
        <w:rPr>
          <w:b/>
          <w:bCs/>
          <w:caps/>
          <w:sz w:val="24"/>
          <w:szCs w:val="24"/>
        </w:rPr>
      </w:pPr>
      <w:r>
        <w:rPr>
          <w:b/>
          <w:bCs/>
          <w:caps/>
          <w:sz w:val="24"/>
          <w:szCs w:val="24"/>
        </w:rPr>
        <w:t>5. Тематическое планирование</w:t>
      </w:r>
    </w:p>
    <w:tbl>
      <w:tblPr>
        <w:tblStyle w:val="ac"/>
        <w:tblW w:w="0" w:type="auto"/>
        <w:tblLook w:val="04A0" w:firstRow="1" w:lastRow="0" w:firstColumn="1" w:lastColumn="0" w:noHBand="0" w:noVBand="1"/>
      </w:tblPr>
      <w:tblGrid>
        <w:gridCol w:w="10572"/>
        <w:gridCol w:w="4213"/>
      </w:tblGrid>
      <w:tr w:rsidR="00606E93" w:rsidTr="00606E93">
        <w:tc>
          <w:tcPr>
            <w:tcW w:w="105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6E93" w:rsidRDefault="00606E93">
            <w:pPr>
              <w:autoSpaceDE w:val="0"/>
              <w:autoSpaceDN w:val="0"/>
              <w:adjustRightInd w:val="0"/>
              <w:jc w:val="center"/>
              <w:rPr>
                <w:b/>
                <w:bCs/>
                <w:caps/>
                <w:sz w:val="24"/>
                <w:szCs w:val="24"/>
              </w:rPr>
            </w:pPr>
            <w:r>
              <w:rPr>
                <w:b/>
                <w:bCs/>
                <w:caps/>
                <w:sz w:val="24"/>
                <w:szCs w:val="24"/>
              </w:rPr>
              <w:t>Название темы</w:t>
            </w:r>
          </w:p>
        </w:tc>
        <w:tc>
          <w:tcPr>
            <w:tcW w:w="42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6E93" w:rsidRDefault="00606E93">
            <w:pPr>
              <w:autoSpaceDE w:val="0"/>
              <w:autoSpaceDN w:val="0"/>
              <w:adjustRightInd w:val="0"/>
              <w:jc w:val="center"/>
              <w:rPr>
                <w:b/>
                <w:bCs/>
                <w:caps/>
                <w:sz w:val="24"/>
                <w:szCs w:val="24"/>
              </w:rPr>
            </w:pPr>
            <w:r>
              <w:rPr>
                <w:b/>
                <w:bCs/>
                <w:caps/>
                <w:sz w:val="24"/>
                <w:szCs w:val="24"/>
              </w:rPr>
              <w:t>Количество часов</w:t>
            </w:r>
          </w:p>
        </w:tc>
      </w:tr>
      <w:tr w:rsidR="00606E93" w:rsidTr="00606E93">
        <w:tc>
          <w:tcPr>
            <w:tcW w:w="10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6E93" w:rsidRDefault="00606E93">
            <w:pPr>
              <w:shd w:val="clear" w:color="auto" w:fill="FFFFFF"/>
              <w:ind w:firstLine="180"/>
              <w:rPr>
                <w:b/>
                <w:sz w:val="24"/>
                <w:szCs w:val="24"/>
              </w:rPr>
            </w:pPr>
            <w:r>
              <w:rPr>
                <w:b/>
                <w:sz w:val="24"/>
                <w:szCs w:val="24"/>
              </w:rPr>
              <w:t xml:space="preserve">Безопасность и защита человека в чрезвычайных ситуациях. </w:t>
            </w:r>
          </w:p>
          <w:p w:rsidR="00606E93" w:rsidRDefault="00606E93">
            <w:pPr>
              <w:pStyle w:val="a9"/>
              <w:shd w:val="clear" w:color="auto" w:fill="FFFFFF"/>
              <w:ind w:left="540"/>
              <w:rPr>
                <w:b/>
                <w:bCs/>
                <w:caps/>
                <w:sz w:val="24"/>
                <w:szCs w:val="24"/>
              </w:rPr>
            </w:pPr>
          </w:p>
        </w:tc>
        <w:tc>
          <w:tcPr>
            <w:tcW w:w="42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6E93" w:rsidRDefault="00606E93">
            <w:pPr>
              <w:autoSpaceDE w:val="0"/>
              <w:autoSpaceDN w:val="0"/>
              <w:adjustRightInd w:val="0"/>
              <w:jc w:val="center"/>
              <w:rPr>
                <w:b/>
                <w:bCs/>
                <w:caps/>
                <w:sz w:val="24"/>
                <w:szCs w:val="24"/>
              </w:rPr>
            </w:pPr>
            <w:r>
              <w:rPr>
                <w:b/>
                <w:bCs/>
                <w:caps/>
                <w:sz w:val="24"/>
                <w:szCs w:val="24"/>
              </w:rPr>
              <w:t>22 ч</w:t>
            </w:r>
          </w:p>
        </w:tc>
      </w:tr>
      <w:tr w:rsidR="00606E93" w:rsidTr="00606E93">
        <w:tc>
          <w:tcPr>
            <w:tcW w:w="10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6E93" w:rsidRDefault="00606E93">
            <w:pPr>
              <w:shd w:val="clear" w:color="auto" w:fill="FFFFFF"/>
              <w:ind w:left="5" w:right="10"/>
              <w:rPr>
                <w:b/>
                <w:sz w:val="24"/>
                <w:szCs w:val="24"/>
              </w:rPr>
            </w:pPr>
            <w:r>
              <w:rPr>
                <w:b/>
                <w:sz w:val="24"/>
                <w:szCs w:val="24"/>
              </w:rPr>
              <w:t xml:space="preserve">Основы медицинских знаний и правила оказания первой медицинской помощи </w:t>
            </w:r>
          </w:p>
          <w:p w:rsidR="00606E93" w:rsidRDefault="00606E93">
            <w:pPr>
              <w:shd w:val="clear" w:color="auto" w:fill="FFFFFF"/>
              <w:rPr>
                <w:b/>
                <w:bCs/>
                <w:caps/>
                <w:sz w:val="24"/>
                <w:szCs w:val="24"/>
              </w:rPr>
            </w:pPr>
          </w:p>
        </w:tc>
        <w:tc>
          <w:tcPr>
            <w:tcW w:w="42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6E93" w:rsidRDefault="00606E93">
            <w:pPr>
              <w:autoSpaceDE w:val="0"/>
              <w:autoSpaceDN w:val="0"/>
              <w:adjustRightInd w:val="0"/>
              <w:jc w:val="center"/>
              <w:rPr>
                <w:b/>
                <w:bCs/>
                <w:caps/>
                <w:sz w:val="24"/>
                <w:szCs w:val="24"/>
              </w:rPr>
            </w:pPr>
            <w:r>
              <w:rPr>
                <w:b/>
                <w:bCs/>
                <w:caps/>
                <w:sz w:val="24"/>
                <w:szCs w:val="24"/>
              </w:rPr>
              <w:t>7 ч</w:t>
            </w:r>
          </w:p>
        </w:tc>
      </w:tr>
      <w:tr w:rsidR="00606E93" w:rsidTr="00606E93">
        <w:tc>
          <w:tcPr>
            <w:tcW w:w="105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6E93" w:rsidRDefault="00606E93">
            <w:pPr>
              <w:shd w:val="clear" w:color="auto" w:fill="FFFFFF"/>
              <w:rPr>
                <w:b/>
                <w:sz w:val="24"/>
                <w:szCs w:val="24"/>
              </w:rPr>
            </w:pPr>
            <w:r>
              <w:rPr>
                <w:sz w:val="24"/>
                <w:szCs w:val="24"/>
              </w:rPr>
              <w:t xml:space="preserve"> </w:t>
            </w:r>
            <w:r>
              <w:rPr>
                <w:b/>
                <w:sz w:val="24"/>
                <w:szCs w:val="24"/>
              </w:rPr>
              <w:t xml:space="preserve">Основы здорового образа жизни </w:t>
            </w:r>
          </w:p>
        </w:tc>
        <w:tc>
          <w:tcPr>
            <w:tcW w:w="42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6E93" w:rsidRDefault="00606E93">
            <w:pPr>
              <w:autoSpaceDE w:val="0"/>
              <w:autoSpaceDN w:val="0"/>
              <w:adjustRightInd w:val="0"/>
              <w:jc w:val="center"/>
              <w:rPr>
                <w:b/>
                <w:bCs/>
                <w:caps/>
                <w:sz w:val="24"/>
                <w:szCs w:val="24"/>
              </w:rPr>
            </w:pPr>
            <w:r>
              <w:rPr>
                <w:b/>
                <w:bCs/>
                <w:caps/>
                <w:sz w:val="24"/>
                <w:szCs w:val="24"/>
              </w:rPr>
              <w:t>5 ч</w:t>
            </w:r>
          </w:p>
        </w:tc>
      </w:tr>
      <w:tr w:rsidR="00606E93" w:rsidTr="00606E93">
        <w:tc>
          <w:tcPr>
            <w:tcW w:w="10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6E93" w:rsidRDefault="00606E93">
            <w:pPr>
              <w:shd w:val="clear" w:color="auto" w:fill="FFFFFF"/>
              <w:rPr>
                <w:b/>
                <w:sz w:val="24"/>
                <w:szCs w:val="24"/>
              </w:rPr>
            </w:pPr>
            <w:r>
              <w:rPr>
                <w:b/>
                <w:sz w:val="24"/>
                <w:szCs w:val="24"/>
              </w:rPr>
              <w:t>Закрепление практических навыков по пройденным темам</w:t>
            </w:r>
          </w:p>
          <w:p w:rsidR="00606E93" w:rsidRDefault="00606E93">
            <w:pPr>
              <w:shd w:val="clear" w:color="auto" w:fill="FFFFFF"/>
              <w:rPr>
                <w:b/>
                <w:sz w:val="24"/>
                <w:szCs w:val="24"/>
              </w:rPr>
            </w:pPr>
          </w:p>
          <w:p w:rsidR="00606E93" w:rsidRDefault="00606E93">
            <w:pPr>
              <w:autoSpaceDE w:val="0"/>
              <w:autoSpaceDN w:val="0"/>
              <w:adjustRightInd w:val="0"/>
              <w:jc w:val="center"/>
              <w:rPr>
                <w:b/>
                <w:bCs/>
                <w:caps/>
                <w:sz w:val="24"/>
                <w:szCs w:val="24"/>
              </w:rPr>
            </w:pPr>
          </w:p>
        </w:tc>
        <w:tc>
          <w:tcPr>
            <w:tcW w:w="42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6E93" w:rsidRDefault="00606E93">
            <w:pPr>
              <w:autoSpaceDE w:val="0"/>
              <w:autoSpaceDN w:val="0"/>
              <w:adjustRightInd w:val="0"/>
              <w:jc w:val="center"/>
              <w:rPr>
                <w:b/>
                <w:bCs/>
                <w:caps/>
                <w:sz w:val="24"/>
                <w:szCs w:val="24"/>
              </w:rPr>
            </w:pPr>
            <w:r>
              <w:rPr>
                <w:b/>
                <w:bCs/>
                <w:caps/>
                <w:sz w:val="24"/>
                <w:szCs w:val="24"/>
              </w:rPr>
              <w:t>1 ч</w:t>
            </w:r>
          </w:p>
        </w:tc>
      </w:tr>
      <w:tr w:rsidR="00606E93" w:rsidTr="00606E93">
        <w:tc>
          <w:tcPr>
            <w:tcW w:w="105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6E93" w:rsidRDefault="00606E93">
            <w:pPr>
              <w:autoSpaceDE w:val="0"/>
              <w:autoSpaceDN w:val="0"/>
              <w:adjustRightInd w:val="0"/>
              <w:rPr>
                <w:b/>
                <w:bCs/>
                <w:caps/>
                <w:sz w:val="24"/>
                <w:szCs w:val="24"/>
              </w:rPr>
            </w:pPr>
            <w:r>
              <w:rPr>
                <w:b/>
                <w:bCs/>
                <w:caps/>
                <w:sz w:val="24"/>
                <w:szCs w:val="24"/>
              </w:rPr>
              <w:t>Итого</w:t>
            </w:r>
          </w:p>
        </w:tc>
        <w:tc>
          <w:tcPr>
            <w:tcW w:w="42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6E93" w:rsidRDefault="00606E93">
            <w:pPr>
              <w:autoSpaceDE w:val="0"/>
              <w:autoSpaceDN w:val="0"/>
              <w:adjustRightInd w:val="0"/>
              <w:jc w:val="center"/>
              <w:rPr>
                <w:b/>
                <w:bCs/>
                <w:caps/>
                <w:sz w:val="24"/>
                <w:szCs w:val="24"/>
              </w:rPr>
            </w:pPr>
            <w:r>
              <w:rPr>
                <w:b/>
                <w:bCs/>
                <w:caps/>
                <w:sz w:val="24"/>
                <w:szCs w:val="24"/>
              </w:rPr>
              <w:t>35ч</w:t>
            </w:r>
          </w:p>
        </w:tc>
      </w:tr>
    </w:tbl>
    <w:p w:rsidR="00606E93" w:rsidRDefault="00606E93" w:rsidP="00606E93">
      <w:pPr>
        <w:autoSpaceDE w:val="0"/>
        <w:autoSpaceDN w:val="0"/>
        <w:adjustRightInd w:val="0"/>
        <w:rPr>
          <w:b/>
          <w:bCs/>
          <w:caps/>
          <w:sz w:val="24"/>
          <w:szCs w:val="24"/>
        </w:rPr>
      </w:pPr>
    </w:p>
    <w:p w:rsidR="00606E93" w:rsidRDefault="00606E93" w:rsidP="00606E93">
      <w:pPr>
        <w:shd w:val="clear" w:color="auto" w:fill="FFFFFF"/>
        <w:rPr>
          <w:b/>
          <w:sz w:val="24"/>
          <w:szCs w:val="24"/>
        </w:rPr>
      </w:pPr>
    </w:p>
    <w:p w:rsidR="00606E93" w:rsidRDefault="00606E93" w:rsidP="00606E93">
      <w:pPr>
        <w:autoSpaceDE w:val="0"/>
        <w:autoSpaceDN w:val="0"/>
        <w:adjustRightInd w:val="0"/>
        <w:jc w:val="center"/>
        <w:rPr>
          <w:b/>
          <w:bCs/>
          <w:caps/>
          <w:sz w:val="24"/>
          <w:szCs w:val="24"/>
        </w:rPr>
      </w:pPr>
    </w:p>
    <w:p w:rsidR="00606E93" w:rsidRDefault="00606E93" w:rsidP="00606E93">
      <w:pPr>
        <w:autoSpaceDE w:val="0"/>
        <w:autoSpaceDN w:val="0"/>
        <w:adjustRightInd w:val="0"/>
        <w:jc w:val="center"/>
        <w:rPr>
          <w:b/>
          <w:bCs/>
          <w:caps/>
          <w:sz w:val="24"/>
          <w:szCs w:val="24"/>
        </w:rPr>
      </w:pPr>
      <w:r>
        <w:rPr>
          <w:b/>
          <w:bCs/>
          <w:caps/>
          <w:sz w:val="24"/>
          <w:szCs w:val="24"/>
        </w:rPr>
        <w:t>6.развёрнутое календарно-тематическое планирование</w:t>
      </w: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606E93" w:rsidTr="00606E93">
        <w:trPr>
          <w:trHeight w:val="760"/>
        </w:trPr>
        <w:tc>
          <w:tcPr>
            <w:tcW w:w="438" w:type="dxa"/>
            <w:vMerge w:val="restart"/>
            <w:tcBorders>
              <w:top w:val="single" w:sz="6" w:space="0" w:color="000000"/>
              <w:left w:val="single" w:sz="6" w:space="0" w:color="000000"/>
              <w:bottom w:val="single" w:sz="6" w:space="0" w:color="000000"/>
              <w:right w:val="single" w:sz="6" w:space="0" w:color="000000"/>
            </w:tcBorders>
            <w:vAlign w:val="center"/>
            <w:hideMark/>
          </w:tcPr>
          <w:p w:rsidR="00606E93" w:rsidRDefault="00606E93">
            <w:pPr>
              <w:tabs>
                <w:tab w:val="center" w:pos="4155"/>
                <w:tab w:val="right" w:pos="8310"/>
              </w:tabs>
              <w:autoSpaceDE w:val="0"/>
              <w:autoSpaceDN w:val="0"/>
              <w:adjustRightInd w:val="0"/>
              <w:spacing w:line="252" w:lineRule="auto"/>
              <w:jc w:val="center"/>
              <w:rPr>
                <w:sz w:val="24"/>
                <w:szCs w:val="24"/>
              </w:rPr>
            </w:pPr>
            <w:r>
              <w:rPr>
                <w:sz w:val="24"/>
                <w:szCs w:val="24"/>
              </w:rPr>
              <w:t>№</w:t>
            </w:r>
            <w:r>
              <w:rPr>
                <w:sz w:val="24"/>
                <w:szCs w:val="24"/>
              </w:rPr>
              <w:br/>
            </w:r>
            <w:proofErr w:type="gramStart"/>
            <w:r>
              <w:rPr>
                <w:sz w:val="24"/>
                <w:szCs w:val="24"/>
              </w:rPr>
              <w:t>п</w:t>
            </w:r>
            <w:proofErr w:type="gramEnd"/>
            <w:r>
              <w:rPr>
                <w:sz w:val="24"/>
                <w:szCs w:val="24"/>
              </w:rPr>
              <w:t>/п</w:t>
            </w:r>
          </w:p>
        </w:tc>
        <w:tc>
          <w:tcPr>
            <w:tcW w:w="1026" w:type="dxa"/>
            <w:vMerge w:val="restart"/>
            <w:tcBorders>
              <w:top w:val="single" w:sz="6" w:space="0" w:color="000000"/>
              <w:left w:val="single" w:sz="6" w:space="0" w:color="000000"/>
              <w:bottom w:val="single" w:sz="6" w:space="0" w:color="000000"/>
              <w:right w:val="single" w:sz="6" w:space="0" w:color="000000"/>
            </w:tcBorders>
            <w:vAlign w:val="center"/>
            <w:hideMark/>
          </w:tcPr>
          <w:p w:rsidR="00606E93" w:rsidRDefault="00606E93">
            <w:pPr>
              <w:tabs>
                <w:tab w:val="center" w:pos="4155"/>
                <w:tab w:val="right" w:pos="8310"/>
              </w:tabs>
              <w:autoSpaceDE w:val="0"/>
              <w:autoSpaceDN w:val="0"/>
              <w:adjustRightInd w:val="0"/>
              <w:spacing w:line="252" w:lineRule="auto"/>
              <w:jc w:val="center"/>
              <w:rPr>
                <w:sz w:val="24"/>
                <w:szCs w:val="24"/>
              </w:rPr>
            </w:pPr>
            <w:r>
              <w:rPr>
                <w:sz w:val="24"/>
                <w:szCs w:val="24"/>
              </w:rPr>
              <w:t xml:space="preserve">Наименование </w:t>
            </w:r>
          </w:p>
          <w:p w:rsidR="00606E93" w:rsidRDefault="00606E93">
            <w:pPr>
              <w:tabs>
                <w:tab w:val="center" w:pos="4155"/>
                <w:tab w:val="right" w:pos="8310"/>
              </w:tabs>
              <w:autoSpaceDE w:val="0"/>
              <w:autoSpaceDN w:val="0"/>
              <w:adjustRightInd w:val="0"/>
              <w:spacing w:line="252" w:lineRule="auto"/>
              <w:jc w:val="center"/>
              <w:rPr>
                <w:sz w:val="24"/>
                <w:szCs w:val="24"/>
              </w:rPr>
            </w:pPr>
            <w:r>
              <w:rPr>
                <w:sz w:val="24"/>
                <w:szCs w:val="24"/>
              </w:rPr>
              <w:t>раздела программы</w:t>
            </w:r>
          </w:p>
        </w:tc>
        <w:tc>
          <w:tcPr>
            <w:tcW w:w="1961" w:type="dxa"/>
            <w:vMerge w:val="restart"/>
            <w:tcBorders>
              <w:top w:val="single" w:sz="6" w:space="0" w:color="000000"/>
              <w:left w:val="single" w:sz="6" w:space="0" w:color="000000"/>
              <w:bottom w:val="single" w:sz="6" w:space="0" w:color="000000"/>
              <w:right w:val="single" w:sz="6" w:space="0" w:color="000000"/>
            </w:tcBorders>
            <w:vAlign w:val="center"/>
            <w:hideMark/>
          </w:tcPr>
          <w:p w:rsidR="00606E93" w:rsidRDefault="00606E93">
            <w:pPr>
              <w:tabs>
                <w:tab w:val="center" w:pos="4155"/>
                <w:tab w:val="right" w:pos="8310"/>
              </w:tabs>
              <w:autoSpaceDE w:val="0"/>
              <w:autoSpaceDN w:val="0"/>
              <w:adjustRightInd w:val="0"/>
              <w:spacing w:line="252" w:lineRule="auto"/>
              <w:jc w:val="center"/>
              <w:rPr>
                <w:sz w:val="24"/>
                <w:szCs w:val="24"/>
              </w:rPr>
            </w:pPr>
            <w:r>
              <w:rPr>
                <w:sz w:val="24"/>
                <w:szCs w:val="24"/>
              </w:rPr>
              <w:t>Тема урока</w:t>
            </w:r>
          </w:p>
        </w:tc>
        <w:tc>
          <w:tcPr>
            <w:tcW w:w="735" w:type="dxa"/>
            <w:vMerge w:val="restart"/>
            <w:tcBorders>
              <w:top w:val="single" w:sz="6" w:space="0" w:color="000000"/>
              <w:left w:val="single" w:sz="6" w:space="0" w:color="000000"/>
              <w:bottom w:val="single" w:sz="6" w:space="0" w:color="000000"/>
              <w:right w:val="single" w:sz="6" w:space="0" w:color="000000"/>
            </w:tcBorders>
            <w:vAlign w:val="center"/>
            <w:hideMark/>
          </w:tcPr>
          <w:p w:rsidR="00606E93" w:rsidRDefault="00606E93">
            <w:pPr>
              <w:tabs>
                <w:tab w:val="center" w:pos="4155"/>
                <w:tab w:val="right" w:pos="8310"/>
              </w:tabs>
              <w:autoSpaceDE w:val="0"/>
              <w:autoSpaceDN w:val="0"/>
              <w:adjustRightInd w:val="0"/>
              <w:spacing w:line="252" w:lineRule="auto"/>
              <w:jc w:val="center"/>
              <w:rPr>
                <w:sz w:val="24"/>
                <w:szCs w:val="24"/>
              </w:rPr>
            </w:pPr>
            <w:r>
              <w:rPr>
                <w:sz w:val="24"/>
                <w:szCs w:val="24"/>
              </w:rPr>
              <w:t xml:space="preserve">Кол-во </w:t>
            </w:r>
            <w:proofErr w:type="gramStart"/>
            <w:r>
              <w:rPr>
                <w:sz w:val="24"/>
                <w:szCs w:val="24"/>
              </w:rPr>
              <w:t>ча-сов</w:t>
            </w:r>
            <w:proofErr w:type="gramEnd"/>
          </w:p>
        </w:tc>
        <w:tc>
          <w:tcPr>
            <w:tcW w:w="997" w:type="dxa"/>
            <w:vMerge w:val="restart"/>
            <w:tcBorders>
              <w:top w:val="single" w:sz="6" w:space="0" w:color="000000"/>
              <w:left w:val="single" w:sz="6" w:space="0" w:color="000000"/>
              <w:bottom w:val="single" w:sz="6" w:space="0" w:color="000000"/>
              <w:right w:val="single" w:sz="6" w:space="0" w:color="000000"/>
            </w:tcBorders>
            <w:vAlign w:val="center"/>
            <w:hideMark/>
          </w:tcPr>
          <w:p w:rsidR="00606E93" w:rsidRDefault="00606E93">
            <w:pPr>
              <w:tabs>
                <w:tab w:val="center" w:pos="4155"/>
                <w:tab w:val="right" w:pos="8310"/>
              </w:tabs>
              <w:autoSpaceDE w:val="0"/>
              <w:autoSpaceDN w:val="0"/>
              <w:adjustRightInd w:val="0"/>
              <w:spacing w:line="252" w:lineRule="auto"/>
              <w:ind w:left="-105" w:right="-105"/>
              <w:jc w:val="center"/>
              <w:rPr>
                <w:sz w:val="24"/>
                <w:szCs w:val="24"/>
              </w:rPr>
            </w:pPr>
            <w:r>
              <w:rPr>
                <w:sz w:val="24"/>
                <w:szCs w:val="24"/>
              </w:rPr>
              <w:t xml:space="preserve">Тип </w:t>
            </w:r>
            <w:r>
              <w:rPr>
                <w:sz w:val="24"/>
                <w:szCs w:val="24"/>
              </w:rPr>
              <w:br/>
              <w:t>урока</w:t>
            </w:r>
          </w:p>
        </w:tc>
        <w:tc>
          <w:tcPr>
            <w:tcW w:w="2251" w:type="dxa"/>
            <w:vMerge w:val="restart"/>
            <w:tcBorders>
              <w:top w:val="single" w:sz="6" w:space="0" w:color="000000"/>
              <w:left w:val="single" w:sz="6" w:space="0" w:color="000000"/>
              <w:bottom w:val="single" w:sz="6" w:space="0" w:color="000000"/>
              <w:right w:val="single" w:sz="6" w:space="0" w:color="000000"/>
            </w:tcBorders>
            <w:vAlign w:val="center"/>
            <w:hideMark/>
          </w:tcPr>
          <w:p w:rsidR="00606E93" w:rsidRDefault="00606E93">
            <w:pPr>
              <w:tabs>
                <w:tab w:val="center" w:pos="4155"/>
                <w:tab w:val="right" w:pos="8310"/>
              </w:tabs>
              <w:autoSpaceDE w:val="0"/>
              <w:autoSpaceDN w:val="0"/>
              <w:adjustRightInd w:val="0"/>
              <w:spacing w:line="252" w:lineRule="auto"/>
              <w:jc w:val="center"/>
              <w:rPr>
                <w:sz w:val="24"/>
                <w:szCs w:val="24"/>
              </w:rPr>
            </w:pPr>
            <w:r>
              <w:rPr>
                <w:sz w:val="24"/>
                <w:szCs w:val="24"/>
              </w:rPr>
              <w:t xml:space="preserve">Элементы </w:t>
            </w:r>
            <w:r>
              <w:rPr>
                <w:sz w:val="24"/>
                <w:szCs w:val="24"/>
              </w:rPr>
              <w:br/>
              <w:t>содержания</w:t>
            </w:r>
          </w:p>
        </w:tc>
        <w:tc>
          <w:tcPr>
            <w:tcW w:w="2376" w:type="dxa"/>
            <w:vMerge w:val="restart"/>
            <w:tcBorders>
              <w:top w:val="single" w:sz="6" w:space="0" w:color="000000"/>
              <w:left w:val="single" w:sz="6" w:space="0" w:color="000000"/>
              <w:bottom w:val="single" w:sz="6" w:space="0" w:color="000000"/>
              <w:right w:val="single" w:sz="6" w:space="0" w:color="000000"/>
            </w:tcBorders>
            <w:vAlign w:val="center"/>
            <w:hideMark/>
          </w:tcPr>
          <w:p w:rsidR="00606E93" w:rsidRDefault="00606E93">
            <w:pPr>
              <w:tabs>
                <w:tab w:val="center" w:pos="4155"/>
                <w:tab w:val="right" w:pos="8310"/>
              </w:tabs>
              <w:autoSpaceDE w:val="0"/>
              <w:autoSpaceDN w:val="0"/>
              <w:adjustRightInd w:val="0"/>
              <w:spacing w:line="252" w:lineRule="auto"/>
              <w:jc w:val="center"/>
              <w:rPr>
                <w:sz w:val="24"/>
                <w:szCs w:val="24"/>
              </w:rPr>
            </w:pPr>
            <w:r>
              <w:rPr>
                <w:sz w:val="24"/>
                <w:szCs w:val="24"/>
              </w:rPr>
              <w:t>Требования к уровню подготовки учащихся</w:t>
            </w:r>
          </w:p>
        </w:tc>
        <w:tc>
          <w:tcPr>
            <w:tcW w:w="1410" w:type="dxa"/>
            <w:vMerge w:val="restart"/>
            <w:tcBorders>
              <w:top w:val="single" w:sz="6" w:space="0" w:color="000000"/>
              <w:left w:val="single" w:sz="6" w:space="0" w:color="000000"/>
              <w:bottom w:val="single" w:sz="6" w:space="0" w:color="000000"/>
              <w:right w:val="single" w:sz="6" w:space="0" w:color="000000"/>
            </w:tcBorders>
            <w:vAlign w:val="center"/>
            <w:hideMark/>
          </w:tcPr>
          <w:p w:rsidR="00606E93" w:rsidRDefault="00606E93">
            <w:pPr>
              <w:tabs>
                <w:tab w:val="center" w:pos="4155"/>
                <w:tab w:val="right" w:pos="8310"/>
              </w:tabs>
              <w:autoSpaceDE w:val="0"/>
              <w:autoSpaceDN w:val="0"/>
              <w:adjustRightInd w:val="0"/>
              <w:spacing w:line="252" w:lineRule="auto"/>
              <w:ind w:left="-105" w:right="-105"/>
              <w:jc w:val="center"/>
              <w:rPr>
                <w:sz w:val="24"/>
                <w:szCs w:val="24"/>
              </w:rPr>
            </w:pPr>
            <w:r>
              <w:rPr>
                <w:sz w:val="24"/>
                <w:szCs w:val="24"/>
              </w:rPr>
              <w:t xml:space="preserve">Вид </w:t>
            </w:r>
            <w:r>
              <w:rPr>
                <w:sz w:val="24"/>
                <w:szCs w:val="24"/>
              </w:rPr>
              <w:br/>
              <w:t>контроля</w:t>
            </w:r>
          </w:p>
        </w:tc>
        <w:tc>
          <w:tcPr>
            <w:tcW w:w="1961" w:type="dxa"/>
            <w:vMerge w:val="restart"/>
            <w:tcBorders>
              <w:top w:val="single" w:sz="6" w:space="0" w:color="000000"/>
              <w:left w:val="single" w:sz="6" w:space="0" w:color="000000"/>
              <w:bottom w:val="single" w:sz="6" w:space="0" w:color="000000"/>
              <w:right w:val="single" w:sz="6" w:space="0" w:color="000000"/>
            </w:tcBorders>
            <w:vAlign w:val="center"/>
            <w:hideMark/>
          </w:tcPr>
          <w:p w:rsidR="00606E93" w:rsidRDefault="00606E93">
            <w:pPr>
              <w:tabs>
                <w:tab w:val="center" w:pos="4155"/>
                <w:tab w:val="right" w:pos="8310"/>
              </w:tabs>
              <w:autoSpaceDE w:val="0"/>
              <w:autoSpaceDN w:val="0"/>
              <w:adjustRightInd w:val="0"/>
              <w:spacing w:line="252" w:lineRule="auto"/>
              <w:jc w:val="center"/>
              <w:rPr>
                <w:sz w:val="24"/>
                <w:szCs w:val="24"/>
              </w:rPr>
            </w:pPr>
            <w:r>
              <w:rPr>
                <w:sz w:val="24"/>
                <w:szCs w:val="24"/>
              </w:rPr>
              <w:t>Средства обучения</w:t>
            </w:r>
          </w:p>
        </w:tc>
        <w:tc>
          <w:tcPr>
            <w:tcW w:w="1263" w:type="dxa"/>
            <w:vMerge w:val="restart"/>
            <w:tcBorders>
              <w:top w:val="single" w:sz="6" w:space="0" w:color="000000"/>
              <w:left w:val="single" w:sz="6" w:space="0" w:color="000000"/>
              <w:bottom w:val="single" w:sz="6" w:space="0" w:color="000000"/>
              <w:right w:val="single" w:sz="6" w:space="0" w:color="000000"/>
            </w:tcBorders>
            <w:vAlign w:val="center"/>
            <w:hideMark/>
          </w:tcPr>
          <w:p w:rsidR="00606E93" w:rsidRDefault="00606E93">
            <w:pPr>
              <w:tabs>
                <w:tab w:val="center" w:pos="4155"/>
                <w:tab w:val="right" w:pos="8310"/>
              </w:tabs>
              <w:autoSpaceDE w:val="0"/>
              <w:autoSpaceDN w:val="0"/>
              <w:adjustRightInd w:val="0"/>
              <w:spacing w:line="252" w:lineRule="auto"/>
              <w:jc w:val="center"/>
              <w:rPr>
                <w:sz w:val="24"/>
                <w:szCs w:val="24"/>
              </w:rPr>
            </w:pPr>
            <w:r>
              <w:rPr>
                <w:sz w:val="24"/>
                <w:szCs w:val="24"/>
              </w:rPr>
              <w:t>Домашнее задание</w:t>
            </w:r>
          </w:p>
        </w:tc>
        <w:tc>
          <w:tcPr>
            <w:tcW w:w="1287" w:type="dxa"/>
            <w:gridSpan w:val="2"/>
            <w:tcBorders>
              <w:top w:val="single" w:sz="6" w:space="0" w:color="000000"/>
              <w:left w:val="single" w:sz="6" w:space="0" w:color="000000"/>
              <w:bottom w:val="single" w:sz="4" w:space="0" w:color="auto"/>
              <w:right w:val="single" w:sz="6" w:space="0" w:color="000000"/>
            </w:tcBorders>
            <w:hideMark/>
          </w:tcPr>
          <w:p w:rsidR="00606E93" w:rsidRDefault="00606E93">
            <w:pPr>
              <w:tabs>
                <w:tab w:val="center" w:pos="4155"/>
                <w:tab w:val="right" w:pos="8310"/>
              </w:tabs>
              <w:autoSpaceDE w:val="0"/>
              <w:autoSpaceDN w:val="0"/>
              <w:adjustRightInd w:val="0"/>
              <w:spacing w:line="252" w:lineRule="auto"/>
              <w:jc w:val="center"/>
              <w:rPr>
                <w:sz w:val="24"/>
                <w:szCs w:val="24"/>
              </w:rPr>
            </w:pPr>
            <w:r>
              <w:rPr>
                <w:sz w:val="24"/>
                <w:szCs w:val="24"/>
              </w:rPr>
              <w:t xml:space="preserve">Дата </w:t>
            </w:r>
            <w:proofErr w:type="gramStart"/>
            <w:r>
              <w:rPr>
                <w:sz w:val="24"/>
                <w:szCs w:val="24"/>
              </w:rPr>
              <w:t>проведен</w:t>
            </w:r>
            <w:proofErr w:type="gramEnd"/>
          </w:p>
        </w:tc>
      </w:tr>
      <w:tr w:rsidR="00606E93" w:rsidTr="00606E93">
        <w:trPr>
          <w:trHeight w:val="560"/>
        </w:trPr>
        <w:tc>
          <w:tcPr>
            <w:tcW w:w="438"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4241"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735"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997"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2251"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2376"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410"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961"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263"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696" w:type="dxa"/>
            <w:tcBorders>
              <w:top w:val="single" w:sz="4" w:space="0" w:color="auto"/>
              <w:left w:val="single" w:sz="6" w:space="0" w:color="000000"/>
              <w:bottom w:val="single" w:sz="6" w:space="0" w:color="000000"/>
              <w:right w:val="single" w:sz="4" w:space="0" w:color="auto"/>
            </w:tcBorders>
            <w:hideMark/>
          </w:tcPr>
          <w:p w:rsidR="00606E93" w:rsidRDefault="00606E93">
            <w:pPr>
              <w:tabs>
                <w:tab w:val="center" w:pos="4155"/>
                <w:tab w:val="right" w:pos="8310"/>
              </w:tabs>
              <w:autoSpaceDE w:val="0"/>
              <w:autoSpaceDN w:val="0"/>
              <w:adjustRightInd w:val="0"/>
              <w:spacing w:line="252" w:lineRule="auto"/>
              <w:jc w:val="center"/>
              <w:rPr>
                <w:sz w:val="24"/>
                <w:szCs w:val="24"/>
              </w:rPr>
            </w:pPr>
            <w:r>
              <w:rPr>
                <w:sz w:val="24"/>
                <w:szCs w:val="24"/>
              </w:rPr>
              <w:t>план</w:t>
            </w:r>
          </w:p>
        </w:tc>
        <w:tc>
          <w:tcPr>
            <w:tcW w:w="591" w:type="dxa"/>
            <w:tcBorders>
              <w:top w:val="single" w:sz="4" w:space="0" w:color="auto"/>
              <w:left w:val="single" w:sz="4" w:space="0" w:color="auto"/>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2" w:lineRule="auto"/>
              <w:jc w:val="center"/>
              <w:rPr>
                <w:sz w:val="24"/>
                <w:szCs w:val="24"/>
              </w:rPr>
            </w:pPr>
            <w:r>
              <w:rPr>
                <w:sz w:val="24"/>
                <w:szCs w:val="24"/>
              </w:rPr>
              <w:t>факт</w:t>
            </w:r>
          </w:p>
        </w:tc>
      </w:tr>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2" w:lineRule="auto"/>
              <w:jc w:val="center"/>
              <w:rPr>
                <w:sz w:val="24"/>
                <w:szCs w:val="24"/>
              </w:rPr>
            </w:pPr>
            <w:r>
              <w:rPr>
                <w:sz w:val="24"/>
                <w:szCs w:val="24"/>
              </w:rPr>
              <w:lastRenderedPageBreak/>
              <w:t>1</w:t>
            </w:r>
          </w:p>
        </w:tc>
        <w:tc>
          <w:tcPr>
            <w:tcW w:w="102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2" w:lineRule="auto"/>
              <w:jc w:val="center"/>
              <w:rPr>
                <w:sz w:val="24"/>
                <w:szCs w:val="24"/>
              </w:rPr>
            </w:pPr>
            <w:r>
              <w:rPr>
                <w:sz w:val="24"/>
                <w:szCs w:val="24"/>
              </w:rPr>
              <w:t>2</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2" w:lineRule="auto"/>
              <w:jc w:val="center"/>
              <w:rPr>
                <w:sz w:val="24"/>
                <w:szCs w:val="24"/>
              </w:rPr>
            </w:pPr>
            <w:r>
              <w:rPr>
                <w:sz w:val="24"/>
                <w:szCs w:val="24"/>
              </w:rPr>
              <w:t>3</w:t>
            </w: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2" w:lineRule="auto"/>
              <w:jc w:val="center"/>
              <w:rPr>
                <w:sz w:val="24"/>
                <w:szCs w:val="24"/>
              </w:rPr>
            </w:pPr>
            <w:r>
              <w:rPr>
                <w:sz w:val="24"/>
                <w:szCs w:val="24"/>
              </w:rPr>
              <w:t>4</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2" w:lineRule="auto"/>
              <w:ind w:left="-105" w:right="-105"/>
              <w:jc w:val="center"/>
              <w:rPr>
                <w:sz w:val="24"/>
                <w:szCs w:val="24"/>
              </w:rPr>
            </w:pPr>
            <w:r>
              <w:rPr>
                <w:sz w:val="24"/>
                <w:szCs w:val="24"/>
              </w:rPr>
              <w:t>5</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2" w:lineRule="auto"/>
              <w:jc w:val="center"/>
              <w:rPr>
                <w:sz w:val="24"/>
                <w:szCs w:val="24"/>
              </w:rPr>
            </w:pPr>
            <w:r>
              <w:rPr>
                <w:sz w:val="24"/>
                <w:szCs w:val="24"/>
              </w:rPr>
              <w:t>6</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2" w:lineRule="auto"/>
              <w:jc w:val="center"/>
              <w:rPr>
                <w:sz w:val="24"/>
                <w:szCs w:val="24"/>
              </w:rPr>
            </w:pPr>
            <w:r>
              <w:rPr>
                <w:sz w:val="24"/>
                <w:szCs w:val="24"/>
              </w:rPr>
              <w:t>7</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2" w:lineRule="auto"/>
              <w:ind w:left="-105" w:right="-105"/>
              <w:jc w:val="center"/>
              <w:rPr>
                <w:sz w:val="24"/>
                <w:szCs w:val="24"/>
              </w:rPr>
            </w:pPr>
            <w:r>
              <w:rPr>
                <w:sz w:val="24"/>
                <w:szCs w:val="24"/>
              </w:rPr>
              <w:t>8</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2" w:lineRule="auto"/>
              <w:jc w:val="center"/>
              <w:rPr>
                <w:sz w:val="24"/>
                <w:szCs w:val="24"/>
              </w:rPr>
            </w:pPr>
            <w:r>
              <w:rPr>
                <w:sz w:val="24"/>
                <w:szCs w:val="24"/>
              </w:rPr>
              <w:t>9</w:t>
            </w:r>
          </w:p>
        </w:tc>
        <w:tc>
          <w:tcPr>
            <w:tcW w:w="1263"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2" w:lineRule="auto"/>
              <w:jc w:val="center"/>
              <w:rPr>
                <w:sz w:val="24"/>
                <w:szCs w:val="24"/>
              </w:rPr>
            </w:pPr>
            <w:r>
              <w:rPr>
                <w:sz w:val="24"/>
                <w:szCs w:val="24"/>
              </w:rPr>
              <w:t>10</w:t>
            </w:r>
          </w:p>
        </w:tc>
        <w:tc>
          <w:tcPr>
            <w:tcW w:w="696" w:type="dxa"/>
            <w:tcBorders>
              <w:top w:val="single" w:sz="6" w:space="0" w:color="000000"/>
              <w:left w:val="single" w:sz="6" w:space="0" w:color="000000"/>
              <w:bottom w:val="single" w:sz="6" w:space="0" w:color="000000"/>
              <w:right w:val="single" w:sz="4" w:space="0" w:color="auto"/>
            </w:tcBorders>
            <w:hideMark/>
          </w:tcPr>
          <w:p w:rsidR="00606E93" w:rsidRDefault="00606E93">
            <w:pPr>
              <w:tabs>
                <w:tab w:val="center" w:pos="4155"/>
                <w:tab w:val="right" w:pos="8310"/>
              </w:tabs>
              <w:autoSpaceDE w:val="0"/>
              <w:autoSpaceDN w:val="0"/>
              <w:adjustRightInd w:val="0"/>
              <w:spacing w:line="252" w:lineRule="auto"/>
              <w:jc w:val="center"/>
              <w:rPr>
                <w:sz w:val="24"/>
                <w:szCs w:val="24"/>
              </w:rPr>
            </w:pPr>
            <w:r>
              <w:rPr>
                <w:sz w:val="24"/>
                <w:szCs w:val="24"/>
              </w:rPr>
              <w:t>11</w:t>
            </w:r>
          </w:p>
        </w:tc>
        <w:tc>
          <w:tcPr>
            <w:tcW w:w="591" w:type="dxa"/>
            <w:tcBorders>
              <w:top w:val="single" w:sz="6" w:space="0" w:color="000000"/>
              <w:left w:val="single" w:sz="4" w:space="0" w:color="auto"/>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2" w:lineRule="auto"/>
              <w:jc w:val="center"/>
              <w:rPr>
                <w:sz w:val="24"/>
                <w:szCs w:val="24"/>
              </w:rPr>
            </w:pPr>
            <w:r>
              <w:rPr>
                <w:sz w:val="24"/>
                <w:szCs w:val="24"/>
              </w:rPr>
              <w:t>12</w:t>
            </w:r>
          </w:p>
        </w:tc>
      </w:tr>
      <w:tr w:rsidR="00606E93" w:rsidTr="00606E93">
        <w:tc>
          <w:tcPr>
            <w:tcW w:w="438" w:type="dxa"/>
            <w:tcBorders>
              <w:top w:val="single" w:sz="6" w:space="0" w:color="000000"/>
              <w:left w:val="single" w:sz="6" w:space="0" w:color="000000"/>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64" w:lineRule="auto"/>
              <w:jc w:val="center"/>
              <w:rPr>
                <w:sz w:val="24"/>
                <w:szCs w:val="24"/>
              </w:rPr>
            </w:pPr>
          </w:p>
        </w:tc>
        <w:tc>
          <w:tcPr>
            <w:tcW w:w="1026" w:type="dxa"/>
            <w:vMerge w:val="restart"/>
            <w:tcBorders>
              <w:top w:val="single" w:sz="6" w:space="0" w:color="000000"/>
              <w:left w:val="single" w:sz="6" w:space="0" w:color="000000"/>
              <w:bottom w:val="single" w:sz="6" w:space="0" w:color="000000"/>
              <w:right w:val="single" w:sz="6" w:space="0" w:color="000000"/>
            </w:tcBorders>
            <w:textDirection w:val="btLr"/>
            <w:hideMark/>
          </w:tcPr>
          <w:p w:rsidR="00606E93" w:rsidRDefault="00606E93">
            <w:pPr>
              <w:tabs>
                <w:tab w:val="center" w:pos="4155"/>
                <w:tab w:val="right" w:pos="8310"/>
              </w:tabs>
              <w:autoSpaceDE w:val="0"/>
              <w:autoSpaceDN w:val="0"/>
              <w:adjustRightInd w:val="0"/>
              <w:spacing w:line="264" w:lineRule="auto"/>
              <w:ind w:left="113" w:right="113"/>
              <w:rPr>
                <w:b/>
                <w:bCs/>
                <w:sz w:val="24"/>
                <w:szCs w:val="24"/>
              </w:rPr>
            </w:pPr>
            <w:r>
              <w:rPr>
                <w:b/>
                <w:bCs/>
                <w:sz w:val="24"/>
                <w:szCs w:val="24"/>
              </w:rPr>
              <w:t xml:space="preserve">Раздел 1. </w:t>
            </w:r>
            <w:r>
              <w:rPr>
                <w:bCs/>
                <w:sz w:val="24"/>
                <w:szCs w:val="24"/>
              </w:rPr>
              <w:t>Безопасность и защита человека в чрезвычайных ситуациях</w:t>
            </w: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64" w:lineRule="auto"/>
              <w:rPr>
                <w:sz w:val="24"/>
                <w:szCs w:val="24"/>
              </w:rPr>
            </w:pPr>
            <w:r>
              <w:rPr>
                <w:b/>
                <w:bCs/>
                <w:sz w:val="24"/>
                <w:szCs w:val="24"/>
              </w:rPr>
              <w:t xml:space="preserve">Глава 1. </w:t>
            </w:r>
            <w:r>
              <w:rPr>
                <w:sz w:val="24"/>
                <w:szCs w:val="24"/>
              </w:rPr>
              <w:t>Чрезвычайные и экс</w:t>
            </w:r>
            <w:r>
              <w:rPr>
                <w:sz w:val="24"/>
                <w:szCs w:val="24"/>
              </w:rPr>
              <w:softHyphen/>
              <w:t>тремальные ситуации в приро</w:t>
            </w:r>
            <w:r>
              <w:rPr>
                <w:sz w:val="24"/>
                <w:szCs w:val="24"/>
              </w:rPr>
              <w:softHyphen/>
              <w:t>де.</w:t>
            </w:r>
          </w:p>
        </w:tc>
      </w:tr>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64" w:lineRule="auto"/>
              <w:jc w:val="center"/>
              <w:rPr>
                <w:sz w:val="24"/>
                <w:szCs w:val="24"/>
              </w:rPr>
            </w:pPr>
            <w:r>
              <w:rPr>
                <w:sz w:val="24"/>
                <w:szCs w:val="24"/>
              </w:rPr>
              <w:t>1</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b/>
                <w:bCs/>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64" w:lineRule="auto"/>
              <w:rPr>
                <w:sz w:val="24"/>
                <w:szCs w:val="24"/>
              </w:rPr>
            </w:pPr>
            <w:r>
              <w:rPr>
                <w:sz w:val="24"/>
                <w:szCs w:val="24"/>
              </w:rPr>
              <w:t>Экстремальные ситуации в при</w:t>
            </w:r>
            <w:r>
              <w:rPr>
                <w:sz w:val="24"/>
                <w:szCs w:val="24"/>
              </w:rPr>
              <w:softHyphen/>
              <w:t>роде и их причины.</w:t>
            </w: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6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64" w:lineRule="auto"/>
              <w:rPr>
                <w:sz w:val="24"/>
                <w:szCs w:val="24"/>
              </w:rPr>
            </w:pPr>
            <w:r>
              <w:rPr>
                <w:sz w:val="24"/>
                <w:szCs w:val="24"/>
              </w:rPr>
              <w:t>Ознакомление с новым материалом</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64" w:lineRule="auto"/>
              <w:rPr>
                <w:sz w:val="24"/>
                <w:szCs w:val="24"/>
              </w:rPr>
            </w:pPr>
            <w:r>
              <w:rPr>
                <w:sz w:val="24"/>
                <w:szCs w:val="24"/>
              </w:rPr>
              <w:t>Основные виды экстремальных ситуаций в природе и их причины. Автономное существование человека в природе и причины попадания человека в такую ситуацию.</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64" w:lineRule="auto"/>
              <w:rPr>
                <w:sz w:val="24"/>
                <w:szCs w:val="24"/>
              </w:rPr>
            </w:pPr>
            <w:r>
              <w:rPr>
                <w:b/>
                <w:sz w:val="24"/>
                <w:szCs w:val="24"/>
              </w:rPr>
              <w:t>Знать</w:t>
            </w:r>
            <w:r>
              <w:rPr>
                <w:sz w:val="24"/>
                <w:szCs w:val="24"/>
              </w:rPr>
              <w:t>: основные виды экстремальных ситуаций в природе и их причины.</w:t>
            </w:r>
          </w:p>
          <w:p w:rsidR="00606E93" w:rsidRDefault="00606E93">
            <w:pPr>
              <w:tabs>
                <w:tab w:val="center" w:pos="4155"/>
                <w:tab w:val="right" w:pos="8310"/>
              </w:tabs>
              <w:autoSpaceDE w:val="0"/>
              <w:autoSpaceDN w:val="0"/>
              <w:adjustRightInd w:val="0"/>
              <w:spacing w:line="264" w:lineRule="auto"/>
              <w:rPr>
                <w:sz w:val="24"/>
                <w:szCs w:val="24"/>
              </w:rPr>
            </w:pPr>
            <w:r>
              <w:rPr>
                <w:b/>
                <w:sz w:val="24"/>
                <w:szCs w:val="24"/>
              </w:rPr>
              <w:t>Уметь</w:t>
            </w:r>
            <w:r>
              <w:rPr>
                <w:sz w:val="24"/>
                <w:szCs w:val="24"/>
              </w:rPr>
              <w:t>: отличать чрезвычайную ситуацию от просто сложных условий.</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64"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64"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64" w:lineRule="auto"/>
              <w:rPr>
                <w:sz w:val="24"/>
                <w:szCs w:val="24"/>
              </w:rPr>
            </w:pPr>
            <w:r>
              <w:rPr>
                <w:sz w:val="24"/>
                <w:szCs w:val="24"/>
              </w:rPr>
              <w:t>Раздел 1</w:t>
            </w:r>
          </w:p>
          <w:p w:rsidR="00606E93" w:rsidRDefault="00606E93">
            <w:pPr>
              <w:tabs>
                <w:tab w:val="center" w:pos="4155"/>
                <w:tab w:val="right" w:pos="8310"/>
              </w:tabs>
              <w:autoSpaceDE w:val="0"/>
              <w:autoSpaceDN w:val="0"/>
              <w:adjustRightInd w:val="0"/>
              <w:spacing w:line="264" w:lineRule="auto"/>
              <w:rPr>
                <w:sz w:val="24"/>
                <w:szCs w:val="24"/>
              </w:rPr>
            </w:pPr>
            <w:proofErr w:type="gramStart"/>
            <w:r>
              <w:rPr>
                <w:sz w:val="24"/>
                <w:szCs w:val="24"/>
              </w:rPr>
              <w:t>П</w:t>
            </w:r>
            <w:proofErr w:type="gramEnd"/>
            <w:r>
              <w:rPr>
                <w:sz w:val="24"/>
                <w:szCs w:val="24"/>
              </w:rPr>
              <w:t xml:space="preserve"> 1.1.</w:t>
            </w: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6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64" w:lineRule="auto"/>
              <w:rPr>
                <w:sz w:val="24"/>
                <w:szCs w:val="24"/>
              </w:rPr>
            </w:pPr>
          </w:p>
        </w:tc>
      </w:tr>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64" w:lineRule="auto"/>
              <w:jc w:val="center"/>
              <w:rPr>
                <w:sz w:val="24"/>
                <w:szCs w:val="24"/>
              </w:rPr>
            </w:pPr>
            <w:r>
              <w:rPr>
                <w:sz w:val="24"/>
                <w:szCs w:val="24"/>
              </w:rPr>
              <w:t>2</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b/>
                <w:bCs/>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64" w:lineRule="auto"/>
              <w:rPr>
                <w:sz w:val="24"/>
                <w:szCs w:val="24"/>
              </w:rPr>
            </w:pPr>
            <w:r>
              <w:rPr>
                <w:sz w:val="24"/>
                <w:szCs w:val="24"/>
              </w:rPr>
              <w:t>Факторы и стрессоры выживания в</w:t>
            </w:r>
            <w:r>
              <w:rPr>
                <w:sz w:val="24"/>
                <w:szCs w:val="24"/>
              </w:rPr>
              <w:br/>
              <w:t>природных условиях.</w:t>
            </w: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6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6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64" w:lineRule="auto"/>
              <w:rPr>
                <w:sz w:val="24"/>
                <w:szCs w:val="24"/>
              </w:rPr>
            </w:pPr>
            <w:r>
              <w:rPr>
                <w:sz w:val="24"/>
                <w:szCs w:val="24"/>
              </w:rPr>
              <w:t>Факторы выживания в природных условиях. Стрессоры выживания и их влияние на организм человека.</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64" w:lineRule="auto"/>
              <w:rPr>
                <w:sz w:val="24"/>
                <w:szCs w:val="24"/>
              </w:rPr>
            </w:pPr>
            <w:r>
              <w:rPr>
                <w:b/>
                <w:sz w:val="24"/>
                <w:szCs w:val="24"/>
              </w:rPr>
              <w:t>Знать:</w:t>
            </w:r>
            <w:r>
              <w:rPr>
                <w:sz w:val="24"/>
                <w:szCs w:val="24"/>
              </w:rPr>
              <w:t xml:space="preserve"> факторы способствующие выживанию человека в природных условиях; стрессоры </w:t>
            </w:r>
            <w:proofErr w:type="gramStart"/>
            <w:r>
              <w:rPr>
                <w:sz w:val="24"/>
                <w:szCs w:val="24"/>
              </w:rPr>
              <w:t>выживания</w:t>
            </w:r>
            <w:proofErr w:type="gramEnd"/>
            <w:r>
              <w:rPr>
                <w:sz w:val="24"/>
                <w:szCs w:val="24"/>
              </w:rPr>
              <w:t xml:space="preserve"> влияющие на человека в природной среде.</w:t>
            </w:r>
          </w:p>
          <w:p w:rsidR="00606E93" w:rsidRDefault="00606E93">
            <w:pPr>
              <w:tabs>
                <w:tab w:val="center" w:pos="4155"/>
                <w:tab w:val="right" w:pos="8310"/>
              </w:tabs>
              <w:autoSpaceDE w:val="0"/>
              <w:autoSpaceDN w:val="0"/>
              <w:adjustRightInd w:val="0"/>
              <w:spacing w:line="264" w:lineRule="auto"/>
              <w:rPr>
                <w:sz w:val="24"/>
                <w:szCs w:val="24"/>
              </w:rPr>
            </w:pPr>
            <w:r>
              <w:rPr>
                <w:b/>
                <w:sz w:val="24"/>
                <w:szCs w:val="24"/>
              </w:rPr>
              <w:t>Уметь</w:t>
            </w:r>
            <w:r>
              <w:rPr>
                <w:sz w:val="24"/>
                <w:szCs w:val="24"/>
              </w:rPr>
              <w:t>: бороться со стрессорами выживания в природной среде.</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64"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64"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64" w:lineRule="auto"/>
              <w:rPr>
                <w:sz w:val="24"/>
                <w:szCs w:val="24"/>
              </w:rPr>
            </w:pPr>
            <w:r>
              <w:rPr>
                <w:sz w:val="24"/>
                <w:szCs w:val="24"/>
              </w:rPr>
              <w:t>Раздел</w:t>
            </w:r>
            <w:proofErr w:type="gramStart"/>
            <w:r>
              <w:rPr>
                <w:sz w:val="24"/>
                <w:szCs w:val="24"/>
              </w:rPr>
              <w:t>1</w:t>
            </w:r>
            <w:proofErr w:type="gramEnd"/>
          </w:p>
          <w:p w:rsidR="00606E93" w:rsidRDefault="00606E93">
            <w:pPr>
              <w:tabs>
                <w:tab w:val="center" w:pos="4155"/>
                <w:tab w:val="right" w:pos="8310"/>
              </w:tabs>
              <w:autoSpaceDE w:val="0"/>
              <w:autoSpaceDN w:val="0"/>
              <w:adjustRightInd w:val="0"/>
              <w:spacing w:line="264" w:lineRule="auto"/>
              <w:rPr>
                <w:sz w:val="24"/>
                <w:szCs w:val="24"/>
              </w:rPr>
            </w:pPr>
            <w:r>
              <w:rPr>
                <w:sz w:val="24"/>
                <w:szCs w:val="24"/>
              </w:rPr>
              <w:t>П. 1.2.</w:t>
            </w:r>
          </w:p>
          <w:p w:rsidR="00606E93" w:rsidRDefault="00606E93">
            <w:pPr>
              <w:tabs>
                <w:tab w:val="center" w:pos="4155"/>
                <w:tab w:val="right" w:pos="8310"/>
              </w:tabs>
              <w:autoSpaceDE w:val="0"/>
              <w:autoSpaceDN w:val="0"/>
              <w:adjustRightInd w:val="0"/>
              <w:spacing w:line="264" w:lineRule="auto"/>
              <w:rPr>
                <w:sz w:val="24"/>
                <w:szCs w:val="24"/>
              </w:rPr>
            </w:pPr>
            <w:r>
              <w:rPr>
                <w:sz w:val="24"/>
                <w:szCs w:val="24"/>
              </w:rPr>
              <w:t>П.1.3.</w:t>
            </w: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6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64" w:lineRule="auto"/>
              <w:rPr>
                <w:sz w:val="24"/>
                <w:szCs w:val="24"/>
              </w:rPr>
            </w:pPr>
          </w:p>
        </w:tc>
      </w:tr>
    </w:tbl>
    <w:p w:rsidR="00606E93" w:rsidRDefault="00606E93" w:rsidP="00606E93">
      <w:pPr>
        <w:autoSpaceDE w:val="0"/>
        <w:autoSpaceDN w:val="0"/>
        <w:adjustRightInd w:val="0"/>
        <w:spacing w:after="120" w:line="252" w:lineRule="auto"/>
        <w:rPr>
          <w:i/>
          <w:iCs/>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606E93" w:rsidTr="00606E93">
        <w:tc>
          <w:tcPr>
            <w:tcW w:w="438" w:type="dxa"/>
            <w:tcBorders>
              <w:top w:val="single" w:sz="6" w:space="0" w:color="000000"/>
              <w:left w:val="single" w:sz="6" w:space="0" w:color="000000"/>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jc w:val="center"/>
              <w:rPr>
                <w:sz w:val="24"/>
                <w:szCs w:val="24"/>
              </w:rPr>
            </w:pPr>
          </w:p>
        </w:tc>
        <w:tc>
          <w:tcPr>
            <w:tcW w:w="1026" w:type="dxa"/>
            <w:vMerge w:val="restart"/>
            <w:tcBorders>
              <w:top w:val="single" w:sz="6" w:space="0" w:color="000000"/>
              <w:left w:val="single" w:sz="6" w:space="0" w:color="000000"/>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606E93" w:rsidRDefault="00606E93">
            <w:pPr>
              <w:shd w:val="clear" w:color="auto" w:fill="FFFFFF"/>
              <w:tabs>
                <w:tab w:val="left" w:pos="581"/>
              </w:tabs>
              <w:ind w:left="96" w:right="168"/>
              <w:rPr>
                <w:sz w:val="24"/>
                <w:szCs w:val="24"/>
              </w:rPr>
            </w:pPr>
            <w:r>
              <w:rPr>
                <w:b/>
                <w:bCs/>
                <w:sz w:val="24"/>
                <w:szCs w:val="24"/>
              </w:rPr>
              <w:t xml:space="preserve">Глава 2. </w:t>
            </w:r>
            <w:r>
              <w:rPr>
                <w:sz w:val="24"/>
                <w:szCs w:val="24"/>
              </w:rPr>
              <w:t>Психологические ос</w:t>
            </w:r>
            <w:r>
              <w:rPr>
                <w:sz w:val="24"/>
                <w:szCs w:val="24"/>
              </w:rPr>
              <w:softHyphen/>
              <w:t>новы выживания в природных условиях.</w:t>
            </w:r>
          </w:p>
        </w:tc>
      </w:tr>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3</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shd w:val="clear" w:color="auto" w:fill="FFFFFF"/>
              <w:tabs>
                <w:tab w:val="left" w:pos="581"/>
              </w:tabs>
              <w:ind w:left="96" w:right="168"/>
              <w:rPr>
                <w:sz w:val="24"/>
                <w:szCs w:val="24"/>
              </w:rPr>
            </w:pPr>
            <w:r>
              <w:rPr>
                <w:sz w:val="24"/>
                <w:szCs w:val="24"/>
              </w:rPr>
              <w:t>Что надо знать о себе, что</w:t>
            </w:r>
            <w:r>
              <w:rPr>
                <w:sz w:val="24"/>
                <w:szCs w:val="24"/>
              </w:rPr>
              <w:softHyphen/>
              <w:t xml:space="preserve"> бы выжить.</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Страх.</w:t>
            </w: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Особенности психики человека. Умение управлять собой. Страх. Паническое бегство. Борьба со страхом.</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40" w:lineRule="auto"/>
              <w:rPr>
                <w:sz w:val="24"/>
                <w:szCs w:val="24"/>
              </w:rPr>
            </w:pPr>
            <w:r>
              <w:rPr>
                <w:b/>
                <w:sz w:val="24"/>
                <w:szCs w:val="24"/>
              </w:rPr>
              <w:t>Иметь представление</w:t>
            </w:r>
            <w:r>
              <w:rPr>
                <w:sz w:val="24"/>
                <w:szCs w:val="24"/>
              </w:rPr>
              <w:t xml:space="preserve"> о психических познавательных процессах.</w:t>
            </w:r>
          </w:p>
          <w:p w:rsidR="00606E93" w:rsidRDefault="00606E93">
            <w:pPr>
              <w:tabs>
                <w:tab w:val="center" w:pos="4155"/>
                <w:tab w:val="right" w:pos="8310"/>
              </w:tabs>
              <w:autoSpaceDE w:val="0"/>
              <w:autoSpaceDN w:val="0"/>
              <w:adjustRightInd w:val="0"/>
              <w:spacing w:line="240" w:lineRule="auto"/>
              <w:rPr>
                <w:sz w:val="24"/>
                <w:szCs w:val="24"/>
              </w:rPr>
            </w:pPr>
            <w:r>
              <w:rPr>
                <w:b/>
                <w:sz w:val="24"/>
                <w:szCs w:val="24"/>
              </w:rPr>
              <w:t>Уметь</w:t>
            </w:r>
            <w:r>
              <w:rPr>
                <w:sz w:val="24"/>
                <w:szCs w:val="24"/>
              </w:rPr>
              <w:t>: бороться со страхом.</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Раздел 1</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П.2.1.</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П.2.2.</w:t>
            </w: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4</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Внимание. Ощущения и восприятие</w:t>
            </w: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Внимание. Развитие внимания. Ощущение и восприятие. Развитие наблюдательности.</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40" w:lineRule="auto"/>
              <w:rPr>
                <w:sz w:val="24"/>
                <w:szCs w:val="24"/>
              </w:rPr>
            </w:pPr>
            <w:r>
              <w:rPr>
                <w:sz w:val="24"/>
                <w:szCs w:val="24"/>
              </w:rPr>
              <w:t>Иметь представление о психических познавательных процессах (внимание, ощущение  и восприятие).</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Раздел 1</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 2.3.</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w:t>
            </w:r>
            <w:proofErr w:type="gramStart"/>
            <w:r>
              <w:rPr>
                <w:sz w:val="24"/>
                <w:szCs w:val="24"/>
              </w:rPr>
              <w:t>2</w:t>
            </w:r>
            <w:proofErr w:type="gramEnd"/>
            <w:r>
              <w:rPr>
                <w:sz w:val="24"/>
                <w:szCs w:val="24"/>
              </w:rPr>
              <w:t>.4.</w:t>
            </w: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5</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Память и мышление. Воображение и элементы выживания.</w:t>
            </w: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Память. Виды памяти. Развитие памяти. Мышление. Воображение. Элементы выживания.</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40" w:lineRule="auto"/>
              <w:rPr>
                <w:sz w:val="24"/>
                <w:szCs w:val="24"/>
              </w:rPr>
            </w:pPr>
            <w:r>
              <w:rPr>
                <w:b/>
                <w:sz w:val="24"/>
                <w:szCs w:val="24"/>
              </w:rPr>
              <w:t>Иметь представление</w:t>
            </w:r>
            <w:r>
              <w:rPr>
                <w:sz w:val="24"/>
                <w:szCs w:val="24"/>
              </w:rPr>
              <w:t xml:space="preserve"> о психических познавательных процессах (память, мышление, воображение).</w:t>
            </w:r>
          </w:p>
          <w:p w:rsidR="00606E93" w:rsidRDefault="00606E93">
            <w:pPr>
              <w:tabs>
                <w:tab w:val="center" w:pos="4155"/>
                <w:tab w:val="right" w:pos="8310"/>
              </w:tabs>
              <w:autoSpaceDE w:val="0"/>
              <w:autoSpaceDN w:val="0"/>
              <w:adjustRightInd w:val="0"/>
              <w:spacing w:line="240" w:lineRule="auto"/>
              <w:rPr>
                <w:sz w:val="24"/>
                <w:szCs w:val="24"/>
              </w:rPr>
            </w:pPr>
            <w:r>
              <w:rPr>
                <w:b/>
                <w:sz w:val="24"/>
                <w:szCs w:val="24"/>
              </w:rPr>
              <w:t>Уметь</w:t>
            </w:r>
            <w:r>
              <w:rPr>
                <w:sz w:val="24"/>
                <w:szCs w:val="24"/>
              </w:rPr>
              <w:t xml:space="preserve"> применять установку на выживание</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Раздел 1</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П.2.5.</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 2.6.</w:t>
            </w: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r w:rsidR="00606E93" w:rsidTr="00606E93">
        <w:tc>
          <w:tcPr>
            <w:tcW w:w="438" w:type="dxa"/>
            <w:tcBorders>
              <w:top w:val="single" w:sz="6" w:space="0" w:color="000000"/>
              <w:left w:val="single" w:sz="6" w:space="0" w:color="000000"/>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lastRenderedPageBreak/>
              <w:t>6</w:t>
            </w:r>
          </w:p>
          <w:p w:rsidR="00606E93" w:rsidRDefault="00606E93">
            <w:pPr>
              <w:tabs>
                <w:tab w:val="center" w:pos="4155"/>
                <w:tab w:val="right" w:pos="8310"/>
              </w:tabs>
              <w:autoSpaceDE w:val="0"/>
              <w:autoSpaceDN w:val="0"/>
              <w:adjustRightInd w:val="0"/>
              <w:spacing w:line="256" w:lineRule="auto"/>
              <w:jc w:val="center"/>
              <w:rPr>
                <w:sz w:val="24"/>
                <w:szCs w:val="24"/>
              </w:rPr>
            </w:pP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Влияние характера на по</w:t>
            </w:r>
            <w:r>
              <w:rPr>
                <w:sz w:val="24"/>
                <w:szCs w:val="24"/>
              </w:rPr>
              <w:softHyphen/>
              <w:t>ступки в условиях выживания.</w:t>
            </w: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Характер и его влияние на поступки в условиях выживания.</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Воспитание воли.</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40" w:lineRule="auto"/>
              <w:rPr>
                <w:sz w:val="24"/>
                <w:szCs w:val="24"/>
              </w:rPr>
            </w:pPr>
            <w:proofErr w:type="gramStart"/>
            <w:r>
              <w:rPr>
                <w:b/>
                <w:sz w:val="24"/>
                <w:szCs w:val="24"/>
              </w:rPr>
              <w:t>Знать</w:t>
            </w:r>
            <w:proofErr w:type="gramEnd"/>
            <w:r>
              <w:rPr>
                <w:sz w:val="24"/>
                <w:szCs w:val="24"/>
              </w:rPr>
              <w:t xml:space="preserve"> как влияет характер на поступки в условиях выживания</w:t>
            </w:r>
          </w:p>
          <w:p w:rsidR="00606E93" w:rsidRDefault="00606E93">
            <w:pPr>
              <w:tabs>
                <w:tab w:val="center" w:pos="4155"/>
                <w:tab w:val="right" w:pos="8310"/>
              </w:tabs>
              <w:autoSpaceDE w:val="0"/>
              <w:autoSpaceDN w:val="0"/>
              <w:adjustRightInd w:val="0"/>
              <w:spacing w:line="240" w:lineRule="auto"/>
              <w:rPr>
                <w:sz w:val="24"/>
                <w:szCs w:val="24"/>
              </w:rPr>
            </w:pPr>
            <w:r>
              <w:rPr>
                <w:sz w:val="24"/>
                <w:szCs w:val="24"/>
              </w:rPr>
              <w:t>Иметь представление о значении воли в выживании.</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индивидуальный</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презентация</w:t>
            </w:r>
          </w:p>
        </w:tc>
        <w:tc>
          <w:tcPr>
            <w:tcW w:w="1263"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Раздел 1</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П.2.7.</w:t>
            </w: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bl>
    <w:p w:rsidR="00606E93" w:rsidRDefault="00606E93" w:rsidP="00606E93">
      <w:pPr>
        <w:jc w:val="center"/>
        <w:rPr>
          <w:b/>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606E93" w:rsidTr="00606E93">
        <w:tc>
          <w:tcPr>
            <w:tcW w:w="438" w:type="dxa"/>
            <w:tcBorders>
              <w:top w:val="single" w:sz="6" w:space="0" w:color="000000"/>
              <w:left w:val="single" w:sz="6" w:space="0" w:color="000000"/>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jc w:val="center"/>
              <w:rPr>
                <w:sz w:val="24"/>
                <w:szCs w:val="24"/>
              </w:rPr>
            </w:pPr>
          </w:p>
        </w:tc>
        <w:tc>
          <w:tcPr>
            <w:tcW w:w="1026" w:type="dxa"/>
            <w:vMerge w:val="restart"/>
            <w:tcBorders>
              <w:top w:val="single" w:sz="6" w:space="0" w:color="000000"/>
              <w:left w:val="single" w:sz="6" w:space="0" w:color="000000"/>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606E93" w:rsidRDefault="00606E93">
            <w:pPr>
              <w:shd w:val="clear" w:color="auto" w:fill="FFFFFF"/>
              <w:tabs>
                <w:tab w:val="left" w:pos="581"/>
              </w:tabs>
              <w:ind w:left="96" w:right="168"/>
              <w:rPr>
                <w:sz w:val="24"/>
                <w:szCs w:val="24"/>
              </w:rPr>
            </w:pPr>
            <w:r>
              <w:rPr>
                <w:b/>
                <w:bCs/>
                <w:sz w:val="24"/>
                <w:szCs w:val="24"/>
              </w:rPr>
              <w:t xml:space="preserve">Глава 3. </w:t>
            </w:r>
            <w:r>
              <w:rPr>
                <w:sz w:val="24"/>
                <w:szCs w:val="24"/>
              </w:rPr>
              <w:t xml:space="preserve">Как </w:t>
            </w:r>
            <w:proofErr w:type="gramStart"/>
            <w:r>
              <w:rPr>
                <w:sz w:val="24"/>
                <w:szCs w:val="24"/>
              </w:rPr>
              <w:t>избежать попада</w:t>
            </w:r>
            <w:r>
              <w:rPr>
                <w:sz w:val="24"/>
                <w:szCs w:val="24"/>
              </w:rPr>
              <w:softHyphen/>
              <w:t>ние</w:t>
            </w:r>
            <w:proofErr w:type="gramEnd"/>
            <w:r>
              <w:rPr>
                <w:sz w:val="24"/>
                <w:szCs w:val="24"/>
              </w:rPr>
              <w:t xml:space="preserve"> в экстремальную ситуа</w:t>
            </w:r>
            <w:r>
              <w:rPr>
                <w:sz w:val="24"/>
                <w:szCs w:val="24"/>
              </w:rPr>
              <w:softHyphen/>
              <w:t>цию.</w:t>
            </w:r>
          </w:p>
        </w:tc>
      </w:tr>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7</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Как избежать попадания в экстремальную ситуацию.</w:t>
            </w: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Ознакомление с новым материалом</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Подготовка к походу. Правила безопасного поведения на природе.</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Граница полигона.</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40" w:lineRule="auto"/>
              <w:rPr>
                <w:sz w:val="24"/>
                <w:szCs w:val="24"/>
              </w:rPr>
            </w:pPr>
            <w:r>
              <w:rPr>
                <w:sz w:val="24"/>
                <w:szCs w:val="24"/>
              </w:rPr>
              <w:t>Знать: правила поведения на природе; этапы подготовки к походу; как собирать рюкзак, какие продукты можно брать в поход.</w:t>
            </w:r>
          </w:p>
          <w:p w:rsidR="00606E93" w:rsidRDefault="00606E93">
            <w:pPr>
              <w:tabs>
                <w:tab w:val="center" w:pos="4155"/>
                <w:tab w:val="right" w:pos="8310"/>
              </w:tabs>
              <w:autoSpaceDE w:val="0"/>
              <w:autoSpaceDN w:val="0"/>
              <w:adjustRightInd w:val="0"/>
              <w:spacing w:line="240" w:lineRule="auto"/>
              <w:rPr>
                <w:sz w:val="24"/>
                <w:szCs w:val="24"/>
              </w:rPr>
            </w:pPr>
            <w:r>
              <w:rPr>
                <w:sz w:val="24"/>
                <w:szCs w:val="24"/>
              </w:rPr>
              <w:t xml:space="preserve">Уметь: правильно собирать рюкзак, определять границы полигона.  </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Раздел</w:t>
            </w:r>
            <w:proofErr w:type="gramStart"/>
            <w:r>
              <w:rPr>
                <w:sz w:val="24"/>
                <w:szCs w:val="24"/>
              </w:rPr>
              <w:t>1</w:t>
            </w:r>
            <w:proofErr w:type="gramEnd"/>
            <w:r>
              <w:rPr>
                <w:sz w:val="24"/>
                <w:szCs w:val="24"/>
              </w:rPr>
              <w:t>.</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П.3.1.</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П.3.2.</w:t>
            </w: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8</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proofErr w:type="gramStart"/>
            <w:r>
              <w:rPr>
                <w:sz w:val="24"/>
                <w:szCs w:val="24"/>
              </w:rPr>
              <w:t>Надежная одежда и обувь - необходимы для безопаснос</w:t>
            </w:r>
            <w:r>
              <w:rPr>
                <w:sz w:val="24"/>
                <w:szCs w:val="24"/>
              </w:rPr>
              <w:softHyphen/>
              <w:t>ти.</w:t>
            </w:r>
            <w:proofErr w:type="gramEnd"/>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Надежная удобная обувь и уход за ней. Надежная одежда и требования к ней.</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40" w:lineRule="auto"/>
              <w:rPr>
                <w:sz w:val="24"/>
                <w:szCs w:val="24"/>
              </w:rPr>
            </w:pPr>
            <w:r>
              <w:rPr>
                <w:sz w:val="24"/>
                <w:szCs w:val="24"/>
              </w:rPr>
              <w:t>Знать: требования, предъявляемые к одежде и обуви при нахождении на природе.</w:t>
            </w:r>
          </w:p>
          <w:p w:rsidR="00606E93" w:rsidRDefault="00606E93">
            <w:pPr>
              <w:tabs>
                <w:tab w:val="center" w:pos="4155"/>
                <w:tab w:val="right" w:pos="8310"/>
              </w:tabs>
              <w:autoSpaceDE w:val="0"/>
              <w:autoSpaceDN w:val="0"/>
              <w:adjustRightInd w:val="0"/>
              <w:spacing w:line="240" w:lineRule="auto"/>
              <w:rPr>
                <w:sz w:val="24"/>
                <w:szCs w:val="24"/>
              </w:rPr>
            </w:pPr>
            <w:r>
              <w:rPr>
                <w:sz w:val="24"/>
                <w:szCs w:val="24"/>
              </w:rPr>
              <w:lastRenderedPageBreak/>
              <w:t>Уметь: ухаживать за обувью во время похода</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lastRenderedPageBreak/>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Раздел 1</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 3.3.</w:t>
            </w: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r w:rsidR="00606E93" w:rsidTr="00606E93">
        <w:tc>
          <w:tcPr>
            <w:tcW w:w="438" w:type="dxa"/>
            <w:tcBorders>
              <w:top w:val="single" w:sz="6" w:space="0" w:color="000000"/>
              <w:left w:val="single" w:sz="6" w:space="0" w:color="000000"/>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jc w:val="center"/>
              <w:rPr>
                <w:sz w:val="24"/>
                <w:szCs w:val="24"/>
              </w:rPr>
            </w:pP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b/>
                <w:sz w:val="24"/>
                <w:szCs w:val="24"/>
              </w:rPr>
              <w:t>Глава 4.</w:t>
            </w:r>
            <w:r>
              <w:rPr>
                <w:sz w:val="24"/>
                <w:szCs w:val="24"/>
              </w:rPr>
              <w:t xml:space="preserve"> Автономное существо</w:t>
            </w:r>
            <w:r>
              <w:rPr>
                <w:sz w:val="24"/>
                <w:szCs w:val="24"/>
              </w:rPr>
              <w:softHyphen/>
              <w:t>вание человека в природе.</w:t>
            </w:r>
          </w:p>
        </w:tc>
      </w:tr>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9</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Основные правила поведе</w:t>
            </w:r>
            <w:r>
              <w:rPr>
                <w:sz w:val="24"/>
                <w:szCs w:val="24"/>
              </w:rPr>
              <w:softHyphen/>
              <w:t>ния в экстремальной ситуации.</w:t>
            </w: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Выживание в природных условиях. Основные правила безопасного поведения человека в экстремальных ситуациях на природе.</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40" w:lineRule="auto"/>
              <w:rPr>
                <w:sz w:val="24"/>
                <w:szCs w:val="24"/>
              </w:rPr>
            </w:pPr>
            <w:r>
              <w:rPr>
                <w:b/>
                <w:sz w:val="24"/>
                <w:szCs w:val="24"/>
              </w:rPr>
              <w:t>Знать</w:t>
            </w:r>
            <w:r>
              <w:rPr>
                <w:sz w:val="24"/>
                <w:szCs w:val="24"/>
              </w:rPr>
              <w:t>: правила поведения в экстремальных ситуациях на природе</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Тест (10мин)</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Раздел 1</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П.4.1.</w:t>
            </w: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bl>
    <w:p w:rsidR="00606E93" w:rsidRDefault="00606E93" w:rsidP="00606E93">
      <w:pPr>
        <w:rPr>
          <w:b/>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10</w:t>
            </w:r>
          </w:p>
        </w:tc>
        <w:tc>
          <w:tcPr>
            <w:tcW w:w="1026" w:type="dxa"/>
            <w:vMerge w:val="restart"/>
            <w:tcBorders>
              <w:top w:val="single" w:sz="6" w:space="0" w:color="000000"/>
              <w:left w:val="single" w:sz="6" w:space="0" w:color="000000"/>
              <w:bottom w:val="single" w:sz="6" w:space="0" w:color="000000"/>
              <w:right w:val="single" w:sz="6" w:space="0" w:color="000000"/>
            </w:tcBorders>
            <w:vAlign w:val="center"/>
          </w:tcPr>
          <w:p w:rsidR="00606E93" w:rsidRDefault="00606E93">
            <w:pPr>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Определение направления выхода.</w:t>
            </w: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Определение направления выхода в ситуации, когда человек заблудился. Определение направления выхода в случае отставания от группы.</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40" w:lineRule="auto"/>
              <w:rPr>
                <w:sz w:val="24"/>
                <w:szCs w:val="24"/>
              </w:rPr>
            </w:pPr>
            <w:r>
              <w:rPr>
                <w:b/>
                <w:sz w:val="24"/>
                <w:szCs w:val="24"/>
              </w:rPr>
              <w:t>Знать:</w:t>
            </w:r>
            <w:r>
              <w:rPr>
                <w:sz w:val="24"/>
                <w:szCs w:val="24"/>
              </w:rPr>
              <w:t xml:space="preserve"> способы и правила определения направления выхода в ситуации, когда человек заблудился или отстал от группы.</w:t>
            </w:r>
          </w:p>
          <w:p w:rsidR="00606E93" w:rsidRDefault="00606E93">
            <w:pPr>
              <w:tabs>
                <w:tab w:val="center" w:pos="4155"/>
                <w:tab w:val="right" w:pos="8310"/>
              </w:tabs>
              <w:autoSpaceDE w:val="0"/>
              <w:autoSpaceDN w:val="0"/>
              <w:adjustRightInd w:val="0"/>
              <w:spacing w:line="240" w:lineRule="auto"/>
              <w:rPr>
                <w:sz w:val="24"/>
                <w:szCs w:val="24"/>
              </w:rPr>
            </w:pPr>
            <w:r>
              <w:rPr>
                <w:b/>
                <w:sz w:val="24"/>
                <w:szCs w:val="24"/>
              </w:rPr>
              <w:t>Уметь</w:t>
            </w:r>
            <w:r>
              <w:rPr>
                <w:sz w:val="24"/>
                <w:szCs w:val="24"/>
              </w:rPr>
              <w:t>: определять примерное расстояние до источника звука</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 xml:space="preserve">Фронтальный </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компас</w:t>
            </w:r>
          </w:p>
        </w:tc>
        <w:tc>
          <w:tcPr>
            <w:tcW w:w="1263"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Раздел 1</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 4.2.</w:t>
            </w: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lastRenderedPageBreak/>
              <w:t>11</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 xml:space="preserve">Ориентирование                                                                                                       </w:t>
            </w: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Способы ориентирования на местности. Правила ориентирования по компасу, по собственной тени, по звездам, по часам, по местным предметам.</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40" w:lineRule="auto"/>
              <w:rPr>
                <w:sz w:val="24"/>
                <w:szCs w:val="24"/>
              </w:rPr>
            </w:pPr>
            <w:r>
              <w:rPr>
                <w:b/>
                <w:sz w:val="24"/>
                <w:szCs w:val="24"/>
              </w:rPr>
              <w:t>Знать</w:t>
            </w:r>
            <w:r>
              <w:rPr>
                <w:sz w:val="24"/>
                <w:szCs w:val="24"/>
              </w:rPr>
              <w:t>: способы определения сторон света.</w:t>
            </w:r>
          </w:p>
          <w:p w:rsidR="00606E93" w:rsidRDefault="00606E93">
            <w:pPr>
              <w:tabs>
                <w:tab w:val="center" w:pos="4155"/>
                <w:tab w:val="right" w:pos="8310"/>
              </w:tabs>
              <w:autoSpaceDE w:val="0"/>
              <w:autoSpaceDN w:val="0"/>
              <w:adjustRightInd w:val="0"/>
              <w:spacing w:line="240" w:lineRule="auto"/>
              <w:rPr>
                <w:sz w:val="24"/>
                <w:szCs w:val="24"/>
              </w:rPr>
            </w:pPr>
            <w:r>
              <w:rPr>
                <w:b/>
                <w:sz w:val="24"/>
                <w:szCs w:val="24"/>
              </w:rPr>
              <w:t>Уметь</w:t>
            </w:r>
            <w:r>
              <w:rPr>
                <w:sz w:val="24"/>
                <w:szCs w:val="24"/>
              </w:rPr>
              <w:t>: определять стороны горизонта разными способами.</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Тест (10мин)</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компас</w:t>
            </w:r>
          </w:p>
        </w:tc>
        <w:tc>
          <w:tcPr>
            <w:tcW w:w="1263"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Раздел 1.</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П.4.3.</w:t>
            </w: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12</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Выход к населенному пункту.</w:t>
            </w: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Сохранение напра</w:t>
            </w:r>
            <w:proofErr w:type="gramStart"/>
            <w:r>
              <w:rPr>
                <w:sz w:val="24"/>
                <w:szCs w:val="24"/>
              </w:rPr>
              <w:t>в-</w:t>
            </w:r>
            <w:proofErr w:type="gramEnd"/>
            <w:r>
              <w:rPr>
                <w:sz w:val="24"/>
                <w:szCs w:val="24"/>
              </w:rPr>
              <w:t xml:space="preserve"> ления движения. Движение по азимуту. Техника движения. Способы переправы через реку и преодоление болот. Опасность и меры предосторожности при передвижении по льду водоёмов.</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40" w:lineRule="auto"/>
              <w:rPr>
                <w:sz w:val="24"/>
                <w:szCs w:val="24"/>
              </w:rPr>
            </w:pPr>
            <w:r>
              <w:rPr>
                <w:b/>
                <w:sz w:val="24"/>
                <w:szCs w:val="24"/>
              </w:rPr>
              <w:t>Знать:</w:t>
            </w:r>
            <w:r>
              <w:rPr>
                <w:sz w:val="24"/>
                <w:szCs w:val="24"/>
              </w:rPr>
              <w:t xml:space="preserve"> технику и правила движения при выходе к населенному пункту.</w:t>
            </w:r>
          </w:p>
          <w:p w:rsidR="00606E93" w:rsidRDefault="00606E93">
            <w:pPr>
              <w:tabs>
                <w:tab w:val="center" w:pos="4155"/>
                <w:tab w:val="right" w:pos="8310"/>
              </w:tabs>
              <w:autoSpaceDE w:val="0"/>
              <w:autoSpaceDN w:val="0"/>
              <w:adjustRightInd w:val="0"/>
              <w:spacing w:line="240" w:lineRule="auto"/>
              <w:rPr>
                <w:sz w:val="24"/>
                <w:szCs w:val="24"/>
              </w:rPr>
            </w:pPr>
            <w:r>
              <w:rPr>
                <w:b/>
                <w:sz w:val="24"/>
                <w:szCs w:val="24"/>
              </w:rPr>
              <w:t>Уметь:</w:t>
            </w:r>
            <w:r>
              <w:rPr>
                <w:sz w:val="24"/>
                <w:szCs w:val="24"/>
              </w:rPr>
              <w:t xml:space="preserve"> двигаться по азимуту.</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карта</w:t>
            </w:r>
          </w:p>
        </w:tc>
        <w:tc>
          <w:tcPr>
            <w:tcW w:w="1263"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Раздел</w:t>
            </w:r>
            <w:proofErr w:type="gramStart"/>
            <w:r>
              <w:rPr>
                <w:sz w:val="24"/>
                <w:szCs w:val="24"/>
              </w:rPr>
              <w:t>1</w:t>
            </w:r>
            <w:proofErr w:type="gramEnd"/>
            <w:r>
              <w:rPr>
                <w:sz w:val="24"/>
                <w:szCs w:val="24"/>
              </w:rPr>
              <w:t>.</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П.4.4.</w:t>
            </w: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13</w:t>
            </w:r>
          </w:p>
        </w:tc>
        <w:tc>
          <w:tcPr>
            <w:tcW w:w="1026" w:type="dxa"/>
            <w:vMerge w:val="restart"/>
            <w:tcBorders>
              <w:top w:val="single" w:sz="6" w:space="0" w:color="000000"/>
              <w:left w:val="single" w:sz="6" w:space="0" w:color="000000"/>
              <w:bottom w:val="single" w:sz="6" w:space="0" w:color="000000"/>
              <w:right w:val="single" w:sz="6" w:space="0" w:color="000000"/>
            </w:tcBorders>
            <w:vAlign w:val="center"/>
          </w:tcPr>
          <w:p w:rsidR="00606E93" w:rsidRDefault="00606E93">
            <w:pPr>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rPr>
                <w:sz w:val="24"/>
                <w:szCs w:val="24"/>
              </w:rPr>
            </w:pPr>
            <w:r>
              <w:rPr>
                <w:sz w:val="24"/>
                <w:szCs w:val="24"/>
              </w:rPr>
              <w:t>Сооружение временного жилища.</w:t>
            </w: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 xml:space="preserve">Выбор места сооружения временного жилища. Виды и способы сооружения временного </w:t>
            </w:r>
            <w:r>
              <w:rPr>
                <w:sz w:val="24"/>
                <w:szCs w:val="24"/>
              </w:rPr>
              <w:lastRenderedPageBreak/>
              <w:t>жилища.</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b/>
                <w:sz w:val="24"/>
                <w:szCs w:val="24"/>
              </w:rPr>
              <w:lastRenderedPageBreak/>
              <w:t>Знать</w:t>
            </w:r>
            <w:r>
              <w:rPr>
                <w:sz w:val="24"/>
                <w:szCs w:val="24"/>
              </w:rPr>
              <w:t>: виды и правила сооружения временного жилища.</w:t>
            </w:r>
          </w:p>
          <w:p w:rsidR="00606E93" w:rsidRDefault="00606E93">
            <w:pPr>
              <w:tabs>
                <w:tab w:val="center" w:pos="4155"/>
                <w:tab w:val="right" w:pos="8310"/>
              </w:tabs>
              <w:autoSpaceDE w:val="0"/>
              <w:autoSpaceDN w:val="0"/>
              <w:adjustRightInd w:val="0"/>
              <w:spacing w:line="256" w:lineRule="auto"/>
              <w:rPr>
                <w:sz w:val="24"/>
                <w:szCs w:val="24"/>
              </w:rPr>
            </w:pPr>
            <w:r>
              <w:rPr>
                <w:b/>
                <w:sz w:val="24"/>
                <w:szCs w:val="24"/>
              </w:rPr>
              <w:t>Уметь</w:t>
            </w:r>
            <w:r>
              <w:rPr>
                <w:sz w:val="24"/>
                <w:szCs w:val="24"/>
              </w:rPr>
              <w:t xml:space="preserve">: сооружать временное жилище из подручных </w:t>
            </w:r>
            <w:r>
              <w:rPr>
                <w:sz w:val="24"/>
                <w:szCs w:val="24"/>
              </w:rPr>
              <w:lastRenderedPageBreak/>
              <w:t>средств.</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40" w:lineRule="auto"/>
              <w:rPr>
                <w:sz w:val="24"/>
                <w:szCs w:val="24"/>
              </w:rPr>
            </w:pPr>
            <w:r>
              <w:rPr>
                <w:sz w:val="24"/>
                <w:szCs w:val="24"/>
              </w:rPr>
              <w:lastRenderedPageBreak/>
              <w:t xml:space="preserve">Фронтальный </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видеофильм</w:t>
            </w:r>
          </w:p>
        </w:tc>
        <w:tc>
          <w:tcPr>
            <w:tcW w:w="1263"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Раздел 1</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П.4.5.</w:t>
            </w: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lastRenderedPageBreak/>
              <w:t>14</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rPr>
                <w:sz w:val="24"/>
                <w:szCs w:val="24"/>
              </w:rPr>
            </w:pPr>
            <w:r>
              <w:rPr>
                <w:sz w:val="24"/>
                <w:szCs w:val="24"/>
              </w:rPr>
              <w:t>Способы добычи огня.</w:t>
            </w: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Выбор места и правила разведения костра. Виды костров. Типы костров. Способы добывания и сохранения огня.</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b/>
                <w:sz w:val="24"/>
                <w:szCs w:val="24"/>
              </w:rPr>
              <w:t>Знать:</w:t>
            </w:r>
            <w:r>
              <w:rPr>
                <w:sz w:val="24"/>
                <w:szCs w:val="24"/>
              </w:rPr>
              <w:t xml:space="preserve"> виды и типы костров; способы добычи огня.</w:t>
            </w:r>
          </w:p>
          <w:p w:rsidR="00606E93" w:rsidRDefault="00606E93">
            <w:pPr>
              <w:tabs>
                <w:tab w:val="center" w:pos="4155"/>
                <w:tab w:val="right" w:pos="8310"/>
              </w:tabs>
              <w:autoSpaceDE w:val="0"/>
              <w:autoSpaceDN w:val="0"/>
              <w:adjustRightInd w:val="0"/>
              <w:spacing w:line="256" w:lineRule="auto"/>
              <w:rPr>
                <w:b/>
                <w:sz w:val="24"/>
                <w:szCs w:val="24"/>
              </w:rPr>
            </w:pPr>
            <w:r>
              <w:rPr>
                <w:b/>
                <w:sz w:val="24"/>
                <w:szCs w:val="24"/>
              </w:rPr>
              <w:t>Уметь:</w:t>
            </w:r>
            <w:r>
              <w:rPr>
                <w:sz w:val="24"/>
                <w:szCs w:val="24"/>
              </w:rPr>
              <w:t xml:space="preserve"> разводить костер; выбирать место для костра.</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40"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Раздел</w:t>
            </w:r>
            <w:proofErr w:type="gramStart"/>
            <w:r>
              <w:rPr>
                <w:sz w:val="24"/>
                <w:szCs w:val="24"/>
              </w:rPr>
              <w:t>1</w:t>
            </w:r>
            <w:proofErr w:type="gramEnd"/>
            <w:r>
              <w:rPr>
                <w:sz w:val="24"/>
                <w:szCs w:val="24"/>
              </w:rPr>
              <w:t xml:space="preserve"> </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П.4.6.</w:t>
            </w: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15</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rPr>
                <w:sz w:val="24"/>
                <w:szCs w:val="24"/>
              </w:rPr>
            </w:pPr>
            <w:r>
              <w:rPr>
                <w:sz w:val="24"/>
                <w:szCs w:val="24"/>
              </w:rPr>
              <w:t>Обеспечение питанием и водой.</w:t>
            </w: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Обеспечение питанием в условиях автономного существования. Обеспечение водой в условиях автономного существования.</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b/>
                <w:sz w:val="24"/>
                <w:szCs w:val="24"/>
              </w:rPr>
              <w:t>Знать:</w:t>
            </w:r>
            <w:r>
              <w:rPr>
                <w:sz w:val="24"/>
                <w:szCs w:val="24"/>
              </w:rPr>
              <w:t xml:space="preserve"> что можно использовать в пищу; способы добычи воды в любых условиях.</w:t>
            </w:r>
          </w:p>
          <w:p w:rsidR="00606E93" w:rsidRDefault="00606E93">
            <w:pPr>
              <w:tabs>
                <w:tab w:val="center" w:pos="4155"/>
                <w:tab w:val="right" w:pos="8310"/>
              </w:tabs>
              <w:autoSpaceDE w:val="0"/>
              <w:autoSpaceDN w:val="0"/>
              <w:adjustRightInd w:val="0"/>
              <w:spacing w:line="256" w:lineRule="auto"/>
              <w:rPr>
                <w:sz w:val="24"/>
                <w:szCs w:val="24"/>
              </w:rPr>
            </w:pPr>
            <w:r>
              <w:rPr>
                <w:b/>
                <w:sz w:val="24"/>
                <w:szCs w:val="24"/>
              </w:rPr>
              <w:t>Уметь:</w:t>
            </w:r>
            <w:r>
              <w:rPr>
                <w:sz w:val="24"/>
                <w:szCs w:val="24"/>
              </w:rPr>
              <w:t xml:space="preserve"> определять съедобные растения и грибы.</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40" w:lineRule="auto"/>
              <w:rPr>
                <w:sz w:val="24"/>
                <w:szCs w:val="24"/>
              </w:rPr>
            </w:pPr>
            <w:r>
              <w:rPr>
                <w:sz w:val="24"/>
                <w:szCs w:val="24"/>
              </w:rPr>
              <w:t>Тест (15мин)</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Раздел 1.</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П.4.7.</w:t>
            </w: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16</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rPr>
                <w:sz w:val="24"/>
                <w:szCs w:val="24"/>
              </w:rPr>
            </w:pPr>
            <w:r>
              <w:rPr>
                <w:sz w:val="24"/>
                <w:szCs w:val="24"/>
              </w:rPr>
              <w:t>Поиск и приготовление пи</w:t>
            </w:r>
            <w:r>
              <w:rPr>
                <w:sz w:val="24"/>
                <w:szCs w:val="24"/>
              </w:rPr>
              <w:softHyphen/>
              <w:t>щи.</w:t>
            </w: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Поиск и сбор растительной пищи. Способы приготовления пищи.</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b/>
                <w:sz w:val="24"/>
                <w:szCs w:val="24"/>
              </w:rPr>
              <w:t>Знать:</w:t>
            </w:r>
            <w:r>
              <w:rPr>
                <w:sz w:val="24"/>
                <w:szCs w:val="24"/>
              </w:rPr>
              <w:t xml:space="preserve">  использование съедобных растений в пищу.</w:t>
            </w:r>
          </w:p>
          <w:p w:rsidR="00606E93" w:rsidRDefault="00606E93">
            <w:pPr>
              <w:tabs>
                <w:tab w:val="center" w:pos="4155"/>
                <w:tab w:val="right" w:pos="8310"/>
              </w:tabs>
              <w:autoSpaceDE w:val="0"/>
              <w:autoSpaceDN w:val="0"/>
              <w:adjustRightInd w:val="0"/>
              <w:spacing w:line="256" w:lineRule="auto"/>
              <w:rPr>
                <w:sz w:val="24"/>
                <w:szCs w:val="24"/>
              </w:rPr>
            </w:pPr>
            <w:r>
              <w:rPr>
                <w:b/>
                <w:sz w:val="24"/>
                <w:szCs w:val="24"/>
              </w:rPr>
              <w:t>Уметь</w:t>
            </w:r>
            <w:r>
              <w:rPr>
                <w:sz w:val="24"/>
                <w:szCs w:val="24"/>
              </w:rPr>
              <w:t>: готовить пищу на костре в условиях АС.</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40" w:lineRule="auto"/>
              <w:rPr>
                <w:sz w:val="24"/>
                <w:szCs w:val="24"/>
              </w:rPr>
            </w:pPr>
            <w:r>
              <w:rPr>
                <w:sz w:val="24"/>
                <w:szCs w:val="24"/>
              </w:rPr>
              <w:t xml:space="preserve">Фронтальный </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Раздел 1.</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П.4.8.</w:t>
            </w: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bl>
    <w:p w:rsidR="00606E93" w:rsidRDefault="00606E93" w:rsidP="00606E93">
      <w:pPr>
        <w:jc w:val="center"/>
        <w:rPr>
          <w:b/>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606E93" w:rsidTr="00606E93">
        <w:tc>
          <w:tcPr>
            <w:tcW w:w="438" w:type="dxa"/>
            <w:tcBorders>
              <w:top w:val="single" w:sz="4" w:space="0" w:color="auto"/>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lastRenderedPageBreak/>
              <w:t>17</w:t>
            </w:r>
          </w:p>
        </w:tc>
        <w:tc>
          <w:tcPr>
            <w:tcW w:w="1026" w:type="dxa"/>
            <w:vMerge w:val="restart"/>
            <w:tcBorders>
              <w:top w:val="single" w:sz="6" w:space="0" w:color="000000"/>
              <w:left w:val="single" w:sz="6" w:space="0" w:color="000000"/>
              <w:bottom w:val="single" w:sz="6" w:space="0" w:color="000000"/>
              <w:right w:val="single" w:sz="6" w:space="0" w:color="000000"/>
            </w:tcBorders>
            <w:vAlign w:val="center"/>
          </w:tcPr>
          <w:p w:rsidR="00606E93" w:rsidRDefault="00606E93">
            <w:pPr>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rPr>
                <w:sz w:val="24"/>
                <w:szCs w:val="24"/>
              </w:rPr>
            </w:pPr>
            <w:r>
              <w:rPr>
                <w:sz w:val="24"/>
                <w:szCs w:val="24"/>
              </w:rPr>
              <w:t>Сигналы бедствия.</w:t>
            </w: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Способы подачи сигналов бедствия. Устройство и изготовление простейших сигнальных средств.</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Международная кодовая таблица сигналов.</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b/>
                <w:sz w:val="24"/>
                <w:szCs w:val="24"/>
              </w:rPr>
              <w:t>Знать:</w:t>
            </w:r>
            <w:r>
              <w:rPr>
                <w:sz w:val="24"/>
                <w:szCs w:val="24"/>
              </w:rPr>
              <w:t xml:space="preserve"> способы подачи сигналов.</w:t>
            </w:r>
          </w:p>
          <w:p w:rsidR="00606E93" w:rsidRDefault="00606E93">
            <w:pPr>
              <w:tabs>
                <w:tab w:val="center" w:pos="4155"/>
                <w:tab w:val="right" w:pos="8310"/>
              </w:tabs>
              <w:autoSpaceDE w:val="0"/>
              <w:autoSpaceDN w:val="0"/>
              <w:adjustRightInd w:val="0"/>
              <w:spacing w:line="256" w:lineRule="auto"/>
              <w:rPr>
                <w:sz w:val="24"/>
                <w:szCs w:val="24"/>
              </w:rPr>
            </w:pPr>
            <w:r>
              <w:rPr>
                <w:b/>
                <w:sz w:val="24"/>
                <w:szCs w:val="24"/>
              </w:rPr>
              <w:t>Уметь:</w:t>
            </w:r>
            <w:r>
              <w:rPr>
                <w:sz w:val="24"/>
                <w:szCs w:val="24"/>
              </w:rPr>
              <w:t xml:space="preserve"> изготавливать простейшие сигнальные средства.</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40" w:lineRule="auto"/>
              <w:rPr>
                <w:sz w:val="24"/>
                <w:szCs w:val="24"/>
              </w:rPr>
            </w:pPr>
            <w:r>
              <w:rPr>
                <w:sz w:val="24"/>
                <w:szCs w:val="24"/>
              </w:rPr>
              <w:t>Тест (10мин)</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Раздел 1.</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 4.9.</w:t>
            </w: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r w:rsidR="00606E93" w:rsidTr="00606E93">
        <w:tc>
          <w:tcPr>
            <w:tcW w:w="438" w:type="dxa"/>
            <w:tcBorders>
              <w:top w:val="single" w:sz="6" w:space="0" w:color="000000"/>
              <w:left w:val="single" w:sz="6" w:space="0" w:color="000000"/>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jc w:val="center"/>
              <w:rPr>
                <w:sz w:val="24"/>
                <w:szCs w:val="24"/>
              </w:rPr>
            </w:pP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606E93" w:rsidRDefault="00606E93">
            <w:pPr>
              <w:rPr>
                <w:sz w:val="24"/>
                <w:szCs w:val="24"/>
              </w:rPr>
            </w:pPr>
            <w:r>
              <w:rPr>
                <w:b/>
                <w:bCs/>
                <w:sz w:val="24"/>
                <w:szCs w:val="24"/>
              </w:rPr>
              <w:t xml:space="preserve">Глава </w:t>
            </w:r>
            <w:r>
              <w:rPr>
                <w:sz w:val="24"/>
                <w:szCs w:val="24"/>
              </w:rPr>
              <w:t>5. Смена климатогеографических условий.</w:t>
            </w:r>
          </w:p>
        </w:tc>
      </w:tr>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18</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rPr>
                <w:sz w:val="24"/>
                <w:szCs w:val="24"/>
              </w:rPr>
            </w:pPr>
            <w:r>
              <w:rPr>
                <w:sz w:val="24"/>
                <w:szCs w:val="24"/>
              </w:rPr>
              <w:t>Смена климатогеографических условий.</w:t>
            </w: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Факторы, влияющие на здоровье человека при смете климатогеографических условий. Адаптация организма человека к смене климатогеографических условий.</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b/>
                <w:sz w:val="24"/>
                <w:szCs w:val="24"/>
              </w:rPr>
              <w:t>Знать</w:t>
            </w:r>
            <w:r>
              <w:rPr>
                <w:sz w:val="24"/>
                <w:szCs w:val="24"/>
              </w:rPr>
              <w:t>: основные правила поведения при смене климатогеографических условий.</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40" w:lineRule="auto"/>
              <w:rPr>
                <w:sz w:val="24"/>
                <w:szCs w:val="24"/>
              </w:rPr>
            </w:pPr>
            <w:r>
              <w:rPr>
                <w:sz w:val="24"/>
                <w:szCs w:val="24"/>
              </w:rPr>
              <w:t>Тест (7мин)</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Учебник, карта</w:t>
            </w:r>
          </w:p>
        </w:tc>
        <w:tc>
          <w:tcPr>
            <w:tcW w:w="1263"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Раздел</w:t>
            </w:r>
            <w:proofErr w:type="gramStart"/>
            <w:r>
              <w:rPr>
                <w:sz w:val="24"/>
                <w:szCs w:val="24"/>
              </w:rPr>
              <w:t>1</w:t>
            </w:r>
            <w:proofErr w:type="gramEnd"/>
            <w:r>
              <w:rPr>
                <w:sz w:val="24"/>
                <w:szCs w:val="24"/>
              </w:rPr>
              <w:t>.</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Глава5.</w:t>
            </w: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19</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rPr>
                <w:sz w:val="24"/>
                <w:szCs w:val="24"/>
              </w:rPr>
            </w:pPr>
            <w:r>
              <w:rPr>
                <w:sz w:val="24"/>
                <w:szCs w:val="24"/>
              </w:rPr>
              <w:t>Закрепление. Игра «Выживание в условиях АС»</w:t>
            </w: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Урок-игра</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Типы и виды костров.</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 xml:space="preserve">Подача сигналов бедствия. Съедобные </w:t>
            </w:r>
            <w:r>
              <w:rPr>
                <w:sz w:val="24"/>
                <w:szCs w:val="24"/>
              </w:rPr>
              <w:lastRenderedPageBreak/>
              <w:t>растения и грибы. Сооружение временного жилища.</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b/>
                <w:sz w:val="24"/>
                <w:szCs w:val="24"/>
              </w:rPr>
              <w:lastRenderedPageBreak/>
              <w:t>Знать:</w:t>
            </w:r>
            <w:r>
              <w:rPr>
                <w:sz w:val="24"/>
                <w:szCs w:val="24"/>
              </w:rPr>
              <w:t xml:space="preserve"> способы подачи сигналов; типы и виды костров; правила организации временного жилища.</w:t>
            </w:r>
          </w:p>
          <w:p w:rsidR="00606E93" w:rsidRDefault="00606E93">
            <w:pPr>
              <w:tabs>
                <w:tab w:val="center" w:pos="4155"/>
                <w:tab w:val="right" w:pos="8310"/>
              </w:tabs>
              <w:autoSpaceDE w:val="0"/>
              <w:autoSpaceDN w:val="0"/>
              <w:adjustRightInd w:val="0"/>
              <w:spacing w:line="256" w:lineRule="auto"/>
              <w:rPr>
                <w:sz w:val="24"/>
                <w:szCs w:val="24"/>
              </w:rPr>
            </w:pPr>
            <w:r>
              <w:rPr>
                <w:b/>
                <w:sz w:val="24"/>
                <w:szCs w:val="24"/>
              </w:rPr>
              <w:lastRenderedPageBreak/>
              <w:t>Уметь</w:t>
            </w:r>
            <w:r>
              <w:rPr>
                <w:sz w:val="24"/>
                <w:szCs w:val="24"/>
              </w:rPr>
              <w:t>: подавать сигнал бедствия; определять стороны горизонта; сооружать временное жилище.</w:t>
            </w:r>
          </w:p>
        </w:tc>
        <w:tc>
          <w:tcPr>
            <w:tcW w:w="1410" w:type="dxa"/>
            <w:tcBorders>
              <w:top w:val="single" w:sz="6" w:space="0" w:color="000000"/>
              <w:left w:val="single" w:sz="6" w:space="0" w:color="000000"/>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40" w:lineRule="auto"/>
              <w:rPr>
                <w:b/>
                <w:sz w:val="24"/>
                <w:szCs w:val="24"/>
              </w:rPr>
            </w:pPr>
          </w:p>
        </w:tc>
        <w:tc>
          <w:tcPr>
            <w:tcW w:w="1961" w:type="dxa"/>
            <w:tcBorders>
              <w:top w:val="single" w:sz="6" w:space="0" w:color="000000"/>
              <w:left w:val="single" w:sz="6" w:space="0" w:color="000000"/>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c>
          <w:tcPr>
            <w:tcW w:w="1263" w:type="dxa"/>
            <w:tcBorders>
              <w:top w:val="single" w:sz="6" w:space="0" w:color="000000"/>
              <w:left w:val="single" w:sz="6" w:space="0" w:color="000000"/>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bl>
    <w:p w:rsidR="00606E93" w:rsidRDefault="00606E93" w:rsidP="00606E93">
      <w:pPr>
        <w:rPr>
          <w:b/>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606E93" w:rsidTr="00606E93">
        <w:tc>
          <w:tcPr>
            <w:tcW w:w="438" w:type="dxa"/>
            <w:tcBorders>
              <w:top w:val="single" w:sz="6" w:space="0" w:color="000000"/>
              <w:left w:val="single" w:sz="6" w:space="0" w:color="000000"/>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jc w:val="center"/>
              <w:rPr>
                <w:sz w:val="24"/>
                <w:szCs w:val="24"/>
              </w:rPr>
            </w:pPr>
          </w:p>
        </w:tc>
        <w:tc>
          <w:tcPr>
            <w:tcW w:w="1026" w:type="dxa"/>
            <w:vMerge w:val="restart"/>
            <w:tcBorders>
              <w:top w:val="single" w:sz="6" w:space="0" w:color="000000"/>
              <w:left w:val="single" w:sz="6" w:space="0" w:color="000000"/>
              <w:bottom w:val="single" w:sz="6" w:space="0" w:color="000000"/>
              <w:right w:val="single" w:sz="6" w:space="0" w:color="000000"/>
            </w:tcBorders>
            <w:vAlign w:val="center"/>
          </w:tcPr>
          <w:p w:rsidR="00606E93" w:rsidRDefault="00606E93">
            <w:pPr>
              <w:rPr>
                <w:sz w:val="24"/>
                <w:szCs w:val="24"/>
              </w:rPr>
            </w:pP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606E93" w:rsidRDefault="00606E93">
            <w:pPr>
              <w:shd w:val="clear" w:color="auto" w:fill="FFFFFF"/>
              <w:ind w:left="10"/>
              <w:jc w:val="center"/>
              <w:rPr>
                <w:sz w:val="24"/>
                <w:szCs w:val="24"/>
              </w:rPr>
            </w:pPr>
            <w:r>
              <w:rPr>
                <w:b/>
                <w:bCs/>
                <w:sz w:val="24"/>
                <w:szCs w:val="24"/>
              </w:rPr>
              <w:t xml:space="preserve">Глава 6. </w:t>
            </w:r>
            <w:r>
              <w:rPr>
                <w:sz w:val="24"/>
                <w:szCs w:val="24"/>
              </w:rPr>
              <w:t>Защита населения от последствий чрезвычайных си</w:t>
            </w:r>
            <w:r>
              <w:rPr>
                <w:sz w:val="24"/>
                <w:szCs w:val="24"/>
              </w:rPr>
              <w:softHyphen/>
              <w:t>туаций мирного и военного вре</w:t>
            </w:r>
            <w:r>
              <w:rPr>
                <w:sz w:val="24"/>
                <w:szCs w:val="24"/>
              </w:rPr>
              <w:softHyphen/>
              <w:t>мени.</w:t>
            </w:r>
          </w:p>
        </w:tc>
      </w:tr>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20</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rPr>
                <w:sz w:val="24"/>
                <w:szCs w:val="24"/>
              </w:rPr>
            </w:pPr>
            <w:r>
              <w:rPr>
                <w:sz w:val="24"/>
                <w:szCs w:val="24"/>
              </w:rPr>
              <w:t>Устройство убежища, по</w:t>
            </w:r>
            <w:r>
              <w:rPr>
                <w:sz w:val="24"/>
                <w:szCs w:val="24"/>
              </w:rPr>
              <w:softHyphen/>
              <w:t>рядок заполнения и правила поведения в нем.</w:t>
            </w: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Ознакомление с новым материалом</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Устройство убежища, порядок заполнения и правила поведения в нем.</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b/>
                <w:sz w:val="24"/>
                <w:szCs w:val="24"/>
              </w:rPr>
              <w:t>Знать:</w:t>
            </w:r>
            <w:r>
              <w:rPr>
                <w:sz w:val="24"/>
                <w:szCs w:val="24"/>
              </w:rPr>
              <w:t xml:space="preserve"> назначение убежищ.</w:t>
            </w:r>
          </w:p>
          <w:p w:rsidR="00606E93" w:rsidRDefault="00606E93">
            <w:pPr>
              <w:tabs>
                <w:tab w:val="center" w:pos="4155"/>
                <w:tab w:val="right" w:pos="8310"/>
              </w:tabs>
              <w:autoSpaceDE w:val="0"/>
              <w:autoSpaceDN w:val="0"/>
              <w:adjustRightInd w:val="0"/>
              <w:spacing w:line="256" w:lineRule="auto"/>
              <w:rPr>
                <w:sz w:val="24"/>
                <w:szCs w:val="24"/>
              </w:rPr>
            </w:pPr>
            <w:r>
              <w:rPr>
                <w:b/>
                <w:sz w:val="24"/>
                <w:szCs w:val="24"/>
              </w:rPr>
              <w:t>Владеть навыками</w:t>
            </w:r>
            <w:r>
              <w:rPr>
                <w:sz w:val="24"/>
                <w:szCs w:val="24"/>
              </w:rPr>
              <w:t xml:space="preserve"> выполнения мероприятий по правилам: заполнения и поведения в убежищах.</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40"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плакат</w:t>
            </w:r>
          </w:p>
        </w:tc>
        <w:tc>
          <w:tcPr>
            <w:tcW w:w="1263"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Раздел 1.</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П.6.1.</w:t>
            </w: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21</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tcPr>
          <w:p w:rsidR="00606E93" w:rsidRDefault="00606E93">
            <w:pPr>
              <w:widowControl w:val="0"/>
              <w:shd w:val="clear" w:color="auto" w:fill="FFFFFF"/>
              <w:tabs>
                <w:tab w:val="left" w:pos="360"/>
              </w:tabs>
              <w:autoSpaceDE w:val="0"/>
              <w:autoSpaceDN w:val="0"/>
              <w:adjustRightInd w:val="0"/>
              <w:rPr>
                <w:sz w:val="24"/>
                <w:szCs w:val="24"/>
              </w:rPr>
            </w:pPr>
            <w:r>
              <w:rPr>
                <w:sz w:val="24"/>
                <w:szCs w:val="24"/>
              </w:rPr>
              <w:t>Как действовать при возникновении воздушной опасности.</w:t>
            </w:r>
          </w:p>
          <w:p w:rsidR="00606E93" w:rsidRDefault="00606E93">
            <w:pPr>
              <w:rPr>
                <w:sz w:val="24"/>
                <w:szCs w:val="24"/>
              </w:rPr>
            </w:pP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Действие населения при воздушной опасности.</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b/>
                <w:sz w:val="24"/>
                <w:szCs w:val="24"/>
              </w:rPr>
              <w:t>Знать:</w:t>
            </w:r>
            <w:r>
              <w:rPr>
                <w:sz w:val="24"/>
                <w:szCs w:val="24"/>
              </w:rPr>
              <w:t xml:space="preserve"> действие населения в случае угрозы нападения противника.</w:t>
            </w:r>
          </w:p>
          <w:p w:rsidR="00606E93" w:rsidRDefault="00606E93">
            <w:pPr>
              <w:tabs>
                <w:tab w:val="center" w:pos="4155"/>
                <w:tab w:val="right" w:pos="8310"/>
              </w:tabs>
              <w:autoSpaceDE w:val="0"/>
              <w:autoSpaceDN w:val="0"/>
              <w:adjustRightInd w:val="0"/>
              <w:spacing w:line="256" w:lineRule="auto"/>
              <w:rPr>
                <w:sz w:val="24"/>
                <w:szCs w:val="24"/>
              </w:rPr>
            </w:pPr>
            <w:r>
              <w:rPr>
                <w:b/>
                <w:sz w:val="24"/>
                <w:szCs w:val="24"/>
              </w:rPr>
              <w:t>Владеть навыками</w:t>
            </w:r>
            <w:r>
              <w:rPr>
                <w:sz w:val="24"/>
                <w:szCs w:val="24"/>
              </w:rPr>
              <w:t xml:space="preserve"> выполнения мероприятий по правилам: поведения при возникновении </w:t>
            </w:r>
            <w:r>
              <w:rPr>
                <w:sz w:val="24"/>
                <w:szCs w:val="24"/>
              </w:rPr>
              <w:lastRenderedPageBreak/>
              <w:t>воздушной опасности</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40" w:lineRule="auto"/>
              <w:rPr>
                <w:sz w:val="24"/>
                <w:szCs w:val="24"/>
              </w:rPr>
            </w:pPr>
            <w:r>
              <w:rPr>
                <w:sz w:val="24"/>
                <w:szCs w:val="24"/>
              </w:rPr>
              <w:lastRenderedPageBreak/>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Раздел</w:t>
            </w:r>
            <w:proofErr w:type="gramStart"/>
            <w:r>
              <w:rPr>
                <w:sz w:val="24"/>
                <w:szCs w:val="24"/>
              </w:rPr>
              <w:t>1</w:t>
            </w:r>
            <w:proofErr w:type="gramEnd"/>
            <w:r>
              <w:rPr>
                <w:sz w:val="24"/>
                <w:szCs w:val="24"/>
              </w:rPr>
              <w:t>.</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 6.2.</w:t>
            </w:r>
          </w:p>
          <w:p w:rsidR="00606E93" w:rsidRDefault="00606E93">
            <w:pPr>
              <w:tabs>
                <w:tab w:val="center" w:pos="4155"/>
                <w:tab w:val="right" w:pos="8310"/>
              </w:tabs>
              <w:autoSpaceDE w:val="0"/>
              <w:autoSpaceDN w:val="0"/>
              <w:adjustRightInd w:val="0"/>
              <w:spacing w:line="256" w:lineRule="auto"/>
              <w:rPr>
                <w:sz w:val="24"/>
                <w:szCs w:val="24"/>
              </w:rPr>
            </w:pP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lastRenderedPageBreak/>
              <w:t>22</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tcPr>
          <w:p w:rsidR="00606E93" w:rsidRDefault="00606E93">
            <w:pPr>
              <w:widowControl w:val="0"/>
              <w:shd w:val="clear" w:color="auto" w:fill="FFFFFF"/>
              <w:tabs>
                <w:tab w:val="left" w:pos="360"/>
              </w:tabs>
              <w:autoSpaceDE w:val="0"/>
              <w:autoSpaceDN w:val="0"/>
              <w:adjustRightInd w:val="0"/>
              <w:rPr>
                <w:sz w:val="24"/>
                <w:szCs w:val="24"/>
              </w:rPr>
            </w:pPr>
            <w:r>
              <w:rPr>
                <w:sz w:val="24"/>
                <w:szCs w:val="24"/>
              </w:rPr>
              <w:t>Как пользоваться поврежден</w:t>
            </w:r>
            <w:r>
              <w:rPr>
                <w:sz w:val="24"/>
                <w:szCs w:val="24"/>
              </w:rPr>
              <w:softHyphen/>
              <w:t>ным противогазом в не пригод</w:t>
            </w:r>
            <w:r>
              <w:rPr>
                <w:sz w:val="24"/>
                <w:szCs w:val="24"/>
              </w:rPr>
              <w:softHyphen/>
              <w:t>ной для дыхания среде.</w:t>
            </w:r>
          </w:p>
          <w:p w:rsidR="00606E93" w:rsidRDefault="00606E93">
            <w:pPr>
              <w:widowControl w:val="0"/>
              <w:shd w:val="clear" w:color="auto" w:fill="FFFFFF"/>
              <w:tabs>
                <w:tab w:val="left" w:pos="360"/>
              </w:tabs>
              <w:autoSpaceDE w:val="0"/>
              <w:autoSpaceDN w:val="0"/>
              <w:adjustRightInd w:val="0"/>
              <w:rPr>
                <w:sz w:val="24"/>
                <w:szCs w:val="24"/>
              </w:rPr>
            </w:pP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Пользование поврежденным противогазом в непригодной для дыхания среде.</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b/>
                <w:sz w:val="24"/>
                <w:szCs w:val="24"/>
              </w:rPr>
              <w:t>Владеть навыками</w:t>
            </w:r>
            <w:r>
              <w:rPr>
                <w:sz w:val="24"/>
                <w:szCs w:val="24"/>
              </w:rPr>
              <w:t xml:space="preserve"> выполнения мероприятий по правилам: использования средств индивидуальной защиты органов дыхания  в непригодной для дыхания среде.</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40"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Противогаз</w:t>
            </w:r>
          </w:p>
          <w:p w:rsidR="00606E93" w:rsidRDefault="00606E93">
            <w:pPr>
              <w:tabs>
                <w:tab w:val="center" w:pos="4155"/>
                <w:tab w:val="right" w:pos="8310"/>
              </w:tabs>
              <w:autoSpaceDE w:val="0"/>
              <w:autoSpaceDN w:val="0"/>
              <w:adjustRightInd w:val="0"/>
              <w:spacing w:line="256" w:lineRule="auto"/>
              <w:rPr>
                <w:sz w:val="24"/>
                <w:szCs w:val="24"/>
              </w:rPr>
            </w:pPr>
          </w:p>
        </w:tc>
        <w:tc>
          <w:tcPr>
            <w:tcW w:w="1263"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Раздел 1.</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 6.3.</w:t>
            </w: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bl>
    <w:p w:rsidR="00606E93" w:rsidRDefault="00606E93" w:rsidP="00606E93">
      <w:pPr>
        <w:rPr>
          <w:b/>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606E93" w:rsidTr="00606E93">
        <w:tc>
          <w:tcPr>
            <w:tcW w:w="438" w:type="dxa"/>
            <w:tcBorders>
              <w:top w:val="single" w:sz="6" w:space="0" w:color="000000"/>
              <w:left w:val="single" w:sz="6" w:space="0" w:color="000000"/>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jc w:val="center"/>
              <w:rPr>
                <w:sz w:val="24"/>
                <w:szCs w:val="24"/>
              </w:rPr>
            </w:pPr>
          </w:p>
        </w:tc>
        <w:tc>
          <w:tcPr>
            <w:tcW w:w="1026" w:type="dxa"/>
            <w:vMerge w:val="restart"/>
            <w:tcBorders>
              <w:top w:val="single" w:sz="6" w:space="0" w:color="000000"/>
              <w:left w:val="single" w:sz="6" w:space="0" w:color="000000"/>
              <w:bottom w:val="single" w:sz="6" w:space="0" w:color="000000"/>
              <w:right w:val="single" w:sz="6" w:space="0" w:color="000000"/>
            </w:tcBorders>
            <w:vAlign w:val="center"/>
            <w:hideMark/>
          </w:tcPr>
          <w:p w:rsidR="00606E93" w:rsidRDefault="00606E93">
            <w:pPr>
              <w:rPr>
                <w:sz w:val="24"/>
                <w:szCs w:val="24"/>
              </w:rPr>
            </w:pPr>
            <w:r>
              <w:rPr>
                <w:b/>
                <w:bCs/>
                <w:sz w:val="24"/>
                <w:szCs w:val="24"/>
              </w:rPr>
              <w:t xml:space="preserve">Раздел 2. </w:t>
            </w:r>
            <w:r>
              <w:rPr>
                <w:bCs/>
                <w:sz w:val="24"/>
                <w:szCs w:val="24"/>
              </w:rPr>
              <w:t xml:space="preserve">Основы медицинских знаний и правила оказания первой медицинской </w:t>
            </w:r>
            <w:r>
              <w:rPr>
                <w:bCs/>
                <w:sz w:val="24"/>
                <w:szCs w:val="24"/>
              </w:rPr>
              <w:lastRenderedPageBreak/>
              <w:t>помощи</w:t>
            </w: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606E93" w:rsidRDefault="00606E93">
            <w:pPr>
              <w:rPr>
                <w:sz w:val="24"/>
                <w:szCs w:val="24"/>
              </w:rPr>
            </w:pPr>
            <w:r>
              <w:rPr>
                <w:b/>
                <w:sz w:val="24"/>
                <w:szCs w:val="24"/>
              </w:rPr>
              <w:lastRenderedPageBreak/>
              <w:t xml:space="preserve">Глава </w:t>
            </w:r>
            <w:r>
              <w:rPr>
                <w:b/>
                <w:bCs/>
                <w:sz w:val="24"/>
                <w:szCs w:val="24"/>
              </w:rPr>
              <w:t xml:space="preserve">1. </w:t>
            </w:r>
            <w:r>
              <w:rPr>
                <w:sz w:val="24"/>
                <w:szCs w:val="24"/>
              </w:rPr>
              <w:t>Правила оказания первой медицинской помощи в природных условиях.</w:t>
            </w:r>
          </w:p>
        </w:tc>
      </w:tr>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23</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rPr>
                <w:sz w:val="24"/>
                <w:szCs w:val="24"/>
              </w:rPr>
            </w:pPr>
            <w:r>
              <w:rPr>
                <w:sz w:val="24"/>
                <w:szCs w:val="24"/>
              </w:rPr>
              <w:t>Средства оказания медицинской помощи.</w:t>
            </w: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Аптечка первой помощи. Использование природных лекарственных средств.</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b/>
                <w:sz w:val="24"/>
                <w:szCs w:val="24"/>
              </w:rPr>
              <w:t>Знать:</w:t>
            </w:r>
            <w:r>
              <w:rPr>
                <w:sz w:val="24"/>
                <w:szCs w:val="24"/>
              </w:rPr>
              <w:t xml:space="preserve"> состав аптечки первой помощи для похода.</w:t>
            </w:r>
          </w:p>
          <w:p w:rsidR="00606E93" w:rsidRDefault="00606E93">
            <w:pPr>
              <w:tabs>
                <w:tab w:val="center" w:pos="4155"/>
                <w:tab w:val="right" w:pos="8310"/>
              </w:tabs>
              <w:autoSpaceDE w:val="0"/>
              <w:autoSpaceDN w:val="0"/>
              <w:adjustRightInd w:val="0"/>
              <w:spacing w:line="256" w:lineRule="auto"/>
              <w:rPr>
                <w:sz w:val="24"/>
                <w:szCs w:val="24"/>
              </w:rPr>
            </w:pPr>
            <w:r>
              <w:rPr>
                <w:b/>
                <w:sz w:val="24"/>
                <w:szCs w:val="24"/>
              </w:rPr>
              <w:t>Иметь представление</w:t>
            </w:r>
            <w:r>
              <w:rPr>
                <w:sz w:val="24"/>
                <w:szCs w:val="24"/>
              </w:rPr>
              <w:t xml:space="preserve"> о лекарственных растениях и их применении.</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40" w:lineRule="auto"/>
              <w:rPr>
                <w:sz w:val="24"/>
                <w:szCs w:val="24"/>
              </w:rPr>
            </w:pPr>
            <w:r>
              <w:rPr>
                <w:sz w:val="24"/>
                <w:szCs w:val="24"/>
              </w:rPr>
              <w:t xml:space="preserve">Тест </w:t>
            </w:r>
          </w:p>
          <w:p w:rsidR="00606E93" w:rsidRDefault="00606E93">
            <w:pPr>
              <w:tabs>
                <w:tab w:val="center" w:pos="4155"/>
                <w:tab w:val="right" w:pos="8310"/>
              </w:tabs>
              <w:autoSpaceDE w:val="0"/>
              <w:autoSpaceDN w:val="0"/>
              <w:adjustRightInd w:val="0"/>
              <w:spacing w:line="240" w:lineRule="auto"/>
              <w:rPr>
                <w:sz w:val="24"/>
                <w:szCs w:val="24"/>
              </w:rPr>
            </w:pPr>
            <w:r>
              <w:rPr>
                <w:sz w:val="24"/>
                <w:szCs w:val="24"/>
              </w:rPr>
              <w:t>(10 мин)</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аптечка</w:t>
            </w:r>
          </w:p>
        </w:tc>
        <w:tc>
          <w:tcPr>
            <w:tcW w:w="1263"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Раздел</w:t>
            </w:r>
            <w:proofErr w:type="gramStart"/>
            <w:r>
              <w:rPr>
                <w:sz w:val="24"/>
                <w:szCs w:val="24"/>
              </w:rPr>
              <w:t>2</w:t>
            </w:r>
            <w:proofErr w:type="gramEnd"/>
            <w:r>
              <w:rPr>
                <w:sz w:val="24"/>
                <w:szCs w:val="24"/>
              </w:rPr>
              <w:t>.</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П.1.1.</w:t>
            </w: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24</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rPr>
                <w:sz w:val="24"/>
                <w:szCs w:val="24"/>
              </w:rPr>
            </w:pPr>
            <w:r>
              <w:rPr>
                <w:sz w:val="24"/>
                <w:szCs w:val="24"/>
              </w:rPr>
              <w:t xml:space="preserve">Укусы насекомых. </w:t>
            </w:r>
            <w:r>
              <w:rPr>
                <w:sz w:val="24"/>
                <w:szCs w:val="24"/>
              </w:rPr>
              <w:lastRenderedPageBreak/>
              <w:t>Укусы змей.</w:t>
            </w: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lastRenderedPageBreak/>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комбинированн</w:t>
            </w:r>
            <w:r>
              <w:rPr>
                <w:sz w:val="24"/>
                <w:szCs w:val="24"/>
              </w:rPr>
              <w:lastRenderedPageBreak/>
              <w:t>ый</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lastRenderedPageBreak/>
              <w:t xml:space="preserve">Первая медицинская </w:t>
            </w:r>
            <w:r>
              <w:rPr>
                <w:sz w:val="24"/>
                <w:szCs w:val="24"/>
              </w:rPr>
              <w:lastRenderedPageBreak/>
              <w:t>помощь при укусах насекомых. Первая медицинская помощь при укусах насекомых.</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b/>
                <w:sz w:val="24"/>
                <w:szCs w:val="24"/>
              </w:rPr>
              <w:lastRenderedPageBreak/>
              <w:t>Знать:</w:t>
            </w:r>
            <w:r>
              <w:rPr>
                <w:sz w:val="24"/>
                <w:szCs w:val="24"/>
              </w:rPr>
              <w:t xml:space="preserve"> правила поведения на </w:t>
            </w:r>
            <w:r>
              <w:rPr>
                <w:sz w:val="24"/>
                <w:szCs w:val="24"/>
              </w:rPr>
              <w:lastRenderedPageBreak/>
              <w:t>природе во избежание укусов насекомых, змей.</w:t>
            </w:r>
          </w:p>
          <w:p w:rsidR="00606E93" w:rsidRDefault="00606E93">
            <w:pPr>
              <w:tabs>
                <w:tab w:val="center" w:pos="4155"/>
                <w:tab w:val="right" w:pos="8310"/>
              </w:tabs>
              <w:autoSpaceDE w:val="0"/>
              <w:autoSpaceDN w:val="0"/>
              <w:adjustRightInd w:val="0"/>
              <w:spacing w:line="256" w:lineRule="auto"/>
              <w:rPr>
                <w:sz w:val="24"/>
                <w:szCs w:val="24"/>
              </w:rPr>
            </w:pPr>
            <w:r>
              <w:rPr>
                <w:b/>
                <w:sz w:val="24"/>
                <w:szCs w:val="24"/>
              </w:rPr>
              <w:t>Владеть навыками</w:t>
            </w:r>
            <w:r>
              <w:rPr>
                <w:sz w:val="24"/>
                <w:szCs w:val="24"/>
              </w:rPr>
              <w:t xml:space="preserve"> приемов оказания первой медицинской помощи при укусах насекомых и змей.</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40" w:lineRule="auto"/>
              <w:rPr>
                <w:sz w:val="24"/>
                <w:szCs w:val="24"/>
              </w:rPr>
            </w:pPr>
            <w:r>
              <w:rPr>
                <w:sz w:val="24"/>
                <w:szCs w:val="24"/>
              </w:rPr>
              <w:lastRenderedPageBreak/>
              <w:t>Тест (7мин)</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Раздел</w:t>
            </w:r>
            <w:proofErr w:type="gramStart"/>
            <w:r>
              <w:rPr>
                <w:sz w:val="24"/>
                <w:szCs w:val="24"/>
              </w:rPr>
              <w:t>2</w:t>
            </w:r>
            <w:proofErr w:type="gramEnd"/>
            <w:r>
              <w:rPr>
                <w:sz w:val="24"/>
                <w:szCs w:val="24"/>
              </w:rPr>
              <w:t>.</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lastRenderedPageBreak/>
              <w:t>П.1.2.</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П.1.3.</w:t>
            </w: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lastRenderedPageBreak/>
              <w:t>25</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tcPr>
          <w:p w:rsidR="00606E93" w:rsidRDefault="00606E93">
            <w:pPr>
              <w:shd w:val="clear" w:color="auto" w:fill="FFFFFF"/>
              <w:tabs>
                <w:tab w:val="left" w:pos="571"/>
              </w:tabs>
              <w:rPr>
                <w:sz w:val="24"/>
                <w:szCs w:val="24"/>
              </w:rPr>
            </w:pPr>
            <w:r>
              <w:rPr>
                <w:sz w:val="24"/>
                <w:szCs w:val="24"/>
              </w:rPr>
              <w:t>Ожог кожи. Солнечный ожог.</w:t>
            </w:r>
          </w:p>
          <w:p w:rsidR="00606E93" w:rsidRDefault="00606E93">
            <w:pPr>
              <w:widowControl w:val="0"/>
              <w:shd w:val="clear" w:color="auto" w:fill="FFFFFF"/>
              <w:tabs>
                <w:tab w:val="left" w:pos="360"/>
              </w:tabs>
              <w:autoSpaceDE w:val="0"/>
              <w:autoSpaceDN w:val="0"/>
              <w:adjustRightInd w:val="0"/>
              <w:rPr>
                <w:sz w:val="24"/>
                <w:szCs w:val="24"/>
              </w:rPr>
            </w:pP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Первая медицинская помощь при ожогах. Первая медицинская помощь при солнечных ожогах.</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b/>
                <w:sz w:val="24"/>
                <w:szCs w:val="24"/>
              </w:rPr>
              <w:t>Знать:</w:t>
            </w:r>
            <w:r>
              <w:rPr>
                <w:sz w:val="24"/>
                <w:szCs w:val="24"/>
              </w:rPr>
              <w:t xml:space="preserve"> признаки степени ожогов.</w:t>
            </w:r>
          </w:p>
          <w:p w:rsidR="00606E93" w:rsidRDefault="00606E93">
            <w:pPr>
              <w:tabs>
                <w:tab w:val="center" w:pos="4155"/>
                <w:tab w:val="right" w:pos="8310"/>
              </w:tabs>
              <w:autoSpaceDE w:val="0"/>
              <w:autoSpaceDN w:val="0"/>
              <w:adjustRightInd w:val="0"/>
              <w:spacing w:line="256" w:lineRule="auto"/>
              <w:rPr>
                <w:sz w:val="24"/>
                <w:szCs w:val="24"/>
              </w:rPr>
            </w:pPr>
            <w:r>
              <w:rPr>
                <w:b/>
                <w:sz w:val="24"/>
                <w:szCs w:val="24"/>
              </w:rPr>
              <w:t>Владеть навыками</w:t>
            </w:r>
            <w:r>
              <w:rPr>
                <w:sz w:val="24"/>
                <w:szCs w:val="24"/>
              </w:rPr>
              <w:t xml:space="preserve"> приемов оказания первой медицинской помощи при ожогах кожи и солнечных ожогах.</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40" w:lineRule="auto"/>
              <w:rPr>
                <w:sz w:val="24"/>
                <w:szCs w:val="24"/>
              </w:rPr>
            </w:pPr>
            <w:r>
              <w:rPr>
                <w:sz w:val="24"/>
                <w:szCs w:val="24"/>
              </w:rPr>
              <w:t>Тест (7 мин)</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 xml:space="preserve">Презентация </w:t>
            </w:r>
          </w:p>
        </w:tc>
        <w:tc>
          <w:tcPr>
            <w:tcW w:w="1263"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Раздел</w:t>
            </w:r>
            <w:proofErr w:type="gramStart"/>
            <w:r>
              <w:rPr>
                <w:sz w:val="24"/>
                <w:szCs w:val="24"/>
              </w:rPr>
              <w:t>2</w:t>
            </w:r>
            <w:proofErr w:type="gramEnd"/>
            <w:r>
              <w:rPr>
                <w:sz w:val="24"/>
                <w:szCs w:val="24"/>
              </w:rPr>
              <w:t>.</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П.1.4</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П.1.5.</w:t>
            </w: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bl>
    <w:p w:rsidR="00606E93" w:rsidRDefault="00606E93" w:rsidP="00606E93">
      <w:pPr>
        <w:rPr>
          <w:b/>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26</w:t>
            </w:r>
          </w:p>
        </w:tc>
        <w:tc>
          <w:tcPr>
            <w:tcW w:w="1026" w:type="dxa"/>
            <w:vMerge w:val="restart"/>
            <w:tcBorders>
              <w:top w:val="single" w:sz="6" w:space="0" w:color="000000"/>
              <w:left w:val="single" w:sz="6" w:space="0" w:color="000000"/>
              <w:bottom w:val="single" w:sz="6" w:space="0" w:color="000000"/>
              <w:right w:val="single" w:sz="6" w:space="0" w:color="000000"/>
            </w:tcBorders>
            <w:vAlign w:val="center"/>
          </w:tcPr>
          <w:p w:rsidR="00606E93" w:rsidRDefault="00606E93">
            <w:pPr>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rPr>
                <w:sz w:val="24"/>
                <w:szCs w:val="24"/>
              </w:rPr>
            </w:pPr>
            <w:r>
              <w:rPr>
                <w:sz w:val="24"/>
                <w:szCs w:val="24"/>
              </w:rPr>
              <w:t>Отморожение и охлажде</w:t>
            </w:r>
            <w:r>
              <w:rPr>
                <w:sz w:val="24"/>
                <w:szCs w:val="24"/>
              </w:rPr>
              <w:softHyphen/>
              <w:t>ние организма.</w:t>
            </w: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 xml:space="preserve">Признаки обморожения и охлаждения организма. Первая медицинская помощь при отморожении и охлаждении </w:t>
            </w:r>
            <w:r>
              <w:rPr>
                <w:sz w:val="24"/>
                <w:szCs w:val="24"/>
              </w:rPr>
              <w:lastRenderedPageBreak/>
              <w:t>организма.</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b/>
                <w:sz w:val="24"/>
                <w:szCs w:val="24"/>
              </w:rPr>
              <w:lastRenderedPageBreak/>
              <w:t>Знать:</w:t>
            </w:r>
            <w:r>
              <w:rPr>
                <w:sz w:val="24"/>
                <w:szCs w:val="24"/>
              </w:rPr>
              <w:t xml:space="preserve"> степени отморожения и их признаки.</w:t>
            </w:r>
          </w:p>
          <w:p w:rsidR="00606E93" w:rsidRDefault="00606E93">
            <w:pPr>
              <w:tabs>
                <w:tab w:val="center" w:pos="4155"/>
                <w:tab w:val="right" w:pos="8310"/>
              </w:tabs>
              <w:autoSpaceDE w:val="0"/>
              <w:autoSpaceDN w:val="0"/>
              <w:adjustRightInd w:val="0"/>
              <w:spacing w:line="256" w:lineRule="auto"/>
              <w:rPr>
                <w:sz w:val="24"/>
                <w:szCs w:val="24"/>
              </w:rPr>
            </w:pPr>
            <w:r>
              <w:rPr>
                <w:b/>
                <w:sz w:val="24"/>
                <w:szCs w:val="24"/>
              </w:rPr>
              <w:t>Владеть навыками</w:t>
            </w:r>
            <w:r>
              <w:rPr>
                <w:sz w:val="24"/>
                <w:szCs w:val="24"/>
              </w:rPr>
              <w:t xml:space="preserve"> приемов оказания первой медицинской помощи при отморожении и </w:t>
            </w:r>
            <w:r>
              <w:rPr>
                <w:sz w:val="24"/>
                <w:szCs w:val="24"/>
              </w:rPr>
              <w:lastRenderedPageBreak/>
              <w:t>охлаждении организма.</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40" w:lineRule="auto"/>
              <w:rPr>
                <w:sz w:val="24"/>
                <w:szCs w:val="24"/>
              </w:rPr>
            </w:pPr>
            <w:r>
              <w:rPr>
                <w:sz w:val="24"/>
                <w:szCs w:val="24"/>
              </w:rPr>
              <w:lastRenderedPageBreak/>
              <w:t xml:space="preserve">Фронтальный </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Раздел 2.</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 1.6.</w:t>
            </w: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lastRenderedPageBreak/>
              <w:t>27</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rPr>
                <w:sz w:val="24"/>
                <w:szCs w:val="24"/>
              </w:rPr>
            </w:pPr>
            <w:r>
              <w:rPr>
                <w:sz w:val="24"/>
                <w:szCs w:val="24"/>
              </w:rPr>
              <w:t xml:space="preserve">Оказание помощи </w:t>
            </w:r>
            <w:proofErr w:type="gramStart"/>
            <w:r>
              <w:rPr>
                <w:sz w:val="24"/>
                <w:szCs w:val="24"/>
              </w:rPr>
              <w:t>терпящим</w:t>
            </w:r>
            <w:proofErr w:type="gramEnd"/>
            <w:r>
              <w:rPr>
                <w:sz w:val="24"/>
                <w:szCs w:val="24"/>
              </w:rPr>
              <w:t xml:space="preserve"> бедствие на воде.</w:t>
            </w: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Опасность водоемов и правила безопасного поведения на воде. Оказание первой медицинской помощи при утоплении</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b/>
                <w:sz w:val="24"/>
                <w:szCs w:val="24"/>
              </w:rPr>
              <w:t>Знать</w:t>
            </w:r>
            <w:r>
              <w:rPr>
                <w:sz w:val="24"/>
                <w:szCs w:val="24"/>
              </w:rPr>
              <w:t xml:space="preserve"> правила безопасного поведения на воде.</w:t>
            </w:r>
          </w:p>
          <w:p w:rsidR="00606E93" w:rsidRDefault="00606E93">
            <w:pPr>
              <w:tabs>
                <w:tab w:val="center" w:pos="4155"/>
                <w:tab w:val="right" w:pos="8310"/>
              </w:tabs>
              <w:autoSpaceDE w:val="0"/>
              <w:autoSpaceDN w:val="0"/>
              <w:adjustRightInd w:val="0"/>
              <w:spacing w:line="256" w:lineRule="auto"/>
              <w:rPr>
                <w:sz w:val="24"/>
                <w:szCs w:val="24"/>
              </w:rPr>
            </w:pPr>
            <w:r>
              <w:rPr>
                <w:b/>
                <w:sz w:val="24"/>
                <w:szCs w:val="24"/>
              </w:rPr>
              <w:t>Владеть навыками</w:t>
            </w:r>
            <w:r>
              <w:rPr>
                <w:sz w:val="24"/>
                <w:szCs w:val="24"/>
              </w:rPr>
              <w:t xml:space="preserve"> оказания помощи </w:t>
            </w:r>
            <w:proofErr w:type="gramStart"/>
            <w:r>
              <w:rPr>
                <w:sz w:val="24"/>
                <w:szCs w:val="24"/>
              </w:rPr>
              <w:t>терпящим</w:t>
            </w:r>
            <w:proofErr w:type="gramEnd"/>
            <w:r>
              <w:rPr>
                <w:sz w:val="24"/>
                <w:szCs w:val="24"/>
              </w:rPr>
              <w:t xml:space="preserve"> бедствия на воде.</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40" w:lineRule="auto"/>
              <w:rPr>
                <w:sz w:val="24"/>
                <w:szCs w:val="24"/>
              </w:rPr>
            </w:pPr>
            <w:r>
              <w:rPr>
                <w:sz w:val="24"/>
                <w:szCs w:val="24"/>
              </w:rPr>
              <w:t>Тест (10мин)</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Видеофильм</w:t>
            </w:r>
          </w:p>
        </w:tc>
        <w:tc>
          <w:tcPr>
            <w:tcW w:w="1263"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Раздел 2.</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П.1.7.</w:t>
            </w: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r w:rsidR="00606E93" w:rsidTr="00606E93">
        <w:tc>
          <w:tcPr>
            <w:tcW w:w="438" w:type="dxa"/>
            <w:tcBorders>
              <w:top w:val="single" w:sz="6" w:space="0" w:color="000000"/>
              <w:left w:val="single" w:sz="6" w:space="0" w:color="000000"/>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jc w:val="center"/>
              <w:rPr>
                <w:sz w:val="24"/>
                <w:szCs w:val="24"/>
              </w:rPr>
            </w:pP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606E93" w:rsidRDefault="00606E93">
            <w:pPr>
              <w:shd w:val="clear" w:color="auto" w:fill="FFFFFF"/>
              <w:ind w:left="86" w:right="106" w:firstLine="5"/>
              <w:jc w:val="center"/>
              <w:rPr>
                <w:sz w:val="24"/>
                <w:szCs w:val="24"/>
              </w:rPr>
            </w:pPr>
            <w:r>
              <w:rPr>
                <w:b/>
                <w:bCs/>
                <w:sz w:val="24"/>
                <w:szCs w:val="24"/>
              </w:rPr>
              <w:t xml:space="preserve">Глава 2. </w:t>
            </w:r>
            <w:r>
              <w:rPr>
                <w:sz w:val="24"/>
                <w:szCs w:val="24"/>
              </w:rPr>
              <w:t>Характеристика раз</w:t>
            </w:r>
            <w:r>
              <w:rPr>
                <w:sz w:val="24"/>
                <w:szCs w:val="24"/>
              </w:rPr>
              <w:softHyphen/>
              <w:t>личных видов повреждений ор</w:t>
            </w:r>
            <w:r>
              <w:rPr>
                <w:sz w:val="24"/>
                <w:szCs w:val="24"/>
              </w:rPr>
              <w:softHyphen/>
              <w:t>ганизма человека и вызываю</w:t>
            </w:r>
            <w:r>
              <w:rPr>
                <w:sz w:val="24"/>
                <w:szCs w:val="24"/>
              </w:rPr>
              <w:softHyphen/>
              <w:t>щие их причины.</w:t>
            </w:r>
          </w:p>
        </w:tc>
      </w:tr>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28</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widowControl w:val="0"/>
              <w:shd w:val="clear" w:color="auto" w:fill="FFFFFF"/>
              <w:tabs>
                <w:tab w:val="left" w:pos="360"/>
              </w:tabs>
              <w:autoSpaceDE w:val="0"/>
              <w:autoSpaceDN w:val="0"/>
              <w:adjustRightInd w:val="0"/>
              <w:rPr>
                <w:sz w:val="24"/>
                <w:szCs w:val="24"/>
              </w:rPr>
            </w:pPr>
            <w:r>
              <w:rPr>
                <w:sz w:val="24"/>
                <w:szCs w:val="24"/>
              </w:rPr>
              <w:t>Различные виды повреждений (травм) организма человека и причины вызывающие их.</w:t>
            </w: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 xml:space="preserve">Классификация повреждений организма человека. Первая медицинская помощь при закрытых травмах (ушибы, </w:t>
            </w:r>
            <w:proofErr w:type="gramStart"/>
            <w:r>
              <w:rPr>
                <w:sz w:val="24"/>
                <w:szCs w:val="24"/>
              </w:rPr>
              <w:t>растяже-ния</w:t>
            </w:r>
            <w:proofErr w:type="gramEnd"/>
            <w:r>
              <w:rPr>
                <w:sz w:val="24"/>
                <w:szCs w:val="24"/>
              </w:rPr>
              <w:t>, разрывы, вывихи, переломы, сдавления)</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Знать признаки закрытых травм (ушибы, растяжения, разрывы, вывихи, переломы, сдавления).</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Владеть навыками приемов оказания ПМП при закрытых травмах.</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40" w:lineRule="auto"/>
              <w:rPr>
                <w:sz w:val="24"/>
                <w:szCs w:val="24"/>
              </w:rPr>
            </w:pPr>
            <w:r>
              <w:rPr>
                <w:sz w:val="24"/>
                <w:szCs w:val="24"/>
              </w:rPr>
              <w:t>Тест (10мин)</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Видеофильм</w:t>
            </w:r>
          </w:p>
        </w:tc>
        <w:tc>
          <w:tcPr>
            <w:tcW w:w="1263"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Раздел 2.</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П.2.1.</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П.2.2.</w:t>
            </w: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bl>
    <w:p w:rsidR="00606E93" w:rsidRDefault="00606E93" w:rsidP="00606E93">
      <w:pPr>
        <w:jc w:val="center"/>
        <w:rPr>
          <w:b/>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606E93" w:rsidTr="00606E93">
        <w:tc>
          <w:tcPr>
            <w:tcW w:w="438" w:type="dxa"/>
            <w:tcBorders>
              <w:top w:val="single" w:sz="4" w:space="0" w:color="auto"/>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29</w:t>
            </w:r>
          </w:p>
        </w:tc>
        <w:tc>
          <w:tcPr>
            <w:tcW w:w="1026" w:type="dxa"/>
            <w:tcBorders>
              <w:top w:val="single" w:sz="4" w:space="0" w:color="auto"/>
              <w:left w:val="single" w:sz="6" w:space="0" w:color="000000"/>
              <w:bottom w:val="single" w:sz="4" w:space="0" w:color="auto"/>
              <w:right w:val="single" w:sz="6" w:space="0" w:color="000000"/>
            </w:tcBorders>
            <w:vAlign w:val="center"/>
          </w:tcPr>
          <w:p w:rsidR="00606E93" w:rsidRDefault="00606E93">
            <w:pPr>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rPr>
                <w:sz w:val="24"/>
                <w:szCs w:val="24"/>
              </w:rPr>
            </w:pPr>
            <w:r>
              <w:rPr>
                <w:sz w:val="24"/>
                <w:szCs w:val="24"/>
              </w:rPr>
              <w:t xml:space="preserve">Способы переноски </w:t>
            </w:r>
            <w:r>
              <w:rPr>
                <w:sz w:val="24"/>
                <w:szCs w:val="24"/>
              </w:rPr>
              <w:lastRenderedPageBreak/>
              <w:t>постра</w:t>
            </w:r>
            <w:r>
              <w:rPr>
                <w:sz w:val="24"/>
                <w:szCs w:val="24"/>
              </w:rPr>
              <w:softHyphen/>
              <w:t>давших.</w:t>
            </w: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lang w:val="en-US"/>
              </w:rPr>
            </w:pPr>
            <w:r>
              <w:rPr>
                <w:sz w:val="24"/>
                <w:szCs w:val="24"/>
                <w:lang w:val="en-US"/>
              </w:rPr>
              <w:lastRenderedPageBreak/>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комбинированн</w:t>
            </w:r>
            <w:r>
              <w:rPr>
                <w:sz w:val="24"/>
                <w:szCs w:val="24"/>
              </w:rPr>
              <w:lastRenderedPageBreak/>
              <w:t>ый</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lastRenderedPageBreak/>
              <w:t xml:space="preserve">Способы переноски пострадавших с </w:t>
            </w:r>
            <w:r>
              <w:rPr>
                <w:sz w:val="24"/>
                <w:szCs w:val="24"/>
              </w:rPr>
              <w:lastRenderedPageBreak/>
              <w:t>использованием подручных средств.</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lastRenderedPageBreak/>
              <w:t xml:space="preserve">Иметь представление о способах переноски </w:t>
            </w:r>
            <w:r>
              <w:rPr>
                <w:sz w:val="24"/>
                <w:szCs w:val="24"/>
              </w:rPr>
              <w:lastRenderedPageBreak/>
              <w:t>пострадавших в природных условиях.</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Уметь сооружать носилки из подручных средств</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40" w:lineRule="auto"/>
              <w:rPr>
                <w:sz w:val="24"/>
                <w:szCs w:val="24"/>
              </w:rPr>
            </w:pPr>
            <w:r>
              <w:rPr>
                <w:sz w:val="24"/>
                <w:szCs w:val="24"/>
              </w:rPr>
              <w:lastRenderedPageBreak/>
              <w:t>Тест (15)</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Раздел 2</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lastRenderedPageBreak/>
              <w:t>П.2.3.</w:t>
            </w: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lastRenderedPageBreak/>
              <w:t>30</w:t>
            </w:r>
          </w:p>
        </w:tc>
        <w:tc>
          <w:tcPr>
            <w:tcW w:w="1026" w:type="dxa"/>
            <w:vMerge w:val="restart"/>
            <w:tcBorders>
              <w:top w:val="single" w:sz="6" w:space="0" w:color="000000"/>
              <w:left w:val="single" w:sz="6" w:space="0" w:color="000000"/>
              <w:bottom w:val="single" w:sz="6" w:space="0" w:color="000000"/>
              <w:right w:val="single" w:sz="6" w:space="0" w:color="000000"/>
            </w:tcBorders>
            <w:textDirection w:val="btLr"/>
            <w:vAlign w:val="center"/>
            <w:hideMark/>
          </w:tcPr>
          <w:p w:rsidR="00606E93" w:rsidRDefault="00606E93">
            <w:pPr>
              <w:ind w:left="113" w:right="113"/>
              <w:rPr>
                <w:sz w:val="24"/>
                <w:szCs w:val="24"/>
              </w:rPr>
            </w:pPr>
            <w:r>
              <w:rPr>
                <w:b/>
                <w:sz w:val="24"/>
                <w:szCs w:val="24"/>
              </w:rPr>
              <w:t xml:space="preserve">Раздел 3 </w:t>
            </w:r>
            <w:r>
              <w:rPr>
                <w:sz w:val="24"/>
                <w:szCs w:val="24"/>
              </w:rPr>
              <w:t>Основы здорового образа жизни</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widowControl w:val="0"/>
              <w:shd w:val="clear" w:color="auto" w:fill="FFFFFF"/>
              <w:tabs>
                <w:tab w:val="left" w:pos="360"/>
              </w:tabs>
              <w:autoSpaceDE w:val="0"/>
              <w:autoSpaceDN w:val="0"/>
              <w:adjustRightInd w:val="0"/>
              <w:rPr>
                <w:sz w:val="24"/>
                <w:szCs w:val="24"/>
              </w:rPr>
            </w:pPr>
            <w:r>
              <w:rPr>
                <w:sz w:val="24"/>
                <w:szCs w:val="24"/>
              </w:rPr>
              <w:t xml:space="preserve">Правильное питание </w:t>
            </w:r>
            <w:proofErr w:type="gramStart"/>
            <w:r>
              <w:rPr>
                <w:sz w:val="24"/>
                <w:szCs w:val="24"/>
              </w:rPr>
              <w:t>-о</w:t>
            </w:r>
            <w:proofErr w:type="gramEnd"/>
            <w:r>
              <w:rPr>
                <w:sz w:val="24"/>
                <w:szCs w:val="24"/>
              </w:rPr>
              <w:t>снова здорового образа жизни и профилактика многих заболеваний человека</w:t>
            </w: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Ознакомление с новым материалом</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Значение питания для детей и подростков. Калорийность продуктов питания.</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proofErr w:type="gramStart"/>
            <w:r>
              <w:rPr>
                <w:sz w:val="24"/>
                <w:szCs w:val="24"/>
              </w:rPr>
              <w:t>Иметь представление о правильном питании, как о важном составляющим здорового образа жизни.</w:t>
            </w:r>
            <w:proofErr w:type="gramEnd"/>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Уметь рассчитывать рацион по калорийности продуктов.</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40"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Раздел3</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Глава</w:t>
            </w:r>
            <w:proofErr w:type="gramStart"/>
            <w:r>
              <w:rPr>
                <w:sz w:val="24"/>
                <w:szCs w:val="24"/>
              </w:rPr>
              <w:t>1</w:t>
            </w:r>
            <w:proofErr w:type="gramEnd"/>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31</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widowControl w:val="0"/>
              <w:shd w:val="clear" w:color="auto" w:fill="FFFFFF"/>
              <w:tabs>
                <w:tab w:val="left" w:pos="360"/>
              </w:tabs>
              <w:autoSpaceDE w:val="0"/>
              <w:autoSpaceDN w:val="0"/>
              <w:adjustRightInd w:val="0"/>
              <w:rPr>
                <w:sz w:val="24"/>
                <w:szCs w:val="24"/>
              </w:rPr>
            </w:pPr>
            <w:r>
              <w:rPr>
                <w:sz w:val="24"/>
                <w:szCs w:val="24"/>
              </w:rPr>
              <w:t>Значение  белков, жиров и углеводов в питании человека.</w:t>
            </w: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 xml:space="preserve">Гигиеническое значение белков, жиров и углеводов.  Гигиеническое значение </w:t>
            </w:r>
            <w:proofErr w:type="gramStart"/>
            <w:r>
              <w:rPr>
                <w:sz w:val="24"/>
                <w:szCs w:val="24"/>
              </w:rPr>
              <w:t>витами-нов</w:t>
            </w:r>
            <w:proofErr w:type="gramEnd"/>
            <w:r>
              <w:rPr>
                <w:sz w:val="24"/>
                <w:szCs w:val="24"/>
              </w:rPr>
              <w:t>, минеральных веществ и воды.</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 xml:space="preserve">Иметь представление о значении белков, жиров, углеводов, витаминов, минеральных веществ и воды в питании человека. </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40" w:lineRule="auto"/>
              <w:rPr>
                <w:sz w:val="24"/>
                <w:szCs w:val="24"/>
              </w:rPr>
            </w:pPr>
            <w:r>
              <w:rPr>
                <w:sz w:val="24"/>
                <w:szCs w:val="24"/>
              </w:rPr>
              <w:t>индивидуальный</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презентация</w:t>
            </w:r>
          </w:p>
        </w:tc>
        <w:tc>
          <w:tcPr>
            <w:tcW w:w="1263"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Раздел 3</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Глава 2</w:t>
            </w: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bl>
    <w:p w:rsidR="00606E93" w:rsidRDefault="00606E93" w:rsidP="00606E93">
      <w:pPr>
        <w:rPr>
          <w:b/>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lastRenderedPageBreak/>
              <w:t>32</w:t>
            </w:r>
          </w:p>
        </w:tc>
        <w:tc>
          <w:tcPr>
            <w:tcW w:w="1026" w:type="dxa"/>
            <w:vMerge w:val="restart"/>
            <w:tcBorders>
              <w:top w:val="single" w:sz="6" w:space="0" w:color="000000"/>
              <w:left w:val="single" w:sz="6" w:space="0" w:color="000000"/>
              <w:bottom w:val="single" w:sz="6" w:space="0" w:color="000000"/>
              <w:right w:val="single" w:sz="6" w:space="0" w:color="000000"/>
            </w:tcBorders>
            <w:vAlign w:val="center"/>
          </w:tcPr>
          <w:p w:rsidR="00606E93" w:rsidRDefault="00606E93">
            <w:pPr>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widowControl w:val="0"/>
              <w:shd w:val="clear" w:color="auto" w:fill="FFFFFF"/>
              <w:tabs>
                <w:tab w:val="left" w:pos="360"/>
              </w:tabs>
              <w:autoSpaceDE w:val="0"/>
              <w:autoSpaceDN w:val="0"/>
              <w:adjustRightInd w:val="0"/>
              <w:rPr>
                <w:sz w:val="24"/>
                <w:szCs w:val="24"/>
              </w:rPr>
            </w:pPr>
            <w:r>
              <w:rPr>
                <w:sz w:val="24"/>
                <w:szCs w:val="24"/>
              </w:rPr>
              <w:t>Гигиена и культура питания.</w:t>
            </w: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Гигиенические требования к питанию. Культура питания</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Знать гигиенические требования к питанию.</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40" w:lineRule="auto"/>
              <w:rPr>
                <w:sz w:val="24"/>
                <w:szCs w:val="24"/>
              </w:rPr>
            </w:pPr>
            <w:r>
              <w:rPr>
                <w:sz w:val="24"/>
                <w:szCs w:val="24"/>
              </w:rPr>
              <w:t>Тест</w:t>
            </w:r>
          </w:p>
          <w:p w:rsidR="00606E93" w:rsidRDefault="00606E93">
            <w:pPr>
              <w:tabs>
                <w:tab w:val="center" w:pos="4155"/>
                <w:tab w:val="right" w:pos="8310"/>
              </w:tabs>
              <w:autoSpaceDE w:val="0"/>
              <w:autoSpaceDN w:val="0"/>
              <w:adjustRightInd w:val="0"/>
              <w:spacing w:line="240" w:lineRule="auto"/>
              <w:rPr>
                <w:sz w:val="24"/>
                <w:szCs w:val="24"/>
              </w:rPr>
            </w:pPr>
            <w:r>
              <w:rPr>
                <w:sz w:val="24"/>
                <w:szCs w:val="24"/>
              </w:rPr>
              <w:t>(12мин)</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Раздел3</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Глава 3</w:t>
            </w: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33</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shd w:val="clear" w:color="auto" w:fill="FFFFFF"/>
              <w:rPr>
                <w:sz w:val="24"/>
                <w:szCs w:val="24"/>
              </w:rPr>
            </w:pPr>
            <w:r>
              <w:rPr>
                <w:sz w:val="24"/>
                <w:szCs w:val="24"/>
              </w:rPr>
              <w:t xml:space="preserve">Что такое </w:t>
            </w:r>
            <w:proofErr w:type="gramStart"/>
            <w:r>
              <w:rPr>
                <w:sz w:val="24"/>
                <w:szCs w:val="24"/>
              </w:rPr>
              <w:t>подростковый</w:t>
            </w:r>
            <w:proofErr w:type="gramEnd"/>
          </w:p>
          <w:p w:rsidR="00606E93" w:rsidRDefault="00606E93">
            <w:pPr>
              <w:shd w:val="clear" w:color="auto" w:fill="FFFFFF"/>
              <w:ind w:left="96"/>
              <w:rPr>
                <w:sz w:val="24"/>
                <w:szCs w:val="24"/>
              </w:rPr>
            </w:pPr>
            <w:r>
              <w:rPr>
                <w:sz w:val="24"/>
                <w:szCs w:val="24"/>
              </w:rPr>
              <w:t xml:space="preserve">возраст? Изменения поведения </w:t>
            </w:r>
            <w:proofErr w:type="gramStart"/>
            <w:r>
              <w:rPr>
                <w:sz w:val="24"/>
                <w:szCs w:val="24"/>
              </w:rPr>
              <w:t>в</w:t>
            </w:r>
            <w:proofErr w:type="gramEnd"/>
          </w:p>
          <w:p w:rsidR="00606E93" w:rsidRDefault="00606E93">
            <w:pPr>
              <w:widowControl w:val="0"/>
              <w:shd w:val="clear" w:color="auto" w:fill="FFFFFF"/>
              <w:tabs>
                <w:tab w:val="left" w:pos="360"/>
              </w:tabs>
              <w:autoSpaceDE w:val="0"/>
              <w:autoSpaceDN w:val="0"/>
              <w:adjustRightInd w:val="0"/>
              <w:rPr>
                <w:sz w:val="24"/>
                <w:szCs w:val="24"/>
              </w:rPr>
            </w:pPr>
            <w:r>
              <w:rPr>
                <w:sz w:val="24"/>
                <w:szCs w:val="24"/>
              </w:rPr>
              <w:t xml:space="preserve">подростковом </w:t>
            </w:r>
            <w:proofErr w:type="gramStart"/>
            <w:r>
              <w:rPr>
                <w:sz w:val="24"/>
                <w:szCs w:val="24"/>
              </w:rPr>
              <w:t>возрасте</w:t>
            </w:r>
            <w:proofErr w:type="gramEnd"/>
            <w:r>
              <w:rPr>
                <w:sz w:val="24"/>
                <w:szCs w:val="24"/>
              </w:rPr>
              <w:t>.</w:t>
            </w: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 xml:space="preserve">Изменение поведения в подростковом возрасте. </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Групповое давление.</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Уметь избавляется от группового давления.</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40"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Раздел3</w:t>
            </w:r>
          </w:p>
          <w:p w:rsidR="00606E93" w:rsidRDefault="00606E93">
            <w:pPr>
              <w:tabs>
                <w:tab w:val="center" w:pos="4155"/>
                <w:tab w:val="right" w:pos="8310"/>
              </w:tabs>
              <w:autoSpaceDE w:val="0"/>
              <w:autoSpaceDN w:val="0"/>
              <w:adjustRightInd w:val="0"/>
              <w:spacing w:line="256" w:lineRule="auto"/>
              <w:rPr>
                <w:sz w:val="24"/>
                <w:szCs w:val="24"/>
              </w:rPr>
            </w:pPr>
            <w:proofErr w:type="gramStart"/>
            <w:r>
              <w:rPr>
                <w:sz w:val="24"/>
                <w:szCs w:val="24"/>
              </w:rPr>
              <w:t>П</w:t>
            </w:r>
            <w:proofErr w:type="gramEnd"/>
            <w:r>
              <w:rPr>
                <w:sz w:val="24"/>
                <w:szCs w:val="24"/>
              </w:rPr>
              <w:t xml:space="preserve"> 4.1</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П.4.2</w:t>
            </w:r>
          </w:p>
          <w:p w:rsidR="00606E93" w:rsidRDefault="00606E93">
            <w:pPr>
              <w:tabs>
                <w:tab w:val="center" w:pos="4155"/>
                <w:tab w:val="right" w:pos="8310"/>
              </w:tabs>
              <w:autoSpaceDE w:val="0"/>
              <w:autoSpaceDN w:val="0"/>
              <w:adjustRightInd w:val="0"/>
              <w:spacing w:line="256" w:lineRule="auto"/>
              <w:rPr>
                <w:sz w:val="24"/>
                <w:szCs w:val="24"/>
              </w:rPr>
            </w:pP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34</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606E93" w:rsidRDefault="00606E93">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widowControl w:val="0"/>
              <w:shd w:val="clear" w:color="auto" w:fill="FFFFFF"/>
              <w:tabs>
                <w:tab w:val="left" w:pos="360"/>
              </w:tabs>
              <w:autoSpaceDE w:val="0"/>
              <w:autoSpaceDN w:val="0"/>
              <w:adjustRightInd w:val="0"/>
              <w:rPr>
                <w:sz w:val="24"/>
                <w:szCs w:val="24"/>
              </w:rPr>
            </w:pPr>
            <w:r>
              <w:rPr>
                <w:sz w:val="24"/>
                <w:szCs w:val="24"/>
              </w:rPr>
              <w:t>Отношения с родителями.  Изменение организма в подростковом возрасте</w:t>
            </w: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Отношения с родителями. Изменение организма в подростковом возрасте.</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 xml:space="preserve">Иметь представления об </w:t>
            </w:r>
            <w:proofErr w:type="gramStart"/>
            <w:r>
              <w:rPr>
                <w:sz w:val="24"/>
                <w:szCs w:val="24"/>
              </w:rPr>
              <w:t>изменениях</w:t>
            </w:r>
            <w:proofErr w:type="gramEnd"/>
            <w:r>
              <w:rPr>
                <w:sz w:val="24"/>
                <w:szCs w:val="24"/>
              </w:rPr>
              <w:t xml:space="preserve"> происходящих в вашем возрасте.</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40"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Раздел 3</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П.4.3.</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П.4.4</w:t>
            </w: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r w:rsidR="00606E93" w:rsidTr="00606E93">
        <w:tc>
          <w:tcPr>
            <w:tcW w:w="438" w:type="dxa"/>
            <w:tcBorders>
              <w:top w:val="single" w:sz="6" w:space="0" w:color="000000"/>
              <w:left w:val="single" w:sz="6" w:space="0" w:color="000000"/>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jc w:val="center"/>
              <w:rPr>
                <w:sz w:val="24"/>
                <w:szCs w:val="24"/>
              </w:rPr>
            </w:pPr>
          </w:p>
        </w:tc>
        <w:tc>
          <w:tcPr>
            <w:tcW w:w="1026" w:type="dxa"/>
            <w:tcBorders>
              <w:top w:val="single" w:sz="6" w:space="0" w:color="000000"/>
              <w:left w:val="single" w:sz="6" w:space="0" w:color="000000"/>
              <w:bottom w:val="single" w:sz="6" w:space="0" w:color="000000"/>
              <w:right w:val="single" w:sz="6" w:space="0" w:color="000000"/>
            </w:tcBorders>
            <w:vAlign w:val="center"/>
          </w:tcPr>
          <w:p w:rsidR="00606E93" w:rsidRDefault="00606E93">
            <w:pPr>
              <w:rPr>
                <w:sz w:val="24"/>
                <w:szCs w:val="24"/>
              </w:rPr>
            </w:pP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606E93" w:rsidRDefault="00606E93">
            <w:pPr>
              <w:widowControl w:val="0"/>
              <w:shd w:val="clear" w:color="auto" w:fill="FFFFFF"/>
              <w:tabs>
                <w:tab w:val="left" w:pos="360"/>
              </w:tabs>
              <w:autoSpaceDE w:val="0"/>
              <w:autoSpaceDN w:val="0"/>
              <w:adjustRightInd w:val="0"/>
              <w:jc w:val="center"/>
              <w:rPr>
                <w:sz w:val="24"/>
                <w:szCs w:val="24"/>
              </w:rPr>
            </w:pPr>
            <w:r>
              <w:rPr>
                <w:b/>
                <w:sz w:val="24"/>
                <w:szCs w:val="24"/>
              </w:rPr>
              <w:t>Практические занятия</w:t>
            </w:r>
          </w:p>
        </w:tc>
      </w:tr>
      <w:tr w:rsidR="00606E93" w:rsidTr="00606E93">
        <w:tc>
          <w:tcPr>
            <w:tcW w:w="438"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35</w:t>
            </w:r>
          </w:p>
        </w:tc>
        <w:tc>
          <w:tcPr>
            <w:tcW w:w="1026" w:type="dxa"/>
            <w:tcBorders>
              <w:top w:val="single" w:sz="6" w:space="0" w:color="000000"/>
              <w:left w:val="single" w:sz="6" w:space="0" w:color="000000"/>
              <w:bottom w:val="single" w:sz="6" w:space="0" w:color="000000"/>
              <w:right w:val="single" w:sz="6" w:space="0" w:color="000000"/>
            </w:tcBorders>
            <w:vAlign w:val="center"/>
          </w:tcPr>
          <w:p w:rsidR="00606E93" w:rsidRDefault="00606E93">
            <w:pPr>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shd w:val="clear" w:color="auto" w:fill="FFFFFF"/>
              <w:ind w:left="62"/>
              <w:rPr>
                <w:sz w:val="24"/>
                <w:szCs w:val="24"/>
              </w:rPr>
            </w:pPr>
            <w:r>
              <w:rPr>
                <w:sz w:val="24"/>
                <w:szCs w:val="24"/>
              </w:rPr>
              <w:t>Действия учащихся при возникновении ЧС</w:t>
            </w:r>
          </w:p>
        </w:tc>
        <w:tc>
          <w:tcPr>
            <w:tcW w:w="735"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jc w:val="center"/>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Гражданский противогаз.</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t>ПМП при  закрытых травмах.</w:t>
            </w:r>
          </w:p>
          <w:p w:rsidR="00606E93" w:rsidRDefault="00606E93">
            <w:pPr>
              <w:tabs>
                <w:tab w:val="center" w:pos="4155"/>
                <w:tab w:val="right" w:pos="8310"/>
              </w:tabs>
              <w:autoSpaceDE w:val="0"/>
              <w:autoSpaceDN w:val="0"/>
              <w:adjustRightInd w:val="0"/>
              <w:spacing w:line="256" w:lineRule="auto"/>
              <w:rPr>
                <w:sz w:val="24"/>
                <w:szCs w:val="24"/>
              </w:rPr>
            </w:pPr>
            <w:r>
              <w:rPr>
                <w:sz w:val="24"/>
                <w:szCs w:val="24"/>
              </w:rPr>
              <w:lastRenderedPageBreak/>
              <w:t>Эвакуация во время пожара. Действия по тревоге «Воздушная опасность».</w:t>
            </w:r>
          </w:p>
        </w:tc>
        <w:tc>
          <w:tcPr>
            <w:tcW w:w="2376" w:type="dxa"/>
            <w:tcBorders>
              <w:top w:val="single" w:sz="6" w:space="0" w:color="000000"/>
              <w:left w:val="single" w:sz="6" w:space="0" w:color="000000"/>
              <w:bottom w:val="single" w:sz="6" w:space="0" w:color="000000"/>
              <w:right w:val="single" w:sz="6" w:space="0" w:color="000000"/>
            </w:tcBorders>
            <w:hideMark/>
          </w:tcPr>
          <w:p w:rsidR="00606E93" w:rsidRDefault="00606E93">
            <w:pPr>
              <w:shd w:val="clear" w:color="auto" w:fill="FFFFFF"/>
              <w:rPr>
                <w:b/>
                <w:sz w:val="24"/>
                <w:szCs w:val="24"/>
              </w:rPr>
            </w:pPr>
            <w:r>
              <w:rPr>
                <w:b/>
                <w:sz w:val="24"/>
                <w:szCs w:val="24"/>
              </w:rPr>
              <w:lastRenderedPageBreak/>
              <w:t>Уметь:</w:t>
            </w:r>
          </w:p>
          <w:p w:rsidR="00606E93" w:rsidRDefault="00606E93">
            <w:pPr>
              <w:shd w:val="clear" w:color="auto" w:fill="FFFFFF"/>
              <w:rPr>
                <w:sz w:val="24"/>
                <w:szCs w:val="24"/>
              </w:rPr>
            </w:pPr>
            <w:r>
              <w:rPr>
                <w:sz w:val="24"/>
                <w:szCs w:val="24"/>
              </w:rPr>
              <w:t xml:space="preserve">Надевать противогаз; оказывать ПМП при закрытых травмах;  </w:t>
            </w:r>
            <w:r>
              <w:rPr>
                <w:sz w:val="24"/>
                <w:szCs w:val="24"/>
              </w:rPr>
              <w:lastRenderedPageBreak/>
              <w:t>действовать в случае воздушной тревоги.</w:t>
            </w:r>
          </w:p>
        </w:tc>
        <w:tc>
          <w:tcPr>
            <w:tcW w:w="1410"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40" w:lineRule="auto"/>
              <w:rPr>
                <w:sz w:val="24"/>
                <w:szCs w:val="24"/>
              </w:rPr>
            </w:pPr>
            <w:r>
              <w:rPr>
                <w:sz w:val="24"/>
                <w:szCs w:val="24"/>
              </w:rPr>
              <w:lastRenderedPageBreak/>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606E93" w:rsidRDefault="00606E93">
            <w:pPr>
              <w:tabs>
                <w:tab w:val="center" w:pos="4155"/>
                <w:tab w:val="right" w:pos="8310"/>
              </w:tabs>
              <w:autoSpaceDE w:val="0"/>
              <w:autoSpaceDN w:val="0"/>
              <w:adjustRightInd w:val="0"/>
              <w:spacing w:line="256" w:lineRule="auto"/>
              <w:rPr>
                <w:sz w:val="24"/>
                <w:szCs w:val="24"/>
              </w:rPr>
            </w:pPr>
            <w:r>
              <w:rPr>
                <w:sz w:val="24"/>
                <w:szCs w:val="24"/>
              </w:rPr>
              <w:t>противогаз</w:t>
            </w:r>
          </w:p>
        </w:tc>
        <w:tc>
          <w:tcPr>
            <w:tcW w:w="1263" w:type="dxa"/>
            <w:tcBorders>
              <w:top w:val="single" w:sz="6" w:space="0" w:color="000000"/>
              <w:left w:val="single" w:sz="6" w:space="0" w:color="000000"/>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c>
          <w:tcPr>
            <w:tcW w:w="696" w:type="dxa"/>
            <w:tcBorders>
              <w:top w:val="single" w:sz="6" w:space="0" w:color="000000"/>
              <w:left w:val="single" w:sz="6" w:space="0" w:color="000000"/>
              <w:bottom w:val="single" w:sz="6" w:space="0" w:color="000000"/>
              <w:right w:val="single" w:sz="4" w:space="0" w:color="auto"/>
            </w:tcBorders>
          </w:tcPr>
          <w:p w:rsidR="00606E93" w:rsidRDefault="00606E93">
            <w:pPr>
              <w:tabs>
                <w:tab w:val="center" w:pos="4155"/>
                <w:tab w:val="right" w:pos="8310"/>
              </w:tabs>
              <w:autoSpaceDE w:val="0"/>
              <w:autoSpaceDN w:val="0"/>
              <w:adjustRightInd w:val="0"/>
              <w:spacing w:line="256"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606E93" w:rsidRDefault="00606E93">
            <w:pPr>
              <w:tabs>
                <w:tab w:val="center" w:pos="4155"/>
                <w:tab w:val="right" w:pos="8310"/>
              </w:tabs>
              <w:autoSpaceDE w:val="0"/>
              <w:autoSpaceDN w:val="0"/>
              <w:adjustRightInd w:val="0"/>
              <w:spacing w:line="256" w:lineRule="auto"/>
              <w:rPr>
                <w:sz w:val="24"/>
                <w:szCs w:val="24"/>
              </w:rPr>
            </w:pPr>
          </w:p>
        </w:tc>
      </w:tr>
    </w:tbl>
    <w:p w:rsidR="00606E93" w:rsidRDefault="00606E93" w:rsidP="00606E93">
      <w:pPr>
        <w:jc w:val="center"/>
        <w:rPr>
          <w:b/>
          <w:sz w:val="24"/>
          <w:szCs w:val="24"/>
        </w:rPr>
      </w:pPr>
    </w:p>
    <w:p w:rsidR="00606E93" w:rsidRDefault="00606E93" w:rsidP="00606E93">
      <w:pPr>
        <w:tabs>
          <w:tab w:val="left" w:pos="1540"/>
        </w:tabs>
        <w:jc w:val="center"/>
        <w:rPr>
          <w:b/>
          <w:sz w:val="24"/>
          <w:szCs w:val="24"/>
        </w:rPr>
      </w:pPr>
    </w:p>
    <w:p w:rsidR="00606E93" w:rsidRDefault="00606E93" w:rsidP="00606E93">
      <w:pPr>
        <w:pStyle w:val="a9"/>
        <w:spacing w:after="0" w:line="240" w:lineRule="auto"/>
        <w:ind w:left="567" w:firstLine="567"/>
        <w:jc w:val="both"/>
        <w:rPr>
          <w:rFonts w:ascii="Times New Roman" w:hAnsi="Times New Roman"/>
          <w:b/>
          <w:sz w:val="24"/>
          <w:szCs w:val="24"/>
        </w:rPr>
      </w:pPr>
      <w:r>
        <w:rPr>
          <w:rFonts w:ascii="Times New Roman" w:hAnsi="Times New Roman"/>
          <w:b/>
          <w:sz w:val="24"/>
          <w:szCs w:val="24"/>
        </w:rPr>
        <w:t>7.Учебно-методический комплекс и материально-техническое обеспечение учебного процесса</w:t>
      </w:r>
    </w:p>
    <w:p w:rsidR="00606E93" w:rsidRDefault="00606E93" w:rsidP="00606E93">
      <w:pPr>
        <w:pStyle w:val="a9"/>
        <w:spacing w:after="0" w:line="240" w:lineRule="auto"/>
        <w:ind w:left="0" w:firstLine="567"/>
        <w:jc w:val="both"/>
        <w:rPr>
          <w:rFonts w:ascii="Times New Roman" w:hAnsi="Times New Roman"/>
          <w:sz w:val="24"/>
          <w:szCs w:val="24"/>
        </w:rPr>
      </w:pPr>
      <w:r>
        <w:rPr>
          <w:rFonts w:ascii="Times New Roman" w:hAnsi="Times New Roman"/>
          <w:sz w:val="24"/>
          <w:szCs w:val="24"/>
        </w:rPr>
        <w:t>Поляков В. В., Кузнецов М. И., Марков В. В. Латчук В. Н. Основы безопасности жизнедеятельности. 6 кл.: учебник. — М.: Дрофа.</w:t>
      </w:r>
    </w:p>
    <w:p w:rsidR="00606E93" w:rsidRDefault="00606E93" w:rsidP="00606E93">
      <w:pPr>
        <w:pStyle w:val="a9"/>
        <w:spacing w:after="0" w:line="240" w:lineRule="auto"/>
        <w:ind w:left="0" w:firstLine="567"/>
        <w:jc w:val="both"/>
        <w:rPr>
          <w:rFonts w:ascii="Times New Roman" w:hAnsi="Times New Roman"/>
          <w:sz w:val="24"/>
          <w:szCs w:val="24"/>
        </w:rPr>
      </w:pPr>
      <w:r>
        <w:rPr>
          <w:rFonts w:ascii="Times New Roman" w:hAnsi="Times New Roman"/>
          <w:sz w:val="24"/>
          <w:szCs w:val="24"/>
        </w:rPr>
        <w:t>Латчук В. Н. Марков В. В. Основы безопасности жизнедеятельности. 6 класс: методическое пособие. — М.: Дрофа.</w:t>
      </w:r>
    </w:p>
    <w:p w:rsidR="00606E93" w:rsidRDefault="00606E93" w:rsidP="00606E93">
      <w:pPr>
        <w:pStyle w:val="a9"/>
        <w:spacing w:after="0" w:line="240" w:lineRule="auto"/>
        <w:ind w:left="0" w:firstLine="567"/>
        <w:jc w:val="both"/>
        <w:rPr>
          <w:rFonts w:ascii="Times New Roman" w:hAnsi="Times New Roman"/>
          <w:sz w:val="24"/>
          <w:szCs w:val="24"/>
        </w:rPr>
      </w:pPr>
      <w:r>
        <w:rPr>
          <w:rFonts w:ascii="Times New Roman" w:hAnsi="Times New Roman"/>
          <w:sz w:val="24"/>
          <w:szCs w:val="24"/>
        </w:rPr>
        <w:t>Латчук В. Н., Миронов С. К. Основы безопасности жизнедеятельности</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к</w:t>
      </w:r>
      <w:proofErr w:type="gramEnd"/>
      <w:r>
        <w:rPr>
          <w:rFonts w:ascii="Times New Roman" w:hAnsi="Times New Roman"/>
          <w:sz w:val="24"/>
          <w:szCs w:val="24"/>
        </w:rPr>
        <w:t>ласс: тетрадь для оценки качества знаний. — М.: Дрофа.</w:t>
      </w:r>
    </w:p>
    <w:p w:rsidR="00606E93" w:rsidRDefault="00606E93" w:rsidP="00606E93">
      <w:pPr>
        <w:pStyle w:val="a9"/>
        <w:spacing w:after="0" w:line="240" w:lineRule="auto"/>
        <w:ind w:left="567" w:firstLine="567"/>
        <w:jc w:val="both"/>
        <w:rPr>
          <w:rFonts w:ascii="Times New Roman" w:hAnsi="Times New Roman"/>
          <w:sz w:val="24"/>
          <w:szCs w:val="24"/>
        </w:rPr>
      </w:pPr>
    </w:p>
    <w:p w:rsidR="00606E93" w:rsidRDefault="00606E93" w:rsidP="00606E93">
      <w:pPr>
        <w:ind w:firstLine="567"/>
        <w:jc w:val="both"/>
        <w:rPr>
          <w:b/>
          <w:sz w:val="24"/>
          <w:szCs w:val="24"/>
        </w:rPr>
      </w:pPr>
      <w:r>
        <w:rPr>
          <w:b/>
          <w:sz w:val="24"/>
          <w:szCs w:val="24"/>
        </w:rPr>
        <w:t>Программы, методические и учебные пособия, дидактические материалы</w:t>
      </w:r>
    </w:p>
    <w:p w:rsidR="00606E93" w:rsidRDefault="00606E93" w:rsidP="00606E93">
      <w:pPr>
        <w:ind w:firstLine="567"/>
        <w:jc w:val="both"/>
        <w:rPr>
          <w:sz w:val="24"/>
          <w:szCs w:val="24"/>
        </w:rPr>
      </w:pPr>
      <w:r>
        <w:rPr>
          <w:i/>
          <w:sz w:val="24"/>
          <w:szCs w:val="24"/>
        </w:rPr>
        <w:t>Латчук В. Н., Миронов С. К., Вангородский С. Н.</w:t>
      </w:r>
      <w:r>
        <w:rPr>
          <w:sz w:val="24"/>
          <w:szCs w:val="24"/>
        </w:rPr>
        <w:t xml:space="preserve"> Основы безопасности жизнедеятельности. 5—11 классы: программы. — М.: Дрофа.</w:t>
      </w:r>
    </w:p>
    <w:p w:rsidR="00606E93" w:rsidRDefault="00606E93" w:rsidP="00606E93">
      <w:pPr>
        <w:ind w:firstLine="567"/>
        <w:jc w:val="both"/>
        <w:rPr>
          <w:sz w:val="24"/>
          <w:szCs w:val="24"/>
        </w:rPr>
      </w:pPr>
      <w:r>
        <w:rPr>
          <w:i/>
          <w:sz w:val="24"/>
          <w:szCs w:val="24"/>
        </w:rPr>
        <w:t xml:space="preserve">Евлахов В. М. </w:t>
      </w:r>
      <w:r>
        <w:rPr>
          <w:sz w:val="24"/>
          <w:szCs w:val="24"/>
        </w:rPr>
        <w:t>Основы безопасности жизнедеятельности. 5—11 классы: тематическое планирование. — М.: Дрофа.</w:t>
      </w:r>
    </w:p>
    <w:p w:rsidR="00606E93" w:rsidRDefault="00606E93" w:rsidP="00606E93">
      <w:pPr>
        <w:ind w:firstLine="567"/>
        <w:jc w:val="both"/>
        <w:rPr>
          <w:sz w:val="24"/>
          <w:szCs w:val="24"/>
        </w:rPr>
      </w:pPr>
      <w:r>
        <w:rPr>
          <w:i/>
          <w:sz w:val="24"/>
          <w:szCs w:val="24"/>
        </w:rPr>
        <w:t>Фролов М. П.</w:t>
      </w:r>
      <w:r>
        <w:rPr>
          <w:sz w:val="24"/>
          <w:szCs w:val="24"/>
        </w:rPr>
        <w:t xml:space="preserve"> Безопасное поведение на дорогах. 5—10 классы: программы дополнительного образования. — М.: Дрофа.</w:t>
      </w:r>
    </w:p>
    <w:p w:rsidR="00606E93" w:rsidRDefault="00606E93" w:rsidP="00606E93">
      <w:pPr>
        <w:ind w:firstLine="567"/>
        <w:jc w:val="both"/>
        <w:rPr>
          <w:sz w:val="24"/>
          <w:szCs w:val="24"/>
        </w:rPr>
      </w:pPr>
      <w:proofErr w:type="gramStart"/>
      <w:r>
        <w:rPr>
          <w:i/>
          <w:sz w:val="24"/>
          <w:szCs w:val="24"/>
        </w:rPr>
        <w:t>Дурнев</w:t>
      </w:r>
      <w:proofErr w:type="gramEnd"/>
      <w:r>
        <w:rPr>
          <w:i/>
          <w:sz w:val="24"/>
          <w:szCs w:val="24"/>
        </w:rPr>
        <w:t xml:space="preserve"> Р. А., Смирнов А. Т.</w:t>
      </w:r>
      <w:r>
        <w:rPr>
          <w:sz w:val="24"/>
          <w:szCs w:val="24"/>
        </w:rPr>
        <w:t xml:space="preserve"> Формирование основ культуры безопасности жизнедеятельности школьников. 5—11 классы: методическое пособие — М.: Дрофа.</w:t>
      </w:r>
    </w:p>
    <w:p w:rsidR="00606E93" w:rsidRDefault="00606E93" w:rsidP="00606E93">
      <w:pPr>
        <w:ind w:firstLine="567"/>
        <w:jc w:val="both"/>
        <w:rPr>
          <w:sz w:val="24"/>
          <w:szCs w:val="24"/>
        </w:rPr>
      </w:pPr>
      <w:r>
        <w:rPr>
          <w:i/>
          <w:sz w:val="24"/>
          <w:szCs w:val="24"/>
        </w:rPr>
        <w:t>Евлахов В. М.</w:t>
      </w:r>
      <w:r>
        <w:rPr>
          <w:sz w:val="24"/>
          <w:szCs w:val="24"/>
        </w:rPr>
        <w:t xml:space="preserve"> Основы безопасности жизнедеятельности. Методика проведения занятий в общеобразовательном учреждении: учебно-методическое пособие. — М.: Дрофа.</w:t>
      </w:r>
    </w:p>
    <w:p w:rsidR="00606E93" w:rsidRDefault="00606E93" w:rsidP="00606E93">
      <w:pPr>
        <w:ind w:firstLine="567"/>
        <w:jc w:val="both"/>
        <w:rPr>
          <w:sz w:val="24"/>
          <w:szCs w:val="24"/>
        </w:rPr>
      </w:pPr>
      <w:r>
        <w:rPr>
          <w:i/>
          <w:sz w:val="24"/>
          <w:szCs w:val="24"/>
        </w:rPr>
        <w:t>Латчук В. Н., Миронов С. К.</w:t>
      </w:r>
      <w:r>
        <w:rPr>
          <w:sz w:val="24"/>
          <w:szCs w:val="24"/>
        </w:rPr>
        <w:t xml:space="preserve"> Основы безопасности жизнедеятельности. Терроризм и безопасность человека: учебно-методическое пособие. — М.: Дрофа.</w:t>
      </w:r>
    </w:p>
    <w:p w:rsidR="00606E93" w:rsidRDefault="00606E93" w:rsidP="00606E93">
      <w:pPr>
        <w:ind w:firstLine="567"/>
        <w:jc w:val="both"/>
        <w:rPr>
          <w:sz w:val="24"/>
          <w:szCs w:val="24"/>
        </w:rPr>
      </w:pPr>
      <w:r>
        <w:rPr>
          <w:i/>
          <w:sz w:val="24"/>
          <w:szCs w:val="24"/>
        </w:rPr>
        <w:lastRenderedPageBreak/>
        <w:t>Михайлов А. А.</w:t>
      </w:r>
      <w:r>
        <w:rPr>
          <w:sz w:val="24"/>
          <w:szCs w:val="24"/>
        </w:rPr>
        <w:t xml:space="preserve"> Игровые занятия в курсе «Основы безопасности жизнедеятельности». 5—9 классы: учебно-методическое пособие. — М.: Дрофа.</w:t>
      </w:r>
    </w:p>
    <w:p w:rsidR="00606E93" w:rsidRDefault="00606E93" w:rsidP="00606E93">
      <w:pPr>
        <w:ind w:firstLine="567"/>
        <w:jc w:val="both"/>
        <w:rPr>
          <w:sz w:val="24"/>
          <w:szCs w:val="24"/>
        </w:rPr>
      </w:pPr>
      <w:r>
        <w:rPr>
          <w:sz w:val="24"/>
          <w:szCs w:val="24"/>
        </w:rPr>
        <w:t>Справочные пособия</w:t>
      </w:r>
    </w:p>
    <w:p w:rsidR="00606E93" w:rsidRDefault="00606E93" w:rsidP="00606E93">
      <w:pPr>
        <w:ind w:firstLine="567"/>
        <w:jc w:val="both"/>
        <w:rPr>
          <w:sz w:val="24"/>
          <w:szCs w:val="24"/>
        </w:rPr>
      </w:pPr>
      <w:r>
        <w:rPr>
          <w:i/>
          <w:sz w:val="24"/>
          <w:szCs w:val="24"/>
        </w:rPr>
        <w:t>Акимов В. А., Дурнее Р. А., Миронов С. К</w:t>
      </w:r>
      <w:r>
        <w:rPr>
          <w:sz w:val="24"/>
          <w:szCs w:val="24"/>
        </w:rPr>
        <w:t>. Защита от чрезвычайных ситуаций. 5—11 классы. — М.: Дрофа.</w:t>
      </w:r>
    </w:p>
    <w:p w:rsidR="00606E93" w:rsidRDefault="00606E93" w:rsidP="00606E93">
      <w:pPr>
        <w:ind w:firstLine="567"/>
        <w:jc w:val="both"/>
        <w:rPr>
          <w:b/>
          <w:sz w:val="24"/>
          <w:szCs w:val="24"/>
        </w:rPr>
      </w:pPr>
    </w:p>
    <w:p w:rsidR="00606E93" w:rsidRDefault="00606E93" w:rsidP="00606E93">
      <w:pPr>
        <w:ind w:firstLine="567"/>
        <w:jc w:val="both"/>
        <w:rPr>
          <w:b/>
          <w:sz w:val="24"/>
          <w:szCs w:val="24"/>
        </w:rPr>
      </w:pPr>
      <w:r>
        <w:rPr>
          <w:b/>
          <w:sz w:val="24"/>
          <w:szCs w:val="24"/>
        </w:rPr>
        <w:t>Мультимедийные издания</w:t>
      </w:r>
    </w:p>
    <w:p w:rsidR="00606E93" w:rsidRDefault="00606E93" w:rsidP="00606E93">
      <w:pPr>
        <w:ind w:firstLine="567"/>
        <w:jc w:val="both"/>
        <w:rPr>
          <w:sz w:val="24"/>
          <w:szCs w:val="24"/>
        </w:rPr>
      </w:pPr>
      <w:r>
        <w:rPr>
          <w:sz w:val="24"/>
          <w:szCs w:val="24"/>
        </w:rPr>
        <w:t>Основы безопасности жизнедеятельности. 5–9 классы: электронное пособие. — М.: Дрофа.</w:t>
      </w:r>
    </w:p>
    <w:p w:rsidR="00606E93" w:rsidRDefault="00606E93" w:rsidP="00606E93">
      <w:pPr>
        <w:tabs>
          <w:tab w:val="left" w:pos="1540"/>
        </w:tabs>
        <w:jc w:val="center"/>
        <w:rPr>
          <w:b/>
          <w:sz w:val="24"/>
          <w:szCs w:val="24"/>
        </w:rPr>
      </w:pPr>
    </w:p>
    <w:p w:rsidR="00606E93" w:rsidRDefault="00606E93" w:rsidP="00606E93">
      <w:pPr>
        <w:tabs>
          <w:tab w:val="left" w:pos="1540"/>
        </w:tabs>
        <w:rPr>
          <w:b/>
          <w:sz w:val="24"/>
          <w:szCs w:val="24"/>
        </w:rPr>
      </w:pPr>
      <w:r>
        <w:rPr>
          <w:b/>
          <w:sz w:val="24"/>
          <w:szCs w:val="24"/>
        </w:rPr>
        <w:t>8.Требования к уровню усвоения дисциплины.</w:t>
      </w:r>
    </w:p>
    <w:p w:rsidR="00606E93" w:rsidRDefault="00606E93" w:rsidP="00606E93">
      <w:pPr>
        <w:tabs>
          <w:tab w:val="left" w:pos="1540"/>
        </w:tabs>
        <w:ind w:firstLine="720"/>
        <w:rPr>
          <w:sz w:val="24"/>
          <w:szCs w:val="24"/>
        </w:rPr>
      </w:pPr>
      <w:r>
        <w:rPr>
          <w:sz w:val="24"/>
          <w:szCs w:val="24"/>
        </w:rPr>
        <w:t>Оценка «5» - ответ не требует дополнений, весь материал изложен в полном объеме. Речь хорошая.</w:t>
      </w:r>
    </w:p>
    <w:p w:rsidR="00606E93" w:rsidRDefault="00606E93" w:rsidP="00606E93">
      <w:pPr>
        <w:tabs>
          <w:tab w:val="left" w:pos="1540"/>
        </w:tabs>
        <w:ind w:firstLine="720"/>
        <w:rPr>
          <w:sz w:val="24"/>
          <w:szCs w:val="24"/>
        </w:rPr>
      </w:pPr>
      <w:r>
        <w:rPr>
          <w:sz w:val="24"/>
          <w:szCs w:val="24"/>
        </w:rPr>
        <w:t>Оценка «4» - в изложении материала допущены незначительные ошибки, неточности.</w:t>
      </w:r>
    </w:p>
    <w:p w:rsidR="00606E93" w:rsidRDefault="00606E93" w:rsidP="00606E93">
      <w:pPr>
        <w:tabs>
          <w:tab w:val="left" w:pos="1540"/>
        </w:tabs>
        <w:ind w:firstLine="720"/>
        <w:rPr>
          <w:sz w:val="24"/>
          <w:szCs w:val="24"/>
        </w:rPr>
      </w:pPr>
      <w:r>
        <w:rPr>
          <w:sz w:val="24"/>
          <w:szCs w:val="24"/>
        </w:rPr>
        <w:t>Оценка «3» - в усвоении и изложении материала имеются существенные пробелы, изложение не самостоятельное (наводящие вопросы учителя, помощь учащихся), в ответе имеются существенные ошибки.</w:t>
      </w:r>
    </w:p>
    <w:p w:rsidR="00606E93" w:rsidRDefault="00606E93" w:rsidP="00606E93">
      <w:pPr>
        <w:tabs>
          <w:tab w:val="left" w:pos="1540"/>
        </w:tabs>
        <w:ind w:firstLine="720"/>
        <w:rPr>
          <w:sz w:val="24"/>
          <w:szCs w:val="24"/>
        </w:rPr>
      </w:pPr>
      <w:r>
        <w:rPr>
          <w:sz w:val="24"/>
          <w:szCs w:val="24"/>
        </w:rPr>
        <w:t>Оценка «2» - основное содержание материала по вопросу не раскрыто.</w:t>
      </w:r>
    </w:p>
    <w:p w:rsidR="00606E93" w:rsidRDefault="00606E93" w:rsidP="00606E93">
      <w:pPr>
        <w:rPr>
          <w:b/>
          <w:iCs/>
          <w:sz w:val="24"/>
          <w:szCs w:val="24"/>
        </w:rPr>
      </w:pPr>
      <w:r>
        <w:rPr>
          <w:b/>
          <w:iCs/>
          <w:sz w:val="24"/>
          <w:szCs w:val="24"/>
        </w:rPr>
        <w:t>Требования к уровню подготовки учащихся  6 класса</w:t>
      </w:r>
    </w:p>
    <w:p w:rsidR="00606E93" w:rsidRDefault="00606E93" w:rsidP="00606E93">
      <w:pPr>
        <w:rPr>
          <w:i/>
          <w:iCs/>
          <w:sz w:val="24"/>
          <w:szCs w:val="24"/>
        </w:rPr>
      </w:pPr>
      <w:r>
        <w:rPr>
          <w:sz w:val="24"/>
          <w:szCs w:val="24"/>
        </w:rPr>
        <w:t xml:space="preserve">Должны: </w:t>
      </w:r>
    </w:p>
    <w:p w:rsidR="00606E93" w:rsidRDefault="00606E93" w:rsidP="00606E93">
      <w:pPr>
        <w:ind w:firstLine="567"/>
        <w:jc w:val="both"/>
        <w:rPr>
          <w:b/>
          <w:sz w:val="24"/>
          <w:szCs w:val="24"/>
        </w:rPr>
      </w:pPr>
      <w:r>
        <w:rPr>
          <w:b/>
          <w:i/>
          <w:iCs/>
          <w:sz w:val="24"/>
          <w:szCs w:val="24"/>
        </w:rPr>
        <w:t xml:space="preserve"> Знать/понимать: </w:t>
      </w:r>
    </w:p>
    <w:p w:rsidR="00606E93" w:rsidRDefault="00606E93" w:rsidP="0052234F">
      <w:pPr>
        <w:numPr>
          <w:ilvl w:val="0"/>
          <w:numId w:val="26"/>
        </w:numPr>
        <w:spacing w:after="0" w:line="240" w:lineRule="auto"/>
        <w:jc w:val="both"/>
        <w:rPr>
          <w:sz w:val="24"/>
          <w:szCs w:val="24"/>
        </w:rPr>
      </w:pPr>
      <w:r>
        <w:rPr>
          <w:sz w:val="24"/>
          <w:szCs w:val="24"/>
        </w:rPr>
        <w:t>правила безопасного поведения в чрезвычайных ситуациях природного  характера;</w:t>
      </w:r>
    </w:p>
    <w:p w:rsidR="00606E93" w:rsidRDefault="00606E93" w:rsidP="0052234F">
      <w:pPr>
        <w:numPr>
          <w:ilvl w:val="0"/>
          <w:numId w:val="26"/>
        </w:numPr>
        <w:spacing w:after="0" w:line="240" w:lineRule="auto"/>
        <w:jc w:val="both"/>
        <w:rPr>
          <w:sz w:val="24"/>
          <w:szCs w:val="24"/>
        </w:rPr>
      </w:pPr>
      <w:r>
        <w:rPr>
          <w:sz w:val="24"/>
          <w:szCs w:val="24"/>
        </w:rPr>
        <w:t>способы безопасного поведения в природной среде: ориентирование на местности, подача сигналов бедствия, добывание огня, воды и пищи, сооружение временного укрытия;</w:t>
      </w:r>
    </w:p>
    <w:p w:rsidR="00606E93" w:rsidRDefault="00606E93" w:rsidP="00606E93">
      <w:pPr>
        <w:ind w:firstLine="567"/>
        <w:jc w:val="both"/>
        <w:rPr>
          <w:b/>
          <w:i/>
          <w:sz w:val="24"/>
          <w:szCs w:val="24"/>
        </w:rPr>
      </w:pPr>
      <w:r>
        <w:rPr>
          <w:b/>
          <w:i/>
          <w:sz w:val="24"/>
          <w:szCs w:val="24"/>
        </w:rPr>
        <w:lastRenderedPageBreak/>
        <w:t>уметь</w:t>
      </w:r>
    </w:p>
    <w:p w:rsidR="00606E93" w:rsidRDefault="00606E93" w:rsidP="0052234F">
      <w:pPr>
        <w:numPr>
          <w:ilvl w:val="0"/>
          <w:numId w:val="26"/>
        </w:numPr>
        <w:spacing w:after="0" w:line="240" w:lineRule="auto"/>
        <w:jc w:val="both"/>
        <w:rPr>
          <w:sz w:val="24"/>
          <w:szCs w:val="24"/>
        </w:rPr>
      </w:pPr>
      <w:r>
        <w:rPr>
          <w:sz w:val="24"/>
          <w:szCs w:val="24"/>
        </w:rPr>
        <w:t xml:space="preserve">соблюдать правила поведения на воде, оказывать помощь утопающему; </w:t>
      </w:r>
    </w:p>
    <w:p w:rsidR="00606E93" w:rsidRDefault="00606E93" w:rsidP="0052234F">
      <w:pPr>
        <w:numPr>
          <w:ilvl w:val="0"/>
          <w:numId w:val="26"/>
        </w:numPr>
        <w:spacing w:after="0" w:line="240" w:lineRule="auto"/>
        <w:jc w:val="both"/>
        <w:rPr>
          <w:sz w:val="24"/>
          <w:szCs w:val="24"/>
        </w:rPr>
      </w:pPr>
      <w:r>
        <w:rPr>
          <w:sz w:val="24"/>
          <w:szCs w:val="24"/>
        </w:rPr>
        <w:t>оказывать первую медицинскую помощь при ожогах, отморожениях, ушибах;</w:t>
      </w:r>
    </w:p>
    <w:p w:rsidR="00606E93" w:rsidRDefault="00606E93" w:rsidP="0052234F">
      <w:pPr>
        <w:numPr>
          <w:ilvl w:val="0"/>
          <w:numId w:val="26"/>
        </w:numPr>
        <w:spacing w:after="0" w:line="240" w:lineRule="auto"/>
        <w:jc w:val="both"/>
        <w:rPr>
          <w:b/>
          <w:sz w:val="24"/>
          <w:szCs w:val="24"/>
        </w:rPr>
      </w:pPr>
      <w:r>
        <w:rPr>
          <w:sz w:val="24"/>
          <w:szCs w:val="24"/>
        </w:rPr>
        <w:t>пользоваться средствами индивидуальной  защиты (противогазом, респиратором, домашней медицинской аптечкой) и средствами коллективной защиты;</w:t>
      </w:r>
    </w:p>
    <w:p w:rsidR="00606E93" w:rsidRDefault="00606E93" w:rsidP="0052234F">
      <w:pPr>
        <w:numPr>
          <w:ilvl w:val="0"/>
          <w:numId w:val="26"/>
        </w:numPr>
        <w:spacing w:after="0" w:line="240" w:lineRule="auto"/>
        <w:jc w:val="both"/>
        <w:rPr>
          <w:sz w:val="24"/>
          <w:szCs w:val="24"/>
        </w:rPr>
      </w:pPr>
      <w:r>
        <w:rPr>
          <w:sz w:val="24"/>
          <w:szCs w:val="24"/>
        </w:rPr>
        <w:t xml:space="preserve">действовать согласно установленному порядку по сигналу «Внимание всем!», комплектовать минимально необходимый набор документов, вещей и продуктов питания в случае эвакуации населения. </w:t>
      </w:r>
    </w:p>
    <w:p w:rsidR="00606E93" w:rsidRDefault="00606E93" w:rsidP="00606E93">
      <w:pPr>
        <w:pStyle w:val="aa"/>
        <w:ind w:left="567"/>
        <w:rPr>
          <w:b/>
          <w:sz w:val="24"/>
          <w:szCs w:val="24"/>
        </w:rPr>
      </w:pPr>
      <w:r>
        <w:rPr>
          <w:b/>
        </w:rPr>
        <w:t xml:space="preserve">использовать полученные знания и умения в практической деятельности и повседневной жизни   </w:t>
      </w:r>
      <w:proofErr w:type="gramStart"/>
      <w:r>
        <w:rPr>
          <w:b/>
        </w:rPr>
        <w:t>для</w:t>
      </w:r>
      <w:proofErr w:type="gramEnd"/>
      <w:r>
        <w:rPr>
          <w:b/>
        </w:rPr>
        <w:t>:</w:t>
      </w:r>
    </w:p>
    <w:p w:rsidR="00606E93" w:rsidRDefault="00606E93" w:rsidP="0052234F">
      <w:pPr>
        <w:numPr>
          <w:ilvl w:val="0"/>
          <w:numId w:val="26"/>
        </w:numPr>
        <w:spacing w:after="0" w:line="240" w:lineRule="auto"/>
        <w:jc w:val="both"/>
        <w:rPr>
          <w:sz w:val="24"/>
          <w:szCs w:val="24"/>
        </w:rPr>
      </w:pPr>
      <w:r>
        <w:rPr>
          <w:sz w:val="24"/>
          <w:szCs w:val="24"/>
        </w:rPr>
        <w:t>обращения в случае необходимости в соответствующие службы экстренной помощи.</w:t>
      </w: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rPr>
          <w:b/>
          <w:sz w:val="32"/>
          <w:szCs w:val="32"/>
        </w:rPr>
      </w:pPr>
      <w:r>
        <w:rPr>
          <w:b/>
          <w:sz w:val="32"/>
          <w:szCs w:val="32"/>
        </w:rPr>
        <w:t>1.Пояснительная записка.</w:t>
      </w:r>
    </w:p>
    <w:p w:rsidR="00303009" w:rsidRDefault="00303009" w:rsidP="00303009">
      <w:pPr>
        <w:jc w:val="center"/>
        <w:rPr>
          <w:b/>
          <w:sz w:val="32"/>
          <w:szCs w:val="32"/>
        </w:rPr>
      </w:pPr>
    </w:p>
    <w:p w:rsidR="00303009" w:rsidRDefault="00303009" w:rsidP="00303009">
      <w:pPr>
        <w:shd w:val="clear" w:color="auto" w:fill="FFFFFF"/>
        <w:tabs>
          <w:tab w:val="left" w:pos="634"/>
        </w:tabs>
        <w:spacing w:line="298" w:lineRule="exact"/>
        <w:jc w:val="both"/>
        <w:rPr>
          <w:spacing w:val="-1"/>
          <w:sz w:val="24"/>
          <w:szCs w:val="24"/>
        </w:rPr>
      </w:pPr>
      <w:r>
        <w:rPr>
          <w:spacing w:val="-1"/>
          <w:sz w:val="24"/>
          <w:szCs w:val="24"/>
        </w:rPr>
        <w:t>Рабочая программа по «Основам Безопасности жизнедеятельности» 7 класс.</w:t>
      </w:r>
    </w:p>
    <w:p w:rsidR="00303009" w:rsidRDefault="00303009" w:rsidP="00303009">
      <w:pPr>
        <w:pStyle w:val="stylet1"/>
        <w:spacing w:before="0" w:beforeAutospacing="0" w:after="0" w:afterAutospacing="0"/>
        <w:rPr>
          <w:color w:val="000000"/>
        </w:rPr>
      </w:pPr>
      <w:r>
        <w:t xml:space="preserve"> Программа рассчитана на 35 часов(1 час в неделю).</w:t>
      </w:r>
      <w:r>
        <w:rPr>
          <w:color w:val="000000"/>
        </w:rPr>
        <w:t xml:space="preserve"> Она составлена на основе Закона Российской Федерации  «Об образовании в Российской Федерации» от 29.12.12 г. № 273 </w:t>
      </w:r>
      <w:proofErr w:type="gramStart"/>
      <w:r>
        <w:rPr>
          <w:color w:val="000000"/>
        </w:rPr>
        <w:t xml:space="preserve">( </w:t>
      </w:r>
      <w:proofErr w:type="gramEnd"/>
      <w:r>
        <w:rPr>
          <w:color w:val="000000"/>
        </w:rPr>
        <w:t xml:space="preserve">гл.1, </w:t>
      </w:r>
      <w:r>
        <w:rPr>
          <w:rFonts w:eastAsia="HiddenHorzOCR"/>
        </w:rPr>
        <w:t xml:space="preserve">ст. 2 п. 9, гл. 2, ст. </w:t>
      </w:r>
      <w:r>
        <w:rPr>
          <w:color w:val="000000"/>
        </w:rPr>
        <w:t>12 п.5, п.7 и ст.13, п.3);</w:t>
      </w:r>
    </w:p>
    <w:p w:rsidR="00303009" w:rsidRDefault="00303009" w:rsidP="00303009">
      <w:pPr>
        <w:pStyle w:val="stylet1"/>
        <w:spacing w:before="0" w:beforeAutospacing="0" w:after="0" w:afterAutospacing="0"/>
        <w:rPr>
          <w:bCs/>
        </w:rPr>
      </w:pPr>
      <w:r>
        <w:rPr>
          <w:color w:val="000000"/>
        </w:rPr>
        <w:t xml:space="preserve">- </w:t>
      </w:r>
      <w:r>
        <w:rPr>
          <w:bCs/>
        </w:rPr>
        <w:t>Приказа</w:t>
      </w:r>
      <w:r>
        <w:rPr>
          <w:rFonts w:eastAsia="+mn-ea"/>
          <w:bCs/>
        </w:rPr>
        <w:t xml:space="preserve">  </w:t>
      </w:r>
      <w:r>
        <w:rPr>
          <w:rFonts w:eastAsia="+mn-ea"/>
        </w:rPr>
        <w:t xml:space="preserve">№ 610  </w:t>
      </w:r>
      <w:r>
        <w:t>от</w:t>
      </w:r>
      <w:r>
        <w:rPr>
          <w:rFonts w:eastAsia="+mn-ea"/>
        </w:rPr>
        <w:t xml:space="preserve">  14.07.</w:t>
      </w:r>
      <w:r>
        <w:t xml:space="preserve"> </w:t>
      </w:r>
      <w:r>
        <w:rPr>
          <w:rFonts w:eastAsia="+mn-ea"/>
        </w:rPr>
        <w:t>2011</w:t>
      </w:r>
      <w:r>
        <w:t xml:space="preserve"> г.</w:t>
      </w:r>
      <w:r>
        <w:rPr>
          <w:rFonts w:eastAsia="+mn-ea"/>
          <w:b/>
          <w:bCs/>
        </w:rPr>
        <w:t xml:space="preserve"> </w:t>
      </w:r>
      <w:r>
        <w:rPr>
          <w:bCs/>
        </w:rPr>
        <w:t xml:space="preserve">Минобразования  РО «Об утверждении Примерного </w:t>
      </w:r>
      <w:r>
        <w:rPr>
          <w:rFonts w:eastAsia="Calibri"/>
          <w:bCs/>
          <w:lang w:eastAsia="en-US"/>
        </w:rPr>
        <w:t xml:space="preserve">регионального </w:t>
      </w:r>
      <w:r>
        <w:rPr>
          <w:rFonts w:eastAsia="+mn-ea"/>
          <w:bCs/>
        </w:rPr>
        <w:t>положения о рабочей программе учебных курсов, предметов, дисциплин (модулей)</w:t>
      </w:r>
      <w:r>
        <w:rPr>
          <w:bCs/>
        </w:rPr>
        <w:t>»</w:t>
      </w:r>
      <w:r>
        <w:rPr>
          <w:rFonts w:eastAsia="+mn-ea"/>
        </w:rPr>
        <w:t>;</w:t>
      </w:r>
      <w:r>
        <w:rPr>
          <w:bCs/>
        </w:rPr>
        <w:t xml:space="preserve"> </w:t>
      </w:r>
    </w:p>
    <w:p w:rsidR="00303009" w:rsidRDefault="00303009" w:rsidP="00303009">
      <w:pPr>
        <w:pStyle w:val="stylet1"/>
        <w:spacing w:before="0" w:beforeAutospacing="0" w:after="0" w:afterAutospacing="0"/>
        <w:rPr>
          <w:rFonts w:eastAsia="+mn-ea"/>
        </w:rPr>
      </w:pPr>
      <w:r>
        <w:rPr>
          <w:bCs/>
        </w:rPr>
        <w:t>-Приказа № 296 от 25.04.2013 г. Минобразования  РО</w:t>
      </w:r>
      <w:r>
        <w:rPr>
          <w:rFonts w:eastAsia="+mn-ea"/>
        </w:rPr>
        <w:t xml:space="preserve"> « Об утверждении примерного учебного плана РО на 2015-2016 учебный  год»;</w:t>
      </w:r>
    </w:p>
    <w:p w:rsidR="00303009" w:rsidRDefault="00303009" w:rsidP="00303009">
      <w:pPr>
        <w:pStyle w:val="stylet1"/>
        <w:spacing w:before="0" w:beforeAutospacing="0" w:after="0" w:afterAutospacing="0"/>
        <w:rPr>
          <w:color w:val="000000"/>
        </w:rPr>
      </w:pPr>
      <w:r>
        <w:rPr>
          <w:rFonts w:eastAsia="+mn-ea"/>
        </w:rPr>
        <w:t xml:space="preserve">- </w:t>
      </w:r>
      <w:r>
        <w:rPr>
          <w:color w:val="000000"/>
        </w:rPr>
        <w:t xml:space="preserve">Приказа Минобрнауки  России от 01.02.2012 №74 «О внесении изменений в </w:t>
      </w:r>
      <w:r>
        <w:rPr>
          <w:color w:val="000000"/>
          <w:spacing w:val="1"/>
        </w:rPr>
        <w:t xml:space="preserve">федеральный базисный учебный план и примерные учебные планы для </w:t>
      </w:r>
      <w:r>
        <w:rPr>
          <w:color w:val="000000"/>
          <w:spacing w:val="10"/>
        </w:rPr>
        <w:t xml:space="preserve">образовательных учреждений РФ, реализующих программы общего </w:t>
      </w:r>
      <w:r>
        <w:rPr>
          <w:color w:val="000000"/>
          <w:spacing w:val="17"/>
        </w:rPr>
        <w:t xml:space="preserve">образования, утвержденные приказом Министерства образования РФ </w:t>
      </w:r>
      <w:r>
        <w:rPr>
          <w:color w:val="000000"/>
        </w:rPr>
        <w:t xml:space="preserve">от 09.03.2004 № 1312»; </w:t>
      </w:r>
    </w:p>
    <w:p w:rsidR="00303009" w:rsidRDefault="00303009" w:rsidP="00303009">
      <w:pPr>
        <w:pStyle w:val="stylet1"/>
        <w:spacing w:before="0" w:beforeAutospacing="0" w:after="0" w:afterAutospacing="0"/>
        <w:rPr>
          <w:color w:val="000000"/>
        </w:rPr>
      </w:pPr>
      <w:r>
        <w:rPr>
          <w:color w:val="000000"/>
        </w:rPr>
        <w:t xml:space="preserve">-Базисного учебного плана  общеобразовательных учреждений РФ, утвержденного приказом Министерства образования и науки РФ от 09.03.2004 года №1312; </w:t>
      </w:r>
    </w:p>
    <w:p w:rsidR="00303009" w:rsidRDefault="00303009" w:rsidP="00303009">
      <w:pPr>
        <w:tabs>
          <w:tab w:val="num" w:pos="0"/>
        </w:tabs>
        <w:spacing w:before="30" w:after="30"/>
        <w:rPr>
          <w:rFonts w:eastAsia="Calibri"/>
          <w:color w:val="000000"/>
          <w:sz w:val="24"/>
          <w:szCs w:val="24"/>
        </w:rPr>
      </w:pPr>
      <w:r>
        <w:rPr>
          <w:rFonts w:eastAsia="Calibri"/>
          <w:color w:val="000000"/>
          <w:sz w:val="24"/>
          <w:szCs w:val="24"/>
        </w:rPr>
        <w:t>-Учебного плана  МБОУ СОШ №32имени «Молодой гвардии» на 2015 - 2016 учебный год;</w:t>
      </w:r>
    </w:p>
    <w:p w:rsidR="00303009" w:rsidRDefault="00303009" w:rsidP="00303009">
      <w:pPr>
        <w:tabs>
          <w:tab w:val="num" w:pos="0"/>
        </w:tabs>
        <w:spacing w:before="30" w:after="30"/>
        <w:rPr>
          <w:rFonts w:eastAsia="Calibri"/>
          <w:color w:val="000000"/>
          <w:sz w:val="24"/>
          <w:szCs w:val="24"/>
        </w:rPr>
      </w:pPr>
      <w:r>
        <w:rPr>
          <w:rFonts w:eastAsia="Calibri"/>
          <w:color w:val="000000"/>
          <w:sz w:val="24"/>
          <w:szCs w:val="24"/>
        </w:rPr>
        <w:t>-Федерального перечня учебников, утвержденных, рекомендованных (допущенных) к использованию в   образовательном процессе в образовательных учреждениях, реализующих программы общего образования в 2015-2016 учебном году;</w:t>
      </w:r>
    </w:p>
    <w:p w:rsidR="00303009" w:rsidRDefault="00303009" w:rsidP="00303009">
      <w:pPr>
        <w:tabs>
          <w:tab w:val="num" w:pos="0"/>
        </w:tabs>
        <w:spacing w:before="30" w:after="30"/>
        <w:rPr>
          <w:rFonts w:eastAsia="Calibri"/>
          <w:color w:val="000000"/>
          <w:sz w:val="24"/>
          <w:szCs w:val="24"/>
        </w:rPr>
      </w:pPr>
      <w:r>
        <w:rPr>
          <w:rFonts w:eastAsia="Calibri"/>
          <w:color w:val="000000"/>
          <w:sz w:val="24"/>
          <w:szCs w:val="24"/>
        </w:rPr>
        <w:t>- Примерной программы по ОБЖ</w:t>
      </w:r>
    </w:p>
    <w:p w:rsidR="00303009" w:rsidRDefault="00303009" w:rsidP="00303009">
      <w:pPr>
        <w:rPr>
          <w:rFonts w:eastAsia="Calibri"/>
          <w:color w:val="000000"/>
          <w:sz w:val="24"/>
          <w:szCs w:val="24"/>
        </w:rPr>
      </w:pPr>
      <w:r>
        <w:rPr>
          <w:sz w:val="24"/>
          <w:szCs w:val="24"/>
        </w:rPr>
        <w:t xml:space="preserve">-Годового календарного графика </w:t>
      </w:r>
      <w:r>
        <w:rPr>
          <w:rFonts w:eastAsia="Calibri"/>
          <w:color w:val="000000"/>
          <w:sz w:val="24"/>
          <w:szCs w:val="24"/>
        </w:rPr>
        <w:t xml:space="preserve">  МБОУ СОШ №32имени «Молодой гвардии» на 2015- 2016 учебный год;</w:t>
      </w:r>
    </w:p>
    <w:p w:rsidR="00303009" w:rsidRDefault="00303009" w:rsidP="00303009">
      <w:pPr>
        <w:shd w:val="clear" w:color="auto" w:fill="FFFFFF"/>
        <w:autoSpaceDE w:val="0"/>
        <w:autoSpaceDN w:val="0"/>
        <w:adjustRightInd w:val="0"/>
        <w:ind w:firstLine="709"/>
        <w:jc w:val="both"/>
        <w:rPr>
          <w:rFonts w:eastAsia="Calibri"/>
          <w:color w:val="000000"/>
          <w:sz w:val="24"/>
          <w:szCs w:val="24"/>
        </w:rPr>
      </w:pPr>
      <w:r>
        <w:rPr>
          <w:rFonts w:eastAsia="Calibri"/>
          <w:color w:val="000000"/>
          <w:sz w:val="24"/>
          <w:szCs w:val="24"/>
        </w:rPr>
        <w:t>-Расписания уроков МБОУ СОШ №32 имени «Молодой гвардии» на 2015 - 2016 учебный год;</w:t>
      </w:r>
    </w:p>
    <w:p w:rsidR="00303009" w:rsidRDefault="00303009" w:rsidP="00303009">
      <w:pPr>
        <w:autoSpaceDE w:val="0"/>
        <w:autoSpaceDN w:val="0"/>
        <w:adjustRightInd w:val="0"/>
        <w:jc w:val="both"/>
        <w:rPr>
          <w:b/>
          <w:sz w:val="24"/>
          <w:szCs w:val="24"/>
        </w:rPr>
      </w:pPr>
      <w:r>
        <w:rPr>
          <w:b/>
          <w:sz w:val="24"/>
          <w:szCs w:val="24"/>
        </w:rPr>
        <w:t>Для реализации программного содержания используется:</w:t>
      </w:r>
    </w:p>
    <w:p w:rsidR="00303009" w:rsidRDefault="00303009" w:rsidP="00303009">
      <w:pPr>
        <w:shd w:val="clear" w:color="auto" w:fill="FFFFFF"/>
        <w:ind w:firstLine="180"/>
        <w:rPr>
          <w:sz w:val="24"/>
          <w:szCs w:val="24"/>
        </w:rPr>
      </w:pPr>
      <w:r>
        <w:rPr>
          <w:i/>
          <w:sz w:val="24"/>
          <w:szCs w:val="24"/>
        </w:rPr>
        <w:t>С. Н. Вангородский, М. И. Кузнецов, В. Н. Латчук, В. В. Марков</w:t>
      </w:r>
      <w:r>
        <w:rPr>
          <w:sz w:val="24"/>
          <w:szCs w:val="24"/>
        </w:rPr>
        <w:t>. Основы безопасности жизнедеятельности. 7 класс: учебник для общеобразовательных учреждений /— М.: Дрофа, 2008.</w:t>
      </w:r>
    </w:p>
    <w:p w:rsidR="00303009" w:rsidRDefault="00303009" w:rsidP="00303009">
      <w:pPr>
        <w:shd w:val="clear" w:color="auto" w:fill="FFFFFF"/>
        <w:ind w:firstLine="180"/>
        <w:rPr>
          <w:sz w:val="24"/>
          <w:szCs w:val="24"/>
        </w:rPr>
      </w:pPr>
      <w:r>
        <w:rPr>
          <w:i/>
          <w:iCs/>
          <w:sz w:val="24"/>
          <w:szCs w:val="24"/>
        </w:rPr>
        <w:t xml:space="preserve">Латчук В. Н., Марков В. В. </w:t>
      </w:r>
      <w:r>
        <w:rPr>
          <w:sz w:val="24"/>
          <w:szCs w:val="24"/>
        </w:rPr>
        <w:t>Основы безопас</w:t>
      </w:r>
      <w:r>
        <w:rPr>
          <w:sz w:val="24"/>
          <w:szCs w:val="24"/>
        </w:rPr>
        <w:softHyphen/>
        <w:t>ности жизнедеятельности. 7 класс: методическое по</w:t>
      </w:r>
      <w:r>
        <w:rPr>
          <w:sz w:val="24"/>
          <w:szCs w:val="24"/>
        </w:rPr>
        <w:softHyphen/>
        <w:t>собие. — М.: Дрофа, 2007.</w:t>
      </w:r>
    </w:p>
    <w:p w:rsidR="00303009" w:rsidRDefault="00303009" w:rsidP="00303009">
      <w:pPr>
        <w:shd w:val="clear" w:color="auto" w:fill="FFFFFF"/>
        <w:ind w:firstLine="180"/>
        <w:rPr>
          <w:sz w:val="24"/>
          <w:szCs w:val="24"/>
        </w:rPr>
      </w:pPr>
      <w:r>
        <w:rPr>
          <w:i/>
          <w:iCs/>
          <w:sz w:val="24"/>
          <w:szCs w:val="24"/>
        </w:rPr>
        <w:lastRenderedPageBreak/>
        <w:t xml:space="preserve">Миронов С. К. </w:t>
      </w:r>
      <w:r>
        <w:rPr>
          <w:sz w:val="24"/>
          <w:szCs w:val="24"/>
        </w:rPr>
        <w:t>Основы безопасности жизнеде</w:t>
      </w:r>
      <w:r>
        <w:rPr>
          <w:sz w:val="24"/>
          <w:szCs w:val="24"/>
        </w:rPr>
        <w:softHyphen/>
        <w:t>ятельности. Методические рекомендации по исполь</w:t>
      </w:r>
      <w:r>
        <w:rPr>
          <w:sz w:val="24"/>
          <w:szCs w:val="24"/>
        </w:rPr>
        <w:softHyphen/>
        <w:t>зованию учебников в учебном процессе, организован</w:t>
      </w:r>
      <w:r>
        <w:rPr>
          <w:sz w:val="24"/>
          <w:szCs w:val="24"/>
        </w:rPr>
        <w:softHyphen/>
        <w:t>ном в соответствии с новым образовательным стан</w:t>
      </w:r>
      <w:r>
        <w:rPr>
          <w:sz w:val="24"/>
          <w:szCs w:val="24"/>
        </w:rPr>
        <w:softHyphen/>
        <w:t>дартом. — М.: Дрофа, 2007.</w:t>
      </w:r>
    </w:p>
    <w:p w:rsidR="00303009" w:rsidRDefault="00303009" w:rsidP="00303009">
      <w:pPr>
        <w:autoSpaceDE w:val="0"/>
        <w:autoSpaceDN w:val="0"/>
        <w:adjustRightInd w:val="0"/>
        <w:jc w:val="both"/>
        <w:rPr>
          <w:sz w:val="24"/>
          <w:szCs w:val="24"/>
        </w:rPr>
      </w:pPr>
      <w:r>
        <w:rPr>
          <w:sz w:val="24"/>
          <w:szCs w:val="24"/>
        </w:rPr>
        <w:t>В.Н. Латчук, В.В. Марков, М.П. Фролов «Основы безопасности жизнедеятельности» Дидактические материалы - М.: Дрофа, 2007.</w:t>
      </w:r>
    </w:p>
    <w:p w:rsidR="00303009" w:rsidRDefault="00303009" w:rsidP="00303009">
      <w:pPr>
        <w:tabs>
          <w:tab w:val="left" w:pos="1540"/>
        </w:tabs>
        <w:rPr>
          <w:sz w:val="24"/>
          <w:szCs w:val="24"/>
        </w:rPr>
      </w:pPr>
      <w:r>
        <w:rPr>
          <w:sz w:val="24"/>
          <w:szCs w:val="24"/>
        </w:rPr>
        <w:t xml:space="preserve"> Журнал «Основы безопасности жизни»</w:t>
      </w:r>
    </w:p>
    <w:p w:rsidR="00303009" w:rsidRDefault="00303009" w:rsidP="00303009">
      <w:pPr>
        <w:tabs>
          <w:tab w:val="left" w:pos="1540"/>
        </w:tabs>
        <w:rPr>
          <w:sz w:val="24"/>
          <w:szCs w:val="24"/>
        </w:rPr>
      </w:pPr>
      <w:r>
        <w:rPr>
          <w:sz w:val="24"/>
          <w:szCs w:val="24"/>
        </w:rPr>
        <w:t>Журнал «Основы безопасности жизнедеятельности»</w:t>
      </w:r>
    </w:p>
    <w:p w:rsidR="00303009" w:rsidRDefault="00303009" w:rsidP="00303009">
      <w:pPr>
        <w:shd w:val="clear" w:color="auto" w:fill="FFFFFF"/>
        <w:tabs>
          <w:tab w:val="left" w:pos="403"/>
        </w:tabs>
        <w:spacing w:line="298" w:lineRule="exact"/>
        <w:rPr>
          <w:b/>
          <w:sz w:val="24"/>
          <w:szCs w:val="24"/>
        </w:rPr>
      </w:pPr>
      <w:r>
        <w:rPr>
          <w:b/>
          <w:sz w:val="24"/>
          <w:szCs w:val="24"/>
        </w:rPr>
        <w:t>2.Характеристика особенностей  программы:</w:t>
      </w:r>
    </w:p>
    <w:p w:rsidR="00303009" w:rsidRDefault="00303009" w:rsidP="00303009">
      <w:pPr>
        <w:autoSpaceDE w:val="0"/>
        <w:autoSpaceDN w:val="0"/>
        <w:adjustRightInd w:val="0"/>
        <w:ind w:firstLine="360"/>
        <w:jc w:val="both"/>
        <w:rPr>
          <w:sz w:val="24"/>
          <w:szCs w:val="24"/>
        </w:rPr>
      </w:pPr>
      <w:r>
        <w:rPr>
          <w:sz w:val="24"/>
          <w:szCs w:val="24"/>
        </w:rPr>
        <w:t xml:space="preserve">Рабочая программа разработана на основе авторской программы  «Основы безопасности жизнедеятельности», разработанной В.Н. Латчуком (руководитель),  С.К. Мироновым, С.Н. Вангородским и в соответствии  с федеральным компонентом  Государственного стандарта среднего общего образования. </w:t>
      </w:r>
    </w:p>
    <w:p w:rsidR="00303009" w:rsidRDefault="00303009" w:rsidP="00303009">
      <w:pPr>
        <w:autoSpaceDE w:val="0"/>
        <w:autoSpaceDN w:val="0"/>
        <w:adjustRightInd w:val="0"/>
        <w:ind w:firstLine="360"/>
        <w:jc w:val="both"/>
        <w:rPr>
          <w:sz w:val="24"/>
          <w:szCs w:val="24"/>
        </w:rPr>
      </w:pPr>
      <w:r>
        <w:rPr>
          <w:sz w:val="24"/>
          <w:szCs w:val="24"/>
        </w:rPr>
        <w:t xml:space="preserve">В настоящей  рабочей программе реализованы требования федеральных законов: </w:t>
      </w:r>
    </w:p>
    <w:p w:rsidR="00303009" w:rsidRDefault="00303009" w:rsidP="00303009">
      <w:pPr>
        <w:autoSpaceDE w:val="0"/>
        <w:autoSpaceDN w:val="0"/>
        <w:adjustRightInd w:val="0"/>
        <w:ind w:firstLine="360"/>
        <w:jc w:val="both"/>
        <w:rPr>
          <w:sz w:val="24"/>
          <w:szCs w:val="24"/>
        </w:rPr>
      </w:pPr>
      <w:r>
        <w:rPr>
          <w:sz w:val="24"/>
          <w:szCs w:val="24"/>
        </w:rPr>
        <w:t>– «О защите населения и территорий от чрезвычайных ситуаций природного и техногенного характера»;</w:t>
      </w:r>
    </w:p>
    <w:p w:rsidR="00303009" w:rsidRDefault="00303009" w:rsidP="00303009">
      <w:pPr>
        <w:autoSpaceDE w:val="0"/>
        <w:autoSpaceDN w:val="0"/>
        <w:adjustRightInd w:val="0"/>
        <w:ind w:firstLine="360"/>
        <w:jc w:val="both"/>
        <w:rPr>
          <w:sz w:val="24"/>
          <w:szCs w:val="24"/>
        </w:rPr>
      </w:pPr>
      <w:r>
        <w:rPr>
          <w:sz w:val="24"/>
          <w:szCs w:val="24"/>
        </w:rPr>
        <w:t>– «Об охране окружающей природной среды»;</w:t>
      </w:r>
    </w:p>
    <w:p w:rsidR="00303009" w:rsidRDefault="00303009" w:rsidP="00303009">
      <w:pPr>
        <w:autoSpaceDE w:val="0"/>
        <w:autoSpaceDN w:val="0"/>
        <w:adjustRightInd w:val="0"/>
        <w:ind w:firstLine="360"/>
        <w:jc w:val="both"/>
        <w:rPr>
          <w:sz w:val="24"/>
          <w:szCs w:val="24"/>
        </w:rPr>
      </w:pPr>
      <w:r>
        <w:rPr>
          <w:sz w:val="24"/>
          <w:szCs w:val="24"/>
        </w:rPr>
        <w:t>– «О пожарной безопасности»;</w:t>
      </w:r>
    </w:p>
    <w:p w:rsidR="00303009" w:rsidRDefault="00303009" w:rsidP="00303009">
      <w:pPr>
        <w:autoSpaceDE w:val="0"/>
        <w:autoSpaceDN w:val="0"/>
        <w:adjustRightInd w:val="0"/>
        <w:ind w:firstLine="360"/>
        <w:jc w:val="both"/>
        <w:rPr>
          <w:sz w:val="24"/>
          <w:szCs w:val="24"/>
        </w:rPr>
      </w:pPr>
      <w:r>
        <w:rPr>
          <w:sz w:val="24"/>
          <w:szCs w:val="24"/>
        </w:rPr>
        <w:t>– «О гражданской обороне»;</w:t>
      </w:r>
    </w:p>
    <w:p w:rsidR="00303009" w:rsidRDefault="00303009" w:rsidP="00303009">
      <w:pPr>
        <w:autoSpaceDE w:val="0"/>
        <w:autoSpaceDN w:val="0"/>
        <w:adjustRightInd w:val="0"/>
        <w:ind w:firstLine="360"/>
        <w:jc w:val="both"/>
        <w:rPr>
          <w:sz w:val="24"/>
          <w:szCs w:val="24"/>
        </w:rPr>
      </w:pPr>
      <w:r>
        <w:rPr>
          <w:sz w:val="24"/>
          <w:szCs w:val="24"/>
        </w:rPr>
        <w:t>– «О безопасности дорожного движения» и др.</w:t>
      </w:r>
    </w:p>
    <w:p w:rsidR="00303009" w:rsidRDefault="00303009" w:rsidP="00303009">
      <w:pPr>
        <w:shd w:val="clear" w:color="auto" w:fill="FFFFFF"/>
        <w:ind w:firstLine="180"/>
        <w:rPr>
          <w:sz w:val="24"/>
          <w:szCs w:val="24"/>
        </w:rPr>
      </w:pPr>
      <w:r>
        <w:rPr>
          <w:i/>
          <w:sz w:val="24"/>
          <w:szCs w:val="24"/>
        </w:rPr>
        <w:t>В программе представлены два раздела, в каждом из которых выделены образовательные линии.</w:t>
      </w:r>
      <w:r>
        <w:rPr>
          <w:sz w:val="24"/>
          <w:szCs w:val="24"/>
        </w:rPr>
        <w:t xml:space="preserve"> </w:t>
      </w:r>
    </w:p>
    <w:p w:rsidR="00303009" w:rsidRDefault="00303009" w:rsidP="00303009">
      <w:pPr>
        <w:shd w:val="clear" w:color="auto" w:fill="FFFFFF"/>
        <w:ind w:firstLine="180"/>
        <w:rPr>
          <w:sz w:val="24"/>
          <w:szCs w:val="24"/>
        </w:rPr>
      </w:pPr>
      <w:r>
        <w:rPr>
          <w:sz w:val="24"/>
          <w:szCs w:val="24"/>
        </w:rPr>
        <w:t xml:space="preserve">Раздел </w:t>
      </w:r>
      <w:r>
        <w:rPr>
          <w:sz w:val="24"/>
          <w:szCs w:val="24"/>
          <w:lang w:val="en-US"/>
        </w:rPr>
        <w:t>I</w:t>
      </w:r>
      <w:r>
        <w:rPr>
          <w:sz w:val="24"/>
          <w:szCs w:val="24"/>
        </w:rPr>
        <w:t xml:space="preserve"> «Безопасность и защита человека в среде обитания» включает темы: «Правила бе</w:t>
      </w:r>
      <w:r>
        <w:rPr>
          <w:sz w:val="24"/>
          <w:szCs w:val="24"/>
        </w:rPr>
        <w:softHyphen/>
        <w:t>зопасного поведения в природной среде», «Прави</w:t>
      </w:r>
      <w:r>
        <w:rPr>
          <w:sz w:val="24"/>
          <w:szCs w:val="24"/>
        </w:rPr>
        <w:softHyphen/>
        <w:t>ла безопасного поведения в чрезвычайных ситуаци</w:t>
      </w:r>
      <w:r>
        <w:rPr>
          <w:sz w:val="24"/>
          <w:szCs w:val="24"/>
        </w:rPr>
        <w:softHyphen/>
        <w:t>ях», «Государственная система защиты и обеспече</w:t>
      </w:r>
      <w:r>
        <w:rPr>
          <w:sz w:val="24"/>
          <w:szCs w:val="24"/>
        </w:rPr>
        <w:softHyphen/>
        <w:t>ния безопасности населения».</w:t>
      </w:r>
    </w:p>
    <w:p w:rsidR="00303009" w:rsidRDefault="00303009" w:rsidP="00303009">
      <w:pPr>
        <w:shd w:val="clear" w:color="auto" w:fill="FFFFFF"/>
        <w:ind w:firstLine="180"/>
        <w:rPr>
          <w:sz w:val="24"/>
          <w:szCs w:val="24"/>
        </w:rPr>
      </w:pPr>
      <w:r>
        <w:rPr>
          <w:sz w:val="24"/>
          <w:szCs w:val="24"/>
        </w:rPr>
        <w:t xml:space="preserve">Раздел </w:t>
      </w:r>
      <w:r>
        <w:rPr>
          <w:sz w:val="24"/>
          <w:szCs w:val="24"/>
          <w:lang w:val="en-US"/>
        </w:rPr>
        <w:t>II</w:t>
      </w:r>
      <w:r>
        <w:rPr>
          <w:sz w:val="24"/>
          <w:szCs w:val="24"/>
        </w:rPr>
        <w:t xml:space="preserve"> «Основы медицинских знаний и здорово</w:t>
      </w:r>
      <w:r>
        <w:rPr>
          <w:sz w:val="24"/>
          <w:szCs w:val="24"/>
        </w:rPr>
        <w:softHyphen/>
        <w:t>го образа жизни» предусматривает изучение тем: «Ос</w:t>
      </w:r>
      <w:r>
        <w:rPr>
          <w:sz w:val="24"/>
          <w:szCs w:val="24"/>
        </w:rPr>
        <w:softHyphen/>
        <w:t>новы медицинских знаний» и «Основы здорового об</w:t>
      </w:r>
      <w:r>
        <w:rPr>
          <w:sz w:val="24"/>
          <w:szCs w:val="24"/>
        </w:rPr>
        <w:softHyphen/>
        <w:t>раза жизни».</w:t>
      </w:r>
    </w:p>
    <w:p w:rsidR="00303009" w:rsidRDefault="00303009" w:rsidP="00303009">
      <w:pPr>
        <w:pStyle w:val="20"/>
        <w:spacing w:line="240" w:lineRule="auto"/>
        <w:jc w:val="both"/>
      </w:pPr>
      <w:r>
        <w:lastRenderedPageBreak/>
        <w:t>Учебные вопросы распределены с учетом возраста учащихся. Большее количество часов отводится на изучение ЧС природного характера, у учащихся должны быть выработаны навыки по оказанию первой медицинской помощи; заложены осознания возможности здорового образа жизни. Все эти знания должны помочь учащимся в обеспечении сохранности жизни и здоровья.</w:t>
      </w:r>
    </w:p>
    <w:p w:rsidR="00303009" w:rsidRDefault="00303009" w:rsidP="00303009">
      <w:pPr>
        <w:pStyle w:val="20"/>
        <w:spacing w:line="240" w:lineRule="auto"/>
        <w:jc w:val="both"/>
      </w:pPr>
    </w:p>
    <w:p w:rsidR="00303009" w:rsidRDefault="00303009" w:rsidP="00303009">
      <w:pPr>
        <w:pStyle w:val="20"/>
        <w:rPr>
          <w:b/>
        </w:rPr>
      </w:pPr>
      <w:r>
        <w:rPr>
          <w:b/>
        </w:rPr>
        <w:t>Цели и задачи курса:</w:t>
      </w:r>
    </w:p>
    <w:p w:rsidR="00303009" w:rsidRDefault="00303009" w:rsidP="0052234F">
      <w:pPr>
        <w:pStyle w:val="20"/>
        <w:numPr>
          <w:ilvl w:val="0"/>
          <w:numId w:val="27"/>
        </w:numPr>
        <w:spacing w:after="0" w:line="240" w:lineRule="auto"/>
        <w:jc w:val="both"/>
      </w:pPr>
      <w:r>
        <w:t>Изучение и освоение основ здорового образа жизни;</w:t>
      </w:r>
    </w:p>
    <w:p w:rsidR="00303009" w:rsidRDefault="00303009" w:rsidP="0052234F">
      <w:pPr>
        <w:pStyle w:val="20"/>
        <w:numPr>
          <w:ilvl w:val="0"/>
          <w:numId w:val="27"/>
        </w:numPr>
        <w:spacing w:after="0" w:line="240" w:lineRule="auto"/>
        <w:jc w:val="both"/>
      </w:pPr>
      <w:r>
        <w:t>Изучение в комплексе современных проблем безопасности и жизнедеятельности, формирующее у учащихся целостное миропонимание и социально-значимую ценностную ориентацию личности;</w:t>
      </w:r>
    </w:p>
    <w:p w:rsidR="00303009" w:rsidRDefault="00303009" w:rsidP="0052234F">
      <w:pPr>
        <w:pStyle w:val="20"/>
        <w:numPr>
          <w:ilvl w:val="0"/>
          <w:numId w:val="27"/>
        </w:numPr>
        <w:spacing w:after="0" w:line="240" w:lineRule="auto"/>
        <w:jc w:val="both"/>
      </w:pPr>
      <w:r>
        <w:t>Ознакомление с опасностями, угрожающими человеку в современной повседневной жизни, в опасных и чрезвычайных ситуациях природного характера;</w:t>
      </w:r>
    </w:p>
    <w:p w:rsidR="00303009" w:rsidRDefault="00303009" w:rsidP="0052234F">
      <w:pPr>
        <w:pStyle w:val="20"/>
        <w:numPr>
          <w:ilvl w:val="0"/>
          <w:numId w:val="27"/>
        </w:numPr>
        <w:spacing w:after="0" w:line="240" w:lineRule="auto"/>
        <w:jc w:val="both"/>
      </w:pPr>
      <w:r>
        <w:t>Изучение и освоение основ медицинских знаний и правил оказания первой медицинской помощи в опасных и чрезвычайных ситуациях.</w:t>
      </w:r>
    </w:p>
    <w:p w:rsidR="00303009" w:rsidRDefault="00303009" w:rsidP="0052234F">
      <w:pPr>
        <w:pStyle w:val="20"/>
        <w:numPr>
          <w:ilvl w:val="0"/>
          <w:numId w:val="27"/>
        </w:numPr>
        <w:spacing w:after="0" w:line="240" w:lineRule="auto"/>
        <w:jc w:val="both"/>
      </w:pPr>
    </w:p>
    <w:p w:rsidR="00303009" w:rsidRDefault="00303009" w:rsidP="00303009">
      <w:pPr>
        <w:pStyle w:val="20"/>
        <w:rPr>
          <w:b/>
        </w:rPr>
      </w:pPr>
      <w:r>
        <w:rPr>
          <w:b/>
        </w:rPr>
        <w:t>Главная задача курса 7 класса –</w:t>
      </w:r>
    </w:p>
    <w:p w:rsidR="00303009" w:rsidRDefault="00303009" w:rsidP="00303009">
      <w:pPr>
        <w:pStyle w:val="20"/>
        <w:spacing w:line="240" w:lineRule="auto"/>
        <w:ind w:firstLine="709"/>
        <w:jc w:val="both"/>
      </w:pPr>
      <w:r>
        <w:t>Дать учащимся навыки выживания в опасных ситуациях, возникающих в повседневной жизни: в чрезвычайной ситуации природного характера; по оказанию первой медицинской помощи при травмах; основам здорового образа жизни.</w:t>
      </w:r>
    </w:p>
    <w:p w:rsidR="00303009" w:rsidRDefault="00303009" w:rsidP="00303009">
      <w:pPr>
        <w:tabs>
          <w:tab w:val="left" w:pos="1540"/>
        </w:tabs>
        <w:ind w:firstLine="720"/>
        <w:rPr>
          <w:sz w:val="24"/>
          <w:szCs w:val="24"/>
        </w:rPr>
      </w:pPr>
    </w:p>
    <w:p w:rsidR="00303009" w:rsidRDefault="00303009" w:rsidP="00303009">
      <w:pPr>
        <w:tabs>
          <w:tab w:val="left" w:pos="1540"/>
        </w:tabs>
        <w:rPr>
          <w:b/>
          <w:sz w:val="24"/>
          <w:szCs w:val="24"/>
        </w:rPr>
      </w:pPr>
      <w:r>
        <w:rPr>
          <w:b/>
          <w:sz w:val="24"/>
          <w:szCs w:val="24"/>
        </w:rPr>
        <w:t>Межпредметные связи:</w:t>
      </w:r>
    </w:p>
    <w:p w:rsidR="00303009" w:rsidRDefault="00303009" w:rsidP="00303009">
      <w:pPr>
        <w:shd w:val="clear" w:color="auto" w:fill="FFFFFF"/>
        <w:ind w:firstLine="180"/>
        <w:rPr>
          <w:sz w:val="24"/>
          <w:szCs w:val="24"/>
        </w:rPr>
      </w:pPr>
      <w:r>
        <w:rPr>
          <w:sz w:val="24"/>
          <w:szCs w:val="24"/>
        </w:rPr>
        <w:t>География, биология.</w:t>
      </w:r>
    </w:p>
    <w:p w:rsidR="00303009" w:rsidRDefault="00303009" w:rsidP="00303009">
      <w:pPr>
        <w:shd w:val="clear" w:color="auto" w:fill="FFFFFF"/>
        <w:ind w:firstLine="180"/>
        <w:rPr>
          <w:b/>
          <w:sz w:val="24"/>
          <w:szCs w:val="24"/>
        </w:rPr>
      </w:pPr>
      <w:r>
        <w:rPr>
          <w:b/>
          <w:sz w:val="24"/>
          <w:szCs w:val="24"/>
        </w:rPr>
        <w:t xml:space="preserve"> 4.Содержание программы</w:t>
      </w:r>
    </w:p>
    <w:p w:rsidR="00303009" w:rsidRDefault="00303009" w:rsidP="00303009">
      <w:pPr>
        <w:shd w:val="clear" w:color="auto" w:fill="FFFFFF"/>
        <w:ind w:firstLine="180"/>
        <w:rPr>
          <w:b/>
          <w:sz w:val="24"/>
          <w:szCs w:val="24"/>
        </w:rPr>
      </w:pPr>
      <w:r>
        <w:rPr>
          <w:b/>
          <w:sz w:val="24"/>
          <w:szCs w:val="24"/>
        </w:rPr>
        <w:t>Безопасность и защита человека в чрезвычайных ситуациях. (20ч)</w:t>
      </w:r>
    </w:p>
    <w:p w:rsidR="00303009" w:rsidRDefault="00303009" w:rsidP="00303009">
      <w:pPr>
        <w:shd w:val="clear" w:color="auto" w:fill="FFFFFF"/>
        <w:ind w:left="10"/>
        <w:rPr>
          <w:sz w:val="24"/>
          <w:szCs w:val="24"/>
        </w:rPr>
      </w:pPr>
      <w:r>
        <w:rPr>
          <w:sz w:val="24"/>
          <w:szCs w:val="24"/>
        </w:rPr>
        <w:t>Землетрясения и их характеристика. Происхож</w:t>
      </w:r>
      <w:r>
        <w:rPr>
          <w:sz w:val="24"/>
          <w:szCs w:val="24"/>
        </w:rPr>
        <w:softHyphen/>
        <w:t>дение землетрясений, причины их возникнове</w:t>
      </w:r>
      <w:r>
        <w:rPr>
          <w:sz w:val="24"/>
          <w:szCs w:val="24"/>
        </w:rPr>
        <w:softHyphen/>
        <w:t>ния и последствия. Меры по снижению потерь от последствий землетрясений. Правила безо</w:t>
      </w:r>
      <w:r>
        <w:rPr>
          <w:sz w:val="24"/>
          <w:szCs w:val="24"/>
        </w:rPr>
        <w:softHyphen/>
        <w:t>пасного поведения при заблаговременном опо</w:t>
      </w:r>
      <w:r>
        <w:rPr>
          <w:sz w:val="24"/>
          <w:szCs w:val="24"/>
        </w:rPr>
        <w:softHyphen/>
        <w:t>вещении о землетрясении, во время и после землетрясения.</w:t>
      </w:r>
    </w:p>
    <w:p w:rsidR="00303009" w:rsidRDefault="00303009" w:rsidP="00303009">
      <w:pPr>
        <w:shd w:val="clear" w:color="auto" w:fill="FFFFFF"/>
        <w:ind w:right="10"/>
        <w:rPr>
          <w:sz w:val="24"/>
          <w:szCs w:val="24"/>
        </w:rPr>
      </w:pPr>
      <w:r>
        <w:rPr>
          <w:sz w:val="24"/>
          <w:szCs w:val="24"/>
        </w:rPr>
        <w:lastRenderedPageBreak/>
        <w:t>Вулканы и их характеристика. Причины извер</w:t>
      </w:r>
      <w:r>
        <w:rPr>
          <w:sz w:val="24"/>
          <w:szCs w:val="24"/>
        </w:rPr>
        <w:softHyphen/>
        <w:t>жения вулканов и их последствия. Правила бе</w:t>
      </w:r>
      <w:r>
        <w:rPr>
          <w:sz w:val="24"/>
          <w:szCs w:val="24"/>
        </w:rPr>
        <w:softHyphen/>
        <w:t>зопасного поведения при извержении вулканов. Оползни, сели, обвалы, лавины и их характери</w:t>
      </w:r>
      <w:r>
        <w:rPr>
          <w:sz w:val="24"/>
          <w:szCs w:val="24"/>
        </w:rPr>
        <w:softHyphen/>
        <w:t>стика. Происхождение оползней, селей, обва</w:t>
      </w:r>
      <w:r>
        <w:rPr>
          <w:sz w:val="24"/>
          <w:szCs w:val="24"/>
        </w:rPr>
        <w:softHyphen/>
        <w:t>лов, лавин, причины их возникновения и по</w:t>
      </w:r>
      <w:r>
        <w:rPr>
          <w:sz w:val="24"/>
          <w:szCs w:val="24"/>
        </w:rPr>
        <w:softHyphen/>
        <w:t>следствия. Меры по снижению потерь от послед</w:t>
      </w:r>
      <w:r>
        <w:rPr>
          <w:sz w:val="24"/>
          <w:szCs w:val="24"/>
        </w:rPr>
        <w:softHyphen/>
        <w:t>ствий оползней, селей, обвалов и лавин. Прави</w:t>
      </w:r>
      <w:r>
        <w:rPr>
          <w:sz w:val="24"/>
          <w:szCs w:val="24"/>
        </w:rPr>
        <w:softHyphen/>
        <w:t>ла безопасного поведения при заблаговременном оповещении об угрозе схода селя, оползня, обва</w:t>
      </w:r>
      <w:r>
        <w:rPr>
          <w:sz w:val="24"/>
          <w:szCs w:val="24"/>
        </w:rPr>
        <w:softHyphen/>
        <w:t>ла. Правила безопасного поведения во время и</w:t>
      </w:r>
    </w:p>
    <w:p w:rsidR="00303009" w:rsidRDefault="00303009" w:rsidP="00303009">
      <w:pPr>
        <w:shd w:val="clear" w:color="auto" w:fill="FFFFFF"/>
        <w:ind w:left="29"/>
        <w:rPr>
          <w:sz w:val="24"/>
          <w:szCs w:val="24"/>
        </w:rPr>
      </w:pPr>
      <w:r>
        <w:rPr>
          <w:sz w:val="24"/>
          <w:szCs w:val="24"/>
        </w:rPr>
        <w:t>после схода селя, оползня, обвала, а также безо</w:t>
      </w:r>
      <w:r>
        <w:rPr>
          <w:sz w:val="24"/>
          <w:szCs w:val="24"/>
        </w:rPr>
        <w:softHyphen/>
        <w:t>пасного выхода из зоны стихийного бедствия. Ураганы, бури, смерчи и их характеристика. Происхождение ураганов, смерчей, бурь, причи</w:t>
      </w:r>
      <w:r>
        <w:rPr>
          <w:sz w:val="24"/>
          <w:szCs w:val="24"/>
        </w:rPr>
        <w:softHyphen/>
        <w:t>ны их возникновения. Меры по снижению по</w:t>
      </w:r>
      <w:r>
        <w:rPr>
          <w:sz w:val="24"/>
          <w:szCs w:val="24"/>
        </w:rPr>
        <w:softHyphen/>
        <w:t>терь от последствий ураганов, бурь, смерчей. Правила безопасного поведения при заблаговре</w:t>
      </w:r>
      <w:r>
        <w:rPr>
          <w:sz w:val="24"/>
          <w:szCs w:val="24"/>
        </w:rPr>
        <w:softHyphen/>
        <w:t>менном оповещении о приближении урагана, бури, смерча. Правила безопасного поведения во время и после ураганов, бури, смерча. Наводнения и их характеристика. Происхожде</w:t>
      </w:r>
      <w:r>
        <w:rPr>
          <w:sz w:val="24"/>
          <w:szCs w:val="24"/>
        </w:rPr>
        <w:softHyphen/>
        <w:t>ние наводнений, причины их возникновения и последствия. Меры по снижению потерь от по</w:t>
      </w:r>
      <w:r>
        <w:rPr>
          <w:sz w:val="24"/>
          <w:szCs w:val="24"/>
        </w:rPr>
        <w:softHyphen/>
        <w:t>следствий наводнений. Правила безопасного по</w:t>
      </w:r>
      <w:r>
        <w:rPr>
          <w:sz w:val="24"/>
          <w:szCs w:val="24"/>
        </w:rPr>
        <w:softHyphen/>
        <w:t>ведения при заблаговременном оповещении о наводнениях, во время и после наводнений. Цунами и их характеристика. Происхождение цунами, причины их возникновения и последст</w:t>
      </w:r>
      <w:r>
        <w:rPr>
          <w:sz w:val="24"/>
          <w:szCs w:val="24"/>
        </w:rPr>
        <w:softHyphen/>
        <w:t>вия. Меры по снижению потерь от последствий цунами. Правила безопасного поведения при за</w:t>
      </w:r>
      <w:r>
        <w:rPr>
          <w:sz w:val="24"/>
          <w:szCs w:val="24"/>
        </w:rPr>
        <w:softHyphen/>
        <w:t>благовременном оповещении о цунами, во время прихода и после цунами Природные пожары (лесные, торфяные, степ</w:t>
      </w:r>
      <w:r>
        <w:rPr>
          <w:sz w:val="24"/>
          <w:szCs w:val="24"/>
        </w:rPr>
        <w:softHyphen/>
        <w:t>ные) и их характеристика. Происхождение при</w:t>
      </w:r>
      <w:r>
        <w:rPr>
          <w:sz w:val="24"/>
          <w:szCs w:val="24"/>
        </w:rPr>
        <w:softHyphen/>
        <w:t>родных пожаров, причины их возникновения и последствия. Меры по снижению потерь от по</w:t>
      </w:r>
      <w:r>
        <w:rPr>
          <w:sz w:val="24"/>
          <w:szCs w:val="24"/>
        </w:rPr>
        <w:softHyphen/>
        <w:t>следствий природных пожаров. Правила безо</w:t>
      </w:r>
      <w:r>
        <w:rPr>
          <w:sz w:val="24"/>
          <w:szCs w:val="24"/>
        </w:rPr>
        <w:softHyphen/>
        <w:t>пасного поведения при возникновении природ</w:t>
      </w:r>
      <w:r>
        <w:rPr>
          <w:sz w:val="24"/>
          <w:szCs w:val="24"/>
        </w:rPr>
        <w:softHyphen/>
        <w:t>ных пожаров. Правила безопасного поведения в зоне лесных пожаров и тушение лесного пожара в лесу.</w:t>
      </w:r>
    </w:p>
    <w:p w:rsidR="00303009" w:rsidRDefault="00303009" w:rsidP="00303009">
      <w:pPr>
        <w:shd w:val="clear" w:color="auto" w:fill="FFFFFF"/>
        <w:ind w:left="19" w:right="10"/>
        <w:rPr>
          <w:sz w:val="24"/>
          <w:szCs w:val="24"/>
        </w:rPr>
      </w:pPr>
      <w:r>
        <w:rPr>
          <w:sz w:val="24"/>
          <w:szCs w:val="24"/>
        </w:rPr>
        <w:t>Психологические основы выживания в чрезвы</w:t>
      </w:r>
      <w:r>
        <w:rPr>
          <w:sz w:val="24"/>
          <w:szCs w:val="24"/>
        </w:rPr>
        <w:softHyphen/>
        <w:t>чайных ситуациях природного характера. Осо</w:t>
      </w:r>
      <w:r>
        <w:rPr>
          <w:sz w:val="24"/>
          <w:szCs w:val="24"/>
        </w:rPr>
        <w:softHyphen/>
        <w:t>бенности психологических процессов до, во вре</w:t>
      </w:r>
      <w:r>
        <w:rPr>
          <w:sz w:val="24"/>
          <w:szCs w:val="24"/>
        </w:rPr>
        <w:softHyphen/>
        <w:t>мя и после стихийных бедствий. Рекомендации по психологической подготовке к безопасному поведению в чрезвычайных ситуациях природ</w:t>
      </w:r>
      <w:r>
        <w:rPr>
          <w:sz w:val="24"/>
          <w:szCs w:val="24"/>
        </w:rPr>
        <w:softHyphen/>
        <w:t>ного характера.</w:t>
      </w:r>
    </w:p>
    <w:p w:rsidR="00303009" w:rsidRDefault="00303009" w:rsidP="00303009">
      <w:pPr>
        <w:shd w:val="clear" w:color="auto" w:fill="FFFFFF"/>
        <w:ind w:right="19"/>
        <w:rPr>
          <w:sz w:val="24"/>
          <w:szCs w:val="24"/>
        </w:rPr>
      </w:pPr>
      <w:r>
        <w:rPr>
          <w:sz w:val="24"/>
          <w:szCs w:val="24"/>
        </w:rPr>
        <w:t>Обучение способам оповещения населения о чрезвычайных ситуациях в городах, населен</w:t>
      </w:r>
      <w:r>
        <w:rPr>
          <w:sz w:val="24"/>
          <w:szCs w:val="24"/>
        </w:rPr>
        <w:softHyphen/>
        <w:t>ных пунктах и на промышленных предприяти</w:t>
      </w:r>
      <w:r>
        <w:rPr>
          <w:sz w:val="24"/>
          <w:szCs w:val="24"/>
        </w:rPr>
        <w:softHyphen/>
        <w:t>ях. Сигнал - «Внимание всем!» Речевая инфор</w:t>
      </w:r>
      <w:r>
        <w:rPr>
          <w:sz w:val="24"/>
          <w:szCs w:val="24"/>
        </w:rPr>
        <w:softHyphen/>
        <w:t>мация, передаваемая по радио, приемнику, те</w:t>
      </w:r>
      <w:r>
        <w:rPr>
          <w:sz w:val="24"/>
          <w:szCs w:val="24"/>
        </w:rPr>
        <w:softHyphen/>
        <w:t>левизору, о чрезвычайных ситуациях мирного времени.</w:t>
      </w:r>
    </w:p>
    <w:p w:rsidR="00303009" w:rsidRDefault="00303009" w:rsidP="00303009">
      <w:pPr>
        <w:shd w:val="clear" w:color="auto" w:fill="FFFFFF"/>
        <w:ind w:left="5" w:right="10"/>
        <w:rPr>
          <w:sz w:val="24"/>
          <w:szCs w:val="24"/>
        </w:rPr>
      </w:pPr>
      <w:r>
        <w:rPr>
          <w:sz w:val="24"/>
          <w:szCs w:val="24"/>
        </w:rPr>
        <w:t>Обучение правилам эвакуации населения. Орга</w:t>
      </w:r>
      <w:r>
        <w:rPr>
          <w:sz w:val="24"/>
          <w:szCs w:val="24"/>
        </w:rPr>
        <w:softHyphen/>
        <w:t>низация и проведение эвакуации</w:t>
      </w:r>
    </w:p>
    <w:p w:rsidR="00303009" w:rsidRDefault="00303009" w:rsidP="00303009">
      <w:pPr>
        <w:shd w:val="clear" w:color="auto" w:fill="FFFFFF"/>
        <w:ind w:left="5" w:right="10"/>
        <w:rPr>
          <w:b/>
          <w:sz w:val="24"/>
          <w:szCs w:val="24"/>
        </w:rPr>
      </w:pPr>
      <w:r>
        <w:rPr>
          <w:sz w:val="24"/>
          <w:szCs w:val="24"/>
        </w:rPr>
        <w:t xml:space="preserve">. </w:t>
      </w:r>
      <w:r>
        <w:rPr>
          <w:b/>
          <w:sz w:val="24"/>
          <w:szCs w:val="24"/>
        </w:rPr>
        <w:t>Основы медицинских знаний и правила оказания первой медицинской помощи (6ч)</w:t>
      </w:r>
    </w:p>
    <w:p w:rsidR="00303009" w:rsidRDefault="00303009" w:rsidP="00303009">
      <w:pPr>
        <w:shd w:val="clear" w:color="auto" w:fill="FFFFFF"/>
        <w:rPr>
          <w:sz w:val="24"/>
          <w:szCs w:val="24"/>
        </w:rPr>
      </w:pPr>
      <w:r>
        <w:rPr>
          <w:sz w:val="24"/>
          <w:szCs w:val="24"/>
        </w:rPr>
        <w:t>Перевязочные средства. Характеристика перевязочного материала.</w:t>
      </w:r>
    </w:p>
    <w:p w:rsidR="00303009" w:rsidRDefault="00303009" w:rsidP="00303009">
      <w:pPr>
        <w:shd w:val="clear" w:color="auto" w:fill="FFFFFF"/>
        <w:rPr>
          <w:sz w:val="24"/>
          <w:szCs w:val="24"/>
        </w:rPr>
      </w:pPr>
      <w:r>
        <w:rPr>
          <w:sz w:val="24"/>
          <w:szCs w:val="24"/>
        </w:rPr>
        <w:lastRenderedPageBreak/>
        <w:t>Отработка навыков наложения повязок на верхнюю конечность.</w:t>
      </w:r>
    </w:p>
    <w:p w:rsidR="00303009" w:rsidRDefault="00303009" w:rsidP="00303009">
      <w:pPr>
        <w:shd w:val="clear" w:color="auto" w:fill="FFFFFF"/>
        <w:rPr>
          <w:sz w:val="24"/>
          <w:szCs w:val="24"/>
        </w:rPr>
      </w:pPr>
      <w:r>
        <w:rPr>
          <w:sz w:val="24"/>
          <w:szCs w:val="24"/>
        </w:rPr>
        <w:t>Отработка навыков наложения повязок на нижнюю конечность.</w:t>
      </w:r>
    </w:p>
    <w:p w:rsidR="00303009" w:rsidRDefault="00303009" w:rsidP="00303009">
      <w:pPr>
        <w:shd w:val="clear" w:color="auto" w:fill="FFFFFF"/>
        <w:rPr>
          <w:sz w:val="24"/>
          <w:szCs w:val="24"/>
        </w:rPr>
      </w:pPr>
      <w:r>
        <w:rPr>
          <w:sz w:val="24"/>
          <w:szCs w:val="24"/>
        </w:rPr>
        <w:t>Первая медицинская помощь при переломах.</w:t>
      </w:r>
    </w:p>
    <w:p w:rsidR="00303009" w:rsidRDefault="00303009" w:rsidP="00303009">
      <w:pPr>
        <w:shd w:val="clear" w:color="auto" w:fill="FFFFFF"/>
        <w:rPr>
          <w:sz w:val="24"/>
          <w:szCs w:val="24"/>
        </w:rPr>
      </w:pPr>
      <w:r>
        <w:rPr>
          <w:sz w:val="24"/>
          <w:szCs w:val="24"/>
        </w:rPr>
        <w:t>Транспортная иммобилизация. Правила и способы транспортировки пострадавших.</w:t>
      </w:r>
    </w:p>
    <w:p w:rsidR="00303009" w:rsidRDefault="00303009" w:rsidP="00303009">
      <w:pPr>
        <w:shd w:val="clear" w:color="auto" w:fill="FFFFFF"/>
        <w:rPr>
          <w:b/>
          <w:sz w:val="24"/>
          <w:szCs w:val="24"/>
        </w:rPr>
      </w:pPr>
      <w:r>
        <w:rPr>
          <w:b/>
          <w:sz w:val="24"/>
          <w:szCs w:val="24"/>
        </w:rPr>
        <w:t>Основы здорового образа жизни (5ч)</w:t>
      </w:r>
    </w:p>
    <w:p w:rsidR="00303009" w:rsidRDefault="00303009" w:rsidP="00303009">
      <w:pPr>
        <w:shd w:val="clear" w:color="auto" w:fill="FFFFFF"/>
        <w:rPr>
          <w:sz w:val="24"/>
          <w:szCs w:val="24"/>
        </w:rPr>
      </w:pPr>
      <w:r>
        <w:rPr>
          <w:sz w:val="24"/>
          <w:szCs w:val="24"/>
        </w:rPr>
        <w:t>Режим труда и отдыха необходимое условие жизни, обеспечивающее сохранение и укрепление здоровья. Умственная и физическая работоспособность.  Профилактика переутомления и содержание режима дня.</w:t>
      </w:r>
    </w:p>
    <w:p w:rsidR="00303009" w:rsidRDefault="00303009" w:rsidP="00303009">
      <w:pPr>
        <w:shd w:val="clear" w:color="auto" w:fill="FFFFFF"/>
        <w:rPr>
          <w:sz w:val="24"/>
          <w:szCs w:val="24"/>
        </w:rPr>
      </w:pPr>
      <w:r>
        <w:rPr>
          <w:sz w:val="24"/>
          <w:szCs w:val="24"/>
        </w:rPr>
        <w:t>Особенности половой функции мужчин и женщин. Поведение в период полового созревания. Знания о любви и дружбе.</w:t>
      </w:r>
    </w:p>
    <w:p w:rsidR="00303009" w:rsidRDefault="00303009" w:rsidP="00303009">
      <w:pPr>
        <w:shd w:val="clear" w:color="auto" w:fill="FFFFFF"/>
        <w:ind w:left="77"/>
        <w:rPr>
          <w:sz w:val="24"/>
          <w:szCs w:val="24"/>
        </w:rPr>
      </w:pPr>
      <w:r>
        <w:rPr>
          <w:sz w:val="24"/>
          <w:szCs w:val="24"/>
        </w:rPr>
        <w:t>Беременность. Знания о нарушениях в развитии репродуктивной системы.</w:t>
      </w:r>
    </w:p>
    <w:p w:rsidR="00303009" w:rsidRDefault="00303009" w:rsidP="00303009">
      <w:pPr>
        <w:shd w:val="clear" w:color="auto" w:fill="FFFFFF"/>
        <w:rPr>
          <w:sz w:val="24"/>
          <w:szCs w:val="24"/>
        </w:rPr>
      </w:pPr>
      <w:r>
        <w:rPr>
          <w:sz w:val="24"/>
          <w:szCs w:val="24"/>
        </w:rPr>
        <w:t>Глубокое осмысление роли половых отношений в формировании репродуктивной функции девушек и юношей.</w:t>
      </w:r>
    </w:p>
    <w:p w:rsidR="00303009" w:rsidRDefault="00303009" w:rsidP="00303009">
      <w:pPr>
        <w:shd w:val="clear" w:color="auto" w:fill="FFFFFF"/>
        <w:rPr>
          <w:b/>
          <w:sz w:val="24"/>
          <w:szCs w:val="24"/>
        </w:rPr>
      </w:pPr>
      <w:r>
        <w:rPr>
          <w:b/>
          <w:sz w:val="24"/>
          <w:szCs w:val="24"/>
        </w:rPr>
        <w:t>Закрепление практических навыков по пройденным темам (4ч)</w:t>
      </w:r>
    </w:p>
    <w:p w:rsidR="00303009" w:rsidRDefault="00303009" w:rsidP="00303009">
      <w:pPr>
        <w:autoSpaceDE w:val="0"/>
        <w:autoSpaceDN w:val="0"/>
        <w:adjustRightInd w:val="0"/>
        <w:rPr>
          <w:b/>
          <w:bCs/>
          <w:caps/>
          <w:sz w:val="24"/>
          <w:szCs w:val="24"/>
        </w:rPr>
      </w:pPr>
      <w:r>
        <w:rPr>
          <w:b/>
          <w:bCs/>
          <w:caps/>
          <w:sz w:val="24"/>
          <w:szCs w:val="24"/>
        </w:rPr>
        <w:t xml:space="preserve">4. Место предмета: </w:t>
      </w:r>
      <w:r>
        <w:rPr>
          <w:bCs/>
          <w:caps/>
          <w:sz w:val="24"/>
          <w:szCs w:val="24"/>
        </w:rPr>
        <w:t>35 часов за год, 1 час в неделю</w:t>
      </w:r>
      <w:r>
        <w:rPr>
          <w:b/>
          <w:bCs/>
          <w:caps/>
          <w:sz w:val="24"/>
          <w:szCs w:val="24"/>
        </w:rPr>
        <w:t>.</w:t>
      </w:r>
    </w:p>
    <w:p w:rsidR="00303009" w:rsidRDefault="00303009" w:rsidP="00303009">
      <w:pPr>
        <w:autoSpaceDE w:val="0"/>
        <w:autoSpaceDN w:val="0"/>
        <w:adjustRightInd w:val="0"/>
        <w:rPr>
          <w:b/>
          <w:bCs/>
          <w:caps/>
          <w:sz w:val="24"/>
          <w:szCs w:val="24"/>
        </w:rPr>
      </w:pPr>
    </w:p>
    <w:p w:rsidR="00303009" w:rsidRDefault="00303009" w:rsidP="00303009">
      <w:pPr>
        <w:autoSpaceDE w:val="0"/>
        <w:autoSpaceDN w:val="0"/>
        <w:adjustRightInd w:val="0"/>
        <w:rPr>
          <w:b/>
          <w:bCs/>
          <w:caps/>
          <w:sz w:val="24"/>
          <w:szCs w:val="24"/>
        </w:rPr>
      </w:pPr>
      <w:r>
        <w:rPr>
          <w:b/>
          <w:bCs/>
          <w:caps/>
          <w:sz w:val="24"/>
          <w:szCs w:val="24"/>
        </w:rPr>
        <w:t>5. Тематическое планирование</w:t>
      </w:r>
    </w:p>
    <w:tbl>
      <w:tblPr>
        <w:tblStyle w:val="ac"/>
        <w:tblW w:w="0" w:type="auto"/>
        <w:tblLook w:val="04A0" w:firstRow="1" w:lastRow="0" w:firstColumn="1" w:lastColumn="0" w:noHBand="0" w:noVBand="1"/>
      </w:tblPr>
      <w:tblGrid>
        <w:gridCol w:w="10572"/>
        <w:gridCol w:w="4213"/>
      </w:tblGrid>
      <w:tr w:rsidR="00303009" w:rsidTr="00303009">
        <w:tc>
          <w:tcPr>
            <w:tcW w:w="105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09" w:rsidRDefault="00303009">
            <w:pPr>
              <w:autoSpaceDE w:val="0"/>
              <w:autoSpaceDN w:val="0"/>
              <w:adjustRightInd w:val="0"/>
              <w:jc w:val="center"/>
              <w:rPr>
                <w:b/>
                <w:bCs/>
                <w:caps/>
                <w:sz w:val="24"/>
                <w:szCs w:val="24"/>
              </w:rPr>
            </w:pPr>
            <w:r>
              <w:rPr>
                <w:b/>
                <w:bCs/>
                <w:caps/>
                <w:sz w:val="24"/>
                <w:szCs w:val="24"/>
              </w:rPr>
              <w:t>Название темы</w:t>
            </w:r>
          </w:p>
        </w:tc>
        <w:tc>
          <w:tcPr>
            <w:tcW w:w="42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09" w:rsidRDefault="00303009">
            <w:pPr>
              <w:autoSpaceDE w:val="0"/>
              <w:autoSpaceDN w:val="0"/>
              <w:adjustRightInd w:val="0"/>
              <w:jc w:val="center"/>
              <w:rPr>
                <w:b/>
                <w:bCs/>
                <w:caps/>
                <w:sz w:val="24"/>
                <w:szCs w:val="24"/>
              </w:rPr>
            </w:pPr>
            <w:r>
              <w:rPr>
                <w:b/>
                <w:bCs/>
                <w:caps/>
                <w:sz w:val="24"/>
                <w:szCs w:val="24"/>
              </w:rPr>
              <w:t>Количество часов</w:t>
            </w:r>
          </w:p>
        </w:tc>
      </w:tr>
      <w:tr w:rsidR="00303009" w:rsidTr="00303009">
        <w:tc>
          <w:tcPr>
            <w:tcW w:w="10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3009" w:rsidRDefault="00303009">
            <w:pPr>
              <w:pStyle w:val="a9"/>
              <w:shd w:val="clear" w:color="auto" w:fill="FFFFFF"/>
              <w:ind w:left="540"/>
              <w:rPr>
                <w:rFonts w:eastAsia="Times New Roman"/>
                <w:b/>
                <w:sz w:val="24"/>
                <w:szCs w:val="24"/>
              </w:rPr>
            </w:pPr>
            <w:r>
              <w:rPr>
                <w:b/>
                <w:sz w:val="24"/>
                <w:szCs w:val="24"/>
              </w:rPr>
              <w:t>Безопасность и защита человека в чрезвычайных ситуациях</w:t>
            </w:r>
          </w:p>
          <w:p w:rsidR="00303009" w:rsidRDefault="00303009">
            <w:pPr>
              <w:shd w:val="clear" w:color="auto" w:fill="FFFFFF"/>
              <w:ind w:firstLine="180"/>
              <w:rPr>
                <w:b/>
                <w:bCs/>
                <w:caps/>
                <w:sz w:val="24"/>
                <w:szCs w:val="24"/>
              </w:rPr>
            </w:pPr>
          </w:p>
        </w:tc>
        <w:tc>
          <w:tcPr>
            <w:tcW w:w="42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09" w:rsidRDefault="00303009">
            <w:pPr>
              <w:autoSpaceDE w:val="0"/>
              <w:autoSpaceDN w:val="0"/>
              <w:adjustRightInd w:val="0"/>
              <w:jc w:val="center"/>
              <w:rPr>
                <w:b/>
                <w:bCs/>
                <w:caps/>
                <w:sz w:val="24"/>
                <w:szCs w:val="24"/>
              </w:rPr>
            </w:pPr>
            <w:r>
              <w:rPr>
                <w:b/>
                <w:bCs/>
                <w:caps/>
                <w:sz w:val="24"/>
                <w:szCs w:val="24"/>
              </w:rPr>
              <w:t>20 ч</w:t>
            </w:r>
          </w:p>
        </w:tc>
      </w:tr>
      <w:tr w:rsidR="00303009" w:rsidTr="00303009">
        <w:tc>
          <w:tcPr>
            <w:tcW w:w="10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3009" w:rsidRDefault="00303009">
            <w:pPr>
              <w:shd w:val="clear" w:color="auto" w:fill="FFFFFF"/>
              <w:ind w:left="5" w:right="10"/>
              <w:rPr>
                <w:b/>
                <w:sz w:val="24"/>
                <w:szCs w:val="24"/>
              </w:rPr>
            </w:pPr>
            <w:r>
              <w:rPr>
                <w:sz w:val="24"/>
                <w:szCs w:val="24"/>
              </w:rPr>
              <w:t xml:space="preserve"> </w:t>
            </w:r>
            <w:r>
              <w:rPr>
                <w:b/>
                <w:sz w:val="24"/>
                <w:szCs w:val="24"/>
              </w:rPr>
              <w:t xml:space="preserve">Основы медицинских знаний и правила оказания первой медицинской помощи </w:t>
            </w:r>
          </w:p>
          <w:p w:rsidR="00303009" w:rsidRDefault="00303009">
            <w:pPr>
              <w:shd w:val="clear" w:color="auto" w:fill="FFFFFF"/>
              <w:rPr>
                <w:b/>
                <w:bCs/>
                <w:caps/>
                <w:sz w:val="24"/>
                <w:szCs w:val="24"/>
              </w:rPr>
            </w:pPr>
          </w:p>
        </w:tc>
        <w:tc>
          <w:tcPr>
            <w:tcW w:w="42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09" w:rsidRDefault="00303009">
            <w:pPr>
              <w:autoSpaceDE w:val="0"/>
              <w:autoSpaceDN w:val="0"/>
              <w:adjustRightInd w:val="0"/>
              <w:jc w:val="center"/>
              <w:rPr>
                <w:b/>
                <w:bCs/>
                <w:caps/>
                <w:sz w:val="24"/>
                <w:szCs w:val="24"/>
              </w:rPr>
            </w:pPr>
            <w:r>
              <w:rPr>
                <w:b/>
                <w:bCs/>
                <w:caps/>
                <w:sz w:val="24"/>
                <w:szCs w:val="24"/>
              </w:rPr>
              <w:t>6 ч</w:t>
            </w:r>
          </w:p>
        </w:tc>
      </w:tr>
      <w:tr w:rsidR="00303009" w:rsidTr="00303009">
        <w:tc>
          <w:tcPr>
            <w:tcW w:w="10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3009" w:rsidRDefault="00303009">
            <w:pPr>
              <w:shd w:val="clear" w:color="auto" w:fill="FFFFFF"/>
              <w:rPr>
                <w:b/>
                <w:sz w:val="24"/>
                <w:szCs w:val="24"/>
              </w:rPr>
            </w:pPr>
            <w:r>
              <w:rPr>
                <w:b/>
                <w:sz w:val="24"/>
                <w:szCs w:val="24"/>
              </w:rPr>
              <w:t xml:space="preserve">Основы здорового образа жизни </w:t>
            </w:r>
          </w:p>
          <w:p w:rsidR="00303009" w:rsidRDefault="00303009">
            <w:pPr>
              <w:autoSpaceDE w:val="0"/>
              <w:autoSpaceDN w:val="0"/>
              <w:adjustRightInd w:val="0"/>
              <w:rPr>
                <w:b/>
                <w:bCs/>
                <w:caps/>
                <w:sz w:val="24"/>
                <w:szCs w:val="24"/>
              </w:rPr>
            </w:pPr>
          </w:p>
        </w:tc>
        <w:tc>
          <w:tcPr>
            <w:tcW w:w="42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09" w:rsidRDefault="00303009">
            <w:pPr>
              <w:autoSpaceDE w:val="0"/>
              <w:autoSpaceDN w:val="0"/>
              <w:adjustRightInd w:val="0"/>
              <w:jc w:val="center"/>
              <w:rPr>
                <w:b/>
                <w:bCs/>
                <w:caps/>
                <w:sz w:val="24"/>
                <w:szCs w:val="24"/>
              </w:rPr>
            </w:pPr>
            <w:r>
              <w:rPr>
                <w:b/>
                <w:bCs/>
                <w:caps/>
                <w:sz w:val="24"/>
                <w:szCs w:val="24"/>
              </w:rPr>
              <w:t>5 ч</w:t>
            </w:r>
          </w:p>
        </w:tc>
      </w:tr>
      <w:tr w:rsidR="00303009" w:rsidTr="00303009">
        <w:tc>
          <w:tcPr>
            <w:tcW w:w="10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3009" w:rsidRDefault="00303009">
            <w:pPr>
              <w:autoSpaceDE w:val="0"/>
              <w:autoSpaceDN w:val="0"/>
              <w:adjustRightInd w:val="0"/>
              <w:jc w:val="center"/>
              <w:rPr>
                <w:b/>
                <w:bCs/>
                <w:caps/>
                <w:sz w:val="24"/>
                <w:szCs w:val="24"/>
              </w:rPr>
            </w:pPr>
          </w:p>
        </w:tc>
        <w:tc>
          <w:tcPr>
            <w:tcW w:w="42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3009" w:rsidRDefault="00303009">
            <w:pPr>
              <w:autoSpaceDE w:val="0"/>
              <w:autoSpaceDN w:val="0"/>
              <w:adjustRightInd w:val="0"/>
              <w:rPr>
                <w:b/>
                <w:bCs/>
                <w:caps/>
                <w:sz w:val="24"/>
                <w:szCs w:val="24"/>
              </w:rPr>
            </w:pPr>
          </w:p>
        </w:tc>
      </w:tr>
      <w:tr w:rsidR="00303009" w:rsidTr="00303009">
        <w:tc>
          <w:tcPr>
            <w:tcW w:w="10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3009" w:rsidRDefault="00303009">
            <w:pPr>
              <w:shd w:val="clear" w:color="auto" w:fill="FFFFFF"/>
              <w:rPr>
                <w:b/>
                <w:sz w:val="24"/>
                <w:szCs w:val="24"/>
              </w:rPr>
            </w:pPr>
            <w:r>
              <w:rPr>
                <w:b/>
                <w:sz w:val="24"/>
                <w:szCs w:val="24"/>
              </w:rPr>
              <w:lastRenderedPageBreak/>
              <w:t xml:space="preserve">Закрепление практических навыков по пройденным темам </w:t>
            </w:r>
          </w:p>
          <w:p w:rsidR="00303009" w:rsidRDefault="00303009">
            <w:pPr>
              <w:autoSpaceDE w:val="0"/>
              <w:autoSpaceDN w:val="0"/>
              <w:adjustRightInd w:val="0"/>
              <w:rPr>
                <w:b/>
                <w:bCs/>
                <w:caps/>
                <w:sz w:val="24"/>
                <w:szCs w:val="24"/>
              </w:rPr>
            </w:pPr>
          </w:p>
        </w:tc>
        <w:tc>
          <w:tcPr>
            <w:tcW w:w="42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09" w:rsidRDefault="00303009">
            <w:pPr>
              <w:autoSpaceDE w:val="0"/>
              <w:autoSpaceDN w:val="0"/>
              <w:adjustRightInd w:val="0"/>
              <w:jc w:val="center"/>
              <w:rPr>
                <w:b/>
                <w:bCs/>
                <w:caps/>
                <w:sz w:val="24"/>
                <w:szCs w:val="24"/>
              </w:rPr>
            </w:pPr>
            <w:r>
              <w:rPr>
                <w:b/>
                <w:bCs/>
                <w:caps/>
                <w:sz w:val="24"/>
                <w:szCs w:val="24"/>
              </w:rPr>
              <w:t>4ч</w:t>
            </w:r>
          </w:p>
        </w:tc>
      </w:tr>
      <w:tr w:rsidR="00303009" w:rsidTr="00303009">
        <w:tc>
          <w:tcPr>
            <w:tcW w:w="10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3009" w:rsidRDefault="00303009">
            <w:pPr>
              <w:autoSpaceDE w:val="0"/>
              <w:autoSpaceDN w:val="0"/>
              <w:adjustRightInd w:val="0"/>
              <w:rPr>
                <w:b/>
                <w:bCs/>
                <w:caps/>
                <w:sz w:val="24"/>
                <w:szCs w:val="24"/>
              </w:rPr>
            </w:pPr>
          </w:p>
        </w:tc>
        <w:tc>
          <w:tcPr>
            <w:tcW w:w="42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3009" w:rsidRDefault="00303009">
            <w:pPr>
              <w:autoSpaceDE w:val="0"/>
              <w:autoSpaceDN w:val="0"/>
              <w:adjustRightInd w:val="0"/>
              <w:jc w:val="center"/>
              <w:rPr>
                <w:b/>
                <w:bCs/>
                <w:caps/>
                <w:sz w:val="24"/>
                <w:szCs w:val="24"/>
              </w:rPr>
            </w:pPr>
          </w:p>
        </w:tc>
      </w:tr>
      <w:tr w:rsidR="00303009" w:rsidTr="00303009">
        <w:tc>
          <w:tcPr>
            <w:tcW w:w="105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09" w:rsidRDefault="00303009">
            <w:pPr>
              <w:autoSpaceDE w:val="0"/>
              <w:autoSpaceDN w:val="0"/>
              <w:adjustRightInd w:val="0"/>
              <w:rPr>
                <w:b/>
                <w:bCs/>
                <w:caps/>
                <w:sz w:val="24"/>
                <w:szCs w:val="24"/>
              </w:rPr>
            </w:pPr>
            <w:r>
              <w:rPr>
                <w:b/>
                <w:bCs/>
                <w:caps/>
                <w:sz w:val="24"/>
                <w:szCs w:val="24"/>
              </w:rPr>
              <w:t>Итого</w:t>
            </w:r>
          </w:p>
        </w:tc>
        <w:tc>
          <w:tcPr>
            <w:tcW w:w="42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09" w:rsidRDefault="00303009">
            <w:pPr>
              <w:autoSpaceDE w:val="0"/>
              <w:autoSpaceDN w:val="0"/>
              <w:adjustRightInd w:val="0"/>
              <w:jc w:val="center"/>
              <w:rPr>
                <w:b/>
                <w:bCs/>
                <w:caps/>
                <w:sz w:val="24"/>
                <w:szCs w:val="24"/>
              </w:rPr>
            </w:pPr>
            <w:r>
              <w:rPr>
                <w:b/>
                <w:bCs/>
                <w:caps/>
                <w:sz w:val="24"/>
                <w:szCs w:val="24"/>
              </w:rPr>
              <w:t>35 ч</w:t>
            </w:r>
          </w:p>
        </w:tc>
      </w:tr>
    </w:tbl>
    <w:p w:rsidR="00303009" w:rsidRDefault="00303009" w:rsidP="00303009">
      <w:pPr>
        <w:shd w:val="clear" w:color="auto" w:fill="FFFFFF"/>
        <w:rPr>
          <w:b/>
          <w:sz w:val="24"/>
          <w:szCs w:val="24"/>
        </w:rPr>
      </w:pPr>
    </w:p>
    <w:p w:rsidR="00303009" w:rsidRDefault="00303009" w:rsidP="00303009">
      <w:pPr>
        <w:tabs>
          <w:tab w:val="left" w:pos="1540"/>
        </w:tabs>
        <w:jc w:val="center"/>
        <w:rPr>
          <w:b/>
          <w:sz w:val="24"/>
          <w:szCs w:val="24"/>
        </w:rPr>
      </w:pPr>
    </w:p>
    <w:p w:rsidR="00303009" w:rsidRDefault="00303009" w:rsidP="00303009">
      <w:pPr>
        <w:autoSpaceDE w:val="0"/>
        <w:autoSpaceDN w:val="0"/>
        <w:adjustRightInd w:val="0"/>
        <w:rPr>
          <w:b/>
          <w:bCs/>
          <w:caps/>
          <w:sz w:val="24"/>
          <w:szCs w:val="24"/>
        </w:rPr>
      </w:pPr>
      <w:r>
        <w:rPr>
          <w:b/>
          <w:bCs/>
          <w:caps/>
          <w:sz w:val="24"/>
          <w:szCs w:val="24"/>
        </w:rPr>
        <w:t>6.развёрнутое календарно-тематическое планирование</w:t>
      </w: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303009" w:rsidTr="00303009">
        <w:trPr>
          <w:trHeight w:val="760"/>
        </w:trPr>
        <w:tc>
          <w:tcPr>
            <w:tcW w:w="438" w:type="dxa"/>
            <w:vMerge w:val="restart"/>
            <w:tcBorders>
              <w:top w:val="single" w:sz="6" w:space="0" w:color="000000"/>
              <w:left w:val="single" w:sz="6" w:space="0" w:color="000000"/>
              <w:bottom w:val="single" w:sz="6" w:space="0" w:color="000000"/>
              <w:right w:val="single" w:sz="6" w:space="0" w:color="000000"/>
            </w:tcBorders>
            <w:vAlign w:val="center"/>
            <w:hideMark/>
          </w:tcPr>
          <w:p w:rsidR="00303009" w:rsidRDefault="00303009">
            <w:pPr>
              <w:tabs>
                <w:tab w:val="center" w:pos="4155"/>
                <w:tab w:val="right" w:pos="8310"/>
              </w:tabs>
              <w:autoSpaceDE w:val="0"/>
              <w:autoSpaceDN w:val="0"/>
              <w:adjustRightInd w:val="0"/>
              <w:spacing w:line="252" w:lineRule="auto"/>
              <w:jc w:val="center"/>
              <w:rPr>
                <w:sz w:val="24"/>
                <w:szCs w:val="24"/>
              </w:rPr>
            </w:pPr>
            <w:r>
              <w:rPr>
                <w:sz w:val="24"/>
                <w:szCs w:val="24"/>
              </w:rPr>
              <w:t>№</w:t>
            </w:r>
            <w:r>
              <w:rPr>
                <w:sz w:val="24"/>
                <w:szCs w:val="24"/>
              </w:rPr>
              <w:br/>
            </w:r>
            <w:proofErr w:type="gramStart"/>
            <w:r>
              <w:rPr>
                <w:sz w:val="24"/>
                <w:szCs w:val="24"/>
              </w:rPr>
              <w:t>п</w:t>
            </w:r>
            <w:proofErr w:type="gramEnd"/>
            <w:r>
              <w:rPr>
                <w:sz w:val="24"/>
                <w:szCs w:val="24"/>
              </w:rPr>
              <w:t>/п</w:t>
            </w:r>
          </w:p>
        </w:tc>
        <w:tc>
          <w:tcPr>
            <w:tcW w:w="1026" w:type="dxa"/>
            <w:vMerge w:val="restart"/>
            <w:tcBorders>
              <w:top w:val="single" w:sz="6" w:space="0" w:color="000000"/>
              <w:left w:val="single" w:sz="6" w:space="0" w:color="000000"/>
              <w:bottom w:val="single" w:sz="6" w:space="0" w:color="000000"/>
              <w:right w:val="single" w:sz="6" w:space="0" w:color="000000"/>
            </w:tcBorders>
            <w:vAlign w:val="center"/>
            <w:hideMark/>
          </w:tcPr>
          <w:p w:rsidR="00303009" w:rsidRDefault="00303009">
            <w:pPr>
              <w:tabs>
                <w:tab w:val="center" w:pos="4155"/>
                <w:tab w:val="right" w:pos="8310"/>
              </w:tabs>
              <w:autoSpaceDE w:val="0"/>
              <w:autoSpaceDN w:val="0"/>
              <w:adjustRightInd w:val="0"/>
              <w:spacing w:line="252" w:lineRule="auto"/>
              <w:jc w:val="center"/>
              <w:rPr>
                <w:sz w:val="24"/>
                <w:szCs w:val="24"/>
              </w:rPr>
            </w:pPr>
            <w:r>
              <w:rPr>
                <w:sz w:val="24"/>
                <w:szCs w:val="24"/>
              </w:rPr>
              <w:t xml:space="preserve">Наименование </w:t>
            </w:r>
          </w:p>
          <w:p w:rsidR="00303009" w:rsidRDefault="00303009">
            <w:pPr>
              <w:tabs>
                <w:tab w:val="center" w:pos="4155"/>
                <w:tab w:val="right" w:pos="8310"/>
              </w:tabs>
              <w:autoSpaceDE w:val="0"/>
              <w:autoSpaceDN w:val="0"/>
              <w:adjustRightInd w:val="0"/>
              <w:spacing w:line="252" w:lineRule="auto"/>
              <w:jc w:val="center"/>
              <w:rPr>
                <w:sz w:val="24"/>
                <w:szCs w:val="24"/>
              </w:rPr>
            </w:pPr>
            <w:r>
              <w:rPr>
                <w:sz w:val="24"/>
                <w:szCs w:val="24"/>
              </w:rPr>
              <w:t>раздела программы</w:t>
            </w:r>
          </w:p>
        </w:tc>
        <w:tc>
          <w:tcPr>
            <w:tcW w:w="1961" w:type="dxa"/>
            <w:vMerge w:val="restart"/>
            <w:tcBorders>
              <w:top w:val="single" w:sz="6" w:space="0" w:color="000000"/>
              <w:left w:val="single" w:sz="6" w:space="0" w:color="000000"/>
              <w:bottom w:val="single" w:sz="6" w:space="0" w:color="000000"/>
              <w:right w:val="single" w:sz="6" w:space="0" w:color="000000"/>
            </w:tcBorders>
            <w:vAlign w:val="center"/>
            <w:hideMark/>
          </w:tcPr>
          <w:p w:rsidR="00303009" w:rsidRDefault="00303009">
            <w:pPr>
              <w:tabs>
                <w:tab w:val="center" w:pos="4155"/>
                <w:tab w:val="right" w:pos="8310"/>
              </w:tabs>
              <w:autoSpaceDE w:val="0"/>
              <w:autoSpaceDN w:val="0"/>
              <w:adjustRightInd w:val="0"/>
              <w:spacing w:line="252" w:lineRule="auto"/>
              <w:jc w:val="center"/>
              <w:rPr>
                <w:sz w:val="24"/>
                <w:szCs w:val="24"/>
              </w:rPr>
            </w:pPr>
            <w:r>
              <w:rPr>
                <w:sz w:val="24"/>
                <w:szCs w:val="24"/>
              </w:rPr>
              <w:t>Тема урока</w:t>
            </w:r>
          </w:p>
        </w:tc>
        <w:tc>
          <w:tcPr>
            <w:tcW w:w="735" w:type="dxa"/>
            <w:vMerge w:val="restart"/>
            <w:tcBorders>
              <w:top w:val="single" w:sz="6" w:space="0" w:color="000000"/>
              <w:left w:val="single" w:sz="6" w:space="0" w:color="000000"/>
              <w:bottom w:val="single" w:sz="6" w:space="0" w:color="000000"/>
              <w:right w:val="single" w:sz="6" w:space="0" w:color="000000"/>
            </w:tcBorders>
            <w:vAlign w:val="center"/>
            <w:hideMark/>
          </w:tcPr>
          <w:p w:rsidR="00303009" w:rsidRDefault="00303009">
            <w:pPr>
              <w:tabs>
                <w:tab w:val="center" w:pos="4155"/>
                <w:tab w:val="right" w:pos="8310"/>
              </w:tabs>
              <w:autoSpaceDE w:val="0"/>
              <w:autoSpaceDN w:val="0"/>
              <w:adjustRightInd w:val="0"/>
              <w:spacing w:line="252" w:lineRule="auto"/>
              <w:jc w:val="center"/>
              <w:rPr>
                <w:sz w:val="24"/>
                <w:szCs w:val="24"/>
              </w:rPr>
            </w:pPr>
            <w:r>
              <w:rPr>
                <w:sz w:val="24"/>
                <w:szCs w:val="24"/>
              </w:rPr>
              <w:t xml:space="preserve">Кол-во </w:t>
            </w:r>
            <w:proofErr w:type="gramStart"/>
            <w:r>
              <w:rPr>
                <w:sz w:val="24"/>
                <w:szCs w:val="24"/>
              </w:rPr>
              <w:t>ча-сов</w:t>
            </w:r>
            <w:proofErr w:type="gramEnd"/>
          </w:p>
        </w:tc>
        <w:tc>
          <w:tcPr>
            <w:tcW w:w="997" w:type="dxa"/>
            <w:vMerge w:val="restart"/>
            <w:tcBorders>
              <w:top w:val="single" w:sz="6" w:space="0" w:color="000000"/>
              <w:left w:val="single" w:sz="6" w:space="0" w:color="000000"/>
              <w:bottom w:val="single" w:sz="6" w:space="0" w:color="000000"/>
              <w:right w:val="single" w:sz="6" w:space="0" w:color="000000"/>
            </w:tcBorders>
            <w:vAlign w:val="center"/>
            <w:hideMark/>
          </w:tcPr>
          <w:p w:rsidR="00303009" w:rsidRDefault="00303009">
            <w:pPr>
              <w:tabs>
                <w:tab w:val="center" w:pos="4155"/>
                <w:tab w:val="right" w:pos="8310"/>
              </w:tabs>
              <w:autoSpaceDE w:val="0"/>
              <w:autoSpaceDN w:val="0"/>
              <w:adjustRightInd w:val="0"/>
              <w:spacing w:line="252" w:lineRule="auto"/>
              <w:ind w:left="-105" w:right="-105"/>
              <w:jc w:val="center"/>
              <w:rPr>
                <w:sz w:val="24"/>
                <w:szCs w:val="24"/>
              </w:rPr>
            </w:pPr>
            <w:r>
              <w:rPr>
                <w:sz w:val="24"/>
                <w:szCs w:val="24"/>
              </w:rPr>
              <w:t xml:space="preserve">Тип </w:t>
            </w:r>
            <w:r>
              <w:rPr>
                <w:sz w:val="24"/>
                <w:szCs w:val="24"/>
              </w:rPr>
              <w:br/>
              <w:t>урока</w:t>
            </w:r>
          </w:p>
        </w:tc>
        <w:tc>
          <w:tcPr>
            <w:tcW w:w="2251" w:type="dxa"/>
            <w:vMerge w:val="restart"/>
            <w:tcBorders>
              <w:top w:val="single" w:sz="6" w:space="0" w:color="000000"/>
              <w:left w:val="single" w:sz="6" w:space="0" w:color="000000"/>
              <w:bottom w:val="single" w:sz="6" w:space="0" w:color="000000"/>
              <w:right w:val="single" w:sz="6" w:space="0" w:color="000000"/>
            </w:tcBorders>
            <w:vAlign w:val="center"/>
            <w:hideMark/>
          </w:tcPr>
          <w:p w:rsidR="00303009" w:rsidRDefault="00303009">
            <w:pPr>
              <w:tabs>
                <w:tab w:val="center" w:pos="4155"/>
                <w:tab w:val="right" w:pos="8310"/>
              </w:tabs>
              <w:autoSpaceDE w:val="0"/>
              <w:autoSpaceDN w:val="0"/>
              <w:adjustRightInd w:val="0"/>
              <w:spacing w:line="252" w:lineRule="auto"/>
              <w:jc w:val="center"/>
              <w:rPr>
                <w:sz w:val="24"/>
                <w:szCs w:val="24"/>
              </w:rPr>
            </w:pPr>
            <w:r>
              <w:rPr>
                <w:sz w:val="24"/>
                <w:szCs w:val="24"/>
              </w:rPr>
              <w:t xml:space="preserve">Элементы </w:t>
            </w:r>
            <w:r>
              <w:rPr>
                <w:sz w:val="24"/>
                <w:szCs w:val="24"/>
              </w:rPr>
              <w:br/>
              <w:t>содержания</w:t>
            </w:r>
          </w:p>
        </w:tc>
        <w:tc>
          <w:tcPr>
            <w:tcW w:w="2376" w:type="dxa"/>
            <w:vMerge w:val="restart"/>
            <w:tcBorders>
              <w:top w:val="single" w:sz="6" w:space="0" w:color="000000"/>
              <w:left w:val="single" w:sz="6" w:space="0" w:color="000000"/>
              <w:bottom w:val="single" w:sz="6" w:space="0" w:color="000000"/>
              <w:right w:val="single" w:sz="6" w:space="0" w:color="000000"/>
            </w:tcBorders>
            <w:vAlign w:val="center"/>
            <w:hideMark/>
          </w:tcPr>
          <w:p w:rsidR="00303009" w:rsidRDefault="00303009">
            <w:pPr>
              <w:tabs>
                <w:tab w:val="center" w:pos="4155"/>
                <w:tab w:val="right" w:pos="8310"/>
              </w:tabs>
              <w:autoSpaceDE w:val="0"/>
              <w:autoSpaceDN w:val="0"/>
              <w:adjustRightInd w:val="0"/>
              <w:spacing w:line="252" w:lineRule="auto"/>
              <w:jc w:val="center"/>
              <w:rPr>
                <w:sz w:val="24"/>
                <w:szCs w:val="24"/>
              </w:rPr>
            </w:pPr>
            <w:r>
              <w:rPr>
                <w:sz w:val="24"/>
                <w:szCs w:val="24"/>
              </w:rPr>
              <w:t>Требования к уровню подготовки учащихся</w:t>
            </w:r>
          </w:p>
        </w:tc>
        <w:tc>
          <w:tcPr>
            <w:tcW w:w="1410" w:type="dxa"/>
            <w:vMerge w:val="restart"/>
            <w:tcBorders>
              <w:top w:val="single" w:sz="6" w:space="0" w:color="000000"/>
              <w:left w:val="single" w:sz="6" w:space="0" w:color="000000"/>
              <w:bottom w:val="single" w:sz="6" w:space="0" w:color="000000"/>
              <w:right w:val="single" w:sz="6" w:space="0" w:color="000000"/>
            </w:tcBorders>
            <w:vAlign w:val="center"/>
            <w:hideMark/>
          </w:tcPr>
          <w:p w:rsidR="00303009" w:rsidRDefault="00303009">
            <w:pPr>
              <w:tabs>
                <w:tab w:val="center" w:pos="4155"/>
                <w:tab w:val="right" w:pos="8310"/>
              </w:tabs>
              <w:autoSpaceDE w:val="0"/>
              <w:autoSpaceDN w:val="0"/>
              <w:adjustRightInd w:val="0"/>
              <w:spacing w:line="252" w:lineRule="auto"/>
              <w:ind w:left="-105" w:right="-105"/>
              <w:jc w:val="center"/>
              <w:rPr>
                <w:sz w:val="24"/>
                <w:szCs w:val="24"/>
              </w:rPr>
            </w:pPr>
            <w:r>
              <w:rPr>
                <w:sz w:val="24"/>
                <w:szCs w:val="24"/>
              </w:rPr>
              <w:t xml:space="preserve">Вид </w:t>
            </w:r>
            <w:r>
              <w:rPr>
                <w:sz w:val="24"/>
                <w:szCs w:val="24"/>
              </w:rPr>
              <w:br/>
              <w:t>контроля</w:t>
            </w:r>
          </w:p>
        </w:tc>
        <w:tc>
          <w:tcPr>
            <w:tcW w:w="1961" w:type="dxa"/>
            <w:vMerge w:val="restart"/>
            <w:tcBorders>
              <w:top w:val="single" w:sz="6" w:space="0" w:color="000000"/>
              <w:left w:val="single" w:sz="6" w:space="0" w:color="000000"/>
              <w:bottom w:val="single" w:sz="6" w:space="0" w:color="000000"/>
              <w:right w:val="single" w:sz="6" w:space="0" w:color="000000"/>
            </w:tcBorders>
            <w:vAlign w:val="center"/>
            <w:hideMark/>
          </w:tcPr>
          <w:p w:rsidR="00303009" w:rsidRDefault="00303009">
            <w:pPr>
              <w:tabs>
                <w:tab w:val="center" w:pos="4155"/>
                <w:tab w:val="right" w:pos="8310"/>
              </w:tabs>
              <w:autoSpaceDE w:val="0"/>
              <w:autoSpaceDN w:val="0"/>
              <w:adjustRightInd w:val="0"/>
              <w:spacing w:line="252" w:lineRule="auto"/>
              <w:jc w:val="center"/>
              <w:rPr>
                <w:sz w:val="24"/>
                <w:szCs w:val="24"/>
              </w:rPr>
            </w:pPr>
            <w:r>
              <w:rPr>
                <w:sz w:val="24"/>
                <w:szCs w:val="24"/>
              </w:rPr>
              <w:t>Средства обучения</w:t>
            </w:r>
          </w:p>
        </w:tc>
        <w:tc>
          <w:tcPr>
            <w:tcW w:w="1263" w:type="dxa"/>
            <w:vMerge w:val="restart"/>
            <w:tcBorders>
              <w:top w:val="single" w:sz="6" w:space="0" w:color="000000"/>
              <w:left w:val="single" w:sz="6" w:space="0" w:color="000000"/>
              <w:bottom w:val="single" w:sz="6" w:space="0" w:color="000000"/>
              <w:right w:val="single" w:sz="6" w:space="0" w:color="000000"/>
            </w:tcBorders>
            <w:vAlign w:val="center"/>
            <w:hideMark/>
          </w:tcPr>
          <w:p w:rsidR="00303009" w:rsidRDefault="00303009">
            <w:pPr>
              <w:tabs>
                <w:tab w:val="center" w:pos="4155"/>
                <w:tab w:val="right" w:pos="8310"/>
              </w:tabs>
              <w:autoSpaceDE w:val="0"/>
              <w:autoSpaceDN w:val="0"/>
              <w:adjustRightInd w:val="0"/>
              <w:spacing w:line="252" w:lineRule="auto"/>
              <w:jc w:val="center"/>
              <w:rPr>
                <w:sz w:val="24"/>
                <w:szCs w:val="24"/>
              </w:rPr>
            </w:pPr>
            <w:r>
              <w:rPr>
                <w:sz w:val="24"/>
                <w:szCs w:val="24"/>
              </w:rPr>
              <w:t>Домашнее задание</w:t>
            </w:r>
          </w:p>
        </w:tc>
        <w:tc>
          <w:tcPr>
            <w:tcW w:w="1287" w:type="dxa"/>
            <w:gridSpan w:val="2"/>
            <w:tcBorders>
              <w:top w:val="single" w:sz="6" w:space="0" w:color="000000"/>
              <w:left w:val="single" w:sz="6" w:space="0" w:color="000000"/>
              <w:bottom w:val="single" w:sz="4" w:space="0" w:color="auto"/>
              <w:right w:val="single" w:sz="6" w:space="0" w:color="000000"/>
            </w:tcBorders>
            <w:hideMark/>
          </w:tcPr>
          <w:p w:rsidR="00303009" w:rsidRDefault="00303009">
            <w:pPr>
              <w:tabs>
                <w:tab w:val="center" w:pos="4155"/>
                <w:tab w:val="right" w:pos="8310"/>
              </w:tabs>
              <w:autoSpaceDE w:val="0"/>
              <w:autoSpaceDN w:val="0"/>
              <w:adjustRightInd w:val="0"/>
              <w:spacing w:line="252" w:lineRule="auto"/>
              <w:jc w:val="center"/>
              <w:rPr>
                <w:sz w:val="24"/>
                <w:szCs w:val="24"/>
              </w:rPr>
            </w:pPr>
            <w:r>
              <w:rPr>
                <w:sz w:val="24"/>
                <w:szCs w:val="24"/>
              </w:rPr>
              <w:t xml:space="preserve">Дата </w:t>
            </w:r>
            <w:proofErr w:type="gramStart"/>
            <w:r>
              <w:rPr>
                <w:sz w:val="24"/>
                <w:szCs w:val="24"/>
              </w:rPr>
              <w:t>проведен</w:t>
            </w:r>
            <w:proofErr w:type="gramEnd"/>
          </w:p>
        </w:tc>
      </w:tr>
      <w:tr w:rsidR="00303009" w:rsidTr="00303009">
        <w:trPr>
          <w:trHeight w:val="560"/>
        </w:trPr>
        <w:tc>
          <w:tcPr>
            <w:tcW w:w="438" w:type="dxa"/>
            <w:vMerge/>
            <w:tcBorders>
              <w:top w:val="single" w:sz="6" w:space="0" w:color="000000"/>
              <w:left w:val="single" w:sz="6" w:space="0" w:color="000000"/>
              <w:bottom w:val="single" w:sz="6" w:space="0" w:color="000000"/>
              <w:right w:val="single" w:sz="6" w:space="0" w:color="000000"/>
            </w:tcBorders>
            <w:vAlign w:val="center"/>
            <w:hideMark/>
          </w:tcPr>
          <w:p w:rsidR="00303009" w:rsidRDefault="00303009">
            <w:pPr>
              <w:spacing w:after="0" w:line="240" w:lineRule="auto"/>
              <w:rPr>
                <w:sz w:val="24"/>
                <w:szCs w:val="24"/>
              </w:rPr>
            </w:pP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303009" w:rsidRDefault="00303009">
            <w:pPr>
              <w:spacing w:after="0" w:line="240" w:lineRule="auto"/>
              <w:rPr>
                <w:sz w:val="24"/>
                <w:szCs w:val="24"/>
              </w:rPr>
            </w:pPr>
          </w:p>
        </w:tc>
        <w:tc>
          <w:tcPr>
            <w:tcW w:w="14241" w:type="dxa"/>
            <w:vMerge/>
            <w:tcBorders>
              <w:top w:val="single" w:sz="6" w:space="0" w:color="000000"/>
              <w:left w:val="single" w:sz="6" w:space="0" w:color="000000"/>
              <w:bottom w:val="single" w:sz="6" w:space="0" w:color="000000"/>
              <w:right w:val="single" w:sz="6" w:space="0" w:color="000000"/>
            </w:tcBorders>
            <w:vAlign w:val="center"/>
            <w:hideMark/>
          </w:tcPr>
          <w:p w:rsidR="00303009" w:rsidRDefault="00303009">
            <w:pPr>
              <w:spacing w:after="0" w:line="240" w:lineRule="auto"/>
              <w:rPr>
                <w:sz w:val="24"/>
                <w:szCs w:val="24"/>
              </w:rPr>
            </w:pPr>
          </w:p>
        </w:tc>
        <w:tc>
          <w:tcPr>
            <w:tcW w:w="735" w:type="dxa"/>
            <w:vMerge/>
            <w:tcBorders>
              <w:top w:val="single" w:sz="6" w:space="0" w:color="000000"/>
              <w:left w:val="single" w:sz="6" w:space="0" w:color="000000"/>
              <w:bottom w:val="single" w:sz="6" w:space="0" w:color="000000"/>
              <w:right w:val="single" w:sz="6" w:space="0" w:color="000000"/>
            </w:tcBorders>
            <w:vAlign w:val="center"/>
            <w:hideMark/>
          </w:tcPr>
          <w:p w:rsidR="00303009" w:rsidRDefault="00303009">
            <w:pPr>
              <w:spacing w:after="0" w:line="240" w:lineRule="auto"/>
              <w:rPr>
                <w:sz w:val="24"/>
                <w:szCs w:val="24"/>
              </w:rPr>
            </w:pPr>
          </w:p>
        </w:tc>
        <w:tc>
          <w:tcPr>
            <w:tcW w:w="997" w:type="dxa"/>
            <w:vMerge/>
            <w:tcBorders>
              <w:top w:val="single" w:sz="6" w:space="0" w:color="000000"/>
              <w:left w:val="single" w:sz="6" w:space="0" w:color="000000"/>
              <w:bottom w:val="single" w:sz="6" w:space="0" w:color="000000"/>
              <w:right w:val="single" w:sz="6" w:space="0" w:color="000000"/>
            </w:tcBorders>
            <w:vAlign w:val="center"/>
            <w:hideMark/>
          </w:tcPr>
          <w:p w:rsidR="00303009" w:rsidRDefault="00303009">
            <w:pPr>
              <w:spacing w:after="0" w:line="240" w:lineRule="auto"/>
              <w:rPr>
                <w:sz w:val="24"/>
                <w:szCs w:val="24"/>
              </w:rPr>
            </w:pPr>
          </w:p>
        </w:tc>
        <w:tc>
          <w:tcPr>
            <w:tcW w:w="2251" w:type="dxa"/>
            <w:vMerge/>
            <w:tcBorders>
              <w:top w:val="single" w:sz="6" w:space="0" w:color="000000"/>
              <w:left w:val="single" w:sz="6" w:space="0" w:color="000000"/>
              <w:bottom w:val="single" w:sz="6" w:space="0" w:color="000000"/>
              <w:right w:val="single" w:sz="6" w:space="0" w:color="000000"/>
            </w:tcBorders>
            <w:vAlign w:val="center"/>
            <w:hideMark/>
          </w:tcPr>
          <w:p w:rsidR="00303009" w:rsidRDefault="00303009">
            <w:pPr>
              <w:spacing w:after="0" w:line="240" w:lineRule="auto"/>
              <w:rPr>
                <w:sz w:val="24"/>
                <w:szCs w:val="24"/>
              </w:rPr>
            </w:pPr>
          </w:p>
        </w:tc>
        <w:tc>
          <w:tcPr>
            <w:tcW w:w="2376" w:type="dxa"/>
            <w:vMerge/>
            <w:tcBorders>
              <w:top w:val="single" w:sz="6" w:space="0" w:color="000000"/>
              <w:left w:val="single" w:sz="6" w:space="0" w:color="000000"/>
              <w:bottom w:val="single" w:sz="6" w:space="0" w:color="000000"/>
              <w:right w:val="single" w:sz="6" w:space="0" w:color="000000"/>
            </w:tcBorders>
            <w:vAlign w:val="center"/>
            <w:hideMark/>
          </w:tcPr>
          <w:p w:rsidR="00303009" w:rsidRDefault="00303009">
            <w:pPr>
              <w:spacing w:after="0" w:line="240" w:lineRule="auto"/>
              <w:rPr>
                <w:sz w:val="24"/>
                <w:szCs w:val="24"/>
              </w:rPr>
            </w:pPr>
          </w:p>
        </w:tc>
        <w:tc>
          <w:tcPr>
            <w:tcW w:w="1410" w:type="dxa"/>
            <w:vMerge/>
            <w:tcBorders>
              <w:top w:val="single" w:sz="6" w:space="0" w:color="000000"/>
              <w:left w:val="single" w:sz="6" w:space="0" w:color="000000"/>
              <w:bottom w:val="single" w:sz="6" w:space="0" w:color="000000"/>
              <w:right w:val="single" w:sz="6" w:space="0" w:color="000000"/>
            </w:tcBorders>
            <w:vAlign w:val="center"/>
            <w:hideMark/>
          </w:tcPr>
          <w:p w:rsidR="00303009" w:rsidRDefault="00303009">
            <w:pPr>
              <w:spacing w:after="0" w:line="240" w:lineRule="auto"/>
              <w:rPr>
                <w:sz w:val="24"/>
                <w:szCs w:val="24"/>
              </w:rPr>
            </w:pPr>
          </w:p>
        </w:tc>
        <w:tc>
          <w:tcPr>
            <w:tcW w:w="1961" w:type="dxa"/>
            <w:vMerge/>
            <w:tcBorders>
              <w:top w:val="single" w:sz="6" w:space="0" w:color="000000"/>
              <w:left w:val="single" w:sz="6" w:space="0" w:color="000000"/>
              <w:bottom w:val="single" w:sz="6" w:space="0" w:color="000000"/>
              <w:right w:val="single" w:sz="6" w:space="0" w:color="000000"/>
            </w:tcBorders>
            <w:vAlign w:val="center"/>
            <w:hideMark/>
          </w:tcPr>
          <w:p w:rsidR="00303009" w:rsidRDefault="00303009">
            <w:pPr>
              <w:spacing w:after="0" w:line="240" w:lineRule="auto"/>
              <w:rPr>
                <w:sz w:val="24"/>
                <w:szCs w:val="24"/>
              </w:rPr>
            </w:pPr>
          </w:p>
        </w:tc>
        <w:tc>
          <w:tcPr>
            <w:tcW w:w="1263" w:type="dxa"/>
            <w:vMerge/>
            <w:tcBorders>
              <w:top w:val="single" w:sz="6" w:space="0" w:color="000000"/>
              <w:left w:val="single" w:sz="6" w:space="0" w:color="000000"/>
              <w:bottom w:val="single" w:sz="6" w:space="0" w:color="000000"/>
              <w:right w:val="single" w:sz="6" w:space="0" w:color="000000"/>
            </w:tcBorders>
            <w:vAlign w:val="center"/>
            <w:hideMark/>
          </w:tcPr>
          <w:p w:rsidR="00303009" w:rsidRDefault="00303009">
            <w:pPr>
              <w:spacing w:after="0" w:line="240" w:lineRule="auto"/>
              <w:rPr>
                <w:sz w:val="24"/>
                <w:szCs w:val="24"/>
              </w:rPr>
            </w:pPr>
          </w:p>
        </w:tc>
        <w:tc>
          <w:tcPr>
            <w:tcW w:w="696" w:type="dxa"/>
            <w:tcBorders>
              <w:top w:val="single" w:sz="4" w:space="0" w:color="auto"/>
              <w:left w:val="single" w:sz="6" w:space="0" w:color="000000"/>
              <w:bottom w:val="single" w:sz="6" w:space="0" w:color="000000"/>
              <w:right w:val="single" w:sz="4" w:space="0" w:color="auto"/>
            </w:tcBorders>
            <w:hideMark/>
          </w:tcPr>
          <w:p w:rsidR="00303009" w:rsidRDefault="00303009">
            <w:pPr>
              <w:tabs>
                <w:tab w:val="center" w:pos="4155"/>
                <w:tab w:val="right" w:pos="8310"/>
              </w:tabs>
              <w:autoSpaceDE w:val="0"/>
              <w:autoSpaceDN w:val="0"/>
              <w:adjustRightInd w:val="0"/>
              <w:spacing w:line="252" w:lineRule="auto"/>
              <w:jc w:val="center"/>
              <w:rPr>
                <w:sz w:val="24"/>
                <w:szCs w:val="24"/>
              </w:rPr>
            </w:pPr>
            <w:r>
              <w:rPr>
                <w:sz w:val="24"/>
                <w:szCs w:val="24"/>
              </w:rPr>
              <w:t>план</w:t>
            </w:r>
          </w:p>
        </w:tc>
        <w:tc>
          <w:tcPr>
            <w:tcW w:w="591" w:type="dxa"/>
            <w:tcBorders>
              <w:top w:val="single" w:sz="4" w:space="0" w:color="auto"/>
              <w:left w:val="single" w:sz="4" w:space="0" w:color="auto"/>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2" w:lineRule="auto"/>
              <w:jc w:val="center"/>
              <w:rPr>
                <w:sz w:val="24"/>
                <w:szCs w:val="24"/>
              </w:rPr>
            </w:pPr>
            <w:r>
              <w:rPr>
                <w:sz w:val="24"/>
                <w:szCs w:val="24"/>
              </w:rPr>
              <w:t>факт</w:t>
            </w:r>
          </w:p>
        </w:tc>
      </w:tr>
      <w:tr w:rsidR="00303009" w:rsidTr="00303009">
        <w:tc>
          <w:tcPr>
            <w:tcW w:w="438"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2" w:lineRule="auto"/>
              <w:jc w:val="center"/>
              <w:rPr>
                <w:sz w:val="24"/>
                <w:szCs w:val="24"/>
              </w:rPr>
            </w:pPr>
            <w:r>
              <w:rPr>
                <w:sz w:val="24"/>
                <w:szCs w:val="24"/>
              </w:rPr>
              <w:t>1</w:t>
            </w:r>
          </w:p>
        </w:tc>
        <w:tc>
          <w:tcPr>
            <w:tcW w:w="102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2" w:lineRule="auto"/>
              <w:jc w:val="center"/>
              <w:rPr>
                <w:sz w:val="24"/>
                <w:szCs w:val="24"/>
              </w:rPr>
            </w:pPr>
            <w:r>
              <w:rPr>
                <w:sz w:val="24"/>
                <w:szCs w:val="24"/>
              </w:rPr>
              <w:t>2</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2" w:lineRule="auto"/>
              <w:jc w:val="center"/>
              <w:rPr>
                <w:sz w:val="24"/>
                <w:szCs w:val="24"/>
              </w:rPr>
            </w:pPr>
            <w:r>
              <w:rPr>
                <w:sz w:val="24"/>
                <w:szCs w:val="24"/>
              </w:rPr>
              <w:t>3</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2" w:lineRule="auto"/>
              <w:jc w:val="center"/>
              <w:rPr>
                <w:sz w:val="24"/>
                <w:szCs w:val="24"/>
              </w:rPr>
            </w:pPr>
            <w:r>
              <w:rPr>
                <w:sz w:val="24"/>
                <w:szCs w:val="24"/>
              </w:rPr>
              <w:t>4</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2" w:lineRule="auto"/>
              <w:ind w:left="-105" w:right="-105"/>
              <w:jc w:val="center"/>
              <w:rPr>
                <w:sz w:val="24"/>
                <w:szCs w:val="24"/>
              </w:rPr>
            </w:pPr>
            <w:r>
              <w:rPr>
                <w:sz w:val="24"/>
                <w:szCs w:val="24"/>
              </w:rPr>
              <w:t>5</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2" w:lineRule="auto"/>
              <w:jc w:val="center"/>
              <w:rPr>
                <w:sz w:val="24"/>
                <w:szCs w:val="24"/>
              </w:rPr>
            </w:pPr>
            <w:r>
              <w:rPr>
                <w:sz w:val="24"/>
                <w:szCs w:val="24"/>
              </w:rPr>
              <w:t>6</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2" w:lineRule="auto"/>
              <w:jc w:val="center"/>
              <w:rPr>
                <w:sz w:val="24"/>
                <w:szCs w:val="24"/>
              </w:rPr>
            </w:pPr>
            <w:r>
              <w:rPr>
                <w:sz w:val="24"/>
                <w:szCs w:val="24"/>
              </w:rPr>
              <w:t>7</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2" w:lineRule="auto"/>
              <w:ind w:left="-105" w:right="-105"/>
              <w:jc w:val="center"/>
              <w:rPr>
                <w:sz w:val="24"/>
                <w:szCs w:val="24"/>
              </w:rPr>
            </w:pPr>
            <w:r>
              <w:rPr>
                <w:sz w:val="24"/>
                <w:szCs w:val="24"/>
              </w:rPr>
              <w:t>8</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2" w:lineRule="auto"/>
              <w:jc w:val="center"/>
              <w:rPr>
                <w:sz w:val="24"/>
                <w:szCs w:val="24"/>
              </w:rPr>
            </w:pPr>
            <w:r>
              <w:rPr>
                <w:sz w:val="24"/>
                <w:szCs w:val="24"/>
              </w:rPr>
              <w:t>9</w:t>
            </w:r>
          </w:p>
        </w:tc>
        <w:tc>
          <w:tcPr>
            <w:tcW w:w="1263"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2" w:lineRule="auto"/>
              <w:jc w:val="center"/>
              <w:rPr>
                <w:sz w:val="24"/>
                <w:szCs w:val="24"/>
              </w:rPr>
            </w:pPr>
            <w:r>
              <w:rPr>
                <w:sz w:val="24"/>
                <w:szCs w:val="24"/>
              </w:rPr>
              <w:t>10</w:t>
            </w:r>
          </w:p>
        </w:tc>
        <w:tc>
          <w:tcPr>
            <w:tcW w:w="696" w:type="dxa"/>
            <w:tcBorders>
              <w:top w:val="single" w:sz="6" w:space="0" w:color="000000"/>
              <w:left w:val="single" w:sz="6" w:space="0" w:color="000000"/>
              <w:bottom w:val="single" w:sz="6" w:space="0" w:color="000000"/>
              <w:right w:val="single" w:sz="4" w:space="0" w:color="auto"/>
            </w:tcBorders>
            <w:hideMark/>
          </w:tcPr>
          <w:p w:rsidR="00303009" w:rsidRDefault="00303009">
            <w:pPr>
              <w:tabs>
                <w:tab w:val="center" w:pos="4155"/>
                <w:tab w:val="right" w:pos="8310"/>
              </w:tabs>
              <w:autoSpaceDE w:val="0"/>
              <w:autoSpaceDN w:val="0"/>
              <w:adjustRightInd w:val="0"/>
              <w:spacing w:line="252" w:lineRule="auto"/>
              <w:jc w:val="center"/>
              <w:rPr>
                <w:sz w:val="24"/>
                <w:szCs w:val="24"/>
              </w:rPr>
            </w:pPr>
            <w:r>
              <w:rPr>
                <w:sz w:val="24"/>
                <w:szCs w:val="24"/>
              </w:rPr>
              <w:t>11</w:t>
            </w:r>
          </w:p>
        </w:tc>
        <w:tc>
          <w:tcPr>
            <w:tcW w:w="591" w:type="dxa"/>
            <w:tcBorders>
              <w:top w:val="single" w:sz="6" w:space="0" w:color="000000"/>
              <w:left w:val="single" w:sz="4" w:space="0" w:color="auto"/>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2" w:lineRule="auto"/>
              <w:jc w:val="center"/>
              <w:rPr>
                <w:sz w:val="24"/>
                <w:szCs w:val="24"/>
              </w:rPr>
            </w:pPr>
            <w:r>
              <w:rPr>
                <w:sz w:val="24"/>
                <w:szCs w:val="24"/>
              </w:rPr>
              <w:t>12</w:t>
            </w:r>
          </w:p>
        </w:tc>
      </w:tr>
      <w:tr w:rsidR="00303009" w:rsidTr="00303009">
        <w:tc>
          <w:tcPr>
            <w:tcW w:w="438" w:type="dxa"/>
            <w:tcBorders>
              <w:top w:val="single" w:sz="6" w:space="0" w:color="000000"/>
              <w:left w:val="single" w:sz="6" w:space="0" w:color="000000"/>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64" w:lineRule="auto"/>
              <w:jc w:val="center"/>
              <w:rPr>
                <w:sz w:val="24"/>
                <w:szCs w:val="24"/>
              </w:rPr>
            </w:pPr>
          </w:p>
        </w:tc>
        <w:tc>
          <w:tcPr>
            <w:tcW w:w="1026" w:type="dxa"/>
            <w:vMerge w:val="restart"/>
            <w:tcBorders>
              <w:top w:val="single" w:sz="6" w:space="0" w:color="000000"/>
              <w:left w:val="single" w:sz="6" w:space="0" w:color="000000"/>
              <w:bottom w:val="single" w:sz="6" w:space="0" w:color="000000"/>
              <w:right w:val="single" w:sz="6" w:space="0" w:color="000000"/>
            </w:tcBorders>
            <w:textDirection w:val="btLr"/>
            <w:hideMark/>
          </w:tcPr>
          <w:p w:rsidR="00303009" w:rsidRDefault="00303009">
            <w:pPr>
              <w:tabs>
                <w:tab w:val="center" w:pos="4155"/>
                <w:tab w:val="right" w:pos="8310"/>
              </w:tabs>
              <w:autoSpaceDE w:val="0"/>
              <w:autoSpaceDN w:val="0"/>
              <w:adjustRightInd w:val="0"/>
              <w:spacing w:line="264" w:lineRule="auto"/>
              <w:ind w:left="113" w:right="113"/>
              <w:rPr>
                <w:b/>
                <w:bCs/>
                <w:sz w:val="24"/>
                <w:szCs w:val="24"/>
              </w:rPr>
            </w:pPr>
            <w:r>
              <w:rPr>
                <w:b/>
                <w:sz w:val="24"/>
                <w:szCs w:val="24"/>
              </w:rPr>
              <w:t>Раздел 1.</w:t>
            </w:r>
            <w:r>
              <w:rPr>
                <w:sz w:val="24"/>
                <w:szCs w:val="24"/>
              </w:rPr>
              <w:t xml:space="preserve"> Безопасность и защита человека в чрезвычайных ситуациях</w:t>
            </w: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64" w:lineRule="auto"/>
              <w:rPr>
                <w:sz w:val="24"/>
                <w:szCs w:val="24"/>
              </w:rPr>
            </w:pPr>
            <w:r>
              <w:rPr>
                <w:b/>
                <w:sz w:val="24"/>
                <w:szCs w:val="24"/>
              </w:rPr>
              <w:t>Глава 1.</w:t>
            </w:r>
            <w:r>
              <w:rPr>
                <w:sz w:val="24"/>
                <w:szCs w:val="24"/>
              </w:rPr>
              <w:t xml:space="preserve"> Чрезвычайные ситуа</w:t>
            </w:r>
            <w:r>
              <w:rPr>
                <w:sz w:val="24"/>
                <w:szCs w:val="24"/>
              </w:rPr>
              <w:softHyphen/>
              <w:t>ции природного характера.</w:t>
            </w:r>
          </w:p>
        </w:tc>
      </w:tr>
      <w:tr w:rsidR="00303009" w:rsidTr="00303009">
        <w:trPr>
          <w:trHeight w:val="319"/>
        </w:trPr>
        <w:tc>
          <w:tcPr>
            <w:tcW w:w="438"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64" w:lineRule="auto"/>
              <w:jc w:val="center"/>
              <w:rPr>
                <w:sz w:val="24"/>
                <w:szCs w:val="24"/>
              </w:rPr>
            </w:pPr>
            <w:r>
              <w:rPr>
                <w:sz w:val="24"/>
                <w:szCs w:val="24"/>
              </w:rPr>
              <w:t>1</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303009" w:rsidRDefault="00303009">
            <w:pPr>
              <w:spacing w:after="0" w:line="240" w:lineRule="auto"/>
              <w:rPr>
                <w:b/>
                <w:bCs/>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64" w:lineRule="auto"/>
              <w:rPr>
                <w:sz w:val="24"/>
                <w:szCs w:val="24"/>
              </w:rPr>
            </w:pPr>
            <w:r>
              <w:rPr>
                <w:sz w:val="24"/>
                <w:szCs w:val="24"/>
              </w:rPr>
              <w:t>Чрезвычайные ситуа</w:t>
            </w:r>
            <w:r>
              <w:rPr>
                <w:sz w:val="24"/>
                <w:szCs w:val="24"/>
              </w:rPr>
              <w:softHyphen/>
              <w:t>ции природного характера.</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6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6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64" w:lineRule="auto"/>
              <w:rPr>
                <w:sz w:val="24"/>
                <w:szCs w:val="24"/>
              </w:rPr>
            </w:pPr>
            <w:r>
              <w:rPr>
                <w:sz w:val="24"/>
                <w:szCs w:val="24"/>
              </w:rPr>
              <w:t xml:space="preserve">Опасные природные явления и стихийные бедствия на территории России. Классификация чрезвычайных ситуаций природного </w:t>
            </w:r>
            <w:r>
              <w:rPr>
                <w:sz w:val="24"/>
                <w:szCs w:val="24"/>
              </w:rPr>
              <w:lastRenderedPageBreak/>
              <w:t>характера.</w:t>
            </w:r>
          </w:p>
        </w:tc>
        <w:tc>
          <w:tcPr>
            <w:tcW w:w="2376" w:type="dxa"/>
            <w:tcBorders>
              <w:top w:val="single" w:sz="6" w:space="0" w:color="000000"/>
              <w:left w:val="single" w:sz="6" w:space="0" w:color="000000"/>
              <w:bottom w:val="single" w:sz="6" w:space="0" w:color="000000"/>
              <w:right w:val="single" w:sz="6" w:space="0" w:color="000000"/>
            </w:tcBorders>
            <w:vAlign w:val="center"/>
            <w:hideMark/>
          </w:tcPr>
          <w:p w:rsidR="00303009" w:rsidRDefault="00303009">
            <w:pPr>
              <w:tabs>
                <w:tab w:val="center" w:pos="4155"/>
                <w:tab w:val="right" w:pos="8310"/>
              </w:tabs>
              <w:autoSpaceDE w:val="0"/>
              <w:autoSpaceDN w:val="0"/>
              <w:adjustRightInd w:val="0"/>
              <w:spacing w:line="264" w:lineRule="auto"/>
              <w:rPr>
                <w:sz w:val="24"/>
                <w:szCs w:val="24"/>
              </w:rPr>
            </w:pPr>
            <w:r>
              <w:rPr>
                <w:sz w:val="24"/>
                <w:szCs w:val="24"/>
              </w:rPr>
              <w:lastRenderedPageBreak/>
              <w:t>Знать возможные чрезвычайные ситуации природного характера, наиболее вероятные для района проживания.</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64"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64"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64" w:lineRule="auto"/>
              <w:rPr>
                <w:sz w:val="24"/>
                <w:szCs w:val="24"/>
              </w:rPr>
            </w:pPr>
            <w:r>
              <w:rPr>
                <w:sz w:val="24"/>
                <w:szCs w:val="24"/>
              </w:rPr>
              <w:t>Раздел 1</w:t>
            </w:r>
          </w:p>
          <w:p w:rsidR="00303009" w:rsidRDefault="00303009">
            <w:pPr>
              <w:tabs>
                <w:tab w:val="center" w:pos="4155"/>
                <w:tab w:val="right" w:pos="8310"/>
              </w:tabs>
              <w:autoSpaceDE w:val="0"/>
              <w:autoSpaceDN w:val="0"/>
              <w:adjustRightInd w:val="0"/>
              <w:spacing w:line="264" w:lineRule="auto"/>
              <w:rPr>
                <w:sz w:val="24"/>
                <w:szCs w:val="24"/>
              </w:rPr>
            </w:pPr>
            <w:r>
              <w:rPr>
                <w:sz w:val="24"/>
                <w:szCs w:val="24"/>
              </w:rPr>
              <w:t>Глава 1</w:t>
            </w: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6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64" w:lineRule="auto"/>
              <w:rPr>
                <w:sz w:val="24"/>
                <w:szCs w:val="24"/>
              </w:rPr>
            </w:pPr>
          </w:p>
        </w:tc>
      </w:tr>
      <w:tr w:rsidR="00303009" w:rsidTr="00303009">
        <w:tc>
          <w:tcPr>
            <w:tcW w:w="438" w:type="dxa"/>
            <w:tcBorders>
              <w:top w:val="single" w:sz="6" w:space="0" w:color="000000"/>
              <w:left w:val="single" w:sz="6" w:space="0" w:color="000000"/>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64" w:lineRule="auto"/>
              <w:jc w:val="center"/>
              <w:rPr>
                <w:sz w:val="24"/>
                <w:szCs w:val="24"/>
              </w:rPr>
            </w:pP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303009" w:rsidRDefault="00303009">
            <w:pPr>
              <w:spacing w:after="0" w:line="240" w:lineRule="auto"/>
              <w:rPr>
                <w:b/>
                <w:bCs/>
                <w:sz w:val="24"/>
                <w:szCs w:val="24"/>
              </w:rPr>
            </w:pP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64" w:lineRule="auto"/>
              <w:rPr>
                <w:sz w:val="24"/>
                <w:szCs w:val="24"/>
              </w:rPr>
            </w:pPr>
            <w:r>
              <w:rPr>
                <w:sz w:val="24"/>
                <w:szCs w:val="24"/>
              </w:rPr>
              <w:t>Глава 2. Землетрясения.</w:t>
            </w:r>
          </w:p>
        </w:tc>
      </w:tr>
      <w:tr w:rsidR="00303009" w:rsidTr="00303009">
        <w:tc>
          <w:tcPr>
            <w:tcW w:w="438"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64" w:lineRule="auto"/>
              <w:jc w:val="center"/>
              <w:rPr>
                <w:sz w:val="24"/>
                <w:szCs w:val="24"/>
              </w:rPr>
            </w:pPr>
            <w:r>
              <w:rPr>
                <w:sz w:val="24"/>
                <w:szCs w:val="24"/>
              </w:rPr>
              <w:t>2</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303009" w:rsidRDefault="00303009">
            <w:pPr>
              <w:spacing w:after="0" w:line="240" w:lineRule="auto"/>
              <w:rPr>
                <w:b/>
                <w:bCs/>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64" w:lineRule="auto"/>
              <w:rPr>
                <w:sz w:val="24"/>
                <w:szCs w:val="24"/>
              </w:rPr>
            </w:pPr>
            <w:r>
              <w:rPr>
                <w:sz w:val="24"/>
                <w:szCs w:val="24"/>
              </w:rPr>
              <w:t>Происхождение земле</w:t>
            </w:r>
            <w:r>
              <w:rPr>
                <w:sz w:val="24"/>
                <w:szCs w:val="24"/>
              </w:rPr>
              <w:softHyphen/>
              <w:t>трясений. Как оценивают землетря</w:t>
            </w:r>
            <w:r>
              <w:rPr>
                <w:sz w:val="24"/>
                <w:szCs w:val="24"/>
              </w:rPr>
              <w:softHyphen/>
              <w:t>сения.</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6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6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64" w:lineRule="auto"/>
              <w:rPr>
                <w:sz w:val="24"/>
                <w:szCs w:val="24"/>
              </w:rPr>
            </w:pPr>
            <w:r>
              <w:rPr>
                <w:sz w:val="24"/>
                <w:szCs w:val="24"/>
              </w:rPr>
              <w:t>Происхождение землетрясений.  Сейсмические пояса. Причины землетрясений. Классификация землетрясений. Шкала Меркали. Магнитуда по Рихтеру.</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64" w:lineRule="auto"/>
              <w:rPr>
                <w:sz w:val="24"/>
                <w:szCs w:val="24"/>
              </w:rPr>
            </w:pPr>
            <w:r>
              <w:rPr>
                <w:sz w:val="24"/>
                <w:szCs w:val="24"/>
              </w:rPr>
              <w:t>Знать: причины возникновения землетрясений; сейсмически опасные районы России.</w:t>
            </w:r>
          </w:p>
          <w:p w:rsidR="00303009" w:rsidRDefault="00303009">
            <w:pPr>
              <w:tabs>
                <w:tab w:val="center" w:pos="4155"/>
                <w:tab w:val="right" w:pos="8310"/>
              </w:tabs>
              <w:autoSpaceDE w:val="0"/>
              <w:autoSpaceDN w:val="0"/>
              <w:adjustRightInd w:val="0"/>
              <w:spacing w:line="264" w:lineRule="auto"/>
              <w:rPr>
                <w:sz w:val="24"/>
                <w:szCs w:val="24"/>
              </w:rPr>
            </w:pPr>
            <w:r>
              <w:rPr>
                <w:sz w:val="24"/>
                <w:szCs w:val="24"/>
              </w:rPr>
              <w:t>Уметь оценивать землетрясения по степени разрушений.</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64"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64" w:lineRule="auto"/>
              <w:rPr>
                <w:sz w:val="24"/>
                <w:szCs w:val="24"/>
              </w:rPr>
            </w:pPr>
            <w:r>
              <w:rPr>
                <w:sz w:val="24"/>
                <w:szCs w:val="24"/>
              </w:rPr>
              <w:t xml:space="preserve">Видеофильм </w:t>
            </w:r>
          </w:p>
        </w:tc>
        <w:tc>
          <w:tcPr>
            <w:tcW w:w="1263"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64" w:lineRule="auto"/>
              <w:rPr>
                <w:sz w:val="24"/>
                <w:szCs w:val="24"/>
              </w:rPr>
            </w:pPr>
            <w:r>
              <w:rPr>
                <w:sz w:val="24"/>
                <w:szCs w:val="24"/>
              </w:rPr>
              <w:t>Раздел 1</w:t>
            </w:r>
          </w:p>
          <w:p w:rsidR="00303009" w:rsidRDefault="00303009">
            <w:pPr>
              <w:tabs>
                <w:tab w:val="center" w:pos="4155"/>
                <w:tab w:val="right" w:pos="8310"/>
              </w:tabs>
              <w:autoSpaceDE w:val="0"/>
              <w:autoSpaceDN w:val="0"/>
              <w:adjustRightInd w:val="0"/>
              <w:spacing w:line="264" w:lineRule="auto"/>
              <w:rPr>
                <w:sz w:val="24"/>
                <w:szCs w:val="24"/>
              </w:rPr>
            </w:pPr>
            <w:r>
              <w:rPr>
                <w:sz w:val="24"/>
                <w:szCs w:val="24"/>
              </w:rPr>
              <w:t>П.2.1</w:t>
            </w:r>
          </w:p>
          <w:p w:rsidR="00303009" w:rsidRDefault="00303009">
            <w:pPr>
              <w:tabs>
                <w:tab w:val="center" w:pos="4155"/>
                <w:tab w:val="right" w:pos="8310"/>
              </w:tabs>
              <w:autoSpaceDE w:val="0"/>
              <w:autoSpaceDN w:val="0"/>
              <w:adjustRightInd w:val="0"/>
              <w:spacing w:line="264" w:lineRule="auto"/>
              <w:rPr>
                <w:sz w:val="24"/>
                <w:szCs w:val="24"/>
              </w:rPr>
            </w:pPr>
            <w:r>
              <w:rPr>
                <w:sz w:val="24"/>
                <w:szCs w:val="24"/>
              </w:rPr>
              <w:t>П.2.2</w:t>
            </w: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6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64" w:lineRule="auto"/>
              <w:rPr>
                <w:sz w:val="24"/>
                <w:szCs w:val="24"/>
              </w:rPr>
            </w:pPr>
          </w:p>
        </w:tc>
      </w:tr>
    </w:tbl>
    <w:p w:rsidR="00303009" w:rsidRDefault="00303009" w:rsidP="00303009">
      <w:pPr>
        <w:autoSpaceDE w:val="0"/>
        <w:autoSpaceDN w:val="0"/>
        <w:adjustRightInd w:val="0"/>
        <w:spacing w:after="120" w:line="252" w:lineRule="auto"/>
        <w:rPr>
          <w:i/>
          <w:iCs/>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303009" w:rsidTr="00303009">
        <w:tc>
          <w:tcPr>
            <w:tcW w:w="438"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3</w:t>
            </w:r>
          </w:p>
        </w:tc>
        <w:tc>
          <w:tcPr>
            <w:tcW w:w="1026" w:type="dxa"/>
            <w:vMerge w:val="restart"/>
            <w:tcBorders>
              <w:top w:val="single" w:sz="6" w:space="0" w:color="000000"/>
              <w:left w:val="single" w:sz="6" w:space="0" w:color="000000"/>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Последствия землетрясе</w:t>
            </w:r>
            <w:r>
              <w:rPr>
                <w:sz w:val="24"/>
                <w:szCs w:val="24"/>
              </w:rPr>
              <w:softHyphen/>
              <w:t>ний. Меры по уменьшению по</w:t>
            </w:r>
            <w:r>
              <w:rPr>
                <w:sz w:val="24"/>
                <w:szCs w:val="24"/>
              </w:rPr>
              <w:softHyphen/>
              <w:t>терь от землетрясений.</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Последствия землетрясений. Меры по уменьшению потерь от землетрясений.</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2" w:lineRule="auto"/>
              <w:rPr>
                <w:sz w:val="24"/>
                <w:szCs w:val="24"/>
              </w:rPr>
            </w:pPr>
            <w:r>
              <w:rPr>
                <w:sz w:val="24"/>
                <w:szCs w:val="24"/>
              </w:rPr>
              <w:t>Знать основные мероприятия по защите населения от землетрясений и их последствия.</w:t>
            </w:r>
          </w:p>
          <w:p w:rsidR="00303009" w:rsidRDefault="00303009">
            <w:pPr>
              <w:tabs>
                <w:tab w:val="center" w:pos="4155"/>
                <w:tab w:val="right" w:pos="8310"/>
              </w:tabs>
              <w:autoSpaceDE w:val="0"/>
              <w:autoSpaceDN w:val="0"/>
              <w:adjustRightInd w:val="0"/>
              <w:spacing w:line="252" w:lineRule="auto"/>
              <w:rPr>
                <w:sz w:val="24"/>
                <w:szCs w:val="24"/>
              </w:rPr>
            </w:pPr>
            <w:r>
              <w:rPr>
                <w:sz w:val="24"/>
                <w:szCs w:val="24"/>
              </w:rPr>
              <w:t>Иметь представление о последствиях землетрясений.</w:t>
            </w:r>
          </w:p>
          <w:p w:rsidR="00303009" w:rsidRDefault="00303009">
            <w:pPr>
              <w:tabs>
                <w:tab w:val="center" w:pos="4155"/>
                <w:tab w:val="right" w:pos="8310"/>
              </w:tabs>
              <w:autoSpaceDE w:val="0"/>
              <w:autoSpaceDN w:val="0"/>
              <w:adjustRightInd w:val="0"/>
              <w:spacing w:line="252" w:lineRule="auto"/>
              <w:rPr>
                <w:sz w:val="24"/>
                <w:szCs w:val="24"/>
              </w:rPr>
            </w:pPr>
            <w:r>
              <w:rPr>
                <w:sz w:val="24"/>
                <w:szCs w:val="24"/>
              </w:rPr>
              <w:t xml:space="preserve">Владеть навыками выполнения мероприятий по защите от </w:t>
            </w:r>
            <w:r>
              <w:rPr>
                <w:sz w:val="24"/>
                <w:szCs w:val="24"/>
              </w:rPr>
              <w:lastRenderedPageBreak/>
              <w:t>землетрясений.</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lastRenderedPageBreak/>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Раздел</w:t>
            </w:r>
            <w:proofErr w:type="gramStart"/>
            <w:r>
              <w:rPr>
                <w:sz w:val="24"/>
                <w:szCs w:val="24"/>
              </w:rPr>
              <w:t>1</w:t>
            </w:r>
            <w:proofErr w:type="gramEnd"/>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П.2.3.</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П.2.4.</w:t>
            </w: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r w:rsidR="00303009" w:rsidTr="00303009">
        <w:tc>
          <w:tcPr>
            <w:tcW w:w="438"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lastRenderedPageBreak/>
              <w:t>4</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303009" w:rsidRDefault="00303009">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Правила безопасного по</w:t>
            </w:r>
            <w:r>
              <w:rPr>
                <w:sz w:val="24"/>
                <w:szCs w:val="24"/>
              </w:rPr>
              <w:softHyphen/>
              <w:t>ведения при землетрясениях.</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 xml:space="preserve">Комбинированный </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Правила безопасного поведения при заблаговременном оповещении о землетрясении. Безопасные места для укрытия в здании. Правила безопасного поведения во время внезапного землетрясения.</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Знать: способы оповещения о землетрясении и правила безопасного поведения; основные мероприятия по защите населения от землетрясений.</w:t>
            </w:r>
          </w:p>
          <w:p w:rsidR="00303009" w:rsidRDefault="00303009">
            <w:pPr>
              <w:tabs>
                <w:tab w:val="center" w:pos="4155"/>
                <w:tab w:val="right" w:pos="8310"/>
              </w:tabs>
              <w:autoSpaceDE w:val="0"/>
              <w:autoSpaceDN w:val="0"/>
              <w:adjustRightInd w:val="0"/>
              <w:rPr>
                <w:sz w:val="24"/>
                <w:szCs w:val="24"/>
              </w:rPr>
            </w:pPr>
            <w:r>
              <w:rPr>
                <w:sz w:val="24"/>
                <w:szCs w:val="24"/>
              </w:rPr>
              <w:t>Уметь: эвакуироваться из здания при землетрясении; правильно вести себя, оказавшись в завале.</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Раздел 1</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П.2.5.</w:t>
            </w:r>
          </w:p>
          <w:p w:rsidR="00303009" w:rsidRDefault="00303009">
            <w:pPr>
              <w:tabs>
                <w:tab w:val="center" w:pos="4155"/>
                <w:tab w:val="right" w:pos="8310"/>
              </w:tabs>
              <w:autoSpaceDE w:val="0"/>
              <w:autoSpaceDN w:val="0"/>
              <w:adjustRightInd w:val="0"/>
              <w:spacing w:line="254" w:lineRule="auto"/>
              <w:rPr>
                <w:sz w:val="24"/>
                <w:szCs w:val="24"/>
              </w:rPr>
            </w:pP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bl>
    <w:p w:rsidR="00303009" w:rsidRDefault="00303009" w:rsidP="00303009">
      <w:pPr>
        <w:rPr>
          <w:b/>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303009" w:rsidTr="00303009">
        <w:tc>
          <w:tcPr>
            <w:tcW w:w="438" w:type="dxa"/>
            <w:tcBorders>
              <w:top w:val="single" w:sz="6" w:space="0" w:color="000000"/>
              <w:left w:val="single" w:sz="6" w:space="0" w:color="000000"/>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jc w:val="center"/>
              <w:rPr>
                <w:sz w:val="24"/>
                <w:szCs w:val="24"/>
              </w:rPr>
            </w:pPr>
          </w:p>
        </w:tc>
        <w:tc>
          <w:tcPr>
            <w:tcW w:w="1026" w:type="dxa"/>
            <w:vMerge w:val="restart"/>
            <w:tcBorders>
              <w:top w:val="single" w:sz="6" w:space="0" w:color="000000"/>
              <w:left w:val="single" w:sz="6" w:space="0" w:color="000000"/>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Глава 3. Вулканы.</w:t>
            </w:r>
          </w:p>
        </w:tc>
      </w:tr>
      <w:tr w:rsidR="00303009" w:rsidTr="00303009">
        <w:tc>
          <w:tcPr>
            <w:tcW w:w="438"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5</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303009" w:rsidRDefault="00303009">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widowControl w:val="0"/>
              <w:shd w:val="clear" w:color="auto" w:fill="FFFFFF"/>
              <w:tabs>
                <w:tab w:val="left" w:pos="379"/>
              </w:tabs>
              <w:autoSpaceDE w:val="0"/>
              <w:autoSpaceDN w:val="0"/>
              <w:adjustRightInd w:val="0"/>
              <w:rPr>
                <w:sz w:val="24"/>
                <w:szCs w:val="24"/>
              </w:rPr>
            </w:pPr>
            <w:r>
              <w:rPr>
                <w:sz w:val="24"/>
                <w:szCs w:val="24"/>
              </w:rPr>
              <w:t>Происхождение и виды вулканов.</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Последствия извержения вулканов.</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 xml:space="preserve">Историческая справка. Происхождение и виды вулканов. Последствия извержения </w:t>
            </w:r>
            <w:r>
              <w:rPr>
                <w:sz w:val="24"/>
                <w:szCs w:val="24"/>
              </w:rPr>
              <w:lastRenderedPageBreak/>
              <w:t>вулканов. Палящая туча. Лава. Палящая лавина.</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lastRenderedPageBreak/>
              <w:t xml:space="preserve">Знать, что собой представляет «палящая туча» и чем она опасна для человека. </w:t>
            </w:r>
          </w:p>
          <w:p w:rsidR="00303009" w:rsidRDefault="00303009">
            <w:pPr>
              <w:tabs>
                <w:tab w:val="center" w:pos="4155"/>
                <w:tab w:val="right" w:pos="8310"/>
              </w:tabs>
              <w:autoSpaceDE w:val="0"/>
              <w:autoSpaceDN w:val="0"/>
              <w:adjustRightInd w:val="0"/>
              <w:rPr>
                <w:sz w:val="24"/>
                <w:szCs w:val="24"/>
              </w:rPr>
            </w:pPr>
            <w:r>
              <w:rPr>
                <w:sz w:val="24"/>
                <w:szCs w:val="24"/>
              </w:rPr>
              <w:lastRenderedPageBreak/>
              <w:t>Иметь представление о последствиях извержения вулканов.</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lastRenderedPageBreak/>
              <w:t>Тест (15мин)</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презентация</w:t>
            </w:r>
          </w:p>
        </w:tc>
        <w:tc>
          <w:tcPr>
            <w:tcW w:w="1263"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Раздел</w:t>
            </w:r>
            <w:proofErr w:type="gramStart"/>
            <w:r>
              <w:rPr>
                <w:sz w:val="24"/>
                <w:szCs w:val="24"/>
              </w:rPr>
              <w:t>1</w:t>
            </w:r>
            <w:proofErr w:type="gramEnd"/>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П.3.1.</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П.3.2.</w:t>
            </w: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r w:rsidR="00303009" w:rsidTr="00303009">
        <w:tc>
          <w:tcPr>
            <w:tcW w:w="438"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lastRenderedPageBreak/>
              <w:t>6</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303009" w:rsidRDefault="00303009">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Меры по уменьшению по</w:t>
            </w:r>
            <w:r>
              <w:rPr>
                <w:sz w:val="24"/>
                <w:szCs w:val="24"/>
              </w:rPr>
              <w:softHyphen/>
              <w:t>терь от извержения вулканов.</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Меры по уменьшению потерь от извержений вулканов. Правила поведения во время извержения вулканов.</w:t>
            </w:r>
          </w:p>
          <w:p w:rsidR="00303009" w:rsidRDefault="00303009">
            <w:pPr>
              <w:rPr>
                <w:sz w:val="24"/>
                <w:szCs w:val="24"/>
              </w:rPr>
            </w:pP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Знать основные мероприятия по защите населения от извержения вулканов.</w:t>
            </w:r>
          </w:p>
          <w:p w:rsidR="00303009" w:rsidRDefault="00303009">
            <w:pPr>
              <w:tabs>
                <w:tab w:val="center" w:pos="4155"/>
                <w:tab w:val="right" w:pos="8310"/>
              </w:tabs>
              <w:autoSpaceDE w:val="0"/>
              <w:autoSpaceDN w:val="0"/>
              <w:adjustRightInd w:val="0"/>
              <w:rPr>
                <w:sz w:val="24"/>
                <w:szCs w:val="24"/>
              </w:rPr>
            </w:pPr>
            <w:r>
              <w:rPr>
                <w:sz w:val="24"/>
                <w:szCs w:val="24"/>
              </w:rPr>
              <w:t>Владеть навыками выполнения мероприятий по защите от извержения вулканов.</w:t>
            </w:r>
          </w:p>
          <w:p w:rsidR="00303009" w:rsidRDefault="00303009">
            <w:pPr>
              <w:tabs>
                <w:tab w:val="center" w:pos="4155"/>
                <w:tab w:val="right" w:pos="8310"/>
              </w:tabs>
              <w:autoSpaceDE w:val="0"/>
              <w:autoSpaceDN w:val="0"/>
              <w:adjustRightInd w:val="0"/>
              <w:rPr>
                <w:sz w:val="24"/>
                <w:szCs w:val="24"/>
              </w:rPr>
            </w:pPr>
            <w:r>
              <w:rPr>
                <w:sz w:val="24"/>
                <w:szCs w:val="24"/>
              </w:rPr>
              <w:t>Уметь защищать органы дыхания в случае извержения вулкана.</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Раздел 1</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П.3.3.</w:t>
            </w: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bl>
    <w:p w:rsidR="00303009" w:rsidRDefault="00303009" w:rsidP="00303009">
      <w:pPr>
        <w:rPr>
          <w:b/>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303009" w:rsidTr="00303009">
        <w:tc>
          <w:tcPr>
            <w:tcW w:w="438" w:type="dxa"/>
            <w:tcBorders>
              <w:top w:val="single" w:sz="6" w:space="0" w:color="000000"/>
              <w:left w:val="single" w:sz="6" w:space="0" w:color="000000"/>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jc w:val="center"/>
              <w:rPr>
                <w:sz w:val="24"/>
                <w:szCs w:val="24"/>
              </w:rPr>
            </w:pPr>
          </w:p>
        </w:tc>
        <w:tc>
          <w:tcPr>
            <w:tcW w:w="1026" w:type="dxa"/>
            <w:vMerge w:val="restart"/>
            <w:tcBorders>
              <w:top w:val="single" w:sz="6" w:space="0" w:color="000000"/>
              <w:left w:val="single" w:sz="6" w:space="0" w:color="000000"/>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Глава 4. Оползни, сели, обва</w:t>
            </w:r>
            <w:r>
              <w:rPr>
                <w:sz w:val="24"/>
                <w:szCs w:val="24"/>
              </w:rPr>
              <w:softHyphen/>
              <w:t>лы.</w:t>
            </w:r>
          </w:p>
        </w:tc>
      </w:tr>
      <w:tr w:rsidR="00303009" w:rsidTr="00303009">
        <w:tc>
          <w:tcPr>
            <w:tcW w:w="438"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7</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303009" w:rsidRDefault="00303009">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 xml:space="preserve">Оползни. Сели </w:t>
            </w:r>
            <w:r>
              <w:rPr>
                <w:sz w:val="24"/>
                <w:szCs w:val="24"/>
              </w:rPr>
              <w:lastRenderedPageBreak/>
              <w:t>(селевые потоки).</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lastRenderedPageBreak/>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Комбинированн</w:t>
            </w:r>
            <w:r>
              <w:rPr>
                <w:sz w:val="24"/>
                <w:szCs w:val="24"/>
              </w:rPr>
              <w:lastRenderedPageBreak/>
              <w:t>ый</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lastRenderedPageBreak/>
              <w:t xml:space="preserve">Классификация оползней (по </w:t>
            </w:r>
            <w:r>
              <w:rPr>
                <w:sz w:val="24"/>
                <w:szCs w:val="24"/>
              </w:rPr>
              <w:lastRenderedPageBreak/>
              <w:t>масштабу; по месту образования; по мощности). Понятие сели. Классификация селей (по составу переносимого твердого материала; по мощности; по высоте истока).</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lastRenderedPageBreak/>
              <w:t xml:space="preserve">Знать основные причины </w:t>
            </w:r>
            <w:r>
              <w:rPr>
                <w:sz w:val="24"/>
                <w:szCs w:val="24"/>
              </w:rPr>
              <w:lastRenderedPageBreak/>
              <w:t>образования оползней и селей.</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lastRenderedPageBreak/>
              <w:t xml:space="preserve">Тест </w:t>
            </w:r>
            <w:r>
              <w:rPr>
                <w:sz w:val="24"/>
                <w:szCs w:val="24"/>
              </w:rPr>
              <w:lastRenderedPageBreak/>
              <w:t>(10мин)</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lastRenderedPageBreak/>
              <w:t>презентация</w:t>
            </w:r>
          </w:p>
        </w:tc>
        <w:tc>
          <w:tcPr>
            <w:tcW w:w="1263"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Раздел</w:t>
            </w:r>
            <w:proofErr w:type="gramStart"/>
            <w:r>
              <w:rPr>
                <w:sz w:val="24"/>
                <w:szCs w:val="24"/>
              </w:rPr>
              <w:t>1</w:t>
            </w:r>
            <w:proofErr w:type="gramEnd"/>
          </w:p>
          <w:p w:rsidR="00303009" w:rsidRDefault="00303009">
            <w:pPr>
              <w:tabs>
                <w:tab w:val="center" w:pos="4155"/>
                <w:tab w:val="right" w:pos="8310"/>
              </w:tabs>
              <w:autoSpaceDE w:val="0"/>
              <w:autoSpaceDN w:val="0"/>
              <w:adjustRightInd w:val="0"/>
              <w:spacing w:line="254" w:lineRule="auto"/>
              <w:rPr>
                <w:sz w:val="24"/>
                <w:szCs w:val="24"/>
              </w:rPr>
            </w:pPr>
            <w:r>
              <w:rPr>
                <w:sz w:val="24"/>
                <w:szCs w:val="24"/>
              </w:rPr>
              <w:lastRenderedPageBreak/>
              <w:t>П.4.1.</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П.4.2.</w:t>
            </w: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r w:rsidR="00303009" w:rsidTr="00303009">
        <w:tc>
          <w:tcPr>
            <w:tcW w:w="438"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lastRenderedPageBreak/>
              <w:t>8</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303009" w:rsidRDefault="00303009">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Обвалы. Снежные лавины.</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rPr>
                <w:sz w:val="24"/>
                <w:szCs w:val="24"/>
              </w:rPr>
            </w:pPr>
            <w:r>
              <w:rPr>
                <w:sz w:val="24"/>
                <w:szCs w:val="24"/>
              </w:rPr>
              <w:t xml:space="preserve">Понятие обвала. Классификация обвалов (по </w:t>
            </w:r>
            <w:proofErr w:type="gramStart"/>
            <w:r>
              <w:rPr>
                <w:sz w:val="24"/>
                <w:szCs w:val="24"/>
              </w:rPr>
              <w:t>мощно-сти</w:t>
            </w:r>
            <w:proofErr w:type="gramEnd"/>
            <w:r>
              <w:rPr>
                <w:sz w:val="24"/>
                <w:szCs w:val="24"/>
              </w:rPr>
              <w:t xml:space="preserve">, по масштабу). Понятие лавины. Причины </w:t>
            </w:r>
            <w:proofErr w:type="gramStart"/>
            <w:r>
              <w:rPr>
                <w:sz w:val="24"/>
                <w:szCs w:val="24"/>
              </w:rPr>
              <w:t>возникнове-ния</w:t>
            </w:r>
            <w:proofErr w:type="gramEnd"/>
            <w:r>
              <w:rPr>
                <w:sz w:val="24"/>
                <w:szCs w:val="24"/>
              </w:rPr>
              <w:t xml:space="preserve"> снежных лавин.</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 xml:space="preserve">Знать основные причины обвалов, снежных лавин. </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индивидуальный</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презентация</w:t>
            </w:r>
          </w:p>
        </w:tc>
        <w:tc>
          <w:tcPr>
            <w:tcW w:w="1263"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Раздел 1</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 4.3.</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 4.4.</w:t>
            </w: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bl>
    <w:p w:rsidR="00303009" w:rsidRDefault="00303009" w:rsidP="00303009">
      <w:pPr>
        <w:rPr>
          <w:b/>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303009" w:rsidTr="00303009">
        <w:tc>
          <w:tcPr>
            <w:tcW w:w="438"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9</w:t>
            </w:r>
          </w:p>
        </w:tc>
        <w:tc>
          <w:tcPr>
            <w:tcW w:w="1026" w:type="dxa"/>
            <w:vMerge w:val="restart"/>
            <w:tcBorders>
              <w:top w:val="single" w:sz="6" w:space="0" w:color="000000"/>
              <w:left w:val="single" w:sz="6" w:space="0" w:color="000000"/>
              <w:bottom w:val="single" w:sz="6" w:space="0" w:color="000000"/>
              <w:right w:val="single" w:sz="6" w:space="0" w:color="000000"/>
            </w:tcBorders>
            <w:vAlign w:val="center"/>
          </w:tcPr>
          <w:p w:rsidR="00303009" w:rsidRDefault="00303009">
            <w:pPr>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 xml:space="preserve">Последствия оползней, селей, обвалов и лавин и меры по уменьшению ущерба от них. </w:t>
            </w:r>
            <w:r>
              <w:rPr>
                <w:sz w:val="24"/>
                <w:szCs w:val="24"/>
              </w:rPr>
              <w:lastRenderedPageBreak/>
              <w:t>Правила безопасного по</w:t>
            </w:r>
            <w:r>
              <w:rPr>
                <w:sz w:val="24"/>
                <w:szCs w:val="24"/>
              </w:rPr>
              <w:softHyphen/>
              <w:t>ведения при угрозе и сходе оползней, селей, обвалов и ла</w:t>
            </w:r>
            <w:r>
              <w:rPr>
                <w:sz w:val="24"/>
                <w:szCs w:val="24"/>
              </w:rPr>
              <w:softHyphen/>
              <w:t>вин.</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lastRenderedPageBreak/>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 xml:space="preserve">Последствия оползней, селей, обвалов и лавин и меры по уменьшению </w:t>
            </w:r>
            <w:r>
              <w:rPr>
                <w:sz w:val="24"/>
                <w:szCs w:val="24"/>
              </w:rPr>
              <w:lastRenderedPageBreak/>
              <w:t>ущерба от них. Правила безопасного по</w:t>
            </w:r>
            <w:r>
              <w:rPr>
                <w:sz w:val="24"/>
                <w:szCs w:val="24"/>
              </w:rPr>
              <w:softHyphen/>
              <w:t>ведения при угрозе и сходе оползней, селей, обвалов и ла</w:t>
            </w:r>
            <w:r>
              <w:rPr>
                <w:sz w:val="24"/>
                <w:szCs w:val="24"/>
              </w:rPr>
              <w:softHyphen/>
              <w:t>вин. Правила поведения при внезапном сходе селя, оползня, лавины, обвала.</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lastRenderedPageBreak/>
              <w:t xml:space="preserve">Знать: способы оповещения об угрозе оползней, селей, обвалов, снежных лавин; </w:t>
            </w:r>
            <w:r>
              <w:rPr>
                <w:sz w:val="24"/>
                <w:szCs w:val="24"/>
              </w:rPr>
              <w:lastRenderedPageBreak/>
              <w:t>основные мероприятия по защите населения от оползней, селей, обвалов, снежных лавин и их последствий.</w:t>
            </w:r>
          </w:p>
          <w:p w:rsidR="00303009" w:rsidRDefault="00303009">
            <w:pPr>
              <w:tabs>
                <w:tab w:val="center" w:pos="4155"/>
                <w:tab w:val="right" w:pos="8310"/>
              </w:tabs>
              <w:autoSpaceDE w:val="0"/>
              <w:autoSpaceDN w:val="0"/>
              <w:adjustRightInd w:val="0"/>
              <w:rPr>
                <w:sz w:val="24"/>
                <w:szCs w:val="24"/>
              </w:rPr>
            </w:pPr>
            <w:r>
              <w:rPr>
                <w:sz w:val="24"/>
                <w:szCs w:val="24"/>
              </w:rPr>
              <w:t xml:space="preserve">Владеть навыками выполнения мероприятий по защите от оползней, селей, обвалов и снежных лавин. </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lastRenderedPageBreak/>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Раздел 1.</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 4.5.</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П.4.6.</w:t>
            </w: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r w:rsidR="00303009" w:rsidTr="00303009">
        <w:tc>
          <w:tcPr>
            <w:tcW w:w="438" w:type="dxa"/>
            <w:tcBorders>
              <w:top w:val="single" w:sz="6" w:space="0" w:color="000000"/>
              <w:left w:val="single" w:sz="6" w:space="0" w:color="000000"/>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jc w:val="center"/>
              <w:rPr>
                <w:sz w:val="24"/>
                <w:szCs w:val="24"/>
              </w:rPr>
            </w:pP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303009" w:rsidRDefault="00303009">
            <w:pPr>
              <w:spacing w:after="0" w:line="240" w:lineRule="auto"/>
              <w:rPr>
                <w:sz w:val="24"/>
                <w:szCs w:val="24"/>
              </w:rPr>
            </w:pP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303009" w:rsidRDefault="00303009">
            <w:pPr>
              <w:rPr>
                <w:sz w:val="24"/>
                <w:szCs w:val="24"/>
              </w:rPr>
            </w:pPr>
            <w:r>
              <w:rPr>
                <w:sz w:val="24"/>
                <w:szCs w:val="24"/>
              </w:rPr>
              <w:t>Глава 5. Ураганы, бури, смер</w:t>
            </w:r>
            <w:r>
              <w:rPr>
                <w:sz w:val="24"/>
                <w:szCs w:val="24"/>
              </w:rPr>
              <w:softHyphen/>
              <w:t>чи.</w:t>
            </w:r>
          </w:p>
        </w:tc>
      </w:tr>
      <w:tr w:rsidR="00303009" w:rsidTr="00303009">
        <w:tc>
          <w:tcPr>
            <w:tcW w:w="438"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10</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303009" w:rsidRDefault="00303009">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Происхождение и виды ураганов, бурь, смерчей.</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rPr>
                <w:sz w:val="24"/>
                <w:szCs w:val="24"/>
              </w:rPr>
            </w:pPr>
            <w:r>
              <w:rPr>
                <w:sz w:val="24"/>
                <w:szCs w:val="24"/>
              </w:rPr>
              <w:t xml:space="preserve">Циклон. Шкала Бофорта. Области зарождения тропических циклонов. Ураган. Классификация ураганов. Буря. Классификация бурь. Классификация </w:t>
            </w:r>
            <w:r>
              <w:rPr>
                <w:sz w:val="24"/>
                <w:szCs w:val="24"/>
              </w:rPr>
              <w:lastRenderedPageBreak/>
              <w:t>смерчей</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lastRenderedPageBreak/>
              <w:t>Знать где зарождаются ураганы, как образуется смерч.</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Тест (10мин)</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презентация</w:t>
            </w:r>
          </w:p>
        </w:tc>
        <w:tc>
          <w:tcPr>
            <w:tcW w:w="1263"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Раздел 1.</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П.5.1.</w:t>
            </w: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bl>
    <w:p w:rsidR="00303009" w:rsidRDefault="00303009" w:rsidP="00303009">
      <w:pPr>
        <w:rPr>
          <w:b/>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303009" w:rsidTr="00303009">
        <w:tc>
          <w:tcPr>
            <w:tcW w:w="438"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11</w:t>
            </w:r>
          </w:p>
        </w:tc>
        <w:tc>
          <w:tcPr>
            <w:tcW w:w="1026" w:type="dxa"/>
            <w:vMerge w:val="restart"/>
            <w:tcBorders>
              <w:top w:val="single" w:sz="6" w:space="0" w:color="000000"/>
              <w:left w:val="single" w:sz="6" w:space="0" w:color="000000"/>
              <w:bottom w:val="single" w:sz="6" w:space="0" w:color="000000"/>
              <w:right w:val="single" w:sz="6" w:space="0" w:color="000000"/>
            </w:tcBorders>
            <w:vAlign w:val="center"/>
          </w:tcPr>
          <w:p w:rsidR="00303009" w:rsidRDefault="00303009">
            <w:pPr>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Последствия ураганов, бурь, смерчей.</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 xml:space="preserve">Зарождение урагана. Опасность урагана. Последствия ураганов. Последствие бурь (снежных, пыльных). Разрушительная сила смерча. </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Иметь представление о последствиях ураганов, бурь и смерчей.</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Видеофильм</w:t>
            </w:r>
          </w:p>
        </w:tc>
        <w:tc>
          <w:tcPr>
            <w:tcW w:w="1263"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 xml:space="preserve"> Раздел 1.</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 5.2.</w:t>
            </w: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r w:rsidR="00303009" w:rsidTr="00303009">
        <w:tc>
          <w:tcPr>
            <w:tcW w:w="438"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12</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303009" w:rsidRDefault="00303009">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Меры по уменьшению ущерба от ураганов, бурь, смерчей. Правила безопасного по</w:t>
            </w:r>
            <w:r>
              <w:rPr>
                <w:sz w:val="24"/>
                <w:szCs w:val="24"/>
              </w:rPr>
              <w:softHyphen/>
              <w:t>ведения при угрозе и во время ураганов, бурь и смерчей.</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 xml:space="preserve">Меры по уменьшению ущерба от ураганов, бурь, смерчей. Оповещение населения об угрозе ураганов, бурь, смерчей. Правила поведения при заблаговременном оповещении об угрозе ураганов, </w:t>
            </w:r>
            <w:r>
              <w:rPr>
                <w:sz w:val="24"/>
                <w:szCs w:val="24"/>
              </w:rPr>
              <w:lastRenderedPageBreak/>
              <w:t xml:space="preserve">бурь, смерчей. </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lastRenderedPageBreak/>
              <w:t>Знать: способы оповещения об ураганах, бурях, смерчах; основные мероприятия по защите населения от ураганов, бурь, смерчей и их последствий.</w:t>
            </w:r>
          </w:p>
          <w:p w:rsidR="00303009" w:rsidRDefault="00303009">
            <w:pPr>
              <w:tabs>
                <w:tab w:val="center" w:pos="4155"/>
                <w:tab w:val="right" w:pos="8310"/>
              </w:tabs>
              <w:autoSpaceDE w:val="0"/>
              <w:autoSpaceDN w:val="0"/>
              <w:adjustRightInd w:val="0"/>
              <w:rPr>
                <w:sz w:val="24"/>
                <w:szCs w:val="24"/>
              </w:rPr>
            </w:pPr>
            <w:r>
              <w:rPr>
                <w:sz w:val="24"/>
                <w:szCs w:val="24"/>
              </w:rPr>
              <w:t xml:space="preserve">Владеть навыками выполнения мероприятий по </w:t>
            </w:r>
            <w:r>
              <w:rPr>
                <w:sz w:val="24"/>
                <w:szCs w:val="24"/>
              </w:rPr>
              <w:lastRenderedPageBreak/>
              <w:t>защите от ураганов, бурь, смерчей.</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lastRenderedPageBreak/>
              <w:t>Тест (10мин)</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Раздел 1.</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П.5.3.</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 5.4.</w:t>
            </w: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bl>
    <w:p w:rsidR="00303009" w:rsidRDefault="00303009" w:rsidP="00303009">
      <w:pPr>
        <w:rPr>
          <w:b/>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303009" w:rsidTr="00303009">
        <w:tc>
          <w:tcPr>
            <w:tcW w:w="438" w:type="dxa"/>
            <w:tcBorders>
              <w:top w:val="single" w:sz="6" w:space="0" w:color="000000"/>
              <w:left w:val="single" w:sz="6" w:space="0" w:color="000000"/>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jc w:val="center"/>
              <w:rPr>
                <w:sz w:val="24"/>
                <w:szCs w:val="24"/>
              </w:rPr>
            </w:pPr>
          </w:p>
        </w:tc>
        <w:tc>
          <w:tcPr>
            <w:tcW w:w="1026" w:type="dxa"/>
            <w:vMerge w:val="restart"/>
            <w:tcBorders>
              <w:top w:val="single" w:sz="6" w:space="0" w:color="000000"/>
              <w:left w:val="single" w:sz="6" w:space="0" w:color="000000"/>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Глава 6. Наводнения.</w:t>
            </w:r>
          </w:p>
        </w:tc>
      </w:tr>
      <w:tr w:rsidR="00303009" w:rsidTr="00303009">
        <w:tc>
          <w:tcPr>
            <w:tcW w:w="438"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13</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303009" w:rsidRDefault="00303009">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widowControl w:val="0"/>
              <w:shd w:val="clear" w:color="auto" w:fill="FFFFFF"/>
              <w:tabs>
                <w:tab w:val="left" w:pos="403"/>
              </w:tabs>
              <w:autoSpaceDE w:val="0"/>
              <w:autoSpaceDN w:val="0"/>
              <w:adjustRightInd w:val="0"/>
              <w:rPr>
                <w:sz w:val="24"/>
                <w:szCs w:val="24"/>
              </w:rPr>
            </w:pPr>
            <w:r>
              <w:rPr>
                <w:sz w:val="24"/>
                <w:szCs w:val="24"/>
              </w:rPr>
              <w:t>Происхождение и виды наводнений.</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Последствия наводнений.</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 xml:space="preserve">Происхождение и виды наводнений. Причины </w:t>
            </w:r>
            <w:proofErr w:type="gramStart"/>
            <w:r>
              <w:rPr>
                <w:sz w:val="24"/>
                <w:szCs w:val="24"/>
              </w:rPr>
              <w:t>возникно-вения</w:t>
            </w:r>
            <w:proofErr w:type="gramEnd"/>
            <w:r>
              <w:rPr>
                <w:sz w:val="24"/>
                <w:szCs w:val="24"/>
              </w:rPr>
              <w:t xml:space="preserve"> наводнений. Классификация наводнений. Последствие наводнений (затопление, подтопление).</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Знать способы оповещения о наводнениях.</w:t>
            </w:r>
          </w:p>
          <w:p w:rsidR="00303009" w:rsidRDefault="00303009">
            <w:pPr>
              <w:tabs>
                <w:tab w:val="center" w:pos="4155"/>
                <w:tab w:val="right" w:pos="8310"/>
              </w:tabs>
              <w:autoSpaceDE w:val="0"/>
              <w:autoSpaceDN w:val="0"/>
              <w:adjustRightInd w:val="0"/>
              <w:rPr>
                <w:sz w:val="24"/>
                <w:szCs w:val="24"/>
              </w:rPr>
            </w:pPr>
            <w:r>
              <w:rPr>
                <w:sz w:val="24"/>
                <w:szCs w:val="24"/>
              </w:rPr>
              <w:t>Иметь представление о последствиях наводнений.</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Тест (10мин)</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Видеофильм</w:t>
            </w:r>
          </w:p>
        </w:tc>
        <w:tc>
          <w:tcPr>
            <w:tcW w:w="1263"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Раздел 1.</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П.6.1.</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П.6.2.</w:t>
            </w: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r w:rsidR="00303009" w:rsidTr="00303009">
        <w:tc>
          <w:tcPr>
            <w:tcW w:w="438"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14</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303009" w:rsidRDefault="00303009">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widowControl w:val="0"/>
              <w:shd w:val="clear" w:color="auto" w:fill="FFFFFF"/>
              <w:tabs>
                <w:tab w:val="left" w:pos="403"/>
              </w:tabs>
              <w:autoSpaceDE w:val="0"/>
              <w:autoSpaceDN w:val="0"/>
              <w:adjustRightInd w:val="0"/>
              <w:rPr>
                <w:sz w:val="24"/>
                <w:szCs w:val="24"/>
              </w:rPr>
            </w:pPr>
            <w:r>
              <w:rPr>
                <w:sz w:val="24"/>
                <w:szCs w:val="24"/>
              </w:rPr>
              <w:t>Меры по уменьшению ущерба от наводнений. Правила безопасного по</w:t>
            </w:r>
            <w:r>
              <w:rPr>
                <w:sz w:val="24"/>
                <w:szCs w:val="24"/>
              </w:rPr>
              <w:softHyphen/>
              <w:t>ведения при угрозе и во время наводнений.</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 xml:space="preserve">Меры по уменьшению ущерба от наводнений. Правила поведения при заблаговременном оповещении о наводнении. Правила поведения </w:t>
            </w:r>
            <w:r>
              <w:rPr>
                <w:sz w:val="24"/>
                <w:szCs w:val="24"/>
              </w:rPr>
              <w:lastRenderedPageBreak/>
              <w:t>при внезапном наводнении.</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lastRenderedPageBreak/>
              <w:t>Знать основные мероприятия по защите населения от наводнений и их последствий.</w:t>
            </w:r>
          </w:p>
          <w:p w:rsidR="00303009" w:rsidRDefault="00303009">
            <w:pPr>
              <w:tabs>
                <w:tab w:val="center" w:pos="4155"/>
                <w:tab w:val="right" w:pos="8310"/>
              </w:tabs>
              <w:autoSpaceDE w:val="0"/>
              <w:autoSpaceDN w:val="0"/>
              <w:adjustRightInd w:val="0"/>
              <w:rPr>
                <w:sz w:val="24"/>
                <w:szCs w:val="24"/>
              </w:rPr>
            </w:pPr>
            <w:r>
              <w:rPr>
                <w:sz w:val="24"/>
                <w:szCs w:val="24"/>
              </w:rPr>
              <w:t xml:space="preserve">Владеть навыками выполнения мероприятий по защите от </w:t>
            </w:r>
            <w:r>
              <w:rPr>
                <w:sz w:val="24"/>
                <w:szCs w:val="24"/>
              </w:rPr>
              <w:lastRenderedPageBreak/>
              <w:t>наводнений.</w:t>
            </w:r>
          </w:p>
          <w:p w:rsidR="00303009" w:rsidRDefault="00303009">
            <w:pPr>
              <w:tabs>
                <w:tab w:val="center" w:pos="4155"/>
                <w:tab w:val="right" w:pos="8310"/>
              </w:tabs>
              <w:autoSpaceDE w:val="0"/>
              <w:autoSpaceDN w:val="0"/>
              <w:adjustRightInd w:val="0"/>
              <w:rPr>
                <w:sz w:val="24"/>
                <w:szCs w:val="24"/>
              </w:rPr>
            </w:pPr>
            <w:r>
              <w:rPr>
                <w:sz w:val="24"/>
                <w:szCs w:val="24"/>
              </w:rPr>
              <w:t>Уметь подавать сигналы бедствия.</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lastRenderedPageBreak/>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Раздел 1</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 6.3.</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 6.4.</w:t>
            </w: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r w:rsidR="00303009" w:rsidTr="00303009">
        <w:tc>
          <w:tcPr>
            <w:tcW w:w="438" w:type="dxa"/>
            <w:tcBorders>
              <w:top w:val="single" w:sz="6" w:space="0" w:color="000000"/>
              <w:left w:val="single" w:sz="6" w:space="0" w:color="000000"/>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jc w:val="center"/>
              <w:rPr>
                <w:sz w:val="24"/>
                <w:szCs w:val="24"/>
              </w:rPr>
            </w:pP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303009" w:rsidRDefault="00303009">
            <w:pPr>
              <w:spacing w:after="0" w:line="240" w:lineRule="auto"/>
              <w:rPr>
                <w:sz w:val="24"/>
                <w:szCs w:val="24"/>
              </w:rPr>
            </w:pP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303009" w:rsidRDefault="00303009">
            <w:pPr>
              <w:widowControl w:val="0"/>
              <w:shd w:val="clear" w:color="auto" w:fill="FFFFFF"/>
              <w:tabs>
                <w:tab w:val="left" w:pos="403"/>
              </w:tabs>
              <w:autoSpaceDE w:val="0"/>
              <w:autoSpaceDN w:val="0"/>
              <w:adjustRightInd w:val="0"/>
              <w:rPr>
                <w:sz w:val="24"/>
                <w:szCs w:val="24"/>
              </w:rPr>
            </w:pPr>
            <w:r>
              <w:rPr>
                <w:sz w:val="24"/>
                <w:szCs w:val="24"/>
              </w:rPr>
              <w:t>Глава 7. Цунами.</w:t>
            </w:r>
          </w:p>
        </w:tc>
      </w:tr>
      <w:tr w:rsidR="00303009" w:rsidTr="00303009">
        <w:tc>
          <w:tcPr>
            <w:tcW w:w="438"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15</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303009" w:rsidRDefault="00303009">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Происхождение и класси</w:t>
            </w:r>
            <w:r>
              <w:rPr>
                <w:sz w:val="24"/>
                <w:szCs w:val="24"/>
              </w:rPr>
              <w:softHyphen/>
              <w:t>фикация цунами. Последствия цунами.</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rPr>
                <w:sz w:val="24"/>
                <w:szCs w:val="24"/>
              </w:rPr>
            </w:pPr>
            <w:r>
              <w:rPr>
                <w:sz w:val="24"/>
                <w:szCs w:val="24"/>
              </w:rPr>
              <w:t>Происхождение и классификация цунами. Последствия цунами.</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Знать причины возникновения цунами. Иметь представление о последствиях цунами.</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Тест (15мин)</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видеофильм</w:t>
            </w:r>
          </w:p>
        </w:tc>
        <w:tc>
          <w:tcPr>
            <w:tcW w:w="1263"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Раздел 1.</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 7.1.</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П.7.2.</w:t>
            </w: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bl>
    <w:p w:rsidR="00303009" w:rsidRDefault="00303009" w:rsidP="00303009">
      <w:pPr>
        <w:jc w:val="center"/>
        <w:rPr>
          <w:b/>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303009" w:rsidTr="00303009">
        <w:tc>
          <w:tcPr>
            <w:tcW w:w="438"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16</w:t>
            </w:r>
          </w:p>
        </w:tc>
        <w:tc>
          <w:tcPr>
            <w:tcW w:w="1026" w:type="dxa"/>
            <w:vMerge w:val="restart"/>
            <w:tcBorders>
              <w:top w:val="single" w:sz="6" w:space="0" w:color="000000"/>
              <w:left w:val="single" w:sz="6" w:space="0" w:color="000000"/>
              <w:bottom w:val="single" w:sz="6" w:space="0" w:color="000000"/>
              <w:right w:val="single" w:sz="6" w:space="0" w:color="000000"/>
            </w:tcBorders>
            <w:vAlign w:val="center"/>
          </w:tcPr>
          <w:p w:rsidR="00303009" w:rsidRDefault="00303009">
            <w:pPr>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Прогнозирование цунами и меры по уменьшению ущер</w:t>
            </w:r>
            <w:r>
              <w:rPr>
                <w:sz w:val="24"/>
                <w:szCs w:val="24"/>
              </w:rPr>
              <w:softHyphen/>
              <w:t>ба от них. Правила безопасного по</w:t>
            </w:r>
            <w:r>
              <w:rPr>
                <w:sz w:val="24"/>
                <w:szCs w:val="24"/>
              </w:rPr>
              <w:softHyphen/>
              <w:t>ведения при цунами.</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 xml:space="preserve">Прогнозирование цунами. Признаки близкого цунами. Правила поведения при заблаговременном оповещении о приближении цунами. Правила поведения при внезапном приходе цунами. Правила </w:t>
            </w:r>
            <w:r>
              <w:rPr>
                <w:sz w:val="24"/>
                <w:szCs w:val="24"/>
              </w:rPr>
              <w:lastRenderedPageBreak/>
              <w:t>поведения в волне.</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lastRenderedPageBreak/>
              <w:t>Знать способы оповещения о приближении цунами.</w:t>
            </w:r>
          </w:p>
          <w:p w:rsidR="00303009" w:rsidRDefault="00303009">
            <w:pPr>
              <w:tabs>
                <w:tab w:val="center" w:pos="4155"/>
                <w:tab w:val="right" w:pos="8310"/>
              </w:tabs>
              <w:autoSpaceDE w:val="0"/>
              <w:autoSpaceDN w:val="0"/>
              <w:adjustRightInd w:val="0"/>
              <w:rPr>
                <w:sz w:val="24"/>
                <w:szCs w:val="24"/>
              </w:rPr>
            </w:pPr>
            <w:r>
              <w:rPr>
                <w:sz w:val="24"/>
                <w:szCs w:val="24"/>
              </w:rPr>
              <w:t>Владеть навыками по защите населения от цунами.</w:t>
            </w:r>
          </w:p>
          <w:p w:rsidR="00303009" w:rsidRDefault="00303009">
            <w:pPr>
              <w:tabs>
                <w:tab w:val="center" w:pos="4155"/>
                <w:tab w:val="right" w:pos="8310"/>
              </w:tabs>
              <w:autoSpaceDE w:val="0"/>
              <w:autoSpaceDN w:val="0"/>
              <w:adjustRightInd w:val="0"/>
              <w:rPr>
                <w:sz w:val="24"/>
                <w:szCs w:val="24"/>
              </w:rPr>
            </w:pPr>
            <w:r>
              <w:rPr>
                <w:sz w:val="24"/>
                <w:szCs w:val="24"/>
              </w:rPr>
              <w:t xml:space="preserve">Уметь прогнозировать цунами по поведению </w:t>
            </w:r>
            <w:r>
              <w:rPr>
                <w:sz w:val="24"/>
                <w:szCs w:val="24"/>
              </w:rPr>
              <w:lastRenderedPageBreak/>
              <w:t>животных.</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lastRenderedPageBreak/>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Раздел 1.</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 7.3.</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 7.4.</w:t>
            </w: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r w:rsidR="00303009" w:rsidTr="00303009">
        <w:tc>
          <w:tcPr>
            <w:tcW w:w="438" w:type="dxa"/>
            <w:tcBorders>
              <w:top w:val="single" w:sz="6" w:space="0" w:color="000000"/>
              <w:left w:val="single" w:sz="6" w:space="0" w:color="000000"/>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jc w:val="center"/>
              <w:rPr>
                <w:sz w:val="24"/>
                <w:szCs w:val="24"/>
              </w:rPr>
            </w:pP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303009" w:rsidRDefault="00303009">
            <w:pPr>
              <w:spacing w:after="0" w:line="240" w:lineRule="auto"/>
              <w:rPr>
                <w:sz w:val="24"/>
                <w:szCs w:val="24"/>
              </w:rPr>
            </w:pP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Глава 8. Лесные и торфяные</w:t>
            </w:r>
          </w:p>
        </w:tc>
      </w:tr>
      <w:tr w:rsidR="00303009" w:rsidTr="00303009">
        <w:tc>
          <w:tcPr>
            <w:tcW w:w="438"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17</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303009" w:rsidRDefault="00303009">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Происхождение и класси</w:t>
            </w:r>
            <w:r>
              <w:rPr>
                <w:sz w:val="24"/>
                <w:szCs w:val="24"/>
              </w:rPr>
              <w:softHyphen/>
              <w:t>фикация лесных и торфяных пожаров Последствия лесных и торфяных пожаров.</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Причины возникновения лесных пожаров. Классы лесных пожаров. Классификация лесных  и торфяных пожаров. Последствия лесных и торфяных пожаров.</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Знать причины лесных и торфяных пожаров.</w:t>
            </w:r>
          </w:p>
          <w:p w:rsidR="00303009" w:rsidRDefault="00303009">
            <w:pPr>
              <w:tabs>
                <w:tab w:val="center" w:pos="4155"/>
                <w:tab w:val="right" w:pos="8310"/>
              </w:tabs>
              <w:autoSpaceDE w:val="0"/>
              <w:autoSpaceDN w:val="0"/>
              <w:adjustRightInd w:val="0"/>
              <w:rPr>
                <w:sz w:val="24"/>
                <w:szCs w:val="24"/>
              </w:rPr>
            </w:pPr>
            <w:r>
              <w:rPr>
                <w:sz w:val="24"/>
                <w:szCs w:val="24"/>
              </w:rPr>
              <w:t xml:space="preserve">Иметь представление о последствиях лесных и торфяных пожаров. </w:t>
            </w:r>
          </w:p>
          <w:p w:rsidR="00303009" w:rsidRDefault="00303009">
            <w:pPr>
              <w:tabs>
                <w:tab w:val="center" w:pos="4155"/>
                <w:tab w:val="right" w:pos="8310"/>
              </w:tabs>
              <w:autoSpaceDE w:val="0"/>
              <w:autoSpaceDN w:val="0"/>
              <w:adjustRightInd w:val="0"/>
              <w:rPr>
                <w:sz w:val="24"/>
                <w:szCs w:val="24"/>
              </w:rPr>
            </w:pPr>
            <w:r>
              <w:rPr>
                <w:sz w:val="24"/>
                <w:szCs w:val="24"/>
              </w:rPr>
              <w:t>Владеть навыками выполнения мероприятий по защите от лесных и торфяных пожаров.</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Тест (10мин)</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видеофильм</w:t>
            </w:r>
          </w:p>
        </w:tc>
        <w:tc>
          <w:tcPr>
            <w:tcW w:w="1263"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Раздел 1.</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 8.1.</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П.8.2.</w:t>
            </w: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bl>
    <w:p w:rsidR="00303009" w:rsidRDefault="00303009" w:rsidP="00303009">
      <w:pPr>
        <w:rPr>
          <w:b/>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303009" w:rsidTr="00303009">
        <w:tc>
          <w:tcPr>
            <w:tcW w:w="438"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18</w:t>
            </w:r>
          </w:p>
        </w:tc>
        <w:tc>
          <w:tcPr>
            <w:tcW w:w="1026" w:type="dxa"/>
            <w:vMerge w:val="restart"/>
            <w:tcBorders>
              <w:top w:val="single" w:sz="6" w:space="0" w:color="000000"/>
              <w:left w:val="single" w:sz="6" w:space="0" w:color="000000"/>
              <w:bottom w:val="single" w:sz="6" w:space="0" w:color="000000"/>
              <w:right w:val="single" w:sz="6" w:space="0" w:color="000000"/>
            </w:tcBorders>
            <w:vAlign w:val="center"/>
          </w:tcPr>
          <w:p w:rsidR="00303009" w:rsidRDefault="00303009">
            <w:pPr>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Предупреждение лесных и торфяных пожаров. Правила безопасного по</w:t>
            </w:r>
            <w:r>
              <w:rPr>
                <w:sz w:val="24"/>
                <w:szCs w:val="24"/>
              </w:rPr>
              <w:softHyphen/>
              <w:t>ведения при нахождении в зо</w:t>
            </w:r>
            <w:r>
              <w:rPr>
                <w:sz w:val="24"/>
                <w:szCs w:val="24"/>
              </w:rPr>
              <w:softHyphen/>
              <w:t xml:space="preserve">не лесного </w:t>
            </w:r>
            <w:r>
              <w:rPr>
                <w:sz w:val="24"/>
                <w:szCs w:val="24"/>
              </w:rPr>
              <w:lastRenderedPageBreak/>
              <w:t>пожара и его туше</w:t>
            </w:r>
            <w:r>
              <w:rPr>
                <w:sz w:val="24"/>
                <w:szCs w:val="24"/>
              </w:rPr>
              <w:softHyphen/>
              <w:t>нии.</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lang w:val="en-US"/>
              </w:rPr>
            </w:pPr>
            <w:r>
              <w:rPr>
                <w:sz w:val="24"/>
                <w:szCs w:val="24"/>
                <w:lang w:val="en-US"/>
              </w:rPr>
              <w:lastRenderedPageBreak/>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 xml:space="preserve">Предупреждение лесных и торфяных пожаров. В пожароопасный сезон в лесу запрещается.  Правила безопасного </w:t>
            </w:r>
            <w:r>
              <w:rPr>
                <w:sz w:val="24"/>
                <w:szCs w:val="24"/>
              </w:rPr>
              <w:lastRenderedPageBreak/>
              <w:t xml:space="preserve">поведения при нахождении в зоне лесного пожара  и его тушении. </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lastRenderedPageBreak/>
              <w:t xml:space="preserve">Знать: способы оповещения о лесных и торфяных пожарах; основные мероприятия по защите населения от лесных и торфяных пожаров и их </w:t>
            </w:r>
            <w:r>
              <w:rPr>
                <w:sz w:val="24"/>
                <w:szCs w:val="24"/>
              </w:rPr>
              <w:lastRenderedPageBreak/>
              <w:t>последствий.</w:t>
            </w:r>
          </w:p>
          <w:p w:rsidR="00303009" w:rsidRDefault="00303009">
            <w:pPr>
              <w:tabs>
                <w:tab w:val="center" w:pos="4155"/>
                <w:tab w:val="right" w:pos="8310"/>
              </w:tabs>
              <w:autoSpaceDE w:val="0"/>
              <w:autoSpaceDN w:val="0"/>
              <w:adjustRightInd w:val="0"/>
              <w:rPr>
                <w:sz w:val="24"/>
                <w:szCs w:val="24"/>
              </w:rPr>
            </w:pPr>
            <w:r>
              <w:rPr>
                <w:sz w:val="24"/>
                <w:szCs w:val="24"/>
              </w:rPr>
              <w:t>Уметь выходить из зоны лесного пожара.</w:t>
            </w:r>
          </w:p>
          <w:p w:rsidR="00303009" w:rsidRDefault="00303009">
            <w:pPr>
              <w:tabs>
                <w:tab w:val="center" w:pos="4155"/>
                <w:tab w:val="right" w:pos="8310"/>
              </w:tabs>
              <w:autoSpaceDE w:val="0"/>
              <w:autoSpaceDN w:val="0"/>
              <w:adjustRightInd w:val="0"/>
              <w:rPr>
                <w:sz w:val="24"/>
                <w:szCs w:val="24"/>
              </w:rPr>
            </w:pPr>
            <w:r>
              <w:rPr>
                <w:sz w:val="24"/>
                <w:szCs w:val="24"/>
              </w:rPr>
              <w:t>Владеть навыками выполнения мероприятий по защите от лесных и торфяных пожаров.</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lastRenderedPageBreak/>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Раздел 1 П.8.3.</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П.8.4.</w:t>
            </w: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r w:rsidR="00303009" w:rsidTr="00303009">
        <w:tc>
          <w:tcPr>
            <w:tcW w:w="438" w:type="dxa"/>
            <w:tcBorders>
              <w:top w:val="single" w:sz="6" w:space="0" w:color="000000"/>
              <w:left w:val="single" w:sz="6" w:space="0" w:color="000000"/>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jc w:val="center"/>
              <w:rPr>
                <w:sz w:val="24"/>
                <w:szCs w:val="24"/>
              </w:rPr>
            </w:pP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303009" w:rsidRDefault="00303009">
            <w:pPr>
              <w:spacing w:after="0" w:line="240" w:lineRule="auto"/>
              <w:rPr>
                <w:sz w:val="24"/>
                <w:szCs w:val="24"/>
              </w:rPr>
            </w:pP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Глава 9. Психологические ос</w:t>
            </w:r>
            <w:r>
              <w:rPr>
                <w:sz w:val="24"/>
                <w:szCs w:val="24"/>
              </w:rPr>
              <w:softHyphen/>
              <w:t>новы выживания в ЧС.</w:t>
            </w:r>
          </w:p>
        </w:tc>
      </w:tr>
      <w:tr w:rsidR="00303009" w:rsidTr="00303009">
        <w:tc>
          <w:tcPr>
            <w:tcW w:w="438"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19</w:t>
            </w:r>
          </w:p>
        </w:tc>
        <w:tc>
          <w:tcPr>
            <w:tcW w:w="1026" w:type="dxa"/>
            <w:vMerge/>
            <w:tcBorders>
              <w:top w:val="single" w:sz="6" w:space="0" w:color="000000"/>
              <w:left w:val="single" w:sz="6" w:space="0" w:color="000000"/>
              <w:bottom w:val="single" w:sz="6" w:space="0" w:color="000000"/>
              <w:right w:val="single" w:sz="6" w:space="0" w:color="000000"/>
            </w:tcBorders>
            <w:vAlign w:val="center"/>
            <w:hideMark/>
          </w:tcPr>
          <w:p w:rsidR="00303009" w:rsidRDefault="00303009">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Человек и стихия. Характер и темперамент.</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 xml:space="preserve">Человек и стихия. Характер и темперамент. Типы темперамента. Влияние темперамента на формирование характера. Поведение человека в </w:t>
            </w:r>
            <w:proofErr w:type="gramStart"/>
            <w:r>
              <w:rPr>
                <w:sz w:val="24"/>
                <w:szCs w:val="24"/>
              </w:rPr>
              <w:t>чрезвычайных</w:t>
            </w:r>
            <w:proofErr w:type="gramEnd"/>
            <w:r>
              <w:rPr>
                <w:sz w:val="24"/>
                <w:szCs w:val="24"/>
              </w:rPr>
              <w:t xml:space="preserve"> ситуации в зависимос-ти от характера.</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Знать от чего зависит характер человека.</w:t>
            </w:r>
          </w:p>
          <w:p w:rsidR="00303009" w:rsidRDefault="00303009">
            <w:pPr>
              <w:tabs>
                <w:tab w:val="center" w:pos="4155"/>
                <w:tab w:val="right" w:pos="8310"/>
              </w:tabs>
              <w:autoSpaceDE w:val="0"/>
              <w:autoSpaceDN w:val="0"/>
              <w:adjustRightInd w:val="0"/>
              <w:rPr>
                <w:sz w:val="24"/>
                <w:szCs w:val="24"/>
              </w:rPr>
            </w:pPr>
            <w:r>
              <w:rPr>
                <w:sz w:val="24"/>
                <w:szCs w:val="24"/>
              </w:rPr>
              <w:t>Уметь развивать черты характера, помогающие для выживания.</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Тест (10мин)</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Раздел 1.</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 9.1.</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 9.2.</w:t>
            </w: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bl>
    <w:p w:rsidR="00303009" w:rsidRDefault="00303009" w:rsidP="00303009">
      <w:pPr>
        <w:rPr>
          <w:b/>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02"/>
        <w:gridCol w:w="1985"/>
        <w:gridCol w:w="735"/>
        <w:gridCol w:w="997"/>
        <w:gridCol w:w="2251"/>
        <w:gridCol w:w="2376"/>
        <w:gridCol w:w="1410"/>
        <w:gridCol w:w="1961"/>
        <w:gridCol w:w="1263"/>
        <w:gridCol w:w="696"/>
        <w:gridCol w:w="591"/>
      </w:tblGrid>
      <w:tr w:rsidR="00303009" w:rsidTr="00303009">
        <w:tc>
          <w:tcPr>
            <w:tcW w:w="438"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20</w:t>
            </w:r>
          </w:p>
        </w:tc>
        <w:tc>
          <w:tcPr>
            <w:tcW w:w="1002" w:type="dxa"/>
            <w:tcBorders>
              <w:top w:val="single" w:sz="4" w:space="0" w:color="auto"/>
              <w:left w:val="single" w:sz="6" w:space="0" w:color="000000"/>
              <w:bottom w:val="single" w:sz="4" w:space="0" w:color="auto"/>
              <w:right w:val="single" w:sz="6" w:space="0" w:color="000000"/>
            </w:tcBorders>
            <w:vAlign w:val="center"/>
          </w:tcPr>
          <w:p w:rsidR="00303009" w:rsidRDefault="00303009">
            <w:pPr>
              <w:rPr>
                <w:sz w:val="24"/>
                <w:szCs w:val="24"/>
              </w:rPr>
            </w:pPr>
          </w:p>
        </w:tc>
        <w:tc>
          <w:tcPr>
            <w:tcW w:w="198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Психологические особен</w:t>
            </w:r>
            <w:r>
              <w:rPr>
                <w:sz w:val="24"/>
                <w:szCs w:val="24"/>
              </w:rPr>
              <w:softHyphen/>
              <w:t>ности поведения человека во время и после стихийного бедствия.</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Психологические особенности поведения человека во время стихийного бедствия. Психологические особенности поведения человека после стихийного бедствия.</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Иметь представление об особенностях психологических процессов человека до, во время и после стихийных бедствий.</w:t>
            </w:r>
          </w:p>
          <w:p w:rsidR="00303009" w:rsidRDefault="00303009">
            <w:pPr>
              <w:tabs>
                <w:tab w:val="center" w:pos="4155"/>
                <w:tab w:val="right" w:pos="8310"/>
              </w:tabs>
              <w:autoSpaceDE w:val="0"/>
              <w:autoSpaceDN w:val="0"/>
              <w:adjustRightInd w:val="0"/>
              <w:rPr>
                <w:sz w:val="24"/>
                <w:szCs w:val="24"/>
              </w:rPr>
            </w:pPr>
            <w:r>
              <w:rPr>
                <w:sz w:val="24"/>
                <w:szCs w:val="24"/>
              </w:rPr>
              <w:t>Уметь справляется со своими чувствами и эмоциями.</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Раздел 1.</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 9.3.</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 9.4.</w:t>
            </w: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r w:rsidR="00303009" w:rsidTr="00303009">
        <w:tc>
          <w:tcPr>
            <w:tcW w:w="438" w:type="dxa"/>
            <w:tcBorders>
              <w:top w:val="single" w:sz="6" w:space="0" w:color="000000"/>
              <w:left w:val="single" w:sz="6" w:space="0" w:color="000000"/>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jc w:val="center"/>
              <w:rPr>
                <w:sz w:val="24"/>
                <w:szCs w:val="24"/>
              </w:rPr>
            </w:pPr>
          </w:p>
        </w:tc>
        <w:tc>
          <w:tcPr>
            <w:tcW w:w="1002" w:type="dxa"/>
            <w:vMerge w:val="restart"/>
            <w:tcBorders>
              <w:top w:val="single" w:sz="4" w:space="0" w:color="auto"/>
              <w:left w:val="single" w:sz="6" w:space="0" w:color="000000"/>
              <w:bottom w:val="single" w:sz="6" w:space="0" w:color="000000"/>
              <w:right w:val="single" w:sz="6" w:space="0" w:color="000000"/>
            </w:tcBorders>
            <w:textDirection w:val="btLr"/>
            <w:vAlign w:val="center"/>
            <w:hideMark/>
          </w:tcPr>
          <w:p w:rsidR="00303009" w:rsidRDefault="00303009">
            <w:pPr>
              <w:ind w:left="113" w:right="113"/>
              <w:rPr>
                <w:sz w:val="24"/>
                <w:szCs w:val="24"/>
              </w:rPr>
            </w:pPr>
            <w:r>
              <w:rPr>
                <w:b/>
                <w:sz w:val="24"/>
                <w:szCs w:val="24"/>
              </w:rPr>
              <w:t>Раздел 2.</w:t>
            </w:r>
            <w:r>
              <w:rPr>
                <w:sz w:val="24"/>
                <w:szCs w:val="24"/>
              </w:rPr>
              <w:t xml:space="preserve"> Основы медицинских знаний и правила оказания первой медицинской помощи</w:t>
            </w:r>
          </w:p>
        </w:tc>
        <w:tc>
          <w:tcPr>
            <w:tcW w:w="14265" w:type="dxa"/>
            <w:gridSpan w:val="10"/>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Глава 1. Правила наложения повязок.</w:t>
            </w:r>
          </w:p>
        </w:tc>
      </w:tr>
      <w:tr w:rsidR="00303009" w:rsidTr="00303009">
        <w:tc>
          <w:tcPr>
            <w:tcW w:w="438" w:type="dxa"/>
            <w:tcBorders>
              <w:top w:val="single" w:sz="6" w:space="0" w:color="000000"/>
              <w:left w:val="single" w:sz="6" w:space="0" w:color="000000"/>
              <w:bottom w:val="single" w:sz="4" w:space="0" w:color="auto"/>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21</w:t>
            </w:r>
          </w:p>
        </w:tc>
        <w:tc>
          <w:tcPr>
            <w:tcW w:w="1002" w:type="dxa"/>
            <w:vMerge/>
            <w:tcBorders>
              <w:top w:val="single" w:sz="4" w:space="0" w:color="auto"/>
              <w:left w:val="single" w:sz="6" w:space="0" w:color="000000"/>
              <w:bottom w:val="single" w:sz="6" w:space="0" w:color="000000"/>
              <w:right w:val="single" w:sz="6" w:space="0" w:color="000000"/>
            </w:tcBorders>
            <w:vAlign w:val="center"/>
            <w:hideMark/>
          </w:tcPr>
          <w:p w:rsidR="00303009" w:rsidRDefault="00303009">
            <w:pPr>
              <w:spacing w:after="0" w:line="240" w:lineRule="auto"/>
              <w:rPr>
                <w:sz w:val="24"/>
                <w:szCs w:val="24"/>
              </w:rPr>
            </w:pPr>
          </w:p>
        </w:tc>
        <w:tc>
          <w:tcPr>
            <w:tcW w:w="198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Повязки. Общая характеристика.</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Характеристика перевязочного материала. Правила наложения повязок.</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Знать: основные перевязочные материалы; знать общие правила наложения повязок.</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 xml:space="preserve"> 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Раздел 2.</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П.1.1.</w:t>
            </w: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r w:rsidR="00303009" w:rsidTr="00303009">
        <w:tc>
          <w:tcPr>
            <w:tcW w:w="438" w:type="dxa"/>
            <w:tcBorders>
              <w:top w:val="single" w:sz="4" w:space="0" w:color="auto"/>
              <w:left w:val="single" w:sz="6" w:space="0" w:color="000000"/>
              <w:bottom w:val="single" w:sz="4" w:space="0" w:color="auto"/>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22</w:t>
            </w:r>
          </w:p>
        </w:tc>
        <w:tc>
          <w:tcPr>
            <w:tcW w:w="1002" w:type="dxa"/>
            <w:vMerge/>
            <w:tcBorders>
              <w:top w:val="single" w:sz="4" w:space="0" w:color="auto"/>
              <w:left w:val="single" w:sz="6" w:space="0" w:color="000000"/>
              <w:bottom w:val="single" w:sz="6" w:space="0" w:color="000000"/>
              <w:right w:val="single" w:sz="6" w:space="0" w:color="000000"/>
            </w:tcBorders>
            <w:vAlign w:val="center"/>
            <w:hideMark/>
          </w:tcPr>
          <w:p w:rsidR="00303009" w:rsidRDefault="00303009">
            <w:pPr>
              <w:spacing w:after="0" w:line="240" w:lineRule="auto"/>
              <w:rPr>
                <w:sz w:val="24"/>
                <w:szCs w:val="24"/>
              </w:rPr>
            </w:pPr>
          </w:p>
        </w:tc>
        <w:tc>
          <w:tcPr>
            <w:tcW w:w="198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Отработка практических навыков наложения повязок на руку.</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 xml:space="preserve">Наложение повязки на кисть. Наложение повязки на локтевой сустав. Наложение повязки </w:t>
            </w:r>
            <w:r>
              <w:rPr>
                <w:sz w:val="24"/>
                <w:szCs w:val="24"/>
              </w:rPr>
              <w:lastRenderedPageBreak/>
              <w:t>на плечевой сустав.</w:t>
            </w:r>
          </w:p>
        </w:tc>
        <w:tc>
          <w:tcPr>
            <w:tcW w:w="2376" w:type="dxa"/>
            <w:tcBorders>
              <w:top w:val="single" w:sz="6" w:space="0" w:color="000000"/>
              <w:left w:val="single" w:sz="6" w:space="0" w:color="000000"/>
              <w:bottom w:val="single" w:sz="6" w:space="0" w:color="000000"/>
              <w:right w:val="single" w:sz="6" w:space="0" w:color="000000"/>
            </w:tcBorders>
          </w:tcPr>
          <w:p w:rsidR="00303009" w:rsidRDefault="00303009">
            <w:pPr>
              <w:tabs>
                <w:tab w:val="center" w:pos="4155"/>
                <w:tab w:val="right" w:pos="8310"/>
              </w:tabs>
              <w:autoSpaceDE w:val="0"/>
              <w:autoSpaceDN w:val="0"/>
              <w:adjustRightInd w:val="0"/>
              <w:rPr>
                <w:sz w:val="24"/>
                <w:szCs w:val="24"/>
              </w:rPr>
            </w:pPr>
            <w:r>
              <w:rPr>
                <w:sz w:val="24"/>
                <w:szCs w:val="24"/>
              </w:rPr>
              <w:lastRenderedPageBreak/>
              <w:t>Знать  правила наложения повязок на руку.</w:t>
            </w:r>
          </w:p>
          <w:p w:rsidR="00303009" w:rsidRDefault="00303009">
            <w:pPr>
              <w:tabs>
                <w:tab w:val="center" w:pos="4155"/>
                <w:tab w:val="right" w:pos="8310"/>
              </w:tabs>
              <w:autoSpaceDE w:val="0"/>
              <w:autoSpaceDN w:val="0"/>
              <w:adjustRightInd w:val="0"/>
              <w:rPr>
                <w:sz w:val="24"/>
                <w:szCs w:val="24"/>
              </w:rPr>
            </w:pPr>
            <w:r>
              <w:rPr>
                <w:sz w:val="24"/>
                <w:szCs w:val="24"/>
              </w:rPr>
              <w:t xml:space="preserve">Уметь накладывать повязку на кисть, </w:t>
            </w:r>
            <w:r>
              <w:rPr>
                <w:sz w:val="24"/>
                <w:szCs w:val="24"/>
              </w:rPr>
              <w:lastRenderedPageBreak/>
              <w:t>локтевой сустав.</w:t>
            </w:r>
          </w:p>
          <w:p w:rsidR="00303009" w:rsidRDefault="00303009">
            <w:pPr>
              <w:tabs>
                <w:tab w:val="center" w:pos="4155"/>
                <w:tab w:val="right" w:pos="8310"/>
              </w:tabs>
              <w:autoSpaceDE w:val="0"/>
              <w:autoSpaceDN w:val="0"/>
              <w:adjustRightInd w:val="0"/>
              <w:rPr>
                <w:sz w:val="24"/>
                <w:szCs w:val="24"/>
              </w:rPr>
            </w:pP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lastRenderedPageBreak/>
              <w:t>Тест (7мин)</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бинты</w:t>
            </w:r>
          </w:p>
        </w:tc>
        <w:tc>
          <w:tcPr>
            <w:tcW w:w="1263"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Раздел</w:t>
            </w:r>
            <w:proofErr w:type="gramStart"/>
            <w:r>
              <w:rPr>
                <w:sz w:val="24"/>
                <w:szCs w:val="24"/>
              </w:rPr>
              <w:t>2</w:t>
            </w:r>
            <w:proofErr w:type="gramEnd"/>
            <w:r>
              <w:rPr>
                <w:sz w:val="24"/>
                <w:szCs w:val="24"/>
              </w:rPr>
              <w:t>.</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П.1.2.</w:t>
            </w: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r w:rsidR="00303009" w:rsidTr="00303009">
        <w:tc>
          <w:tcPr>
            <w:tcW w:w="438" w:type="dxa"/>
            <w:tcBorders>
              <w:top w:val="nil"/>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lastRenderedPageBreak/>
              <w:t>23</w:t>
            </w:r>
          </w:p>
        </w:tc>
        <w:tc>
          <w:tcPr>
            <w:tcW w:w="1002" w:type="dxa"/>
            <w:vMerge/>
            <w:tcBorders>
              <w:top w:val="single" w:sz="4" w:space="0" w:color="auto"/>
              <w:left w:val="single" w:sz="6" w:space="0" w:color="000000"/>
              <w:bottom w:val="single" w:sz="6" w:space="0" w:color="000000"/>
              <w:right w:val="single" w:sz="6" w:space="0" w:color="000000"/>
            </w:tcBorders>
            <w:vAlign w:val="center"/>
            <w:hideMark/>
          </w:tcPr>
          <w:p w:rsidR="00303009" w:rsidRDefault="00303009">
            <w:pPr>
              <w:spacing w:after="0" w:line="240" w:lineRule="auto"/>
              <w:rPr>
                <w:sz w:val="24"/>
                <w:szCs w:val="24"/>
              </w:rPr>
            </w:pPr>
          </w:p>
        </w:tc>
        <w:tc>
          <w:tcPr>
            <w:tcW w:w="1985" w:type="dxa"/>
            <w:tcBorders>
              <w:top w:val="single" w:sz="6" w:space="0" w:color="000000"/>
              <w:left w:val="single" w:sz="6" w:space="0" w:color="000000"/>
              <w:bottom w:val="single" w:sz="6" w:space="0" w:color="000000"/>
              <w:right w:val="single" w:sz="6" w:space="0" w:color="000000"/>
            </w:tcBorders>
          </w:tcPr>
          <w:p w:rsidR="00303009" w:rsidRDefault="00303009">
            <w:pPr>
              <w:shd w:val="clear" w:color="auto" w:fill="FFFFFF"/>
              <w:rPr>
                <w:sz w:val="24"/>
                <w:szCs w:val="24"/>
              </w:rPr>
            </w:pPr>
            <w:r>
              <w:rPr>
                <w:sz w:val="24"/>
                <w:szCs w:val="24"/>
              </w:rPr>
              <w:t>Отработка практических навыков наложения повязок на ногу.</w:t>
            </w:r>
          </w:p>
          <w:p w:rsidR="00303009" w:rsidRDefault="00303009">
            <w:pPr>
              <w:tabs>
                <w:tab w:val="center" w:pos="4155"/>
                <w:tab w:val="right" w:pos="8310"/>
              </w:tabs>
              <w:autoSpaceDE w:val="0"/>
              <w:autoSpaceDN w:val="0"/>
              <w:adjustRightInd w:val="0"/>
              <w:spacing w:line="254" w:lineRule="auto"/>
              <w:rPr>
                <w:sz w:val="24"/>
                <w:szCs w:val="24"/>
              </w:rPr>
            </w:pP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Наложение повязки на коленный сустав. Наложение повязки на голеностопный сустав. Наложение повязки на область пятки.</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Знать  правила наложения повязок на ногу.</w:t>
            </w:r>
          </w:p>
          <w:p w:rsidR="00303009" w:rsidRDefault="00303009">
            <w:pPr>
              <w:tabs>
                <w:tab w:val="center" w:pos="4155"/>
                <w:tab w:val="right" w:pos="8310"/>
              </w:tabs>
              <w:autoSpaceDE w:val="0"/>
              <w:autoSpaceDN w:val="0"/>
              <w:adjustRightInd w:val="0"/>
              <w:rPr>
                <w:sz w:val="24"/>
                <w:szCs w:val="24"/>
              </w:rPr>
            </w:pPr>
            <w:r>
              <w:rPr>
                <w:sz w:val="24"/>
                <w:szCs w:val="24"/>
              </w:rPr>
              <w:t xml:space="preserve">Уметь накладывать повязку на коленный сустав, на область пятки, на </w:t>
            </w:r>
            <w:proofErr w:type="gramStart"/>
            <w:r>
              <w:rPr>
                <w:sz w:val="24"/>
                <w:szCs w:val="24"/>
              </w:rPr>
              <w:t>голеностоп-ный</w:t>
            </w:r>
            <w:proofErr w:type="gramEnd"/>
            <w:r>
              <w:rPr>
                <w:sz w:val="24"/>
                <w:szCs w:val="24"/>
              </w:rPr>
              <w:t xml:space="preserve"> сустав.</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бинты</w:t>
            </w:r>
          </w:p>
        </w:tc>
        <w:tc>
          <w:tcPr>
            <w:tcW w:w="1263"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 xml:space="preserve">Раздел 2. </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 1.3.</w:t>
            </w: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r w:rsidR="00303009" w:rsidTr="00303009">
        <w:trPr>
          <w:trHeight w:val="355"/>
        </w:trPr>
        <w:tc>
          <w:tcPr>
            <w:tcW w:w="438" w:type="dxa"/>
            <w:tcBorders>
              <w:top w:val="single" w:sz="6" w:space="0" w:color="000000"/>
              <w:left w:val="single" w:sz="6" w:space="0" w:color="000000"/>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c>
          <w:tcPr>
            <w:tcW w:w="1002" w:type="dxa"/>
            <w:vMerge w:val="restart"/>
            <w:tcBorders>
              <w:top w:val="single" w:sz="4" w:space="0" w:color="auto"/>
              <w:left w:val="single" w:sz="6" w:space="0" w:color="000000"/>
              <w:bottom w:val="single" w:sz="4" w:space="0" w:color="auto"/>
              <w:right w:val="single" w:sz="6" w:space="0" w:color="000000"/>
            </w:tcBorders>
            <w:vAlign w:val="center"/>
          </w:tcPr>
          <w:p w:rsidR="00303009" w:rsidRDefault="00303009">
            <w:pPr>
              <w:rPr>
                <w:sz w:val="24"/>
                <w:szCs w:val="24"/>
              </w:rPr>
            </w:pPr>
          </w:p>
        </w:tc>
        <w:tc>
          <w:tcPr>
            <w:tcW w:w="14265" w:type="dxa"/>
            <w:gridSpan w:val="10"/>
            <w:tcBorders>
              <w:top w:val="single" w:sz="6" w:space="0" w:color="000000"/>
              <w:left w:val="single" w:sz="6" w:space="0" w:color="000000"/>
              <w:bottom w:val="single" w:sz="6" w:space="0" w:color="000000"/>
              <w:right w:val="single" w:sz="6" w:space="0" w:color="000000"/>
            </w:tcBorders>
            <w:hideMark/>
          </w:tcPr>
          <w:p w:rsidR="00303009" w:rsidRDefault="00303009">
            <w:pPr>
              <w:shd w:val="clear" w:color="auto" w:fill="FFFFFF"/>
              <w:rPr>
                <w:sz w:val="24"/>
                <w:szCs w:val="24"/>
              </w:rPr>
            </w:pPr>
            <w:r>
              <w:rPr>
                <w:sz w:val="24"/>
                <w:szCs w:val="24"/>
              </w:rPr>
              <w:t>Глава 2. Оказание помощи пострадавшим при переломах и их эвакуация.</w:t>
            </w:r>
          </w:p>
        </w:tc>
      </w:tr>
      <w:tr w:rsidR="00303009" w:rsidTr="00303009">
        <w:tc>
          <w:tcPr>
            <w:tcW w:w="438" w:type="dxa"/>
            <w:tcBorders>
              <w:top w:val="single" w:sz="6" w:space="0" w:color="000000"/>
              <w:left w:val="single" w:sz="6" w:space="0" w:color="000000"/>
              <w:bottom w:val="single" w:sz="4" w:space="0" w:color="auto"/>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24</w:t>
            </w:r>
          </w:p>
        </w:tc>
        <w:tc>
          <w:tcPr>
            <w:tcW w:w="1002" w:type="dxa"/>
            <w:vMerge/>
            <w:tcBorders>
              <w:top w:val="single" w:sz="4" w:space="0" w:color="auto"/>
              <w:left w:val="single" w:sz="6" w:space="0" w:color="000000"/>
              <w:bottom w:val="single" w:sz="4" w:space="0" w:color="auto"/>
              <w:right w:val="single" w:sz="6" w:space="0" w:color="000000"/>
            </w:tcBorders>
            <w:vAlign w:val="center"/>
            <w:hideMark/>
          </w:tcPr>
          <w:p w:rsidR="00303009" w:rsidRDefault="00303009">
            <w:pPr>
              <w:spacing w:after="0" w:line="240" w:lineRule="auto"/>
              <w:rPr>
                <w:sz w:val="24"/>
                <w:szCs w:val="24"/>
              </w:rPr>
            </w:pPr>
          </w:p>
        </w:tc>
        <w:tc>
          <w:tcPr>
            <w:tcW w:w="198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Правила оказания первой медицинской помощи при переломах.</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proofErr w:type="gramStart"/>
            <w:r>
              <w:rPr>
                <w:sz w:val="24"/>
                <w:szCs w:val="24"/>
              </w:rPr>
              <w:t>Основные принци-пы транспортной иммобилизации.</w:t>
            </w:r>
            <w:proofErr w:type="gramEnd"/>
            <w:r>
              <w:rPr>
                <w:sz w:val="24"/>
                <w:szCs w:val="24"/>
              </w:rPr>
              <w:t xml:space="preserve"> Общие правила оказания ПМП при переломах. Правила оказания ПМП при переломах костей верхних конечностей. Правила оказания ПМП при переломах </w:t>
            </w:r>
            <w:r>
              <w:rPr>
                <w:sz w:val="24"/>
                <w:szCs w:val="24"/>
              </w:rPr>
              <w:lastRenderedPageBreak/>
              <w:t>костей нижних конечностей.</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lastRenderedPageBreak/>
              <w:t>Знать основные принципы транспортной иммобилизации, правила ПМП при переломах верхних и нижних конечностей.</w:t>
            </w:r>
          </w:p>
          <w:p w:rsidR="00303009" w:rsidRDefault="00303009">
            <w:pPr>
              <w:tabs>
                <w:tab w:val="center" w:pos="4155"/>
                <w:tab w:val="right" w:pos="8310"/>
              </w:tabs>
              <w:autoSpaceDE w:val="0"/>
              <w:autoSpaceDN w:val="0"/>
              <w:adjustRightInd w:val="0"/>
              <w:rPr>
                <w:sz w:val="24"/>
                <w:szCs w:val="24"/>
              </w:rPr>
            </w:pPr>
            <w:r>
              <w:rPr>
                <w:sz w:val="24"/>
                <w:szCs w:val="24"/>
              </w:rPr>
              <w:t>Уметь накладывать шины на поврежденные конечности.</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 xml:space="preserve">Тест </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(5мин)</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Раздел</w:t>
            </w:r>
            <w:proofErr w:type="gramStart"/>
            <w:r>
              <w:rPr>
                <w:sz w:val="24"/>
                <w:szCs w:val="24"/>
              </w:rPr>
              <w:t>2</w:t>
            </w:r>
            <w:proofErr w:type="gramEnd"/>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П.2.1.</w:t>
            </w: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r w:rsidR="00303009" w:rsidTr="00303009">
        <w:tc>
          <w:tcPr>
            <w:tcW w:w="438" w:type="dxa"/>
            <w:tcBorders>
              <w:top w:val="single" w:sz="4" w:space="0" w:color="auto"/>
              <w:left w:val="single" w:sz="6" w:space="0" w:color="000000"/>
              <w:bottom w:val="single" w:sz="4" w:space="0" w:color="auto"/>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lastRenderedPageBreak/>
              <w:t>25</w:t>
            </w:r>
          </w:p>
        </w:tc>
        <w:tc>
          <w:tcPr>
            <w:tcW w:w="1002" w:type="dxa"/>
            <w:vMerge/>
            <w:tcBorders>
              <w:top w:val="single" w:sz="4" w:space="0" w:color="auto"/>
              <w:left w:val="single" w:sz="6" w:space="0" w:color="000000"/>
              <w:bottom w:val="single" w:sz="4" w:space="0" w:color="auto"/>
              <w:right w:val="single" w:sz="6" w:space="0" w:color="000000"/>
            </w:tcBorders>
            <w:vAlign w:val="center"/>
            <w:hideMark/>
          </w:tcPr>
          <w:p w:rsidR="00303009" w:rsidRDefault="00303009">
            <w:pPr>
              <w:spacing w:after="0" w:line="240" w:lineRule="auto"/>
              <w:rPr>
                <w:sz w:val="24"/>
                <w:szCs w:val="24"/>
              </w:rPr>
            </w:pPr>
          </w:p>
        </w:tc>
        <w:tc>
          <w:tcPr>
            <w:tcW w:w="198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Отработка навыков наложения шин на конечности.</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Правила оказания ПМП при переломах костей верхних конечностей. Правила оказания ПМП при переломах костей нижних конечностей.</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Знать основные принципы транспортной иммобилизации, правила ПМП при переломах верхних и нижних конечностей.</w:t>
            </w:r>
          </w:p>
          <w:p w:rsidR="00303009" w:rsidRDefault="00303009">
            <w:pPr>
              <w:tabs>
                <w:tab w:val="center" w:pos="4155"/>
                <w:tab w:val="right" w:pos="8310"/>
              </w:tabs>
              <w:autoSpaceDE w:val="0"/>
              <w:autoSpaceDN w:val="0"/>
              <w:adjustRightInd w:val="0"/>
              <w:rPr>
                <w:sz w:val="24"/>
                <w:szCs w:val="24"/>
              </w:rPr>
            </w:pPr>
            <w:r>
              <w:rPr>
                <w:sz w:val="24"/>
                <w:szCs w:val="24"/>
              </w:rPr>
              <w:t>Уметь накладывать шины на поврежденные конечности.</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Шины, бинты</w:t>
            </w:r>
          </w:p>
        </w:tc>
        <w:tc>
          <w:tcPr>
            <w:tcW w:w="1263"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Раздел</w:t>
            </w:r>
            <w:proofErr w:type="gramStart"/>
            <w:r>
              <w:rPr>
                <w:sz w:val="24"/>
                <w:szCs w:val="24"/>
              </w:rPr>
              <w:t>2</w:t>
            </w:r>
            <w:proofErr w:type="gramEnd"/>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П.2.1.</w:t>
            </w: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bl>
    <w:p w:rsidR="00303009" w:rsidRDefault="00303009" w:rsidP="00303009">
      <w:pPr>
        <w:rPr>
          <w:b/>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303009" w:rsidTr="00303009">
        <w:tc>
          <w:tcPr>
            <w:tcW w:w="438"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26</w:t>
            </w:r>
          </w:p>
        </w:tc>
        <w:tc>
          <w:tcPr>
            <w:tcW w:w="1026" w:type="dxa"/>
            <w:tcBorders>
              <w:top w:val="single" w:sz="6" w:space="0" w:color="000000"/>
              <w:left w:val="single" w:sz="6" w:space="0" w:color="000000"/>
              <w:bottom w:val="single" w:sz="4" w:space="0" w:color="auto"/>
              <w:right w:val="single" w:sz="6" w:space="0" w:color="000000"/>
            </w:tcBorders>
            <w:vAlign w:val="center"/>
          </w:tcPr>
          <w:p w:rsidR="00303009" w:rsidRDefault="00303009">
            <w:pPr>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Способы эвакуации пострадавших.</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Способы безносилочной транспортировки (эвакуации) пострадавших.</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 xml:space="preserve">Знать способы безносилочной транспортировки пострадавших в зависимости от места перелома. </w:t>
            </w:r>
          </w:p>
          <w:p w:rsidR="00303009" w:rsidRDefault="00303009">
            <w:pPr>
              <w:tabs>
                <w:tab w:val="center" w:pos="4155"/>
                <w:tab w:val="right" w:pos="8310"/>
              </w:tabs>
              <w:autoSpaceDE w:val="0"/>
              <w:autoSpaceDN w:val="0"/>
              <w:adjustRightInd w:val="0"/>
              <w:rPr>
                <w:sz w:val="24"/>
                <w:szCs w:val="24"/>
              </w:rPr>
            </w:pPr>
            <w:r>
              <w:rPr>
                <w:sz w:val="24"/>
                <w:szCs w:val="24"/>
              </w:rPr>
              <w:t>Уметь переносить пострадавшего на руках.</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Раздел</w:t>
            </w:r>
            <w:proofErr w:type="gramStart"/>
            <w:r>
              <w:rPr>
                <w:sz w:val="24"/>
                <w:szCs w:val="24"/>
              </w:rPr>
              <w:t>2</w:t>
            </w:r>
            <w:proofErr w:type="gramEnd"/>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П.2.2.</w:t>
            </w: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r w:rsidR="00303009" w:rsidTr="00303009">
        <w:tc>
          <w:tcPr>
            <w:tcW w:w="438" w:type="dxa"/>
            <w:tcBorders>
              <w:top w:val="single" w:sz="6" w:space="0" w:color="000000"/>
              <w:left w:val="single" w:sz="6" w:space="0" w:color="000000"/>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jc w:val="center"/>
              <w:rPr>
                <w:sz w:val="24"/>
                <w:szCs w:val="24"/>
              </w:rPr>
            </w:pPr>
          </w:p>
        </w:tc>
        <w:tc>
          <w:tcPr>
            <w:tcW w:w="1026" w:type="dxa"/>
            <w:vMerge w:val="restart"/>
            <w:tcBorders>
              <w:top w:val="single" w:sz="4" w:space="0" w:color="auto"/>
              <w:left w:val="single" w:sz="6" w:space="0" w:color="000000"/>
              <w:bottom w:val="single" w:sz="6" w:space="0" w:color="000000"/>
              <w:right w:val="single" w:sz="6" w:space="0" w:color="000000"/>
            </w:tcBorders>
            <w:textDirection w:val="btLr"/>
            <w:vAlign w:val="center"/>
            <w:hideMark/>
          </w:tcPr>
          <w:p w:rsidR="00303009" w:rsidRDefault="00303009">
            <w:pPr>
              <w:ind w:left="113" w:right="113"/>
              <w:rPr>
                <w:sz w:val="24"/>
                <w:szCs w:val="24"/>
              </w:rPr>
            </w:pPr>
            <w:r>
              <w:rPr>
                <w:b/>
                <w:sz w:val="24"/>
                <w:szCs w:val="24"/>
              </w:rPr>
              <w:t>Раздел 3.</w:t>
            </w:r>
            <w:r>
              <w:rPr>
                <w:sz w:val="24"/>
                <w:szCs w:val="24"/>
              </w:rPr>
              <w:t xml:space="preserve"> Основы здорового образа жизни</w:t>
            </w: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Глава 1. Режим учебы и отдыха подростка</w:t>
            </w:r>
          </w:p>
        </w:tc>
      </w:tr>
      <w:tr w:rsidR="00303009" w:rsidTr="00303009">
        <w:tc>
          <w:tcPr>
            <w:tcW w:w="438"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27</w:t>
            </w:r>
          </w:p>
        </w:tc>
        <w:tc>
          <w:tcPr>
            <w:tcW w:w="1026" w:type="dxa"/>
            <w:vMerge/>
            <w:tcBorders>
              <w:top w:val="single" w:sz="4" w:space="0" w:color="auto"/>
              <w:left w:val="single" w:sz="6" w:space="0" w:color="000000"/>
              <w:bottom w:val="single" w:sz="6" w:space="0" w:color="000000"/>
              <w:right w:val="single" w:sz="6" w:space="0" w:color="000000"/>
            </w:tcBorders>
            <w:vAlign w:val="center"/>
            <w:hideMark/>
          </w:tcPr>
          <w:p w:rsidR="00303009" w:rsidRDefault="00303009">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Режим - необходимое условие здорового образа жизни.</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 xml:space="preserve">Режим – необходимое условие ЗОЖ. Навыки ЗОЖ. </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Знать значение режима дня для формирования ЗОЖ.</w:t>
            </w:r>
          </w:p>
          <w:p w:rsidR="00303009" w:rsidRDefault="00303009">
            <w:pPr>
              <w:tabs>
                <w:tab w:val="center" w:pos="4155"/>
                <w:tab w:val="right" w:pos="8310"/>
              </w:tabs>
              <w:autoSpaceDE w:val="0"/>
              <w:autoSpaceDN w:val="0"/>
              <w:adjustRightInd w:val="0"/>
              <w:rPr>
                <w:sz w:val="24"/>
                <w:szCs w:val="24"/>
              </w:rPr>
            </w:pPr>
            <w:r>
              <w:rPr>
                <w:sz w:val="24"/>
                <w:szCs w:val="24"/>
              </w:rPr>
              <w:t>Уметь соблюдать режим дня.</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Тест (10мин)</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Раздел 3.</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П.1.1.</w:t>
            </w: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r w:rsidR="00303009" w:rsidTr="00303009">
        <w:tc>
          <w:tcPr>
            <w:tcW w:w="438"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28</w:t>
            </w:r>
          </w:p>
        </w:tc>
        <w:tc>
          <w:tcPr>
            <w:tcW w:w="1026" w:type="dxa"/>
            <w:vMerge/>
            <w:tcBorders>
              <w:top w:val="single" w:sz="4" w:space="0" w:color="auto"/>
              <w:left w:val="single" w:sz="6" w:space="0" w:color="000000"/>
              <w:bottom w:val="single" w:sz="6" w:space="0" w:color="000000"/>
              <w:right w:val="single" w:sz="6" w:space="0" w:color="000000"/>
            </w:tcBorders>
            <w:vAlign w:val="center"/>
            <w:hideMark/>
          </w:tcPr>
          <w:p w:rsidR="00303009" w:rsidRDefault="00303009">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shd w:val="clear" w:color="auto" w:fill="FFFFFF"/>
              <w:rPr>
                <w:sz w:val="24"/>
                <w:szCs w:val="24"/>
              </w:rPr>
            </w:pPr>
            <w:r>
              <w:rPr>
                <w:sz w:val="24"/>
                <w:szCs w:val="24"/>
              </w:rPr>
              <w:t>Умственная и физическая</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работоспособность.</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Умственная и физическая работоспособность. Умственное утомление и его последствие. Функции организма в различные промежутки времени.</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Знать о функциях организма в различные промежутки времени.</w:t>
            </w:r>
          </w:p>
          <w:p w:rsidR="00303009" w:rsidRDefault="00303009">
            <w:pPr>
              <w:tabs>
                <w:tab w:val="center" w:pos="4155"/>
                <w:tab w:val="right" w:pos="8310"/>
              </w:tabs>
              <w:autoSpaceDE w:val="0"/>
              <w:autoSpaceDN w:val="0"/>
              <w:adjustRightInd w:val="0"/>
              <w:rPr>
                <w:sz w:val="24"/>
                <w:szCs w:val="24"/>
              </w:rPr>
            </w:pPr>
            <w:r>
              <w:rPr>
                <w:sz w:val="24"/>
                <w:szCs w:val="24"/>
              </w:rPr>
              <w:t>Уметь следить за работоспособностью организма.</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Раздел 3.</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 1.2.</w:t>
            </w: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bl>
    <w:p w:rsidR="00303009" w:rsidRDefault="00303009" w:rsidP="00303009">
      <w:pPr>
        <w:rPr>
          <w:b/>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303009" w:rsidTr="00303009">
        <w:tc>
          <w:tcPr>
            <w:tcW w:w="438"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29</w:t>
            </w:r>
          </w:p>
        </w:tc>
        <w:tc>
          <w:tcPr>
            <w:tcW w:w="1026" w:type="dxa"/>
            <w:vMerge w:val="restart"/>
            <w:tcBorders>
              <w:top w:val="single" w:sz="6" w:space="0" w:color="000000"/>
              <w:left w:val="single" w:sz="6" w:space="0" w:color="000000"/>
              <w:bottom w:val="single" w:sz="4" w:space="0" w:color="auto"/>
              <w:right w:val="single" w:sz="6" w:space="0" w:color="000000"/>
            </w:tcBorders>
            <w:vAlign w:val="center"/>
          </w:tcPr>
          <w:p w:rsidR="00303009" w:rsidRDefault="00303009">
            <w:pPr>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shd w:val="clear" w:color="auto" w:fill="FFFFFF"/>
              <w:rPr>
                <w:sz w:val="24"/>
                <w:szCs w:val="24"/>
              </w:rPr>
            </w:pPr>
            <w:r>
              <w:rPr>
                <w:sz w:val="24"/>
                <w:szCs w:val="24"/>
              </w:rPr>
              <w:t>Профилактика переутомления и содержание режима</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дня.</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Составление режима дня с учетом традиции семьи.</w:t>
            </w:r>
          </w:p>
          <w:p w:rsidR="00303009" w:rsidRDefault="00303009">
            <w:pPr>
              <w:tabs>
                <w:tab w:val="center" w:pos="4155"/>
                <w:tab w:val="right" w:pos="8310"/>
              </w:tabs>
              <w:autoSpaceDE w:val="0"/>
              <w:autoSpaceDN w:val="0"/>
              <w:adjustRightInd w:val="0"/>
              <w:rPr>
                <w:sz w:val="24"/>
                <w:szCs w:val="24"/>
              </w:rPr>
            </w:pPr>
            <w:r>
              <w:rPr>
                <w:sz w:val="24"/>
                <w:szCs w:val="24"/>
              </w:rPr>
              <w:t>Бюджет времени.</w:t>
            </w:r>
          </w:p>
          <w:p w:rsidR="00303009" w:rsidRDefault="00303009">
            <w:pPr>
              <w:tabs>
                <w:tab w:val="center" w:pos="4155"/>
                <w:tab w:val="right" w:pos="8310"/>
              </w:tabs>
              <w:autoSpaceDE w:val="0"/>
              <w:autoSpaceDN w:val="0"/>
              <w:adjustRightInd w:val="0"/>
              <w:rPr>
                <w:sz w:val="24"/>
                <w:szCs w:val="24"/>
              </w:rPr>
            </w:pPr>
            <w:r>
              <w:rPr>
                <w:sz w:val="24"/>
                <w:szCs w:val="24"/>
              </w:rPr>
              <w:lastRenderedPageBreak/>
              <w:t>Периоды самоподготовки.</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lastRenderedPageBreak/>
              <w:t xml:space="preserve">Знать о режиме труда и отдыха как необходимом условии жизни, обеспечивающим укрепление и </w:t>
            </w:r>
            <w:r>
              <w:rPr>
                <w:sz w:val="24"/>
                <w:szCs w:val="24"/>
              </w:rPr>
              <w:lastRenderedPageBreak/>
              <w:t>сохранение здоровья.</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lastRenderedPageBreak/>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Раздел3</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П.1.3.</w:t>
            </w: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r w:rsidR="00303009" w:rsidTr="00303009">
        <w:tc>
          <w:tcPr>
            <w:tcW w:w="438" w:type="dxa"/>
            <w:tcBorders>
              <w:top w:val="single" w:sz="6" w:space="0" w:color="000000"/>
              <w:left w:val="single" w:sz="6" w:space="0" w:color="000000"/>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jc w:val="center"/>
              <w:rPr>
                <w:sz w:val="24"/>
                <w:szCs w:val="24"/>
              </w:rPr>
            </w:pPr>
          </w:p>
        </w:tc>
        <w:tc>
          <w:tcPr>
            <w:tcW w:w="1026" w:type="dxa"/>
            <w:vMerge/>
            <w:tcBorders>
              <w:top w:val="single" w:sz="6" w:space="0" w:color="000000"/>
              <w:left w:val="single" w:sz="6" w:space="0" w:color="000000"/>
              <w:bottom w:val="single" w:sz="4" w:space="0" w:color="auto"/>
              <w:right w:val="single" w:sz="6" w:space="0" w:color="000000"/>
            </w:tcBorders>
            <w:vAlign w:val="center"/>
            <w:hideMark/>
          </w:tcPr>
          <w:p w:rsidR="00303009" w:rsidRDefault="00303009">
            <w:pPr>
              <w:spacing w:after="0" w:line="240" w:lineRule="auto"/>
              <w:rPr>
                <w:sz w:val="24"/>
                <w:szCs w:val="24"/>
              </w:rPr>
            </w:pP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 xml:space="preserve"> Глава 2. Основы репродуктивного здоровья подростков.</w:t>
            </w:r>
          </w:p>
        </w:tc>
      </w:tr>
      <w:tr w:rsidR="00303009" w:rsidTr="00303009">
        <w:tc>
          <w:tcPr>
            <w:tcW w:w="438"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30</w:t>
            </w:r>
          </w:p>
        </w:tc>
        <w:tc>
          <w:tcPr>
            <w:tcW w:w="1026" w:type="dxa"/>
            <w:vMerge/>
            <w:tcBorders>
              <w:top w:val="single" w:sz="6" w:space="0" w:color="000000"/>
              <w:left w:val="single" w:sz="6" w:space="0" w:color="000000"/>
              <w:bottom w:val="single" w:sz="4" w:space="0" w:color="auto"/>
              <w:right w:val="single" w:sz="6" w:space="0" w:color="000000"/>
            </w:tcBorders>
            <w:vAlign w:val="center"/>
            <w:hideMark/>
          </w:tcPr>
          <w:p w:rsidR="00303009" w:rsidRDefault="00303009">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shd w:val="clear" w:color="auto" w:fill="FFFFFF"/>
              <w:rPr>
                <w:sz w:val="24"/>
                <w:szCs w:val="24"/>
              </w:rPr>
            </w:pPr>
            <w:r>
              <w:rPr>
                <w:sz w:val="24"/>
                <w:szCs w:val="24"/>
              </w:rPr>
              <w:t>Проблемы сексуальных отношений в подростковом возрасте.</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Влюбленность и эротика. Проблемы сексуальных отношений в подростковом возрасте.</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 xml:space="preserve">Иметь представление о взаимоотношении полов в </w:t>
            </w:r>
            <w:proofErr w:type="gramStart"/>
            <w:r>
              <w:rPr>
                <w:sz w:val="24"/>
                <w:szCs w:val="24"/>
              </w:rPr>
              <w:t>подростко-вом</w:t>
            </w:r>
            <w:proofErr w:type="gramEnd"/>
            <w:r>
              <w:rPr>
                <w:sz w:val="24"/>
                <w:szCs w:val="24"/>
              </w:rPr>
              <w:t xml:space="preserve"> возрасте; о роли половых отношений в формировании репродуктивной функции девушек и юношей.</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Тест (10мин)</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Раздел 3.</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 2.1.</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П.2.2.</w:t>
            </w: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r w:rsidR="00303009" w:rsidTr="00303009">
        <w:tc>
          <w:tcPr>
            <w:tcW w:w="438"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31</w:t>
            </w:r>
          </w:p>
        </w:tc>
        <w:tc>
          <w:tcPr>
            <w:tcW w:w="1026" w:type="dxa"/>
            <w:vMerge/>
            <w:tcBorders>
              <w:top w:val="single" w:sz="6" w:space="0" w:color="000000"/>
              <w:left w:val="single" w:sz="6" w:space="0" w:color="000000"/>
              <w:bottom w:val="single" w:sz="4" w:space="0" w:color="auto"/>
              <w:right w:val="single" w:sz="6" w:space="0" w:color="000000"/>
            </w:tcBorders>
            <w:vAlign w:val="center"/>
            <w:hideMark/>
          </w:tcPr>
          <w:p w:rsidR="00303009" w:rsidRDefault="00303009">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shd w:val="clear" w:color="auto" w:fill="FFFFFF"/>
              <w:rPr>
                <w:sz w:val="24"/>
                <w:szCs w:val="24"/>
              </w:rPr>
            </w:pPr>
            <w:r>
              <w:rPr>
                <w:sz w:val="24"/>
                <w:szCs w:val="24"/>
              </w:rPr>
              <w:t>Беременность и подрос</w:t>
            </w:r>
            <w:r>
              <w:rPr>
                <w:sz w:val="24"/>
                <w:szCs w:val="24"/>
              </w:rPr>
              <w:softHyphen/>
              <w:t>ток.</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 xml:space="preserve">Понятие беременности. Нежелательная беременность. Аборт и его последствия.  </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Иметь представление о нежелательной беременности, аборте и его последствиях; об опасности ранних половых связей.</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учебник</w:t>
            </w:r>
          </w:p>
        </w:tc>
        <w:tc>
          <w:tcPr>
            <w:tcW w:w="1263"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Раздел 3</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t>П.2.3.</w:t>
            </w: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r w:rsidR="00303009" w:rsidTr="00303009">
        <w:tc>
          <w:tcPr>
            <w:tcW w:w="438" w:type="dxa"/>
            <w:tcBorders>
              <w:top w:val="single" w:sz="6" w:space="0" w:color="000000"/>
              <w:left w:val="single" w:sz="6" w:space="0" w:color="000000"/>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jc w:val="center"/>
              <w:rPr>
                <w:sz w:val="24"/>
                <w:szCs w:val="24"/>
              </w:rPr>
            </w:pPr>
          </w:p>
        </w:tc>
        <w:tc>
          <w:tcPr>
            <w:tcW w:w="1026" w:type="dxa"/>
            <w:vMerge/>
            <w:tcBorders>
              <w:top w:val="single" w:sz="6" w:space="0" w:color="000000"/>
              <w:left w:val="single" w:sz="6" w:space="0" w:color="000000"/>
              <w:bottom w:val="single" w:sz="4" w:space="0" w:color="auto"/>
              <w:right w:val="single" w:sz="6" w:space="0" w:color="000000"/>
            </w:tcBorders>
            <w:vAlign w:val="center"/>
            <w:hideMark/>
          </w:tcPr>
          <w:p w:rsidR="00303009" w:rsidRDefault="00303009">
            <w:pPr>
              <w:spacing w:after="0" w:line="240" w:lineRule="auto"/>
              <w:rPr>
                <w:sz w:val="24"/>
                <w:szCs w:val="24"/>
              </w:rPr>
            </w:pPr>
          </w:p>
        </w:tc>
        <w:tc>
          <w:tcPr>
            <w:tcW w:w="14241" w:type="dxa"/>
            <w:gridSpan w:val="10"/>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jc w:val="center"/>
              <w:rPr>
                <w:sz w:val="24"/>
                <w:szCs w:val="24"/>
              </w:rPr>
            </w:pPr>
            <w:r>
              <w:rPr>
                <w:b/>
                <w:sz w:val="24"/>
                <w:szCs w:val="24"/>
              </w:rPr>
              <w:t>Практические занятия</w:t>
            </w:r>
          </w:p>
        </w:tc>
      </w:tr>
      <w:tr w:rsidR="00303009" w:rsidTr="00303009">
        <w:tc>
          <w:tcPr>
            <w:tcW w:w="438"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32</w:t>
            </w:r>
          </w:p>
        </w:tc>
        <w:tc>
          <w:tcPr>
            <w:tcW w:w="1026" w:type="dxa"/>
            <w:vMerge/>
            <w:tcBorders>
              <w:top w:val="single" w:sz="6" w:space="0" w:color="000000"/>
              <w:left w:val="single" w:sz="6" w:space="0" w:color="000000"/>
              <w:bottom w:val="single" w:sz="4" w:space="0" w:color="auto"/>
              <w:right w:val="single" w:sz="6" w:space="0" w:color="000000"/>
            </w:tcBorders>
            <w:vAlign w:val="center"/>
            <w:hideMark/>
          </w:tcPr>
          <w:p w:rsidR="00303009" w:rsidRDefault="00303009">
            <w:pPr>
              <w:spacing w:after="0" w:line="240" w:lineRule="auto"/>
              <w:rPr>
                <w:sz w:val="24"/>
                <w:szCs w:val="24"/>
              </w:rPr>
            </w:pPr>
          </w:p>
        </w:tc>
        <w:tc>
          <w:tcPr>
            <w:tcW w:w="1961" w:type="dxa"/>
            <w:tcBorders>
              <w:top w:val="single" w:sz="6" w:space="0" w:color="000000"/>
              <w:left w:val="single" w:sz="6" w:space="0" w:color="000000"/>
              <w:bottom w:val="single" w:sz="4" w:space="0" w:color="auto"/>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 xml:space="preserve">Действия учащихся при возникновении </w:t>
            </w:r>
            <w:r>
              <w:rPr>
                <w:sz w:val="24"/>
                <w:szCs w:val="24"/>
              </w:rPr>
              <w:lastRenderedPageBreak/>
              <w:t>ЧС</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lastRenderedPageBreak/>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Комбинированн</w:t>
            </w:r>
            <w:r>
              <w:rPr>
                <w:sz w:val="24"/>
                <w:szCs w:val="24"/>
              </w:rPr>
              <w:lastRenderedPageBreak/>
              <w:t>ый</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lastRenderedPageBreak/>
              <w:t>Гражданский противогаз.</w:t>
            </w:r>
          </w:p>
          <w:p w:rsidR="00303009" w:rsidRDefault="00303009">
            <w:pPr>
              <w:tabs>
                <w:tab w:val="center" w:pos="4155"/>
                <w:tab w:val="right" w:pos="8310"/>
              </w:tabs>
              <w:autoSpaceDE w:val="0"/>
              <w:autoSpaceDN w:val="0"/>
              <w:adjustRightInd w:val="0"/>
              <w:spacing w:line="254" w:lineRule="auto"/>
              <w:rPr>
                <w:sz w:val="24"/>
                <w:szCs w:val="24"/>
              </w:rPr>
            </w:pPr>
            <w:r>
              <w:rPr>
                <w:sz w:val="24"/>
                <w:szCs w:val="24"/>
              </w:rPr>
              <w:lastRenderedPageBreak/>
              <w:t>ПМП при  переломах.</w:t>
            </w:r>
          </w:p>
          <w:p w:rsidR="00303009" w:rsidRDefault="00303009">
            <w:pPr>
              <w:tabs>
                <w:tab w:val="center" w:pos="4155"/>
                <w:tab w:val="right" w:pos="8310"/>
              </w:tabs>
              <w:autoSpaceDE w:val="0"/>
              <w:autoSpaceDN w:val="0"/>
              <w:adjustRightInd w:val="0"/>
              <w:rPr>
                <w:sz w:val="24"/>
                <w:szCs w:val="24"/>
              </w:rPr>
            </w:pPr>
            <w:r>
              <w:rPr>
                <w:sz w:val="24"/>
                <w:szCs w:val="24"/>
              </w:rPr>
              <w:t xml:space="preserve">Эвакуация во время пожара. </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shd w:val="clear" w:color="auto" w:fill="FFFFFF"/>
              <w:rPr>
                <w:b/>
                <w:sz w:val="24"/>
                <w:szCs w:val="24"/>
              </w:rPr>
            </w:pPr>
            <w:r>
              <w:rPr>
                <w:b/>
                <w:sz w:val="24"/>
                <w:szCs w:val="24"/>
              </w:rPr>
              <w:lastRenderedPageBreak/>
              <w:t>Уметь:</w:t>
            </w:r>
          </w:p>
          <w:p w:rsidR="00303009" w:rsidRDefault="00303009">
            <w:pPr>
              <w:tabs>
                <w:tab w:val="center" w:pos="4155"/>
                <w:tab w:val="right" w:pos="8310"/>
              </w:tabs>
              <w:autoSpaceDE w:val="0"/>
              <w:autoSpaceDN w:val="0"/>
              <w:adjustRightInd w:val="0"/>
              <w:rPr>
                <w:sz w:val="24"/>
                <w:szCs w:val="24"/>
              </w:rPr>
            </w:pPr>
            <w:r>
              <w:rPr>
                <w:sz w:val="24"/>
                <w:szCs w:val="24"/>
              </w:rPr>
              <w:t xml:space="preserve">Надевать противогаз; </w:t>
            </w:r>
            <w:r>
              <w:rPr>
                <w:sz w:val="24"/>
                <w:szCs w:val="24"/>
              </w:rPr>
              <w:lastRenderedPageBreak/>
              <w:t>оказывать ПМП при переломах;  действовать в случае воздушной тревоги.</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lastRenderedPageBreak/>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Противогаз, шина</w:t>
            </w:r>
          </w:p>
        </w:tc>
        <w:tc>
          <w:tcPr>
            <w:tcW w:w="1263" w:type="dxa"/>
            <w:tcBorders>
              <w:top w:val="single" w:sz="6" w:space="0" w:color="000000"/>
              <w:left w:val="single" w:sz="6" w:space="0" w:color="000000"/>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bl>
    <w:p w:rsidR="00303009" w:rsidRDefault="00303009" w:rsidP="00303009">
      <w:pPr>
        <w:rPr>
          <w:b/>
          <w:sz w:val="24"/>
          <w:szCs w:val="24"/>
        </w:rPr>
      </w:pPr>
    </w:p>
    <w:tbl>
      <w:tblPr>
        <w:tblW w:w="15705" w:type="dxa"/>
        <w:tblInd w:w="60" w:type="dxa"/>
        <w:tblLayout w:type="fixed"/>
        <w:tblCellMar>
          <w:top w:w="60" w:type="dxa"/>
          <w:left w:w="60" w:type="dxa"/>
          <w:bottom w:w="60" w:type="dxa"/>
          <w:right w:w="60" w:type="dxa"/>
        </w:tblCellMar>
        <w:tblLook w:val="04A0" w:firstRow="1" w:lastRow="0" w:firstColumn="1" w:lastColumn="0" w:noHBand="0" w:noVBand="1"/>
      </w:tblPr>
      <w:tblGrid>
        <w:gridCol w:w="438"/>
        <w:gridCol w:w="1026"/>
        <w:gridCol w:w="1961"/>
        <w:gridCol w:w="735"/>
        <w:gridCol w:w="997"/>
        <w:gridCol w:w="2251"/>
        <w:gridCol w:w="2376"/>
        <w:gridCol w:w="1410"/>
        <w:gridCol w:w="1961"/>
        <w:gridCol w:w="1263"/>
        <w:gridCol w:w="696"/>
        <w:gridCol w:w="591"/>
      </w:tblGrid>
      <w:tr w:rsidR="00303009" w:rsidTr="00303009">
        <w:tc>
          <w:tcPr>
            <w:tcW w:w="438"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33</w:t>
            </w:r>
          </w:p>
        </w:tc>
        <w:tc>
          <w:tcPr>
            <w:tcW w:w="1026" w:type="dxa"/>
            <w:vMerge w:val="restart"/>
            <w:tcBorders>
              <w:top w:val="single" w:sz="6" w:space="0" w:color="000000"/>
              <w:left w:val="single" w:sz="6" w:space="0" w:color="000000"/>
              <w:bottom w:val="single" w:sz="4" w:space="0" w:color="auto"/>
              <w:right w:val="single" w:sz="6" w:space="0" w:color="000000"/>
            </w:tcBorders>
            <w:vAlign w:val="center"/>
          </w:tcPr>
          <w:p w:rsidR="00303009" w:rsidRDefault="00303009">
            <w:pPr>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Изготовление носилок из подручных материалов</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 xml:space="preserve">Комбинированный </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Изготовление носилок из подручных средств</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Уметь сооружать носилки из подручных средств</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Ветки, жерди, верёвки</w:t>
            </w:r>
          </w:p>
        </w:tc>
        <w:tc>
          <w:tcPr>
            <w:tcW w:w="1263" w:type="dxa"/>
            <w:tcBorders>
              <w:top w:val="single" w:sz="6" w:space="0" w:color="000000"/>
              <w:left w:val="single" w:sz="6" w:space="0" w:color="000000"/>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r w:rsidR="00303009" w:rsidTr="00303009">
        <w:tc>
          <w:tcPr>
            <w:tcW w:w="438"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34</w:t>
            </w:r>
          </w:p>
        </w:tc>
        <w:tc>
          <w:tcPr>
            <w:tcW w:w="1026" w:type="dxa"/>
            <w:vMerge/>
            <w:tcBorders>
              <w:top w:val="single" w:sz="6" w:space="0" w:color="000000"/>
              <w:left w:val="single" w:sz="6" w:space="0" w:color="000000"/>
              <w:bottom w:val="single" w:sz="4" w:space="0" w:color="auto"/>
              <w:right w:val="single" w:sz="6" w:space="0" w:color="000000"/>
            </w:tcBorders>
            <w:vAlign w:val="center"/>
            <w:hideMark/>
          </w:tcPr>
          <w:p w:rsidR="00303009" w:rsidRDefault="00303009">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shd w:val="clear" w:color="auto" w:fill="FFFFFF"/>
              <w:rPr>
                <w:sz w:val="24"/>
                <w:szCs w:val="24"/>
              </w:rPr>
            </w:pPr>
            <w:r>
              <w:rPr>
                <w:sz w:val="24"/>
                <w:szCs w:val="24"/>
              </w:rPr>
              <w:t>Отработка действий эвакуации из здания. Действия человека, оказавшегося в зоне лесного пожара.</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 xml:space="preserve">Правила эвакуации из здания. </w:t>
            </w:r>
          </w:p>
          <w:p w:rsidR="00303009" w:rsidRDefault="00303009">
            <w:pPr>
              <w:tabs>
                <w:tab w:val="center" w:pos="4155"/>
                <w:tab w:val="right" w:pos="8310"/>
              </w:tabs>
              <w:autoSpaceDE w:val="0"/>
              <w:autoSpaceDN w:val="0"/>
              <w:adjustRightInd w:val="0"/>
              <w:rPr>
                <w:sz w:val="24"/>
                <w:szCs w:val="24"/>
              </w:rPr>
            </w:pPr>
            <w:r>
              <w:rPr>
                <w:sz w:val="24"/>
                <w:szCs w:val="24"/>
              </w:rPr>
              <w:t>Действия человека, оказавшегося в зоне лесного пожара.</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Уметь выходить из зоны лесного пожара.</w:t>
            </w:r>
          </w:p>
        </w:tc>
        <w:tc>
          <w:tcPr>
            <w:tcW w:w="1410"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Фронтальный</w:t>
            </w: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План эвакуации</w:t>
            </w:r>
          </w:p>
        </w:tc>
        <w:tc>
          <w:tcPr>
            <w:tcW w:w="1263" w:type="dxa"/>
            <w:tcBorders>
              <w:top w:val="single" w:sz="6" w:space="0" w:color="000000"/>
              <w:left w:val="single" w:sz="6" w:space="0" w:color="000000"/>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r w:rsidR="00303009" w:rsidTr="00303009">
        <w:tc>
          <w:tcPr>
            <w:tcW w:w="438"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35</w:t>
            </w:r>
          </w:p>
        </w:tc>
        <w:tc>
          <w:tcPr>
            <w:tcW w:w="1026" w:type="dxa"/>
            <w:vMerge/>
            <w:tcBorders>
              <w:top w:val="single" w:sz="6" w:space="0" w:color="000000"/>
              <w:left w:val="single" w:sz="6" w:space="0" w:color="000000"/>
              <w:bottom w:val="single" w:sz="4" w:space="0" w:color="auto"/>
              <w:right w:val="single" w:sz="6" w:space="0" w:color="000000"/>
            </w:tcBorders>
            <w:vAlign w:val="center"/>
            <w:hideMark/>
          </w:tcPr>
          <w:p w:rsidR="00303009" w:rsidRDefault="00303009">
            <w:pPr>
              <w:spacing w:after="0" w:line="240"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shd w:val="clear" w:color="auto" w:fill="FFFFFF"/>
              <w:rPr>
                <w:sz w:val="24"/>
                <w:szCs w:val="24"/>
              </w:rPr>
            </w:pPr>
            <w:r>
              <w:rPr>
                <w:sz w:val="24"/>
                <w:szCs w:val="24"/>
              </w:rPr>
              <w:t>Дидактическая игра «Победители стихий»</w:t>
            </w:r>
          </w:p>
        </w:tc>
        <w:tc>
          <w:tcPr>
            <w:tcW w:w="735"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jc w:val="center"/>
              <w:rPr>
                <w:sz w:val="24"/>
                <w:szCs w:val="24"/>
              </w:rPr>
            </w:pPr>
            <w:r>
              <w:rPr>
                <w:sz w:val="24"/>
                <w:szCs w:val="24"/>
              </w:rPr>
              <w:t>1</w:t>
            </w:r>
          </w:p>
        </w:tc>
        <w:tc>
          <w:tcPr>
            <w:tcW w:w="997"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Комбинированный</w:t>
            </w:r>
          </w:p>
        </w:tc>
        <w:tc>
          <w:tcPr>
            <w:tcW w:w="225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Стихийные бедствия. Наложение повязок. ПМП при переломах конечностей.</w:t>
            </w:r>
          </w:p>
        </w:tc>
        <w:tc>
          <w:tcPr>
            <w:tcW w:w="2376"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rPr>
                <w:sz w:val="24"/>
                <w:szCs w:val="24"/>
              </w:rPr>
            </w:pPr>
            <w:r>
              <w:rPr>
                <w:sz w:val="24"/>
                <w:szCs w:val="24"/>
              </w:rPr>
              <w:t xml:space="preserve">Знать стихийные </w:t>
            </w:r>
            <w:proofErr w:type="gramStart"/>
            <w:r>
              <w:rPr>
                <w:sz w:val="24"/>
                <w:szCs w:val="24"/>
              </w:rPr>
              <w:t>бед-ствия</w:t>
            </w:r>
            <w:proofErr w:type="gramEnd"/>
            <w:r>
              <w:rPr>
                <w:sz w:val="24"/>
                <w:szCs w:val="24"/>
              </w:rPr>
              <w:t>, их причины и последствия.</w:t>
            </w:r>
          </w:p>
          <w:p w:rsidR="00303009" w:rsidRDefault="00303009">
            <w:pPr>
              <w:tabs>
                <w:tab w:val="center" w:pos="4155"/>
                <w:tab w:val="right" w:pos="8310"/>
              </w:tabs>
              <w:autoSpaceDE w:val="0"/>
              <w:autoSpaceDN w:val="0"/>
              <w:adjustRightInd w:val="0"/>
              <w:rPr>
                <w:sz w:val="24"/>
                <w:szCs w:val="24"/>
              </w:rPr>
            </w:pPr>
            <w:r>
              <w:rPr>
                <w:sz w:val="24"/>
                <w:szCs w:val="24"/>
              </w:rPr>
              <w:t xml:space="preserve">Уметь правильно </w:t>
            </w:r>
            <w:proofErr w:type="gramStart"/>
            <w:r>
              <w:rPr>
                <w:sz w:val="24"/>
                <w:szCs w:val="24"/>
              </w:rPr>
              <w:t>эва-куироваться</w:t>
            </w:r>
            <w:proofErr w:type="gramEnd"/>
            <w:r>
              <w:rPr>
                <w:sz w:val="24"/>
                <w:szCs w:val="24"/>
              </w:rPr>
              <w:t xml:space="preserve"> из здания, накладывать </w:t>
            </w:r>
            <w:r>
              <w:rPr>
                <w:sz w:val="24"/>
                <w:szCs w:val="24"/>
              </w:rPr>
              <w:lastRenderedPageBreak/>
              <w:t>повязки, оказывать ПМП при переломах конечностей.</w:t>
            </w:r>
          </w:p>
        </w:tc>
        <w:tc>
          <w:tcPr>
            <w:tcW w:w="1410" w:type="dxa"/>
            <w:tcBorders>
              <w:top w:val="single" w:sz="6" w:space="0" w:color="000000"/>
              <w:left w:val="single" w:sz="6" w:space="0" w:color="000000"/>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c>
          <w:tcPr>
            <w:tcW w:w="1961" w:type="dxa"/>
            <w:tcBorders>
              <w:top w:val="single" w:sz="6" w:space="0" w:color="000000"/>
              <w:left w:val="single" w:sz="6" w:space="0" w:color="000000"/>
              <w:bottom w:val="single" w:sz="6" w:space="0" w:color="000000"/>
              <w:right w:val="single" w:sz="6" w:space="0" w:color="000000"/>
            </w:tcBorders>
            <w:hideMark/>
          </w:tcPr>
          <w:p w:rsidR="00303009" w:rsidRDefault="00303009">
            <w:pPr>
              <w:tabs>
                <w:tab w:val="center" w:pos="4155"/>
                <w:tab w:val="right" w:pos="8310"/>
              </w:tabs>
              <w:autoSpaceDE w:val="0"/>
              <w:autoSpaceDN w:val="0"/>
              <w:adjustRightInd w:val="0"/>
              <w:spacing w:line="254" w:lineRule="auto"/>
              <w:rPr>
                <w:sz w:val="24"/>
                <w:szCs w:val="24"/>
              </w:rPr>
            </w:pPr>
            <w:r>
              <w:rPr>
                <w:sz w:val="24"/>
                <w:szCs w:val="24"/>
              </w:rPr>
              <w:t>Бинты, шины</w:t>
            </w:r>
          </w:p>
        </w:tc>
        <w:tc>
          <w:tcPr>
            <w:tcW w:w="1263" w:type="dxa"/>
            <w:tcBorders>
              <w:top w:val="single" w:sz="6" w:space="0" w:color="000000"/>
              <w:left w:val="single" w:sz="6" w:space="0" w:color="000000"/>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c>
          <w:tcPr>
            <w:tcW w:w="696" w:type="dxa"/>
            <w:tcBorders>
              <w:top w:val="single" w:sz="6" w:space="0" w:color="000000"/>
              <w:left w:val="single" w:sz="6" w:space="0" w:color="000000"/>
              <w:bottom w:val="single" w:sz="6" w:space="0" w:color="000000"/>
              <w:right w:val="single" w:sz="4" w:space="0" w:color="auto"/>
            </w:tcBorders>
          </w:tcPr>
          <w:p w:rsidR="00303009" w:rsidRDefault="00303009">
            <w:pPr>
              <w:tabs>
                <w:tab w:val="center" w:pos="4155"/>
                <w:tab w:val="right" w:pos="8310"/>
              </w:tabs>
              <w:autoSpaceDE w:val="0"/>
              <w:autoSpaceDN w:val="0"/>
              <w:adjustRightInd w:val="0"/>
              <w:spacing w:line="254" w:lineRule="auto"/>
              <w:rPr>
                <w:sz w:val="24"/>
                <w:szCs w:val="24"/>
              </w:rPr>
            </w:pPr>
          </w:p>
        </w:tc>
        <w:tc>
          <w:tcPr>
            <w:tcW w:w="591" w:type="dxa"/>
            <w:tcBorders>
              <w:top w:val="single" w:sz="6" w:space="0" w:color="000000"/>
              <w:left w:val="single" w:sz="4" w:space="0" w:color="auto"/>
              <w:bottom w:val="single" w:sz="6" w:space="0" w:color="000000"/>
              <w:right w:val="single" w:sz="6" w:space="0" w:color="000000"/>
            </w:tcBorders>
          </w:tcPr>
          <w:p w:rsidR="00303009" w:rsidRDefault="00303009">
            <w:pPr>
              <w:tabs>
                <w:tab w:val="center" w:pos="4155"/>
                <w:tab w:val="right" w:pos="8310"/>
              </w:tabs>
              <w:autoSpaceDE w:val="0"/>
              <w:autoSpaceDN w:val="0"/>
              <w:adjustRightInd w:val="0"/>
              <w:spacing w:line="254" w:lineRule="auto"/>
              <w:rPr>
                <w:sz w:val="24"/>
                <w:szCs w:val="24"/>
              </w:rPr>
            </w:pPr>
          </w:p>
        </w:tc>
      </w:tr>
    </w:tbl>
    <w:p w:rsidR="00303009" w:rsidRDefault="00303009" w:rsidP="00303009">
      <w:pPr>
        <w:rPr>
          <w:b/>
          <w:sz w:val="24"/>
          <w:szCs w:val="24"/>
        </w:rPr>
      </w:pPr>
    </w:p>
    <w:p w:rsidR="00303009" w:rsidRDefault="00303009" w:rsidP="00303009">
      <w:pPr>
        <w:rPr>
          <w:b/>
          <w:sz w:val="24"/>
          <w:szCs w:val="24"/>
        </w:rPr>
      </w:pPr>
    </w:p>
    <w:p w:rsidR="00303009" w:rsidRDefault="00303009" w:rsidP="00303009">
      <w:pPr>
        <w:rPr>
          <w:b/>
          <w:sz w:val="24"/>
          <w:szCs w:val="24"/>
        </w:rPr>
      </w:pPr>
    </w:p>
    <w:p w:rsidR="00303009" w:rsidRDefault="00303009" w:rsidP="00303009">
      <w:pPr>
        <w:pStyle w:val="a9"/>
        <w:spacing w:after="0" w:line="240" w:lineRule="auto"/>
        <w:ind w:left="567" w:firstLine="567"/>
        <w:jc w:val="both"/>
        <w:rPr>
          <w:rFonts w:ascii="Times New Roman" w:hAnsi="Times New Roman"/>
          <w:b/>
          <w:sz w:val="24"/>
          <w:szCs w:val="24"/>
        </w:rPr>
      </w:pPr>
      <w:r>
        <w:rPr>
          <w:rFonts w:ascii="Times New Roman" w:hAnsi="Times New Roman"/>
          <w:b/>
          <w:sz w:val="24"/>
          <w:szCs w:val="24"/>
        </w:rPr>
        <w:t>7.Учебно-методический комплекс и материально-техническое обеспечение учебного процесса</w:t>
      </w:r>
    </w:p>
    <w:p w:rsidR="00303009" w:rsidRDefault="00303009" w:rsidP="00303009">
      <w:pPr>
        <w:pStyle w:val="a9"/>
        <w:spacing w:after="0" w:line="240" w:lineRule="auto"/>
        <w:ind w:left="0" w:firstLine="567"/>
        <w:jc w:val="both"/>
        <w:rPr>
          <w:rFonts w:ascii="Times New Roman" w:hAnsi="Times New Roman"/>
          <w:sz w:val="24"/>
          <w:szCs w:val="24"/>
        </w:rPr>
      </w:pPr>
      <w:r>
        <w:rPr>
          <w:rFonts w:ascii="Times New Roman" w:hAnsi="Times New Roman"/>
          <w:sz w:val="24"/>
          <w:szCs w:val="24"/>
        </w:rPr>
        <w:t>Вангородский С.Н., Кузнецов М И., Латчук В.Н., Основы безопасности жизнедеятельности. 7 кл.: учебник. — М.: Дрофа.</w:t>
      </w:r>
    </w:p>
    <w:p w:rsidR="00303009" w:rsidRDefault="00303009" w:rsidP="00303009">
      <w:pPr>
        <w:pStyle w:val="a9"/>
        <w:spacing w:after="0" w:line="240" w:lineRule="auto"/>
        <w:ind w:left="0" w:firstLine="567"/>
        <w:jc w:val="both"/>
        <w:rPr>
          <w:rFonts w:ascii="Times New Roman" w:hAnsi="Times New Roman"/>
          <w:sz w:val="24"/>
          <w:szCs w:val="24"/>
        </w:rPr>
      </w:pPr>
      <w:r>
        <w:rPr>
          <w:rFonts w:ascii="Times New Roman" w:hAnsi="Times New Roman"/>
          <w:sz w:val="24"/>
          <w:szCs w:val="24"/>
        </w:rPr>
        <w:t>Латчук В. Н. Марков В. В. Основы безопасности жизнедеятельности. 7 класс: методическое пособие. — М.: Дрофа.</w:t>
      </w:r>
    </w:p>
    <w:p w:rsidR="00303009" w:rsidRDefault="00303009" w:rsidP="00303009">
      <w:pPr>
        <w:pStyle w:val="a9"/>
        <w:spacing w:after="0" w:line="240" w:lineRule="auto"/>
        <w:ind w:left="0" w:firstLine="567"/>
        <w:jc w:val="both"/>
        <w:rPr>
          <w:rFonts w:ascii="Times New Roman" w:hAnsi="Times New Roman"/>
          <w:sz w:val="24"/>
          <w:szCs w:val="24"/>
        </w:rPr>
      </w:pPr>
      <w:r>
        <w:rPr>
          <w:rFonts w:ascii="Times New Roman" w:hAnsi="Times New Roman"/>
          <w:sz w:val="24"/>
          <w:szCs w:val="24"/>
        </w:rPr>
        <w:t>Латчук В. Н., Миронов С. К. Основы безопасности жизнедеятельности</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к</w:t>
      </w:r>
      <w:proofErr w:type="gramEnd"/>
      <w:r>
        <w:rPr>
          <w:rFonts w:ascii="Times New Roman" w:hAnsi="Times New Roman"/>
          <w:sz w:val="24"/>
          <w:szCs w:val="24"/>
        </w:rPr>
        <w:t>ласс: тетрадь для оценки качества знаний. — М.: Дрофа.</w:t>
      </w:r>
    </w:p>
    <w:p w:rsidR="00303009" w:rsidRDefault="00303009" w:rsidP="00303009">
      <w:pPr>
        <w:pStyle w:val="a9"/>
        <w:spacing w:after="0" w:line="240" w:lineRule="auto"/>
        <w:ind w:left="567" w:firstLine="567"/>
        <w:jc w:val="both"/>
        <w:rPr>
          <w:rFonts w:ascii="Times New Roman" w:hAnsi="Times New Roman"/>
          <w:sz w:val="24"/>
          <w:szCs w:val="24"/>
        </w:rPr>
      </w:pPr>
    </w:p>
    <w:p w:rsidR="00303009" w:rsidRDefault="00303009" w:rsidP="00303009">
      <w:pPr>
        <w:ind w:firstLine="567"/>
        <w:jc w:val="both"/>
        <w:rPr>
          <w:b/>
          <w:sz w:val="24"/>
          <w:szCs w:val="24"/>
        </w:rPr>
      </w:pPr>
      <w:r>
        <w:rPr>
          <w:b/>
          <w:sz w:val="24"/>
          <w:szCs w:val="24"/>
        </w:rPr>
        <w:t>Программы, методические и учебные пособия, дидактические материалы</w:t>
      </w:r>
    </w:p>
    <w:p w:rsidR="00303009" w:rsidRDefault="00303009" w:rsidP="00303009">
      <w:pPr>
        <w:ind w:firstLine="567"/>
        <w:jc w:val="both"/>
        <w:rPr>
          <w:sz w:val="24"/>
          <w:szCs w:val="24"/>
        </w:rPr>
      </w:pPr>
      <w:r>
        <w:rPr>
          <w:i/>
          <w:sz w:val="24"/>
          <w:szCs w:val="24"/>
        </w:rPr>
        <w:t>Латчук В. Н., Миронов С. К., Вангородский С. Н.</w:t>
      </w:r>
      <w:r>
        <w:rPr>
          <w:sz w:val="24"/>
          <w:szCs w:val="24"/>
        </w:rPr>
        <w:t xml:space="preserve"> Основы безопасности жизнедеятельности. 5—11 классы: программы. — М.: Дрофа.</w:t>
      </w:r>
    </w:p>
    <w:p w:rsidR="00303009" w:rsidRDefault="00303009" w:rsidP="00303009">
      <w:pPr>
        <w:ind w:firstLine="567"/>
        <w:jc w:val="both"/>
        <w:rPr>
          <w:sz w:val="24"/>
          <w:szCs w:val="24"/>
        </w:rPr>
      </w:pPr>
      <w:r>
        <w:rPr>
          <w:i/>
          <w:sz w:val="24"/>
          <w:szCs w:val="24"/>
        </w:rPr>
        <w:t xml:space="preserve">Евлахов В. М. </w:t>
      </w:r>
      <w:r>
        <w:rPr>
          <w:sz w:val="24"/>
          <w:szCs w:val="24"/>
        </w:rPr>
        <w:t>Основы безопасности жизнедеятельности. 5—11 классы: тематическое планирование. — М.: Дрофа.</w:t>
      </w:r>
    </w:p>
    <w:p w:rsidR="00303009" w:rsidRDefault="00303009" w:rsidP="00303009">
      <w:pPr>
        <w:ind w:firstLine="567"/>
        <w:jc w:val="both"/>
        <w:rPr>
          <w:sz w:val="24"/>
          <w:szCs w:val="24"/>
        </w:rPr>
      </w:pPr>
      <w:r>
        <w:rPr>
          <w:i/>
          <w:sz w:val="24"/>
          <w:szCs w:val="24"/>
        </w:rPr>
        <w:t>Фролов М. П.</w:t>
      </w:r>
      <w:r>
        <w:rPr>
          <w:sz w:val="24"/>
          <w:szCs w:val="24"/>
        </w:rPr>
        <w:t xml:space="preserve"> Безопасное поведение на дорогах. 5—10 классы: программы дополнительного образования. — М.: Дрофа.</w:t>
      </w:r>
    </w:p>
    <w:p w:rsidR="00303009" w:rsidRDefault="00303009" w:rsidP="00303009">
      <w:pPr>
        <w:ind w:firstLine="567"/>
        <w:jc w:val="both"/>
        <w:rPr>
          <w:sz w:val="24"/>
          <w:szCs w:val="24"/>
        </w:rPr>
      </w:pPr>
      <w:proofErr w:type="gramStart"/>
      <w:r>
        <w:rPr>
          <w:i/>
          <w:sz w:val="24"/>
          <w:szCs w:val="24"/>
        </w:rPr>
        <w:t>Дурнев</w:t>
      </w:r>
      <w:proofErr w:type="gramEnd"/>
      <w:r>
        <w:rPr>
          <w:i/>
          <w:sz w:val="24"/>
          <w:szCs w:val="24"/>
        </w:rPr>
        <w:t xml:space="preserve"> Р. А., Смирнов А. Т.</w:t>
      </w:r>
      <w:r>
        <w:rPr>
          <w:sz w:val="24"/>
          <w:szCs w:val="24"/>
        </w:rPr>
        <w:t xml:space="preserve"> Формирование основ культуры безопасности жизнедеятельности школьников. 5—11 классы: методическое пособие — М.: Дрофа.</w:t>
      </w:r>
    </w:p>
    <w:p w:rsidR="00303009" w:rsidRDefault="00303009" w:rsidP="00303009">
      <w:pPr>
        <w:ind w:firstLine="567"/>
        <w:jc w:val="both"/>
        <w:rPr>
          <w:sz w:val="24"/>
          <w:szCs w:val="24"/>
        </w:rPr>
      </w:pPr>
      <w:r>
        <w:rPr>
          <w:i/>
          <w:sz w:val="24"/>
          <w:szCs w:val="24"/>
        </w:rPr>
        <w:t>Евлахов В. М.</w:t>
      </w:r>
      <w:r>
        <w:rPr>
          <w:sz w:val="24"/>
          <w:szCs w:val="24"/>
        </w:rPr>
        <w:t xml:space="preserve"> Основы безопасности жизнедеятельности. Методика проведения занятий в общеобразовательном учреждении: учебно-методическое пособие. — М.: Дрофа.</w:t>
      </w:r>
    </w:p>
    <w:p w:rsidR="00303009" w:rsidRDefault="00303009" w:rsidP="00303009">
      <w:pPr>
        <w:ind w:firstLine="567"/>
        <w:jc w:val="both"/>
        <w:rPr>
          <w:sz w:val="24"/>
          <w:szCs w:val="24"/>
        </w:rPr>
      </w:pPr>
      <w:r>
        <w:rPr>
          <w:i/>
          <w:sz w:val="24"/>
          <w:szCs w:val="24"/>
        </w:rPr>
        <w:t>Латчук В. Н., Миронов С. К.</w:t>
      </w:r>
      <w:r>
        <w:rPr>
          <w:sz w:val="24"/>
          <w:szCs w:val="24"/>
        </w:rPr>
        <w:t xml:space="preserve"> Основы безопасности жизнедеятельности. Терроризм и безопасность человека: учебно-методическое пособие. — М.: Дрофа.</w:t>
      </w:r>
    </w:p>
    <w:p w:rsidR="00303009" w:rsidRDefault="00303009" w:rsidP="00303009">
      <w:pPr>
        <w:ind w:firstLine="567"/>
        <w:jc w:val="both"/>
        <w:rPr>
          <w:sz w:val="24"/>
          <w:szCs w:val="24"/>
        </w:rPr>
      </w:pPr>
      <w:r>
        <w:rPr>
          <w:i/>
          <w:sz w:val="24"/>
          <w:szCs w:val="24"/>
        </w:rPr>
        <w:lastRenderedPageBreak/>
        <w:t>Михайлов А. А.</w:t>
      </w:r>
      <w:r>
        <w:rPr>
          <w:sz w:val="24"/>
          <w:szCs w:val="24"/>
        </w:rPr>
        <w:t xml:space="preserve"> Игровые занятия в курсе «Основы безопасности жизнедеятельности». 5—9 классы: учебно-методическое пособие. — М.: Дрофа.</w:t>
      </w:r>
    </w:p>
    <w:p w:rsidR="00303009" w:rsidRDefault="00303009" w:rsidP="00303009">
      <w:pPr>
        <w:ind w:firstLine="567"/>
        <w:jc w:val="both"/>
        <w:rPr>
          <w:sz w:val="24"/>
          <w:szCs w:val="24"/>
        </w:rPr>
      </w:pPr>
    </w:p>
    <w:p w:rsidR="00303009" w:rsidRDefault="00303009" w:rsidP="00303009">
      <w:pPr>
        <w:ind w:firstLine="567"/>
        <w:jc w:val="both"/>
        <w:rPr>
          <w:sz w:val="24"/>
          <w:szCs w:val="24"/>
        </w:rPr>
      </w:pPr>
      <w:r>
        <w:rPr>
          <w:sz w:val="24"/>
          <w:szCs w:val="24"/>
        </w:rPr>
        <w:t>Справочные пособия</w:t>
      </w:r>
    </w:p>
    <w:p w:rsidR="00303009" w:rsidRDefault="00303009" w:rsidP="00303009">
      <w:pPr>
        <w:ind w:firstLine="567"/>
        <w:jc w:val="both"/>
        <w:rPr>
          <w:sz w:val="24"/>
          <w:szCs w:val="24"/>
        </w:rPr>
      </w:pPr>
      <w:r>
        <w:rPr>
          <w:i/>
          <w:sz w:val="24"/>
          <w:szCs w:val="24"/>
        </w:rPr>
        <w:t>Акимов В. А., Дурнее Р. А., Миронов С. К</w:t>
      </w:r>
      <w:r>
        <w:rPr>
          <w:sz w:val="24"/>
          <w:szCs w:val="24"/>
        </w:rPr>
        <w:t>. Защита от чрезвычайных ситуаций. 5—11 классы. — М.: Дрофа.</w:t>
      </w:r>
    </w:p>
    <w:p w:rsidR="00303009" w:rsidRDefault="00303009" w:rsidP="00303009">
      <w:pPr>
        <w:ind w:firstLine="567"/>
        <w:jc w:val="both"/>
        <w:rPr>
          <w:b/>
          <w:sz w:val="24"/>
          <w:szCs w:val="24"/>
        </w:rPr>
      </w:pPr>
      <w:r>
        <w:rPr>
          <w:b/>
          <w:sz w:val="24"/>
          <w:szCs w:val="24"/>
        </w:rPr>
        <w:t>Мультимедийные издания</w:t>
      </w:r>
    </w:p>
    <w:p w:rsidR="00303009" w:rsidRDefault="00303009" w:rsidP="00303009">
      <w:pPr>
        <w:ind w:firstLine="567"/>
        <w:jc w:val="both"/>
        <w:rPr>
          <w:sz w:val="24"/>
          <w:szCs w:val="24"/>
        </w:rPr>
      </w:pPr>
      <w:r>
        <w:rPr>
          <w:sz w:val="24"/>
          <w:szCs w:val="24"/>
        </w:rPr>
        <w:t>Основы безопасности жизнедеятельности. 5–9 классы: электронное пособие. — М.: Дрофа.</w:t>
      </w:r>
    </w:p>
    <w:p w:rsidR="00303009" w:rsidRDefault="00303009" w:rsidP="00303009">
      <w:pPr>
        <w:tabs>
          <w:tab w:val="left" w:pos="1540"/>
        </w:tabs>
        <w:rPr>
          <w:b/>
          <w:sz w:val="24"/>
          <w:szCs w:val="24"/>
        </w:rPr>
      </w:pPr>
      <w:r>
        <w:rPr>
          <w:b/>
          <w:sz w:val="24"/>
          <w:szCs w:val="24"/>
        </w:rPr>
        <w:t>8.Требования к уровню усвоения дисциплины.</w:t>
      </w:r>
    </w:p>
    <w:p w:rsidR="00303009" w:rsidRDefault="00303009" w:rsidP="00303009">
      <w:pPr>
        <w:tabs>
          <w:tab w:val="left" w:pos="1540"/>
        </w:tabs>
        <w:ind w:firstLine="720"/>
        <w:jc w:val="both"/>
        <w:rPr>
          <w:sz w:val="24"/>
          <w:szCs w:val="24"/>
        </w:rPr>
      </w:pPr>
      <w:r>
        <w:rPr>
          <w:sz w:val="24"/>
          <w:szCs w:val="24"/>
        </w:rPr>
        <w:t>Оценка «5» - ответ не требует дополнений, весь материал изложен в полном объеме. Речь хорошая.</w:t>
      </w:r>
    </w:p>
    <w:p w:rsidR="00303009" w:rsidRDefault="00303009" w:rsidP="00303009">
      <w:pPr>
        <w:tabs>
          <w:tab w:val="left" w:pos="1540"/>
        </w:tabs>
        <w:ind w:firstLine="720"/>
        <w:jc w:val="both"/>
        <w:rPr>
          <w:sz w:val="24"/>
          <w:szCs w:val="24"/>
        </w:rPr>
      </w:pPr>
      <w:r>
        <w:rPr>
          <w:sz w:val="24"/>
          <w:szCs w:val="24"/>
        </w:rPr>
        <w:t>Оценка «4» - в изложении материала допущены незначительные ошибки, неточности.</w:t>
      </w:r>
    </w:p>
    <w:p w:rsidR="00303009" w:rsidRDefault="00303009" w:rsidP="00303009">
      <w:pPr>
        <w:tabs>
          <w:tab w:val="left" w:pos="1540"/>
        </w:tabs>
        <w:ind w:firstLine="720"/>
        <w:jc w:val="both"/>
        <w:rPr>
          <w:sz w:val="24"/>
          <w:szCs w:val="24"/>
        </w:rPr>
      </w:pPr>
      <w:r>
        <w:rPr>
          <w:sz w:val="24"/>
          <w:szCs w:val="24"/>
        </w:rPr>
        <w:t>Оценка «3» - в усвоении и изложении материала имеются существенные пробелы, изложение не самостоятельное (наводящие вопросы учителя, помощь учащихся), в ответе имеются существенные ошибки.</w:t>
      </w:r>
    </w:p>
    <w:p w:rsidR="00303009" w:rsidRDefault="00303009" w:rsidP="00303009">
      <w:pPr>
        <w:tabs>
          <w:tab w:val="left" w:pos="1540"/>
        </w:tabs>
        <w:ind w:firstLine="720"/>
        <w:jc w:val="both"/>
        <w:rPr>
          <w:sz w:val="24"/>
          <w:szCs w:val="24"/>
        </w:rPr>
      </w:pPr>
      <w:r>
        <w:rPr>
          <w:sz w:val="24"/>
          <w:szCs w:val="24"/>
        </w:rPr>
        <w:t>Оценка «2» - основное содержание материала по вопросу не раскрыто.</w:t>
      </w:r>
    </w:p>
    <w:p w:rsidR="00303009" w:rsidRDefault="00303009" w:rsidP="00303009">
      <w:pPr>
        <w:rPr>
          <w:sz w:val="24"/>
          <w:szCs w:val="24"/>
        </w:rPr>
      </w:pPr>
    </w:p>
    <w:p w:rsidR="00303009" w:rsidRDefault="00303009" w:rsidP="00303009">
      <w:pPr>
        <w:rPr>
          <w:b/>
          <w:iCs/>
          <w:sz w:val="24"/>
          <w:szCs w:val="24"/>
        </w:rPr>
      </w:pPr>
      <w:r>
        <w:rPr>
          <w:b/>
          <w:iCs/>
          <w:sz w:val="24"/>
          <w:szCs w:val="24"/>
        </w:rPr>
        <w:t>Требования к уровню подготовки учащихся  7 класса</w:t>
      </w:r>
    </w:p>
    <w:p w:rsidR="00303009" w:rsidRDefault="00303009" w:rsidP="00303009">
      <w:pPr>
        <w:rPr>
          <w:i/>
          <w:iCs/>
          <w:sz w:val="24"/>
          <w:szCs w:val="24"/>
        </w:rPr>
      </w:pPr>
      <w:r>
        <w:rPr>
          <w:sz w:val="24"/>
          <w:szCs w:val="24"/>
        </w:rPr>
        <w:t xml:space="preserve">Должны: </w:t>
      </w:r>
    </w:p>
    <w:p w:rsidR="00303009" w:rsidRDefault="00303009" w:rsidP="00303009">
      <w:pPr>
        <w:ind w:firstLine="567"/>
        <w:jc w:val="both"/>
        <w:rPr>
          <w:b/>
          <w:sz w:val="24"/>
          <w:szCs w:val="24"/>
        </w:rPr>
      </w:pPr>
      <w:r>
        <w:rPr>
          <w:b/>
          <w:sz w:val="24"/>
          <w:szCs w:val="24"/>
        </w:rPr>
        <w:t>знать/понимать</w:t>
      </w:r>
    </w:p>
    <w:p w:rsidR="00303009" w:rsidRDefault="00303009" w:rsidP="0052234F">
      <w:pPr>
        <w:numPr>
          <w:ilvl w:val="0"/>
          <w:numId w:val="28"/>
        </w:numPr>
        <w:spacing w:after="0" w:line="240" w:lineRule="auto"/>
        <w:jc w:val="both"/>
        <w:rPr>
          <w:sz w:val="24"/>
          <w:szCs w:val="24"/>
        </w:rPr>
      </w:pPr>
      <w:r>
        <w:rPr>
          <w:sz w:val="24"/>
          <w:szCs w:val="24"/>
        </w:rPr>
        <w:t xml:space="preserve">основы здорового образа жизни; факторы, укрепляющие и разрушающие здоровье; </w:t>
      </w:r>
    </w:p>
    <w:p w:rsidR="00303009" w:rsidRDefault="00303009" w:rsidP="0052234F">
      <w:pPr>
        <w:numPr>
          <w:ilvl w:val="0"/>
          <w:numId w:val="28"/>
        </w:numPr>
        <w:spacing w:after="0" w:line="240" w:lineRule="auto"/>
        <w:jc w:val="both"/>
        <w:rPr>
          <w:sz w:val="24"/>
          <w:szCs w:val="24"/>
        </w:rPr>
      </w:pPr>
      <w:r>
        <w:rPr>
          <w:sz w:val="24"/>
          <w:szCs w:val="24"/>
        </w:rPr>
        <w:t>правила безопасного поведения в чрезвычайных ситуациях, природного характера;</w:t>
      </w:r>
    </w:p>
    <w:p w:rsidR="00303009" w:rsidRDefault="00303009" w:rsidP="00303009">
      <w:pPr>
        <w:ind w:firstLine="567"/>
        <w:jc w:val="both"/>
        <w:rPr>
          <w:b/>
          <w:sz w:val="24"/>
          <w:szCs w:val="24"/>
        </w:rPr>
      </w:pPr>
      <w:r>
        <w:rPr>
          <w:b/>
          <w:sz w:val="24"/>
          <w:szCs w:val="24"/>
        </w:rPr>
        <w:t>уметь</w:t>
      </w:r>
    </w:p>
    <w:p w:rsidR="00303009" w:rsidRDefault="00303009" w:rsidP="0052234F">
      <w:pPr>
        <w:numPr>
          <w:ilvl w:val="0"/>
          <w:numId w:val="28"/>
        </w:numPr>
        <w:spacing w:after="0" w:line="240" w:lineRule="auto"/>
        <w:jc w:val="both"/>
        <w:rPr>
          <w:sz w:val="24"/>
          <w:szCs w:val="24"/>
        </w:rPr>
      </w:pPr>
      <w:r>
        <w:rPr>
          <w:sz w:val="24"/>
          <w:szCs w:val="24"/>
        </w:rPr>
        <w:lastRenderedPageBreak/>
        <w:t>действовать при возникновении лесного пожара и использовать подручные средства для ликвидации очагов возгорания;</w:t>
      </w:r>
    </w:p>
    <w:p w:rsidR="00303009" w:rsidRDefault="00303009" w:rsidP="0052234F">
      <w:pPr>
        <w:numPr>
          <w:ilvl w:val="0"/>
          <w:numId w:val="28"/>
        </w:numPr>
        <w:spacing w:after="0" w:line="240" w:lineRule="auto"/>
        <w:jc w:val="both"/>
        <w:rPr>
          <w:sz w:val="24"/>
          <w:szCs w:val="24"/>
        </w:rPr>
      </w:pPr>
      <w:r>
        <w:rPr>
          <w:sz w:val="24"/>
          <w:szCs w:val="24"/>
        </w:rPr>
        <w:t xml:space="preserve">соблюдать правила поведения на воде, оказывать помощь утопающему; </w:t>
      </w:r>
    </w:p>
    <w:p w:rsidR="00303009" w:rsidRDefault="00303009" w:rsidP="0052234F">
      <w:pPr>
        <w:numPr>
          <w:ilvl w:val="0"/>
          <w:numId w:val="28"/>
        </w:numPr>
        <w:spacing w:after="0" w:line="240" w:lineRule="auto"/>
        <w:jc w:val="both"/>
        <w:rPr>
          <w:sz w:val="24"/>
          <w:szCs w:val="24"/>
        </w:rPr>
      </w:pPr>
      <w:r>
        <w:rPr>
          <w:sz w:val="24"/>
          <w:szCs w:val="24"/>
        </w:rPr>
        <w:t>оказывать первую медицинскую помощь при переломах, кровотечениях;</w:t>
      </w:r>
    </w:p>
    <w:p w:rsidR="00303009" w:rsidRDefault="00303009" w:rsidP="0052234F">
      <w:pPr>
        <w:numPr>
          <w:ilvl w:val="0"/>
          <w:numId w:val="28"/>
        </w:numPr>
        <w:spacing w:after="0" w:line="240" w:lineRule="auto"/>
        <w:jc w:val="both"/>
        <w:rPr>
          <w:sz w:val="24"/>
          <w:szCs w:val="24"/>
        </w:rPr>
      </w:pPr>
      <w:r>
        <w:rPr>
          <w:sz w:val="24"/>
          <w:szCs w:val="24"/>
        </w:rPr>
        <w:t xml:space="preserve">действовать согласно установленному порядку по сигналу «Внимание всем!», комплектовать минимально необходимый набор документов, вещей и продуктов питания в случае эвакуации населения. </w:t>
      </w:r>
    </w:p>
    <w:p w:rsidR="00303009" w:rsidRDefault="00303009" w:rsidP="00303009">
      <w:pPr>
        <w:pStyle w:val="aa"/>
        <w:ind w:left="567"/>
        <w:rPr>
          <w:b/>
          <w:sz w:val="24"/>
          <w:szCs w:val="24"/>
        </w:rPr>
      </w:pPr>
      <w:r>
        <w:rPr>
          <w:b/>
        </w:rPr>
        <w:t xml:space="preserve">использовать полученные знания и умения в практической деятельности и повседневной жизни </w:t>
      </w:r>
      <w:proofErr w:type="gramStart"/>
      <w:r>
        <w:rPr>
          <w:b/>
        </w:rPr>
        <w:t>для</w:t>
      </w:r>
      <w:proofErr w:type="gramEnd"/>
      <w:r>
        <w:rPr>
          <w:b/>
        </w:rPr>
        <w:t>:</w:t>
      </w:r>
    </w:p>
    <w:p w:rsidR="00303009" w:rsidRDefault="00303009" w:rsidP="0052234F">
      <w:pPr>
        <w:numPr>
          <w:ilvl w:val="0"/>
          <w:numId w:val="28"/>
        </w:numPr>
        <w:spacing w:after="0" w:line="240" w:lineRule="auto"/>
        <w:jc w:val="both"/>
        <w:rPr>
          <w:sz w:val="24"/>
          <w:szCs w:val="24"/>
        </w:rPr>
      </w:pPr>
      <w:r>
        <w:rPr>
          <w:sz w:val="24"/>
          <w:szCs w:val="24"/>
        </w:rPr>
        <w:t>обеспечения личной безопасности на природе;</w:t>
      </w:r>
    </w:p>
    <w:p w:rsidR="00303009" w:rsidRDefault="00303009" w:rsidP="0052234F">
      <w:pPr>
        <w:numPr>
          <w:ilvl w:val="0"/>
          <w:numId w:val="28"/>
        </w:numPr>
        <w:spacing w:after="0" w:line="240" w:lineRule="auto"/>
        <w:jc w:val="both"/>
        <w:rPr>
          <w:sz w:val="24"/>
          <w:szCs w:val="24"/>
        </w:rPr>
      </w:pPr>
      <w:r>
        <w:rPr>
          <w:sz w:val="24"/>
          <w:szCs w:val="24"/>
        </w:rPr>
        <w:t>обращения в случае необходимости в соответствующие инстанции</w:t>
      </w: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303009" w:rsidRDefault="00303009" w:rsidP="00303009">
      <w:pPr>
        <w:spacing w:after="0" w:line="240" w:lineRule="auto"/>
        <w:jc w:val="both"/>
        <w:rPr>
          <w:sz w:val="24"/>
          <w:szCs w:val="24"/>
        </w:rPr>
      </w:pPr>
    </w:p>
    <w:p w:rsidR="008E714A" w:rsidRDefault="008E714A" w:rsidP="008E714A">
      <w:pPr>
        <w:pStyle w:val="2"/>
        <w:widowControl w:val="0"/>
        <w:tabs>
          <w:tab w:val="num" w:pos="720"/>
          <w:tab w:val="left" w:pos="851"/>
        </w:tabs>
        <w:ind w:left="432" w:firstLine="0"/>
        <w:jc w:val="both"/>
        <w:rPr>
          <w:spacing w:val="-2"/>
          <w:sz w:val="28"/>
          <w:szCs w:val="28"/>
        </w:rPr>
      </w:pPr>
      <w:r>
        <w:rPr>
          <w:spacing w:val="-2"/>
          <w:sz w:val="28"/>
          <w:szCs w:val="28"/>
        </w:rPr>
        <w:lastRenderedPageBreak/>
        <w:t xml:space="preserve">муниципальное бюджетное общеобразовательное учреждение </w:t>
      </w:r>
    </w:p>
    <w:p w:rsidR="008E714A" w:rsidRDefault="008E714A" w:rsidP="008E714A">
      <w:pPr>
        <w:pStyle w:val="2"/>
        <w:widowControl w:val="0"/>
        <w:tabs>
          <w:tab w:val="num" w:pos="720"/>
          <w:tab w:val="left" w:pos="851"/>
        </w:tabs>
        <w:ind w:left="432" w:firstLine="0"/>
        <w:jc w:val="both"/>
        <w:rPr>
          <w:spacing w:val="-2"/>
          <w:sz w:val="28"/>
          <w:szCs w:val="28"/>
        </w:rPr>
      </w:pPr>
      <w:r>
        <w:rPr>
          <w:spacing w:val="-2"/>
          <w:sz w:val="28"/>
          <w:szCs w:val="28"/>
        </w:rPr>
        <w:t>города Ростова-на-Дону «Школа № 32 имени «Молодой гвардии»</w:t>
      </w:r>
    </w:p>
    <w:p w:rsidR="008E714A" w:rsidRDefault="008E714A" w:rsidP="008E714A">
      <w:pPr>
        <w:pStyle w:val="2"/>
        <w:widowControl w:val="0"/>
        <w:tabs>
          <w:tab w:val="num" w:pos="720"/>
          <w:tab w:val="left" w:pos="851"/>
        </w:tabs>
        <w:ind w:left="432" w:firstLine="0"/>
        <w:jc w:val="both"/>
        <w:rPr>
          <w:spacing w:val="-2"/>
          <w:sz w:val="28"/>
          <w:szCs w:val="28"/>
        </w:rPr>
      </w:pPr>
    </w:p>
    <w:p w:rsidR="008E714A" w:rsidRDefault="008E714A" w:rsidP="008E714A">
      <w:pPr>
        <w:pStyle w:val="2"/>
        <w:widowControl w:val="0"/>
        <w:tabs>
          <w:tab w:val="num" w:pos="720"/>
          <w:tab w:val="left" w:pos="851"/>
        </w:tabs>
        <w:ind w:left="432" w:firstLine="0"/>
        <w:jc w:val="both"/>
        <w:rPr>
          <w:spacing w:val="-2"/>
          <w:sz w:val="28"/>
          <w:szCs w:val="28"/>
        </w:rPr>
      </w:pPr>
    </w:p>
    <w:p w:rsidR="008E714A" w:rsidRDefault="008E714A" w:rsidP="008E714A">
      <w:pPr>
        <w:spacing w:after="0"/>
        <w:jc w:val="right"/>
        <w:rPr>
          <w:rFonts w:ascii="Times New Roman" w:hAnsi="Times New Roman"/>
          <w:sz w:val="28"/>
          <w:szCs w:val="28"/>
        </w:rPr>
      </w:pPr>
    </w:p>
    <w:p w:rsidR="008E714A" w:rsidRDefault="008E714A" w:rsidP="008E714A">
      <w:pPr>
        <w:spacing w:after="0"/>
        <w:jc w:val="right"/>
        <w:rPr>
          <w:rFonts w:ascii="Times New Roman" w:hAnsi="Times New Roman"/>
          <w:sz w:val="28"/>
          <w:szCs w:val="28"/>
        </w:rPr>
      </w:pPr>
      <w:r>
        <w:rPr>
          <w:rFonts w:ascii="Times New Roman" w:hAnsi="Times New Roman"/>
          <w:sz w:val="28"/>
          <w:szCs w:val="28"/>
        </w:rPr>
        <w:t xml:space="preserve">                                                                           «Утверждаю»</w:t>
      </w:r>
    </w:p>
    <w:p w:rsidR="008E714A" w:rsidRDefault="008E714A" w:rsidP="008E714A">
      <w:pPr>
        <w:spacing w:after="0"/>
        <w:jc w:val="right"/>
        <w:rPr>
          <w:rFonts w:ascii="Times New Roman" w:hAnsi="Times New Roman"/>
          <w:sz w:val="28"/>
          <w:szCs w:val="28"/>
        </w:rPr>
      </w:pPr>
      <w:r>
        <w:rPr>
          <w:rFonts w:ascii="Times New Roman" w:hAnsi="Times New Roman"/>
          <w:sz w:val="28"/>
          <w:szCs w:val="28"/>
        </w:rPr>
        <w:t xml:space="preserve">                                                                           Директор </w:t>
      </w:r>
      <w:r>
        <w:rPr>
          <w:rFonts w:ascii="Times New Roman" w:hAnsi="Times New Roman"/>
          <w:spacing w:val="-2"/>
          <w:sz w:val="28"/>
          <w:szCs w:val="28"/>
        </w:rPr>
        <w:t>МБОУ «Школа № 32»</w:t>
      </w:r>
    </w:p>
    <w:p w:rsidR="008E714A" w:rsidRDefault="008E714A" w:rsidP="008E714A">
      <w:pPr>
        <w:spacing w:after="0"/>
        <w:jc w:val="right"/>
        <w:rPr>
          <w:rFonts w:ascii="Times New Roman" w:hAnsi="Times New Roman"/>
          <w:sz w:val="28"/>
          <w:szCs w:val="28"/>
        </w:rPr>
      </w:pPr>
      <w:r>
        <w:rPr>
          <w:rFonts w:ascii="Times New Roman" w:hAnsi="Times New Roman"/>
          <w:sz w:val="28"/>
          <w:szCs w:val="28"/>
        </w:rPr>
        <w:t>Приказ  от  31.08.2015 года № 330</w:t>
      </w:r>
    </w:p>
    <w:p w:rsidR="008E714A" w:rsidRDefault="008E714A" w:rsidP="008E714A">
      <w:pPr>
        <w:spacing w:after="0"/>
        <w:jc w:val="right"/>
        <w:rPr>
          <w:rFonts w:ascii="Times New Roman" w:hAnsi="Times New Roman"/>
          <w:sz w:val="28"/>
          <w:szCs w:val="28"/>
        </w:rPr>
      </w:pPr>
      <w:r>
        <w:rPr>
          <w:rFonts w:ascii="Times New Roman" w:hAnsi="Times New Roman"/>
          <w:sz w:val="28"/>
          <w:szCs w:val="28"/>
        </w:rPr>
        <w:t>___________ Филиппова О.В.</w:t>
      </w:r>
    </w:p>
    <w:p w:rsidR="008E714A" w:rsidRPr="008E714A" w:rsidRDefault="008E714A" w:rsidP="008E714A">
      <w:pPr>
        <w:spacing w:after="0"/>
        <w:jc w:val="center"/>
        <w:rPr>
          <w:rFonts w:ascii="Times New Roman" w:hAnsi="Times New Roman"/>
          <w:b/>
          <w:sz w:val="28"/>
          <w:szCs w:val="28"/>
        </w:rPr>
      </w:pPr>
      <w:r w:rsidRPr="008E714A">
        <w:rPr>
          <w:rFonts w:ascii="Times New Roman" w:hAnsi="Times New Roman"/>
          <w:b/>
          <w:sz w:val="28"/>
          <w:szCs w:val="28"/>
        </w:rPr>
        <w:t>РАБОЧАЯ ПРОГРАММА</w:t>
      </w:r>
    </w:p>
    <w:p w:rsidR="008E714A" w:rsidRPr="008E714A" w:rsidRDefault="008E714A" w:rsidP="008E714A">
      <w:pPr>
        <w:spacing w:after="0"/>
        <w:jc w:val="center"/>
        <w:rPr>
          <w:rFonts w:ascii="Times New Roman" w:hAnsi="Times New Roman"/>
          <w:b/>
          <w:sz w:val="28"/>
          <w:szCs w:val="28"/>
        </w:rPr>
      </w:pPr>
    </w:p>
    <w:p w:rsidR="008E714A" w:rsidRPr="008E714A" w:rsidRDefault="008E714A" w:rsidP="008E714A">
      <w:pPr>
        <w:spacing w:after="0"/>
        <w:jc w:val="center"/>
        <w:rPr>
          <w:rFonts w:ascii="Times New Roman" w:hAnsi="Times New Roman"/>
          <w:b/>
          <w:sz w:val="28"/>
          <w:szCs w:val="28"/>
        </w:rPr>
      </w:pPr>
      <w:r w:rsidRPr="008E714A">
        <w:rPr>
          <w:rFonts w:ascii="Times New Roman" w:hAnsi="Times New Roman"/>
          <w:b/>
          <w:sz w:val="28"/>
          <w:szCs w:val="28"/>
        </w:rPr>
        <w:t>по   химии</w:t>
      </w:r>
    </w:p>
    <w:p w:rsidR="008E714A" w:rsidRPr="008E714A" w:rsidRDefault="008E714A" w:rsidP="008E714A">
      <w:pPr>
        <w:spacing w:after="0"/>
        <w:jc w:val="center"/>
        <w:rPr>
          <w:rFonts w:ascii="Times New Roman" w:hAnsi="Times New Roman"/>
          <w:b/>
          <w:sz w:val="28"/>
          <w:szCs w:val="28"/>
        </w:rPr>
      </w:pPr>
      <w:r w:rsidRPr="008E714A">
        <w:rPr>
          <w:rFonts w:ascii="Times New Roman" w:hAnsi="Times New Roman"/>
          <w:b/>
          <w:sz w:val="28"/>
          <w:szCs w:val="28"/>
        </w:rPr>
        <w:t>среднего (полного) общего образования</w:t>
      </w:r>
    </w:p>
    <w:p w:rsidR="008E714A" w:rsidRPr="008E714A" w:rsidRDefault="008E714A" w:rsidP="008E714A">
      <w:pPr>
        <w:spacing w:after="0"/>
        <w:jc w:val="center"/>
        <w:rPr>
          <w:rFonts w:ascii="Times New Roman" w:hAnsi="Times New Roman"/>
          <w:sz w:val="28"/>
          <w:szCs w:val="28"/>
        </w:rPr>
      </w:pPr>
      <w:r w:rsidRPr="008E714A">
        <w:rPr>
          <w:rFonts w:ascii="Times New Roman" w:hAnsi="Times New Roman"/>
          <w:b/>
          <w:sz w:val="28"/>
          <w:szCs w:val="28"/>
        </w:rPr>
        <w:t xml:space="preserve"> 8-11 класс</w:t>
      </w:r>
    </w:p>
    <w:p w:rsidR="008E714A" w:rsidRPr="008E714A" w:rsidRDefault="008E714A" w:rsidP="008E714A">
      <w:pPr>
        <w:spacing w:after="0"/>
        <w:rPr>
          <w:rFonts w:ascii="Times New Roman" w:hAnsi="Times New Roman"/>
          <w:sz w:val="28"/>
          <w:szCs w:val="28"/>
        </w:rPr>
      </w:pPr>
    </w:p>
    <w:p w:rsidR="008E714A" w:rsidRPr="008E714A" w:rsidRDefault="008E714A" w:rsidP="008E714A">
      <w:pPr>
        <w:spacing w:after="0"/>
        <w:rPr>
          <w:rFonts w:ascii="Times New Roman" w:hAnsi="Times New Roman"/>
          <w:sz w:val="28"/>
          <w:szCs w:val="28"/>
          <w:u w:val="single"/>
        </w:rPr>
      </w:pPr>
      <w:r w:rsidRPr="008E714A">
        <w:rPr>
          <w:rFonts w:ascii="Times New Roman" w:hAnsi="Times New Roman"/>
          <w:sz w:val="28"/>
          <w:szCs w:val="28"/>
        </w:rPr>
        <w:t>Количество часов  -68</w:t>
      </w:r>
    </w:p>
    <w:p w:rsidR="008E714A" w:rsidRPr="008E714A" w:rsidRDefault="008E714A" w:rsidP="008E714A">
      <w:pPr>
        <w:spacing w:after="0"/>
        <w:rPr>
          <w:rFonts w:ascii="Times New Roman" w:hAnsi="Times New Roman"/>
          <w:sz w:val="28"/>
          <w:szCs w:val="28"/>
          <w:u w:val="single"/>
        </w:rPr>
      </w:pPr>
    </w:p>
    <w:p w:rsidR="008E714A" w:rsidRPr="008E714A" w:rsidRDefault="008E714A" w:rsidP="008E714A">
      <w:pPr>
        <w:spacing w:after="0"/>
        <w:rPr>
          <w:rFonts w:ascii="Times New Roman" w:hAnsi="Times New Roman"/>
          <w:sz w:val="28"/>
          <w:szCs w:val="28"/>
        </w:rPr>
      </w:pPr>
      <w:r w:rsidRPr="008E714A">
        <w:rPr>
          <w:rFonts w:ascii="Times New Roman" w:hAnsi="Times New Roman"/>
          <w:sz w:val="28"/>
          <w:szCs w:val="28"/>
        </w:rPr>
        <w:t>Учитель Ефремова Марина Олеговна</w:t>
      </w:r>
    </w:p>
    <w:p w:rsidR="008E714A" w:rsidRPr="008E714A" w:rsidRDefault="008E714A" w:rsidP="008E714A">
      <w:pPr>
        <w:spacing w:after="0"/>
        <w:rPr>
          <w:rFonts w:ascii="Times New Roman" w:hAnsi="Times New Roman"/>
          <w:sz w:val="28"/>
          <w:szCs w:val="28"/>
        </w:rPr>
      </w:pPr>
    </w:p>
    <w:p w:rsidR="008E714A" w:rsidRPr="008E714A" w:rsidRDefault="008E714A" w:rsidP="008E714A">
      <w:pPr>
        <w:spacing w:after="0"/>
        <w:rPr>
          <w:rFonts w:ascii="Times New Roman" w:hAnsi="Times New Roman"/>
          <w:b/>
          <w:sz w:val="28"/>
          <w:szCs w:val="28"/>
          <w:u w:val="single"/>
        </w:rPr>
      </w:pPr>
      <w:r w:rsidRPr="008E714A">
        <w:rPr>
          <w:b/>
          <w:sz w:val="28"/>
          <w:szCs w:val="28"/>
          <w:shd w:val="clear" w:color="auto" w:fill="F4F4F4"/>
        </w:rPr>
        <w:t xml:space="preserve">Рабочая программа составлена на основе </w:t>
      </w:r>
      <w:r w:rsidRPr="008E714A">
        <w:rPr>
          <w:b/>
          <w:bCs/>
          <w:sz w:val="28"/>
          <w:szCs w:val="28"/>
          <w:shd w:val="clear" w:color="auto" w:fill="F4F4F4"/>
        </w:rPr>
        <w:t xml:space="preserve">Федерального Государственного стандарта, </w:t>
      </w:r>
      <w:r w:rsidRPr="008E714A">
        <w:rPr>
          <w:b/>
          <w:sz w:val="28"/>
          <w:szCs w:val="28"/>
          <w:shd w:val="clear" w:color="auto" w:fill="F4F4F4"/>
        </w:rPr>
        <w:t>Примерной программы основного общего образования по химии, а также программы курса химии для учащихся 8 – 11 классов общеобразовательных учреждений О.С. Габриелян. – М.: Дрофа, 2010.</w:t>
      </w:r>
    </w:p>
    <w:p w:rsidR="008E714A" w:rsidRDefault="008E714A" w:rsidP="008E714A">
      <w:pPr>
        <w:spacing w:after="0"/>
        <w:jc w:val="right"/>
        <w:rPr>
          <w:rFonts w:ascii="Times New Roman" w:hAnsi="Times New Roman"/>
          <w:b/>
          <w:sz w:val="28"/>
          <w:szCs w:val="28"/>
        </w:rPr>
      </w:pPr>
    </w:p>
    <w:p w:rsidR="008E714A" w:rsidRDefault="008E714A" w:rsidP="008E714A">
      <w:pPr>
        <w:spacing w:after="0"/>
        <w:jc w:val="right"/>
        <w:rPr>
          <w:rFonts w:ascii="Times New Roman" w:hAnsi="Times New Roman"/>
          <w:sz w:val="28"/>
          <w:szCs w:val="28"/>
        </w:rPr>
      </w:pPr>
    </w:p>
    <w:p w:rsidR="00303009" w:rsidRDefault="00303009" w:rsidP="00303009">
      <w:pPr>
        <w:spacing w:after="0" w:line="240" w:lineRule="auto"/>
        <w:jc w:val="both"/>
        <w:rPr>
          <w:sz w:val="24"/>
          <w:szCs w:val="24"/>
        </w:rPr>
      </w:pPr>
    </w:p>
    <w:p w:rsidR="00E84E63" w:rsidRDefault="00E84E63" w:rsidP="00234649">
      <w:pPr>
        <w:ind w:firstLine="540"/>
        <w:jc w:val="center"/>
        <w:rPr>
          <w:b/>
          <w:sz w:val="32"/>
          <w:szCs w:val="32"/>
        </w:rPr>
      </w:pPr>
    </w:p>
    <w:p w:rsidR="00234649" w:rsidRDefault="00234649" w:rsidP="00234649">
      <w:pPr>
        <w:ind w:firstLine="540"/>
        <w:jc w:val="center"/>
        <w:rPr>
          <w:b/>
          <w:sz w:val="32"/>
          <w:szCs w:val="32"/>
        </w:rPr>
      </w:pPr>
      <w:r>
        <w:rPr>
          <w:b/>
          <w:sz w:val="32"/>
          <w:szCs w:val="32"/>
        </w:rPr>
        <w:lastRenderedPageBreak/>
        <w:t>1.Пояснительная записка</w:t>
      </w:r>
    </w:p>
    <w:p w:rsidR="00234649" w:rsidRDefault="00234649" w:rsidP="00234649">
      <w:pPr>
        <w:jc w:val="both"/>
        <w:rPr>
          <w:sz w:val="28"/>
          <w:szCs w:val="28"/>
        </w:rPr>
      </w:pPr>
    </w:p>
    <w:p w:rsidR="00234649" w:rsidRDefault="00234649" w:rsidP="00234649">
      <w:pPr>
        <w:pStyle w:val="stylet1"/>
        <w:spacing w:before="0" w:beforeAutospacing="0" w:after="0" w:afterAutospacing="0"/>
        <w:rPr>
          <w:sz w:val="32"/>
          <w:szCs w:val="32"/>
          <w:shd w:val="clear" w:color="auto" w:fill="F4F4F4"/>
        </w:rPr>
      </w:pPr>
      <w:r>
        <w:rPr>
          <w:sz w:val="32"/>
          <w:szCs w:val="32"/>
          <w:shd w:val="clear" w:color="auto" w:fill="F4F4F4"/>
        </w:rPr>
        <w:t xml:space="preserve">Рабочая программа составлена на основе </w:t>
      </w:r>
      <w:r>
        <w:rPr>
          <w:bCs/>
          <w:sz w:val="32"/>
          <w:szCs w:val="32"/>
          <w:shd w:val="clear" w:color="auto" w:fill="F4F4F4"/>
        </w:rPr>
        <w:t xml:space="preserve">Федерального Государственного стандарта, </w:t>
      </w:r>
      <w:r>
        <w:rPr>
          <w:sz w:val="32"/>
          <w:szCs w:val="32"/>
          <w:shd w:val="clear" w:color="auto" w:fill="F4F4F4"/>
        </w:rPr>
        <w:t>Примерной программы основного общего образования по химии, а также программы курса химии для учащихся 8 – 11 классов общеобразовательных учреждений / О.С. Габриелян. – М.: Дрофа, 2010.</w:t>
      </w:r>
    </w:p>
    <w:p w:rsidR="00234649" w:rsidRDefault="00234649" w:rsidP="00234649">
      <w:pPr>
        <w:pStyle w:val="stylet1"/>
        <w:spacing w:before="0" w:beforeAutospacing="0" w:after="0" w:afterAutospacing="0"/>
        <w:rPr>
          <w:color w:val="000000"/>
          <w:sz w:val="32"/>
          <w:szCs w:val="32"/>
          <w:u w:val="single"/>
        </w:rPr>
      </w:pPr>
      <w:r>
        <w:rPr>
          <w:b/>
          <w:sz w:val="32"/>
          <w:szCs w:val="32"/>
        </w:rPr>
        <w:t>1. Основные нормативные документы, определяющие структуру и содержание учебного предмета «Химия»:</w:t>
      </w:r>
      <w:r>
        <w:rPr>
          <w:sz w:val="32"/>
          <w:szCs w:val="32"/>
          <w:u w:val="single"/>
        </w:rPr>
        <w:t xml:space="preserve"> Рабочая программа учителя разработана </w:t>
      </w:r>
      <w:r>
        <w:rPr>
          <w:color w:val="000000"/>
          <w:sz w:val="32"/>
          <w:szCs w:val="32"/>
          <w:u w:val="single"/>
        </w:rPr>
        <w:t>на основе:</w:t>
      </w:r>
    </w:p>
    <w:p w:rsidR="00234649" w:rsidRDefault="00234649" w:rsidP="00234649">
      <w:pPr>
        <w:pStyle w:val="stylet1"/>
        <w:spacing w:before="0" w:beforeAutospacing="0" w:after="0" w:afterAutospacing="0"/>
        <w:rPr>
          <w:color w:val="000000"/>
          <w:sz w:val="32"/>
          <w:szCs w:val="32"/>
        </w:rPr>
      </w:pPr>
      <w:r>
        <w:rPr>
          <w:color w:val="000000"/>
          <w:sz w:val="32"/>
          <w:szCs w:val="32"/>
        </w:rPr>
        <w:t xml:space="preserve">- Закона Российской Федерации  «Об образовании в Российской Федерации» от 29.12.12 г. № 273 </w:t>
      </w:r>
      <w:proofErr w:type="gramStart"/>
      <w:r>
        <w:rPr>
          <w:color w:val="000000"/>
          <w:sz w:val="32"/>
          <w:szCs w:val="32"/>
        </w:rPr>
        <w:t xml:space="preserve">( </w:t>
      </w:r>
      <w:proofErr w:type="gramEnd"/>
      <w:r>
        <w:rPr>
          <w:color w:val="000000"/>
          <w:sz w:val="32"/>
          <w:szCs w:val="32"/>
        </w:rPr>
        <w:t xml:space="preserve">гл.1, </w:t>
      </w:r>
      <w:r>
        <w:rPr>
          <w:rFonts w:eastAsia="HiddenHorzOCR"/>
          <w:sz w:val="32"/>
          <w:szCs w:val="32"/>
        </w:rPr>
        <w:t xml:space="preserve">ст. 2 п. 9, гл. 2, ст. </w:t>
      </w:r>
      <w:r>
        <w:rPr>
          <w:color w:val="000000"/>
          <w:sz w:val="32"/>
          <w:szCs w:val="32"/>
        </w:rPr>
        <w:t>12 п.5, п.7 и ст.13, п.3);</w:t>
      </w:r>
    </w:p>
    <w:p w:rsidR="00234649" w:rsidRDefault="00234649" w:rsidP="00234649">
      <w:pPr>
        <w:pStyle w:val="stylet1"/>
        <w:spacing w:before="0" w:beforeAutospacing="0" w:after="0" w:afterAutospacing="0"/>
        <w:rPr>
          <w:bCs/>
          <w:sz w:val="32"/>
          <w:szCs w:val="32"/>
        </w:rPr>
      </w:pPr>
      <w:r>
        <w:rPr>
          <w:color w:val="000000"/>
          <w:sz w:val="32"/>
          <w:szCs w:val="32"/>
        </w:rPr>
        <w:t xml:space="preserve">- </w:t>
      </w:r>
      <w:r>
        <w:rPr>
          <w:bCs/>
          <w:sz w:val="32"/>
          <w:szCs w:val="32"/>
        </w:rPr>
        <w:t>Приказа</w:t>
      </w:r>
      <w:r>
        <w:rPr>
          <w:rFonts w:eastAsia="+mn-ea"/>
          <w:bCs/>
          <w:sz w:val="32"/>
          <w:szCs w:val="32"/>
        </w:rPr>
        <w:t xml:space="preserve">  </w:t>
      </w:r>
      <w:r>
        <w:rPr>
          <w:rFonts w:eastAsia="+mn-ea"/>
          <w:sz w:val="32"/>
          <w:szCs w:val="32"/>
        </w:rPr>
        <w:t xml:space="preserve">№ 610  </w:t>
      </w:r>
      <w:r>
        <w:rPr>
          <w:sz w:val="32"/>
          <w:szCs w:val="32"/>
        </w:rPr>
        <w:t>от</w:t>
      </w:r>
      <w:r>
        <w:rPr>
          <w:rFonts w:eastAsia="+mn-ea"/>
          <w:sz w:val="32"/>
          <w:szCs w:val="32"/>
        </w:rPr>
        <w:t xml:space="preserve">  14.07.</w:t>
      </w:r>
      <w:r>
        <w:rPr>
          <w:sz w:val="32"/>
          <w:szCs w:val="32"/>
        </w:rPr>
        <w:t xml:space="preserve"> </w:t>
      </w:r>
      <w:r>
        <w:rPr>
          <w:rFonts w:eastAsia="+mn-ea"/>
          <w:sz w:val="32"/>
          <w:szCs w:val="32"/>
        </w:rPr>
        <w:t>2011</w:t>
      </w:r>
      <w:r>
        <w:rPr>
          <w:sz w:val="32"/>
          <w:szCs w:val="32"/>
        </w:rPr>
        <w:t xml:space="preserve"> г.</w:t>
      </w:r>
      <w:r>
        <w:rPr>
          <w:rFonts w:eastAsia="+mn-ea"/>
          <w:b/>
          <w:bCs/>
          <w:sz w:val="32"/>
          <w:szCs w:val="32"/>
        </w:rPr>
        <w:t xml:space="preserve"> </w:t>
      </w:r>
      <w:r>
        <w:rPr>
          <w:bCs/>
          <w:sz w:val="32"/>
          <w:szCs w:val="32"/>
        </w:rPr>
        <w:t xml:space="preserve">Минобразования  РО «Об утверждении Примерного </w:t>
      </w:r>
      <w:r>
        <w:rPr>
          <w:rFonts w:eastAsia="Calibri"/>
          <w:bCs/>
          <w:sz w:val="32"/>
          <w:szCs w:val="32"/>
          <w:lang w:eastAsia="en-US"/>
        </w:rPr>
        <w:t xml:space="preserve">регионального </w:t>
      </w:r>
      <w:r>
        <w:rPr>
          <w:rFonts w:eastAsia="+mn-ea"/>
          <w:bCs/>
          <w:sz w:val="32"/>
          <w:szCs w:val="32"/>
        </w:rPr>
        <w:t>положения о рабочей программе учебных курсов, предметов, дисциплин (модулей)</w:t>
      </w:r>
      <w:r>
        <w:rPr>
          <w:bCs/>
          <w:sz w:val="32"/>
          <w:szCs w:val="32"/>
        </w:rPr>
        <w:t>»</w:t>
      </w:r>
      <w:r>
        <w:rPr>
          <w:rFonts w:eastAsia="+mn-ea"/>
          <w:sz w:val="32"/>
          <w:szCs w:val="32"/>
        </w:rPr>
        <w:t>;</w:t>
      </w:r>
      <w:r>
        <w:rPr>
          <w:bCs/>
          <w:sz w:val="32"/>
          <w:szCs w:val="32"/>
        </w:rPr>
        <w:t xml:space="preserve"> </w:t>
      </w:r>
    </w:p>
    <w:p w:rsidR="00234649" w:rsidRDefault="00234649" w:rsidP="00234649">
      <w:pPr>
        <w:pStyle w:val="stylet1"/>
        <w:spacing w:before="0" w:beforeAutospacing="0" w:after="0" w:afterAutospacing="0"/>
        <w:rPr>
          <w:rFonts w:eastAsia="+mn-ea"/>
          <w:sz w:val="32"/>
          <w:szCs w:val="32"/>
        </w:rPr>
      </w:pPr>
      <w:r>
        <w:rPr>
          <w:bCs/>
          <w:sz w:val="32"/>
          <w:szCs w:val="32"/>
        </w:rPr>
        <w:t>-Приказа № 296 от 25.04.2013 г. Минобразования  РО</w:t>
      </w:r>
      <w:r>
        <w:rPr>
          <w:rFonts w:eastAsia="+mn-ea"/>
          <w:sz w:val="32"/>
          <w:szCs w:val="32"/>
        </w:rPr>
        <w:t xml:space="preserve"> « Об утверждении примерного учебного плана РО на 2015-2016 учебный  год»;</w:t>
      </w:r>
    </w:p>
    <w:p w:rsidR="00234649" w:rsidRDefault="00234649" w:rsidP="00234649">
      <w:pPr>
        <w:pStyle w:val="stylet1"/>
        <w:spacing w:before="0" w:beforeAutospacing="0" w:after="0" w:afterAutospacing="0"/>
        <w:rPr>
          <w:color w:val="000000"/>
          <w:sz w:val="32"/>
          <w:szCs w:val="32"/>
        </w:rPr>
      </w:pPr>
      <w:r>
        <w:rPr>
          <w:rFonts w:eastAsia="+mn-ea"/>
          <w:sz w:val="32"/>
          <w:szCs w:val="32"/>
        </w:rPr>
        <w:t xml:space="preserve">- </w:t>
      </w:r>
      <w:r>
        <w:rPr>
          <w:color w:val="000000"/>
          <w:sz w:val="32"/>
          <w:szCs w:val="32"/>
        </w:rPr>
        <w:t xml:space="preserve">Приказа Минобрнауки  России от 01.02.2012 №74 «О внесении изменений в </w:t>
      </w:r>
      <w:r>
        <w:rPr>
          <w:color w:val="000000"/>
          <w:spacing w:val="1"/>
          <w:sz w:val="32"/>
          <w:szCs w:val="32"/>
        </w:rPr>
        <w:t xml:space="preserve">федеральный базисный учебный план и примерные учебные планы для </w:t>
      </w:r>
      <w:r>
        <w:rPr>
          <w:color w:val="000000"/>
          <w:spacing w:val="10"/>
          <w:sz w:val="32"/>
          <w:szCs w:val="32"/>
        </w:rPr>
        <w:t xml:space="preserve">образовательных учреждений РФ, реализующих программы общего </w:t>
      </w:r>
      <w:r>
        <w:rPr>
          <w:color w:val="000000"/>
          <w:spacing w:val="17"/>
          <w:sz w:val="32"/>
          <w:szCs w:val="32"/>
        </w:rPr>
        <w:t xml:space="preserve">образования, утвержденные приказом Министерства образования РФ </w:t>
      </w:r>
      <w:r>
        <w:rPr>
          <w:color w:val="000000"/>
          <w:sz w:val="32"/>
          <w:szCs w:val="32"/>
        </w:rPr>
        <w:t xml:space="preserve">от 09.03.2004 № 1312»; </w:t>
      </w:r>
    </w:p>
    <w:p w:rsidR="00234649" w:rsidRDefault="00234649" w:rsidP="00234649">
      <w:pPr>
        <w:pStyle w:val="stylet1"/>
        <w:spacing w:before="0" w:beforeAutospacing="0" w:after="0" w:afterAutospacing="0"/>
        <w:rPr>
          <w:color w:val="000000"/>
          <w:sz w:val="32"/>
          <w:szCs w:val="32"/>
        </w:rPr>
      </w:pPr>
      <w:r>
        <w:rPr>
          <w:color w:val="000000"/>
          <w:sz w:val="32"/>
          <w:szCs w:val="32"/>
        </w:rPr>
        <w:t xml:space="preserve">-Базисного учебного плана  общеобразовательных учреждений РФ, утвержденного приказом Министерства образования и науки РФ от 09.03.2004 года №1312; </w:t>
      </w:r>
    </w:p>
    <w:p w:rsidR="00234649" w:rsidRDefault="00234649" w:rsidP="00234649">
      <w:pPr>
        <w:tabs>
          <w:tab w:val="num" w:pos="0"/>
        </w:tabs>
        <w:spacing w:before="30" w:after="30"/>
        <w:rPr>
          <w:rFonts w:eastAsia="Calibri"/>
          <w:color w:val="000000"/>
          <w:sz w:val="32"/>
          <w:szCs w:val="32"/>
        </w:rPr>
      </w:pPr>
      <w:r>
        <w:rPr>
          <w:rFonts w:eastAsia="Calibri"/>
          <w:color w:val="000000"/>
          <w:sz w:val="32"/>
          <w:szCs w:val="32"/>
        </w:rPr>
        <w:t>-Учебного плана  МБОУ Школа №32 на 2015 - 2016 учебный год;</w:t>
      </w:r>
    </w:p>
    <w:p w:rsidR="00234649" w:rsidRDefault="00234649" w:rsidP="00234649">
      <w:pPr>
        <w:tabs>
          <w:tab w:val="num" w:pos="0"/>
        </w:tabs>
        <w:spacing w:before="30" w:after="30"/>
        <w:rPr>
          <w:rFonts w:eastAsia="Calibri"/>
          <w:color w:val="000000"/>
          <w:sz w:val="32"/>
          <w:szCs w:val="32"/>
        </w:rPr>
      </w:pPr>
      <w:r>
        <w:rPr>
          <w:rFonts w:eastAsia="Calibri"/>
          <w:color w:val="000000"/>
          <w:sz w:val="32"/>
          <w:szCs w:val="32"/>
        </w:rPr>
        <w:t>-Федерального перечня учебников, утвержденных, рекомендованных (допущенных) к использованию в   образовательном процессе в образовательных учреждениях, реализующих программы общего образования в 2015-2016учебном году;</w:t>
      </w:r>
    </w:p>
    <w:p w:rsidR="00234649" w:rsidRDefault="00234649" w:rsidP="00234649">
      <w:pPr>
        <w:tabs>
          <w:tab w:val="num" w:pos="0"/>
        </w:tabs>
        <w:spacing w:before="30" w:after="30"/>
        <w:rPr>
          <w:rFonts w:eastAsia="Calibri"/>
          <w:color w:val="000000"/>
          <w:sz w:val="32"/>
          <w:szCs w:val="32"/>
        </w:rPr>
      </w:pPr>
      <w:r>
        <w:rPr>
          <w:rFonts w:eastAsia="Calibri"/>
          <w:color w:val="000000"/>
          <w:sz w:val="32"/>
          <w:szCs w:val="32"/>
        </w:rPr>
        <w:lastRenderedPageBreak/>
        <w:t>- Примерной (авторской) программа основного  общего образования, по химии автор Габриелян О.С.</w:t>
      </w:r>
    </w:p>
    <w:p w:rsidR="00234649" w:rsidRDefault="00234649" w:rsidP="00234649">
      <w:pPr>
        <w:rPr>
          <w:rFonts w:eastAsia="Calibri"/>
          <w:color w:val="000000"/>
          <w:sz w:val="32"/>
          <w:szCs w:val="32"/>
        </w:rPr>
      </w:pPr>
      <w:r>
        <w:rPr>
          <w:sz w:val="32"/>
        </w:rPr>
        <w:t xml:space="preserve">-Годового календарного графика </w:t>
      </w:r>
      <w:r>
        <w:rPr>
          <w:rFonts w:eastAsia="Calibri"/>
          <w:color w:val="000000"/>
          <w:sz w:val="32"/>
          <w:szCs w:val="32"/>
        </w:rPr>
        <w:t xml:space="preserve">  МБОУ Школа № 32  на 2015 - 2016 учебный год;</w:t>
      </w:r>
    </w:p>
    <w:p w:rsidR="00234649" w:rsidRDefault="00234649" w:rsidP="00234649">
      <w:pPr>
        <w:ind w:firstLine="720"/>
        <w:jc w:val="both"/>
        <w:rPr>
          <w:b/>
          <w:sz w:val="28"/>
          <w:szCs w:val="28"/>
        </w:rPr>
      </w:pPr>
      <w:r>
        <w:rPr>
          <w:rFonts w:eastAsia="Calibri"/>
          <w:color w:val="000000"/>
          <w:sz w:val="32"/>
          <w:szCs w:val="32"/>
        </w:rPr>
        <w:t>-Расписания уроков МБОУ Школа №32 на 2015 - 2016 учебный год;</w:t>
      </w:r>
    </w:p>
    <w:p w:rsidR="00234649" w:rsidRDefault="00234649" w:rsidP="00234649">
      <w:pPr>
        <w:autoSpaceDE w:val="0"/>
        <w:autoSpaceDN w:val="0"/>
        <w:adjustRightInd w:val="0"/>
        <w:ind w:firstLine="573"/>
        <w:jc w:val="both"/>
        <w:rPr>
          <w:sz w:val="32"/>
          <w:szCs w:val="32"/>
        </w:rPr>
      </w:pPr>
      <w:r>
        <w:rPr>
          <w:sz w:val="32"/>
          <w:szCs w:val="32"/>
        </w:rPr>
        <w:t xml:space="preserve">Рабочая программа предусматривает обучение химии в объёме </w:t>
      </w:r>
      <w:r>
        <w:rPr>
          <w:b/>
          <w:sz w:val="32"/>
          <w:szCs w:val="32"/>
        </w:rPr>
        <w:t>2 часов</w:t>
      </w:r>
      <w:r>
        <w:rPr>
          <w:sz w:val="32"/>
          <w:szCs w:val="32"/>
        </w:rPr>
        <w:t xml:space="preserve"> в неделю  в течение 1 учебного года. Контрольных работ – 5, практических работ – 8</w:t>
      </w:r>
    </w:p>
    <w:p w:rsidR="00234649" w:rsidRDefault="00234649" w:rsidP="00234649">
      <w:pPr>
        <w:jc w:val="both"/>
        <w:rPr>
          <w:sz w:val="32"/>
          <w:szCs w:val="32"/>
        </w:rPr>
      </w:pPr>
      <w:r>
        <w:rPr>
          <w:sz w:val="32"/>
          <w:szCs w:val="32"/>
        </w:rPr>
        <w:t>Рабочая программа включает</w:t>
      </w:r>
      <w:r>
        <w:rPr>
          <w:b/>
          <w:bCs/>
          <w:sz w:val="32"/>
          <w:szCs w:val="32"/>
        </w:rPr>
        <w:t xml:space="preserve"> </w:t>
      </w:r>
      <w:r>
        <w:rPr>
          <w:bCs/>
          <w:sz w:val="32"/>
          <w:szCs w:val="32"/>
        </w:rPr>
        <w:t>следующие</w:t>
      </w:r>
      <w:r>
        <w:rPr>
          <w:b/>
          <w:bCs/>
          <w:sz w:val="32"/>
          <w:szCs w:val="32"/>
        </w:rPr>
        <w:t xml:space="preserve"> структурные элементы</w:t>
      </w:r>
      <w:r>
        <w:rPr>
          <w:sz w:val="32"/>
          <w:szCs w:val="32"/>
        </w:rPr>
        <w:t xml:space="preserve">: пояснительную записку; учебно-тематический план: основное содержание с указанием числа часов, отводимых на изучение учебного предмета, перечнем лабораторных и практических работ; требования к уровню подготовки выпускников; типом урока, перечень учебно-методического обеспечения; список литературы. В рабочей программе приведен перечень демонстраций, которые могут проводиться с использованием разных </w:t>
      </w:r>
      <w:r>
        <w:rPr>
          <w:b/>
          <w:sz w:val="32"/>
          <w:szCs w:val="32"/>
        </w:rPr>
        <w:t>средств обучения</w:t>
      </w:r>
      <w:r>
        <w:rPr>
          <w:sz w:val="32"/>
          <w:szCs w:val="32"/>
        </w:rPr>
        <w:t xml:space="preserve"> с учетом специфики образовательного учреждения, его материальной базы, в том числе таблиц, реактивов, коллекций, видеофильмов, компьютерных дисков </w:t>
      </w:r>
    </w:p>
    <w:p w:rsidR="00234649" w:rsidRDefault="00234649" w:rsidP="00234649">
      <w:pPr>
        <w:jc w:val="both"/>
        <w:rPr>
          <w:b/>
          <w:sz w:val="32"/>
          <w:szCs w:val="32"/>
          <w:u w:val="single"/>
        </w:rPr>
      </w:pPr>
      <w:r>
        <w:rPr>
          <w:sz w:val="32"/>
          <w:szCs w:val="32"/>
        </w:rPr>
        <w:t xml:space="preserve"> 2.</w:t>
      </w:r>
      <w:r>
        <w:rPr>
          <w:b/>
          <w:sz w:val="32"/>
          <w:szCs w:val="32"/>
          <w:u w:val="single"/>
        </w:rPr>
        <w:t xml:space="preserve"> Общая характеристика учебного предмета</w:t>
      </w:r>
    </w:p>
    <w:p w:rsidR="00234649" w:rsidRDefault="00234649" w:rsidP="00234649">
      <w:pPr>
        <w:shd w:val="clear" w:color="auto" w:fill="FFFFFF"/>
        <w:autoSpaceDE w:val="0"/>
        <w:autoSpaceDN w:val="0"/>
        <w:adjustRightInd w:val="0"/>
        <w:jc w:val="both"/>
        <w:rPr>
          <w:sz w:val="32"/>
          <w:szCs w:val="32"/>
        </w:rPr>
      </w:pPr>
      <w:r>
        <w:rPr>
          <w:color w:val="000000"/>
          <w:sz w:val="32"/>
          <w:szCs w:val="32"/>
        </w:rPr>
        <w:t>Особенности содержания обучения химии в основной школе обусловлены спецификой химии как науки и постав</w:t>
      </w:r>
      <w:r>
        <w:rPr>
          <w:color w:val="000000"/>
          <w:sz w:val="32"/>
          <w:szCs w:val="32"/>
        </w:rPr>
        <w:softHyphen/>
        <w:t>ленными задачами. Основными проблемами химии являются изучение состава и строения веществ, зависимости их свойств от строения, получение веществ с заданными свойствами, исследование закономерностей химических реакций и путей управления ими в целях получения веществ, материалов, энергии. Поэтому в примерной программе по химии нашли отражение основные содержательные линии:</w:t>
      </w:r>
    </w:p>
    <w:p w:rsidR="00234649" w:rsidRDefault="00234649" w:rsidP="00234649">
      <w:pPr>
        <w:shd w:val="clear" w:color="auto" w:fill="FFFFFF"/>
        <w:autoSpaceDE w:val="0"/>
        <w:autoSpaceDN w:val="0"/>
        <w:adjustRightInd w:val="0"/>
        <w:jc w:val="both"/>
        <w:rPr>
          <w:sz w:val="32"/>
          <w:szCs w:val="32"/>
        </w:rPr>
      </w:pPr>
      <w:r>
        <w:rPr>
          <w:b/>
          <w:bCs/>
          <w:color w:val="000000"/>
          <w:sz w:val="32"/>
          <w:szCs w:val="32"/>
        </w:rPr>
        <w:lastRenderedPageBreak/>
        <w:t xml:space="preserve">•вещество </w:t>
      </w:r>
      <w:r>
        <w:rPr>
          <w:color w:val="000000"/>
          <w:sz w:val="32"/>
          <w:szCs w:val="32"/>
        </w:rPr>
        <w:t>— знания о составе и строении веществ, их важнейших физических и химических свойствах, биологиче</w:t>
      </w:r>
      <w:r>
        <w:rPr>
          <w:color w:val="000000"/>
          <w:sz w:val="32"/>
          <w:szCs w:val="32"/>
        </w:rPr>
        <w:softHyphen/>
        <w:t>ском действии;</w:t>
      </w:r>
    </w:p>
    <w:p w:rsidR="00234649" w:rsidRDefault="00234649" w:rsidP="00234649">
      <w:pPr>
        <w:shd w:val="clear" w:color="auto" w:fill="FFFFFF"/>
        <w:autoSpaceDE w:val="0"/>
        <w:autoSpaceDN w:val="0"/>
        <w:adjustRightInd w:val="0"/>
        <w:jc w:val="both"/>
        <w:rPr>
          <w:sz w:val="32"/>
          <w:szCs w:val="32"/>
        </w:rPr>
      </w:pPr>
      <w:r>
        <w:rPr>
          <w:b/>
          <w:bCs/>
          <w:color w:val="000000"/>
          <w:sz w:val="32"/>
          <w:szCs w:val="32"/>
        </w:rPr>
        <w:t xml:space="preserve">•химическая реакция </w:t>
      </w:r>
      <w:r>
        <w:rPr>
          <w:color w:val="000000"/>
          <w:sz w:val="32"/>
          <w:szCs w:val="32"/>
        </w:rPr>
        <w:t>— знания об условиях, в которых проявляются химические свойства веществ, способах управле</w:t>
      </w:r>
      <w:r>
        <w:rPr>
          <w:color w:val="000000"/>
          <w:sz w:val="32"/>
          <w:szCs w:val="32"/>
        </w:rPr>
        <w:softHyphen/>
        <w:t>ния химическими процессами;</w:t>
      </w:r>
    </w:p>
    <w:p w:rsidR="00234649" w:rsidRDefault="00234649" w:rsidP="00234649">
      <w:pPr>
        <w:shd w:val="clear" w:color="auto" w:fill="FFFFFF"/>
        <w:autoSpaceDE w:val="0"/>
        <w:autoSpaceDN w:val="0"/>
        <w:adjustRightInd w:val="0"/>
        <w:jc w:val="both"/>
        <w:rPr>
          <w:sz w:val="32"/>
          <w:szCs w:val="32"/>
        </w:rPr>
      </w:pPr>
      <w:r>
        <w:rPr>
          <w:b/>
          <w:bCs/>
          <w:color w:val="000000"/>
          <w:sz w:val="32"/>
          <w:szCs w:val="32"/>
        </w:rPr>
        <w:t xml:space="preserve">•применение веществ </w:t>
      </w:r>
      <w:r>
        <w:rPr>
          <w:color w:val="000000"/>
          <w:sz w:val="32"/>
          <w:szCs w:val="32"/>
        </w:rPr>
        <w:t>— знания и опыт практической деятельности с веществами, которые наиболее часто употреб</w:t>
      </w:r>
      <w:r>
        <w:rPr>
          <w:color w:val="000000"/>
          <w:sz w:val="32"/>
          <w:szCs w:val="32"/>
        </w:rPr>
        <w:softHyphen/>
        <w:t>ляются в повседневной жизни, широко используются в про</w:t>
      </w:r>
      <w:r>
        <w:rPr>
          <w:color w:val="000000"/>
          <w:sz w:val="32"/>
          <w:szCs w:val="32"/>
        </w:rPr>
        <w:softHyphen/>
        <w:t>мышленности, сельском хозяйстве, на транспорте;</w:t>
      </w:r>
    </w:p>
    <w:p w:rsidR="00234649" w:rsidRDefault="00234649" w:rsidP="00234649">
      <w:pPr>
        <w:shd w:val="clear" w:color="auto" w:fill="FFFFFF"/>
        <w:autoSpaceDE w:val="0"/>
        <w:autoSpaceDN w:val="0"/>
        <w:adjustRightInd w:val="0"/>
        <w:jc w:val="both"/>
        <w:rPr>
          <w:sz w:val="32"/>
          <w:szCs w:val="32"/>
        </w:rPr>
      </w:pPr>
      <w:r>
        <w:rPr>
          <w:color w:val="000000"/>
          <w:sz w:val="32"/>
          <w:szCs w:val="32"/>
        </w:rPr>
        <w:t xml:space="preserve">• </w:t>
      </w:r>
      <w:r>
        <w:rPr>
          <w:b/>
          <w:bCs/>
          <w:color w:val="000000"/>
          <w:sz w:val="32"/>
          <w:szCs w:val="32"/>
        </w:rPr>
        <w:t xml:space="preserve">язык химии </w:t>
      </w:r>
      <w:r>
        <w:rPr>
          <w:color w:val="000000"/>
          <w:sz w:val="32"/>
          <w:szCs w:val="32"/>
        </w:rPr>
        <w:t>— система важнейших понятий химии и терминов, в которых они описываются, номенклатура неор</w:t>
      </w:r>
      <w:r>
        <w:rPr>
          <w:color w:val="000000"/>
          <w:sz w:val="32"/>
          <w:szCs w:val="32"/>
        </w:rPr>
        <w:softHyphen/>
        <w:t>ганических веществ, т. е. их названия (в том числе и триви</w:t>
      </w:r>
      <w:r>
        <w:rPr>
          <w:color w:val="000000"/>
          <w:sz w:val="32"/>
          <w:szCs w:val="32"/>
        </w:rPr>
        <w:softHyphen/>
        <w:t>альные), химические формулы и уравнения, а также правила перевода информации с естественного языка на язык химии и обратно.</w:t>
      </w:r>
    </w:p>
    <w:p w:rsidR="00234649" w:rsidRDefault="00234649" w:rsidP="00234649">
      <w:pPr>
        <w:ind w:firstLine="567"/>
        <w:jc w:val="both"/>
        <w:rPr>
          <w:b/>
          <w:bCs/>
          <w:sz w:val="32"/>
          <w:szCs w:val="32"/>
          <w:u w:val="single"/>
          <w:shd w:val="clear" w:color="auto" w:fill="F4F4F4"/>
        </w:rPr>
      </w:pPr>
    </w:p>
    <w:p w:rsidR="00234649" w:rsidRDefault="00234649" w:rsidP="00234649">
      <w:pPr>
        <w:ind w:firstLine="567"/>
        <w:jc w:val="both"/>
        <w:rPr>
          <w:b/>
          <w:bCs/>
          <w:sz w:val="32"/>
          <w:szCs w:val="32"/>
          <w:u w:val="single"/>
          <w:shd w:val="clear" w:color="auto" w:fill="F4F4F4"/>
        </w:rPr>
      </w:pPr>
      <w:r>
        <w:rPr>
          <w:b/>
          <w:bCs/>
          <w:sz w:val="32"/>
          <w:szCs w:val="32"/>
          <w:u w:val="single"/>
          <w:shd w:val="clear" w:color="auto" w:fill="F4F4F4"/>
        </w:rPr>
        <w:t xml:space="preserve"> Цели и задачи изучения предмета</w:t>
      </w:r>
    </w:p>
    <w:p w:rsidR="00234649" w:rsidRDefault="00234649" w:rsidP="00234649">
      <w:pPr>
        <w:pStyle w:val="af0"/>
        <w:spacing w:before="0" w:beforeAutospacing="0" w:after="0" w:afterAutospacing="0"/>
        <w:ind w:firstLine="567"/>
        <w:jc w:val="both"/>
        <w:rPr>
          <w:b/>
          <w:sz w:val="32"/>
          <w:szCs w:val="32"/>
          <w:shd w:val="clear" w:color="auto" w:fill="F4F4F4"/>
        </w:rPr>
      </w:pPr>
      <w:r>
        <w:rPr>
          <w:rStyle w:val="af"/>
          <w:b w:val="0"/>
          <w:sz w:val="32"/>
          <w:szCs w:val="32"/>
          <w:shd w:val="clear" w:color="auto" w:fill="F4F4F4"/>
        </w:rPr>
        <w:t>Изучение  химии  на  базовом  уровне  на ступени основного  общего  образования  в 8 классе направлено  на  достижение  следующих  целей:</w:t>
      </w:r>
    </w:p>
    <w:p w:rsidR="00234649" w:rsidRDefault="00234649" w:rsidP="00234649">
      <w:pPr>
        <w:pStyle w:val="aff0"/>
        <w:numPr>
          <w:ilvl w:val="0"/>
          <w:numId w:val="29"/>
        </w:numPr>
        <w:ind w:firstLine="567"/>
        <w:jc w:val="both"/>
        <w:rPr>
          <w:b/>
          <w:i/>
          <w:sz w:val="32"/>
          <w:szCs w:val="32"/>
        </w:rPr>
      </w:pPr>
      <w:r>
        <w:rPr>
          <w:b/>
          <w:i/>
          <w:sz w:val="32"/>
          <w:szCs w:val="32"/>
        </w:rPr>
        <w:t xml:space="preserve">освоение важнейших знаний </w:t>
      </w:r>
      <w:r>
        <w:rPr>
          <w:sz w:val="32"/>
          <w:szCs w:val="32"/>
        </w:rPr>
        <w:t>об основных понятиях и законах химии, химической символике;</w:t>
      </w:r>
    </w:p>
    <w:p w:rsidR="00234649" w:rsidRDefault="00234649" w:rsidP="00234649">
      <w:pPr>
        <w:pStyle w:val="aff0"/>
        <w:numPr>
          <w:ilvl w:val="0"/>
          <w:numId w:val="30"/>
        </w:numPr>
        <w:ind w:firstLine="567"/>
        <w:jc w:val="both"/>
        <w:rPr>
          <w:b/>
          <w:sz w:val="32"/>
          <w:szCs w:val="32"/>
        </w:rPr>
      </w:pPr>
      <w:r>
        <w:rPr>
          <w:b/>
          <w:i/>
          <w:sz w:val="32"/>
          <w:szCs w:val="32"/>
        </w:rPr>
        <w:t xml:space="preserve">овладение умениями </w:t>
      </w:r>
      <w:r>
        <w:rPr>
          <w:sz w:val="32"/>
          <w:szCs w:val="32"/>
        </w:rPr>
        <w:t>наблюдать химические явления, проводить химический эксперимент, производить расчеты на основе химических формул веществ и уравнений химических реакций;</w:t>
      </w:r>
    </w:p>
    <w:p w:rsidR="00234649" w:rsidRDefault="00234649" w:rsidP="00234649">
      <w:pPr>
        <w:pStyle w:val="aff0"/>
        <w:numPr>
          <w:ilvl w:val="0"/>
          <w:numId w:val="31"/>
        </w:numPr>
        <w:ind w:firstLine="567"/>
        <w:jc w:val="both"/>
        <w:rPr>
          <w:sz w:val="32"/>
          <w:szCs w:val="32"/>
        </w:rPr>
      </w:pPr>
      <w:r>
        <w:rPr>
          <w:b/>
          <w:i/>
          <w:sz w:val="32"/>
          <w:szCs w:val="32"/>
        </w:rPr>
        <w:lastRenderedPageBreak/>
        <w:t xml:space="preserve">развитие </w:t>
      </w:r>
      <w:r>
        <w:rPr>
          <w:sz w:val="32"/>
          <w:szCs w:val="32"/>
        </w:rPr>
        <w:t>познавательных интересов и интеллектуальных способностей в процессе проведения химического эксперимента, самостоятельного приобретения знаний в соответствии с возникающими жизненными потребностями;</w:t>
      </w:r>
    </w:p>
    <w:p w:rsidR="00234649" w:rsidRDefault="00234649" w:rsidP="00234649">
      <w:pPr>
        <w:pStyle w:val="aff0"/>
        <w:numPr>
          <w:ilvl w:val="0"/>
          <w:numId w:val="32"/>
        </w:numPr>
        <w:ind w:firstLine="567"/>
        <w:jc w:val="both"/>
        <w:rPr>
          <w:sz w:val="32"/>
          <w:szCs w:val="32"/>
        </w:rPr>
      </w:pPr>
      <w:r>
        <w:rPr>
          <w:b/>
          <w:i/>
          <w:sz w:val="32"/>
          <w:szCs w:val="32"/>
        </w:rPr>
        <w:t xml:space="preserve">воспитание </w:t>
      </w:r>
      <w:r>
        <w:rPr>
          <w:sz w:val="32"/>
          <w:szCs w:val="32"/>
        </w:rPr>
        <w:t>отношения к химии как к одному из фундаментальных компонентов естествознания и элементу общечеловеческой культуры;</w:t>
      </w:r>
    </w:p>
    <w:p w:rsidR="00234649" w:rsidRDefault="00234649" w:rsidP="00234649">
      <w:pPr>
        <w:pStyle w:val="aff0"/>
        <w:numPr>
          <w:ilvl w:val="0"/>
          <w:numId w:val="33"/>
        </w:numPr>
        <w:ind w:firstLine="567"/>
        <w:jc w:val="both"/>
        <w:rPr>
          <w:sz w:val="32"/>
          <w:szCs w:val="32"/>
        </w:rPr>
      </w:pPr>
      <w:r>
        <w:rPr>
          <w:b/>
          <w:sz w:val="32"/>
          <w:szCs w:val="32"/>
        </w:rPr>
        <w:t xml:space="preserve">применение полученных знаний и умений </w:t>
      </w:r>
      <w:r>
        <w:rPr>
          <w:sz w:val="32"/>
          <w:szCs w:val="32"/>
        </w:rPr>
        <w:t>для безопасного использования веществ и материалов в быту, сельском хозяйстве и на производстве, решения практических задач в повседневной жизни, предупреждения явлений, наносящих вред здоровью человека и окружающей среде.</w:t>
      </w:r>
    </w:p>
    <w:p w:rsidR="00234649" w:rsidRDefault="00234649" w:rsidP="00234649">
      <w:pPr>
        <w:ind w:firstLine="567"/>
        <w:jc w:val="both"/>
        <w:rPr>
          <w:sz w:val="32"/>
          <w:szCs w:val="32"/>
        </w:rPr>
      </w:pPr>
      <w:r>
        <w:rPr>
          <w:b/>
          <w:sz w:val="32"/>
          <w:szCs w:val="32"/>
          <w:u w:val="single"/>
        </w:rPr>
        <w:t>Ведущими идеями</w:t>
      </w:r>
      <w:r>
        <w:rPr>
          <w:sz w:val="32"/>
          <w:szCs w:val="32"/>
        </w:rPr>
        <w:t xml:space="preserve"> предлагаемого курса являются: </w:t>
      </w:r>
    </w:p>
    <w:p w:rsidR="00234649" w:rsidRDefault="00234649" w:rsidP="00234649">
      <w:pPr>
        <w:numPr>
          <w:ilvl w:val="0"/>
          <w:numId w:val="33"/>
        </w:numPr>
        <w:spacing w:after="0" w:line="240" w:lineRule="auto"/>
        <w:ind w:firstLine="567"/>
        <w:jc w:val="both"/>
        <w:rPr>
          <w:sz w:val="32"/>
          <w:szCs w:val="32"/>
        </w:rPr>
      </w:pPr>
      <w:r>
        <w:rPr>
          <w:sz w:val="32"/>
          <w:szCs w:val="32"/>
        </w:rPr>
        <w:t>Материальное единство веще</w:t>
      </w:r>
      <w:proofErr w:type="gramStart"/>
      <w:r>
        <w:rPr>
          <w:sz w:val="32"/>
          <w:szCs w:val="32"/>
        </w:rPr>
        <w:t>ств пр</w:t>
      </w:r>
      <w:proofErr w:type="gramEnd"/>
      <w:r>
        <w:rPr>
          <w:sz w:val="32"/>
          <w:szCs w:val="32"/>
        </w:rPr>
        <w:t xml:space="preserve">ироды, их генетическая связь; </w:t>
      </w:r>
    </w:p>
    <w:p w:rsidR="00234649" w:rsidRDefault="00234649" w:rsidP="00234649">
      <w:pPr>
        <w:numPr>
          <w:ilvl w:val="0"/>
          <w:numId w:val="33"/>
        </w:numPr>
        <w:spacing w:after="0" w:line="240" w:lineRule="auto"/>
        <w:ind w:firstLine="567"/>
        <w:jc w:val="both"/>
        <w:rPr>
          <w:sz w:val="32"/>
          <w:szCs w:val="32"/>
        </w:rPr>
      </w:pPr>
      <w:r>
        <w:rPr>
          <w:sz w:val="32"/>
          <w:szCs w:val="32"/>
        </w:rPr>
        <w:t xml:space="preserve">Причинно-следственные связи между составом, строением, свойствами и применением веществ; </w:t>
      </w:r>
    </w:p>
    <w:p w:rsidR="00234649" w:rsidRDefault="00234649" w:rsidP="00234649">
      <w:pPr>
        <w:numPr>
          <w:ilvl w:val="0"/>
          <w:numId w:val="33"/>
        </w:numPr>
        <w:spacing w:after="0" w:line="240" w:lineRule="auto"/>
        <w:ind w:firstLine="567"/>
        <w:jc w:val="both"/>
        <w:rPr>
          <w:sz w:val="32"/>
          <w:szCs w:val="32"/>
        </w:rPr>
      </w:pPr>
      <w:r>
        <w:rPr>
          <w:sz w:val="32"/>
          <w:szCs w:val="32"/>
        </w:rPr>
        <w:t xml:space="preserve">Познаваемость веществ и закономерностей протекания химических реакций; </w:t>
      </w:r>
    </w:p>
    <w:p w:rsidR="00234649" w:rsidRDefault="00234649" w:rsidP="00234649">
      <w:pPr>
        <w:numPr>
          <w:ilvl w:val="0"/>
          <w:numId w:val="33"/>
        </w:numPr>
        <w:spacing w:after="0" w:line="240" w:lineRule="auto"/>
        <w:ind w:firstLine="567"/>
        <w:jc w:val="both"/>
        <w:rPr>
          <w:sz w:val="32"/>
          <w:szCs w:val="32"/>
        </w:rPr>
      </w:pPr>
      <w:r>
        <w:rPr>
          <w:sz w:val="32"/>
          <w:szCs w:val="32"/>
        </w:rPr>
        <w:t xml:space="preserve">Объясняющая и прогнозирующая роль теоретических знаний для фактического материала химии элементов; </w:t>
      </w:r>
    </w:p>
    <w:p w:rsidR="00234649" w:rsidRDefault="00234649" w:rsidP="00234649">
      <w:pPr>
        <w:numPr>
          <w:ilvl w:val="0"/>
          <w:numId w:val="33"/>
        </w:numPr>
        <w:spacing w:after="0" w:line="240" w:lineRule="auto"/>
        <w:ind w:firstLine="567"/>
        <w:jc w:val="both"/>
        <w:rPr>
          <w:sz w:val="32"/>
          <w:szCs w:val="32"/>
        </w:rPr>
      </w:pPr>
      <w:r>
        <w:rPr>
          <w:sz w:val="32"/>
          <w:szCs w:val="32"/>
        </w:rPr>
        <w:t xml:space="preserve">Конкретное химическое соединение представляет собой звено в непрерывной цепи превращений веществ, оно участвует в круговороте химических элементов и в химической эволюции; </w:t>
      </w:r>
    </w:p>
    <w:p w:rsidR="00234649" w:rsidRDefault="00234649" w:rsidP="00234649">
      <w:pPr>
        <w:numPr>
          <w:ilvl w:val="0"/>
          <w:numId w:val="33"/>
        </w:numPr>
        <w:spacing w:after="0" w:line="240" w:lineRule="auto"/>
        <w:ind w:firstLine="567"/>
        <w:jc w:val="both"/>
        <w:rPr>
          <w:sz w:val="32"/>
          <w:szCs w:val="32"/>
        </w:rPr>
      </w:pPr>
      <w:r>
        <w:rPr>
          <w:sz w:val="32"/>
          <w:szCs w:val="32"/>
        </w:rPr>
        <w:t xml:space="preserve">Законы природы объективны и познаваемы, знание законов дает возможность управлять химическими превращениями веществ, находить экологически безопасные способы производства и охраны окружающей среды </w:t>
      </w:r>
      <w:proofErr w:type="gramStart"/>
      <w:r>
        <w:rPr>
          <w:sz w:val="32"/>
          <w:szCs w:val="32"/>
        </w:rPr>
        <w:t>о</w:t>
      </w:r>
      <w:proofErr w:type="gramEnd"/>
      <w:r>
        <w:rPr>
          <w:sz w:val="32"/>
          <w:szCs w:val="32"/>
        </w:rPr>
        <w:t xml:space="preserve"> загрязнений.  </w:t>
      </w:r>
    </w:p>
    <w:p w:rsidR="00234649" w:rsidRDefault="00234649" w:rsidP="00234649">
      <w:pPr>
        <w:numPr>
          <w:ilvl w:val="0"/>
          <w:numId w:val="33"/>
        </w:numPr>
        <w:spacing w:after="0" w:line="240" w:lineRule="auto"/>
        <w:ind w:firstLine="567"/>
        <w:jc w:val="both"/>
        <w:rPr>
          <w:sz w:val="32"/>
          <w:szCs w:val="32"/>
        </w:rPr>
      </w:pPr>
      <w:r>
        <w:rPr>
          <w:sz w:val="32"/>
          <w:szCs w:val="32"/>
        </w:rPr>
        <w:t>Наука и практика взаимосвязаны: требования практики – движущая сила науки, успехи практики обусловлены достижениями науки;</w:t>
      </w:r>
    </w:p>
    <w:p w:rsidR="00234649" w:rsidRDefault="00234649" w:rsidP="00234649">
      <w:pPr>
        <w:tabs>
          <w:tab w:val="left" w:pos="4040"/>
        </w:tabs>
        <w:ind w:firstLine="567"/>
        <w:jc w:val="center"/>
        <w:rPr>
          <w:sz w:val="32"/>
          <w:szCs w:val="32"/>
        </w:rPr>
      </w:pPr>
      <w:r>
        <w:rPr>
          <w:sz w:val="32"/>
          <w:szCs w:val="32"/>
        </w:rPr>
        <w:t>Развитие химической науки и химизации</w:t>
      </w:r>
    </w:p>
    <w:p w:rsidR="00234649" w:rsidRDefault="00234649" w:rsidP="00234649">
      <w:pPr>
        <w:jc w:val="center"/>
        <w:rPr>
          <w:b/>
          <w:sz w:val="32"/>
          <w:szCs w:val="32"/>
        </w:rPr>
      </w:pPr>
      <w:r>
        <w:rPr>
          <w:b/>
          <w:sz w:val="32"/>
          <w:szCs w:val="32"/>
        </w:rPr>
        <w:t>3. Место предмета</w:t>
      </w:r>
    </w:p>
    <w:p w:rsidR="00234649" w:rsidRDefault="00234649" w:rsidP="00234649">
      <w:pPr>
        <w:tabs>
          <w:tab w:val="left" w:pos="4040"/>
        </w:tabs>
        <w:ind w:firstLine="567"/>
        <w:jc w:val="center"/>
        <w:rPr>
          <w:sz w:val="32"/>
          <w:szCs w:val="32"/>
        </w:rPr>
      </w:pPr>
      <w:r>
        <w:rPr>
          <w:sz w:val="32"/>
          <w:szCs w:val="32"/>
        </w:rPr>
        <w:lastRenderedPageBreak/>
        <w:t>На изучение предмета отводится 2 часа в неделю, итого  69 часов за учебный год в 8а</w:t>
      </w:r>
    </w:p>
    <w:p w:rsidR="00234649" w:rsidRDefault="00234649" w:rsidP="00234649">
      <w:pPr>
        <w:tabs>
          <w:tab w:val="left" w:pos="4040"/>
        </w:tabs>
        <w:ind w:firstLine="567"/>
        <w:jc w:val="center"/>
        <w:rPr>
          <w:sz w:val="32"/>
          <w:szCs w:val="32"/>
        </w:rPr>
      </w:pPr>
      <w:r>
        <w:rPr>
          <w:sz w:val="32"/>
          <w:szCs w:val="32"/>
        </w:rPr>
        <w:t xml:space="preserve">8б классе и  67 часов </w:t>
      </w:r>
      <w:proofErr w:type="gramStart"/>
      <w:r>
        <w:rPr>
          <w:sz w:val="32"/>
          <w:szCs w:val="32"/>
        </w:rPr>
        <w:t>в</w:t>
      </w:r>
      <w:proofErr w:type="gramEnd"/>
      <w:r>
        <w:rPr>
          <w:sz w:val="32"/>
          <w:szCs w:val="32"/>
        </w:rPr>
        <w:t xml:space="preserve"> </w:t>
      </w:r>
    </w:p>
    <w:p w:rsidR="00234649" w:rsidRDefault="00234649" w:rsidP="00234649">
      <w:pPr>
        <w:tabs>
          <w:tab w:val="left" w:pos="4040"/>
        </w:tabs>
        <w:ind w:firstLine="567"/>
        <w:rPr>
          <w:b/>
          <w:sz w:val="32"/>
          <w:szCs w:val="32"/>
          <w:shd w:val="clear" w:color="auto" w:fill="F4F4F4"/>
        </w:rPr>
      </w:pPr>
      <w:r>
        <w:rPr>
          <w:sz w:val="32"/>
          <w:szCs w:val="32"/>
        </w:rPr>
        <w:t xml:space="preserve">      8 в классе  69 часов, согласно календарно-тематическому планированию по школьному расписанию на данный учебный год.</w:t>
      </w:r>
    </w:p>
    <w:p w:rsidR="00234649" w:rsidRDefault="00234649" w:rsidP="00234649">
      <w:pPr>
        <w:tabs>
          <w:tab w:val="left" w:pos="4040"/>
        </w:tabs>
        <w:ind w:firstLine="567"/>
        <w:jc w:val="center"/>
        <w:rPr>
          <w:b/>
          <w:sz w:val="32"/>
          <w:szCs w:val="32"/>
          <w:shd w:val="clear" w:color="auto" w:fill="F4F4F4"/>
        </w:rPr>
      </w:pPr>
      <w:r>
        <w:rPr>
          <w:b/>
          <w:sz w:val="32"/>
          <w:szCs w:val="32"/>
          <w:shd w:val="clear" w:color="auto" w:fill="F4F4F4"/>
        </w:rPr>
        <w:t>4. СОДЕРЖАНИЕ ТЕМ УЧЕБНОНОГО КУРСА ХИМИИ 8 КЛАССА</w:t>
      </w:r>
    </w:p>
    <w:p w:rsidR="00234649" w:rsidRDefault="00234649" w:rsidP="00234649">
      <w:pPr>
        <w:tabs>
          <w:tab w:val="left" w:pos="4040"/>
        </w:tabs>
        <w:ind w:firstLine="567"/>
        <w:jc w:val="both"/>
        <w:rPr>
          <w:sz w:val="32"/>
          <w:szCs w:val="32"/>
          <w:shd w:val="clear" w:color="auto" w:fill="F4F4F4"/>
        </w:rPr>
      </w:pPr>
    </w:p>
    <w:p w:rsidR="00234649" w:rsidRDefault="00234649" w:rsidP="00234649">
      <w:pPr>
        <w:pStyle w:val="Default"/>
        <w:ind w:firstLine="567"/>
        <w:jc w:val="center"/>
        <w:rPr>
          <w:b/>
          <w:sz w:val="32"/>
          <w:szCs w:val="32"/>
        </w:rPr>
      </w:pPr>
      <w:r>
        <w:rPr>
          <w:b/>
          <w:bCs/>
          <w:sz w:val="32"/>
          <w:szCs w:val="32"/>
        </w:rPr>
        <w:t xml:space="preserve">Введение </w:t>
      </w:r>
      <w:r>
        <w:rPr>
          <w:b/>
          <w:i/>
          <w:iCs/>
          <w:sz w:val="32"/>
          <w:szCs w:val="32"/>
        </w:rPr>
        <w:t>(6 ч)</w:t>
      </w:r>
    </w:p>
    <w:p w:rsidR="00234649" w:rsidRDefault="00234649" w:rsidP="00234649">
      <w:pPr>
        <w:pStyle w:val="Default"/>
        <w:ind w:firstLine="567"/>
        <w:jc w:val="both"/>
        <w:rPr>
          <w:sz w:val="32"/>
          <w:szCs w:val="32"/>
        </w:rPr>
      </w:pPr>
      <w:r>
        <w:rPr>
          <w:sz w:val="32"/>
          <w:szCs w:val="32"/>
        </w:rPr>
        <w:t xml:space="preserve">Химия — наука о веществах, их свойствах и превращениях. </w:t>
      </w:r>
    </w:p>
    <w:p w:rsidR="00234649" w:rsidRDefault="00234649" w:rsidP="00234649">
      <w:pPr>
        <w:pStyle w:val="Default"/>
        <w:ind w:firstLine="567"/>
        <w:jc w:val="both"/>
        <w:rPr>
          <w:sz w:val="32"/>
          <w:szCs w:val="32"/>
        </w:rPr>
      </w:pPr>
      <w:r>
        <w:rPr>
          <w:sz w:val="32"/>
          <w:szCs w:val="32"/>
        </w:rPr>
        <w:t xml:space="preserve">Понятие о химическом элементе и формах его существования: свободных атомах, простых и сложных веществах. </w:t>
      </w:r>
    </w:p>
    <w:p w:rsidR="00234649" w:rsidRDefault="00234649" w:rsidP="00234649">
      <w:pPr>
        <w:pStyle w:val="Default"/>
        <w:ind w:firstLine="567"/>
        <w:jc w:val="both"/>
        <w:rPr>
          <w:sz w:val="32"/>
          <w:szCs w:val="32"/>
        </w:rPr>
      </w:pPr>
      <w:r>
        <w:rPr>
          <w:sz w:val="32"/>
          <w:szCs w:val="32"/>
        </w:rPr>
        <w:t xml:space="preserve">Превращения веществ. Отличие химических реакций от физических явлений. Роль химии в жизни человека. Хемофилия и хемофобия. </w:t>
      </w:r>
    </w:p>
    <w:p w:rsidR="00234649" w:rsidRDefault="00234649" w:rsidP="00234649">
      <w:pPr>
        <w:pStyle w:val="Default"/>
        <w:ind w:firstLine="567"/>
        <w:jc w:val="both"/>
        <w:rPr>
          <w:sz w:val="32"/>
          <w:szCs w:val="32"/>
        </w:rPr>
      </w:pPr>
      <w:r>
        <w:rPr>
          <w:sz w:val="32"/>
          <w:szCs w:val="32"/>
        </w:rPr>
        <w:t xml:space="preserve">Краткие сведения из истории возникновения и развития химии. Период алхимии. Понятие о философском камне. Химия в XVI в. Развитие химии на Руси. Роль отечественных ученых в становлении химической науки — работы М. В. Ломоносова, А. М. Бутлерова, Д. И. Менделеева. </w:t>
      </w:r>
    </w:p>
    <w:p w:rsidR="00234649" w:rsidRDefault="00234649" w:rsidP="00234649">
      <w:pPr>
        <w:pStyle w:val="Default"/>
        <w:ind w:firstLine="567"/>
        <w:jc w:val="both"/>
        <w:rPr>
          <w:sz w:val="32"/>
          <w:szCs w:val="32"/>
        </w:rPr>
      </w:pPr>
      <w:r>
        <w:rPr>
          <w:sz w:val="32"/>
          <w:szCs w:val="32"/>
        </w:rPr>
        <w:t xml:space="preserve">Химическая символика. Знаки химических элементов и происхождение их названий. Химические формулы. Индексы и коэффициенты. Относительные атомная и молекулярная массы. Расчет массовой доли химического элемента по формуле вещества. </w:t>
      </w:r>
    </w:p>
    <w:p w:rsidR="00234649" w:rsidRDefault="00234649" w:rsidP="00234649">
      <w:pPr>
        <w:pStyle w:val="Default"/>
        <w:ind w:firstLine="567"/>
        <w:jc w:val="both"/>
        <w:rPr>
          <w:sz w:val="32"/>
          <w:szCs w:val="32"/>
        </w:rPr>
      </w:pPr>
      <w:r>
        <w:rPr>
          <w:sz w:val="32"/>
          <w:szCs w:val="32"/>
        </w:rPr>
        <w:t xml:space="preserve">Периодическая система химических элементов Д. И. Менделеева, ее структура: малые и большие периоды, группы и подгруппы (главная и побочная). Периодическая система как справочное пособие для получения сведений о химических элементах. </w:t>
      </w:r>
    </w:p>
    <w:p w:rsidR="00234649" w:rsidRDefault="00234649" w:rsidP="00234649">
      <w:pPr>
        <w:pStyle w:val="Default"/>
        <w:ind w:firstLine="567"/>
        <w:jc w:val="both"/>
        <w:rPr>
          <w:sz w:val="32"/>
          <w:szCs w:val="32"/>
        </w:rPr>
      </w:pPr>
      <w:r>
        <w:rPr>
          <w:b/>
          <w:bCs/>
          <w:sz w:val="32"/>
          <w:szCs w:val="32"/>
        </w:rPr>
        <w:lastRenderedPageBreak/>
        <w:t xml:space="preserve">Расчетные задачи. </w:t>
      </w:r>
      <w:r>
        <w:rPr>
          <w:sz w:val="32"/>
          <w:szCs w:val="32"/>
        </w:rPr>
        <w:t xml:space="preserve">1. Нахождение относительной молекулярной массы вещества по его химической формуле. 2. Вычисление массовой доли химического элемента в веществе по его формуле. </w:t>
      </w:r>
    </w:p>
    <w:p w:rsidR="00234649" w:rsidRDefault="00234649" w:rsidP="00234649">
      <w:pPr>
        <w:pStyle w:val="Default"/>
        <w:ind w:firstLine="567"/>
        <w:jc w:val="both"/>
        <w:rPr>
          <w:sz w:val="32"/>
          <w:szCs w:val="32"/>
        </w:rPr>
      </w:pPr>
    </w:p>
    <w:p w:rsidR="00234649" w:rsidRDefault="00234649" w:rsidP="00234649">
      <w:pPr>
        <w:pStyle w:val="Default"/>
        <w:ind w:firstLine="567"/>
        <w:jc w:val="center"/>
        <w:rPr>
          <w:b/>
          <w:sz w:val="32"/>
          <w:szCs w:val="32"/>
        </w:rPr>
      </w:pPr>
      <w:r>
        <w:rPr>
          <w:b/>
          <w:sz w:val="32"/>
          <w:szCs w:val="32"/>
        </w:rPr>
        <w:t xml:space="preserve">ТЕМА 1  </w:t>
      </w:r>
      <w:r>
        <w:rPr>
          <w:b/>
          <w:bCs/>
          <w:sz w:val="32"/>
          <w:szCs w:val="32"/>
        </w:rPr>
        <w:t xml:space="preserve">Атомы химических элементов </w:t>
      </w:r>
      <w:r>
        <w:rPr>
          <w:b/>
          <w:i/>
          <w:iCs/>
          <w:sz w:val="32"/>
          <w:szCs w:val="32"/>
        </w:rPr>
        <w:t>(10 ч)</w:t>
      </w:r>
    </w:p>
    <w:p w:rsidR="00234649" w:rsidRDefault="00234649" w:rsidP="00234649">
      <w:pPr>
        <w:pStyle w:val="Default"/>
        <w:ind w:firstLine="567"/>
        <w:jc w:val="both"/>
        <w:rPr>
          <w:sz w:val="32"/>
          <w:szCs w:val="32"/>
        </w:rPr>
      </w:pPr>
      <w:r>
        <w:rPr>
          <w:sz w:val="32"/>
          <w:szCs w:val="32"/>
        </w:rPr>
        <w:t xml:space="preserve">Атомы как форма существования химических элементов. Основные сведения о строении атомов. Доказательства сложности строения атомов. Опыты Резерфорда. Планетарная модель строения атома. </w:t>
      </w:r>
    </w:p>
    <w:p w:rsidR="00234649" w:rsidRDefault="00234649" w:rsidP="00234649">
      <w:pPr>
        <w:pStyle w:val="Default"/>
        <w:ind w:firstLine="567"/>
        <w:jc w:val="both"/>
        <w:rPr>
          <w:sz w:val="32"/>
          <w:szCs w:val="32"/>
        </w:rPr>
      </w:pPr>
      <w:r>
        <w:rPr>
          <w:sz w:val="32"/>
          <w:szCs w:val="32"/>
        </w:rPr>
        <w:t xml:space="preserve">Состав атомных ядер: протоны и нейтроны. Относительная атомная масса. Взаимосвязь понятий «протон», «нейтрон», «относительная атомная масса». </w:t>
      </w:r>
    </w:p>
    <w:p w:rsidR="00234649" w:rsidRDefault="00234649" w:rsidP="00234649">
      <w:pPr>
        <w:pStyle w:val="Default"/>
        <w:ind w:firstLine="567"/>
        <w:jc w:val="both"/>
        <w:rPr>
          <w:sz w:val="32"/>
          <w:szCs w:val="32"/>
        </w:rPr>
      </w:pPr>
      <w:r>
        <w:rPr>
          <w:sz w:val="32"/>
          <w:szCs w:val="32"/>
        </w:rPr>
        <w:t xml:space="preserve">Изменение числа протонов в ядре атома — образование новых химических элементов. </w:t>
      </w:r>
    </w:p>
    <w:p w:rsidR="00234649" w:rsidRDefault="00234649" w:rsidP="00234649">
      <w:pPr>
        <w:pStyle w:val="Default"/>
        <w:ind w:firstLine="567"/>
        <w:jc w:val="both"/>
        <w:rPr>
          <w:sz w:val="32"/>
          <w:szCs w:val="32"/>
        </w:rPr>
      </w:pPr>
      <w:r>
        <w:rPr>
          <w:sz w:val="32"/>
          <w:szCs w:val="32"/>
        </w:rPr>
        <w:t xml:space="preserve">Изменение числа нейтронов в ядре атома — образование изотопов. Современное определение понятия «химический элемент». Изотопы как разновидности атомов одного химического элемента. </w:t>
      </w:r>
    </w:p>
    <w:p w:rsidR="00234649" w:rsidRDefault="00234649" w:rsidP="00234649">
      <w:pPr>
        <w:pStyle w:val="Default"/>
        <w:ind w:firstLine="567"/>
        <w:jc w:val="both"/>
        <w:rPr>
          <w:sz w:val="32"/>
          <w:szCs w:val="32"/>
        </w:rPr>
      </w:pPr>
      <w:r>
        <w:rPr>
          <w:sz w:val="32"/>
          <w:szCs w:val="32"/>
        </w:rPr>
        <w:t xml:space="preserve">Электроны. Строение электронных оболочек атомов химических элементов № 1—20 периодической системы Д. И. Менделеева. Понятие о завершенном и незавершенном электронном слое (энергетическом уровне). </w:t>
      </w:r>
    </w:p>
    <w:p w:rsidR="00234649" w:rsidRDefault="00234649" w:rsidP="00234649">
      <w:pPr>
        <w:pStyle w:val="Default"/>
        <w:ind w:firstLine="567"/>
        <w:jc w:val="both"/>
        <w:rPr>
          <w:sz w:val="32"/>
          <w:szCs w:val="32"/>
        </w:rPr>
      </w:pPr>
      <w:r>
        <w:rPr>
          <w:sz w:val="32"/>
          <w:szCs w:val="32"/>
        </w:rPr>
        <w:t xml:space="preserve">Периодическая система химических элементов Д. И. Менделеева и строение атомов: физический смысл порядкового номера элемента, номера группы, номера периода. </w:t>
      </w:r>
    </w:p>
    <w:p w:rsidR="00234649" w:rsidRDefault="00234649" w:rsidP="00234649">
      <w:pPr>
        <w:pStyle w:val="Default"/>
        <w:ind w:firstLine="567"/>
        <w:jc w:val="both"/>
        <w:rPr>
          <w:sz w:val="32"/>
          <w:szCs w:val="32"/>
        </w:rPr>
      </w:pPr>
      <w:r>
        <w:rPr>
          <w:sz w:val="32"/>
          <w:szCs w:val="32"/>
        </w:rPr>
        <w:t xml:space="preserve">Изменение числа электронов на внешнем электронном уровне атома химического элемента — образование положительных и отрицательных ионов. Ионы, образованные атомами металлов и неметаллов. Причины изменения металлических и неметаллических свойств в периодах и группах. </w:t>
      </w:r>
    </w:p>
    <w:p w:rsidR="00234649" w:rsidRDefault="00234649" w:rsidP="00234649">
      <w:pPr>
        <w:pStyle w:val="Default"/>
        <w:ind w:firstLine="567"/>
        <w:jc w:val="both"/>
        <w:rPr>
          <w:sz w:val="32"/>
          <w:szCs w:val="32"/>
        </w:rPr>
      </w:pPr>
      <w:r>
        <w:rPr>
          <w:sz w:val="32"/>
          <w:szCs w:val="32"/>
        </w:rPr>
        <w:t xml:space="preserve">Образование бинарных соединений. Понятие об ионной связи. Схемы образования ионной связи. </w:t>
      </w:r>
    </w:p>
    <w:p w:rsidR="00234649" w:rsidRDefault="00234649" w:rsidP="00234649">
      <w:pPr>
        <w:pStyle w:val="Default"/>
        <w:ind w:firstLine="567"/>
        <w:jc w:val="both"/>
        <w:rPr>
          <w:sz w:val="32"/>
          <w:szCs w:val="32"/>
        </w:rPr>
      </w:pPr>
      <w:r>
        <w:rPr>
          <w:sz w:val="32"/>
          <w:szCs w:val="32"/>
        </w:rPr>
        <w:t xml:space="preserve">Взаимодействие атомов химических элементов-неметаллов между собой — образование двухатомных молекул простых веществ. Ковалентная неполярная химическая связь. Электронные и структурные формулы. </w:t>
      </w:r>
    </w:p>
    <w:p w:rsidR="00234649" w:rsidRDefault="00234649" w:rsidP="00234649">
      <w:pPr>
        <w:pStyle w:val="Default"/>
        <w:ind w:firstLine="567"/>
        <w:jc w:val="both"/>
        <w:rPr>
          <w:sz w:val="32"/>
          <w:szCs w:val="32"/>
        </w:rPr>
      </w:pPr>
      <w:r>
        <w:rPr>
          <w:sz w:val="32"/>
          <w:szCs w:val="32"/>
        </w:rPr>
        <w:t xml:space="preserve">Взаимодействие атомов химических элементов-неметаллов между собой — образование бинарных соединений неметаллов. Электроотрицательность. Понятие о ковалентной полярной связи. </w:t>
      </w:r>
    </w:p>
    <w:p w:rsidR="00234649" w:rsidRDefault="00234649" w:rsidP="00234649">
      <w:pPr>
        <w:pStyle w:val="Default"/>
        <w:ind w:firstLine="567"/>
        <w:jc w:val="both"/>
        <w:rPr>
          <w:sz w:val="32"/>
          <w:szCs w:val="32"/>
        </w:rPr>
      </w:pPr>
      <w:r>
        <w:rPr>
          <w:sz w:val="32"/>
          <w:szCs w:val="32"/>
        </w:rPr>
        <w:lastRenderedPageBreak/>
        <w:t xml:space="preserve">Взаимодействие атомов химических элементов-металлов между собой — образование металлических кристаллов. Понятие о металлической связи. </w:t>
      </w:r>
    </w:p>
    <w:p w:rsidR="00234649" w:rsidRDefault="00234649" w:rsidP="00234649">
      <w:pPr>
        <w:pStyle w:val="Default"/>
        <w:ind w:firstLine="567"/>
        <w:jc w:val="both"/>
        <w:rPr>
          <w:sz w:val="32"/>
          <w:szCs w:val="32"/>
        </w:rPr>
      </w:pPr>
      <w:r>
        <w:rPr>
          <w:b/>
          <w:bCs/>
          <w:sz w:val="32"/>
          <w:szCs w:val="32"/>
        </w:rPr>
        <w:t xml:space="preserve">Демонстрации. </w:t>
      </w:r>
      <w:r>
        <w:rPr>
          <w:sz w:val="32"/>
          <w:szCs w:val="32"/>
        </w:rPr>
        <w:t xml:space="preserve">Модели атомов химических элементов. Периодическая система химических элементов Д. И. Менделеева. </w:t>
      </w:r>
    </w:p>
    <w:p w:rsidR="00234649" w:rsidRDefault="00234649" w:rsidP="00234649">
      <w:pPr>
        <w:pStyle w:val="Default"/>
        <w:ind w:firstLine="567"/>
        <w:jc w:val="center"/>
        <w:rPr>
          <w:b/>
          <w:sz w:val="32"/>
          <w:szCs w:val="32"/>
        </w:rPr>
      </w:pPr>
    </w:p>
    <w:p w:rsidR="00234649" w:rsidRDefault="00234649" w:rsidP="00234649">
      <w:pPr>
        <w:pStyle w:val="Default"/>
        <w:ind w:firstLine="567"/>
        <w:jc w:val="center"/>
        <w:rPr>
          <w:b/>
          <w:sz w:val="32"/>
          <w:szCs w:val="32"/>
        </w:rPr>
      </w:pPr>
      <w:r>
        <w:rPr>
          <w:b/>
          <w:sz w:val="32"/>
          <w:szCs w:val="32"/>
        </w:rPr>
        <w:t xml:space="preserve">ТЕМА 2 </w:t>
      </w:r>
      <w:r>
        <w:rPr>
          <w:b/>
          <w:bCs/>
          <w:sz w:val="32"/>
          <w:szCs w:val="32"/>
        </w:rPr>
        <w:t xml:space="preserve">Простые вещества </w:t>
      </w:r>
      <w:r>
        <w:rPr>
          <w:b/>
          <w:i/>
          <w:iCs/>
          <w:sz w:val="32"/>
          <w:szCs w:val="32"/>
        </w:rPr>
        <w:t>(7ч)</w:t>
      </w:r>
    </w:p>
    <w:p w:rsidR="00234649" w:rsidRDefault="00234649" w:rsidP="00234649">
      <w:pPr>
        <w:pStyle w:val="Default"/>
        <w:ind w:firstLine="567"/>
        <w:jc w:val="both"/>
        <w:rPr>
          <w:sz w:val="32"/>
          <w:szCs w:val="32"/>
        </w:rPr>
      </w:pPr>
      <w:r>
        <w:rPr>
          <w:sz w:val="32"/>
          <w:szCs w:val="32"/>
        </w:rPr>
        <w:t xml:space="preserve">Положение металлов и неметаллов в периодической системе химических элементов Д. И. Менделеева. Важнейшие простые вещества — металлы: железо, алюминий, кальций, магний, натрий, калий. Общие физические свойства металлов. </w:t>
      </w:r>
    </w:p>
    <w:p w:rsidR="00234649" w:rsidRDefault="00234649" w:rsidP="00234649">
      <w:pPr>
        <w:pStyle w:val="Default"/>
        <w:ind w:firstLine="567"/>
        <w:jc w:val="both"/>
        <w:rPr>
          <w:sz w:val="32"/>
          <w:szCs w:val="32"/>
        </w:rPr>
      </w:pPr>
      <w:proofErr w:type="gramStart"/>
      <w:r>
        <w:rPr>
          <w:sz w:val="32"/>
          <w:szCs w:val="32"/>
        </w:rPr>
        <w:t>Важнейшие простые вещества — неметаллы, образованные атомами кислорода, водорода, азота, серы, фосфора, углерода.</w:t>
      </w:r>
      <w:proofErr w:type="gramEnd"/>
      <w:r>
        <w:rPr>
          <w:sz w:val="32"/>
          <w:szCs w:val="32"/>
        </w:rPr>
        <w:t xml:space="preserve"> Способность атомов химических элементов к образованию нескольких простых веществ — аллотропия. Аллотропные модификации кислорода, фосфора и олова. Металлические и неметаллические свойства простых веществ. Относительность деления простых веществ на металлы и неметаллы. </w:t>
      </w:r>
    </w:p>
    <w:p w:rsidR="00234649" w:rsidRDefault="00234649" w:rsidP="00234649">
      <w:pPr>
        <w:pStyle w:val="Default"/>
        <w:ind w:firstLine="567"/>
        <w:jc w:val="both"/>
        <w:rPr>
          <w:sz w:val="32"/>
          <w:szCs w:val="32"/>
        </w:rPr>
      </w:pPr>
      <w:proofErr w:type="gramStart"/>
      <w:r>
        <w:rPr>
          <w:sz w:val="32"/>
          <w:szCs w:val="32"/>
        </w:rPr>
        <w:t>Постоянная</w:t>
      </w:r>
      <w:proofErr w:type="gramEnd"/>
      <w:r>
        <w:rPr>
          <w:sz w:val="32"/>
          <w:szCs w:val="32"/>
        </w:rPr>
        <w:t xml:space="preserve"> Авогадро. Количество вещества. Моль. Молярная масса. Молярный объем газообразных веществ. Кратные единицы количества вещества — миллимоль и киломоль, миллимолярная и киломолярная массы вещества, миллимолярный и киломолярный объемы газообразных веществ. </w:t>
      </w:r>
    </w:p>
    <w:p w:rsidR="00234649" w:rsidRDefault="00234649" w:rsidP="00234649">
      <w:pPr>
        <w:pStyle w:val="Default"/>
        <w:ind w:firstLine="567"/>
        <w:jc w:val="both"/>
        <w:rPr>
          <w:sz w:val="32"/>
          <w:szCs w:val="32"/>
        </w:rPr>
      </w:pPr>
      <w:r>
        <w:rPr>
          <w:sz w:val="32"/>
          <w:szCs w:val="32"/>
        </w:rPr>
        <w:t xml:space="preserve">Расчеты с использованием понятий «количество вещества», «молярная масса», «молярный  объем газов», «постоянная Авогадро». </w:t>
      </w:r>
    </w:p>
    <w:p w:rsidR="00234649" w:rsidRDefault="00234649" w:rsidP="00234649">
      <w:pPr>
        <w:pStyle w:val="Default"/>
        <w:ind w:firstLine="567"/>
        <w:jc w:val="both"/>
        <w:rPr>
          <w:sz w:val="32"/>
          <w:szCs w:val="32"/>
        </w:rPr>
      </w:pPr>
      <w:r>
        <w:rPr>
          <w:b/>
          <w:bCs/>
          <w:sz w:val="32"/>
          <w:szCs w:val="32"/>
        </w:rPr>
        <w:t xml:space="preserve">Расчетные задачи. </w:t>
      </w:r>
      <w:r>
        <w:rPr>
          <w:sz w:val="32"/>
          <w:szCs w:val="32"/>
        </w:rPr>
        <w:t xml:space="preserve">1. Вычисление молярной массы веществ по химическим формулам. 2. Расчеты с использованием понятий «количество вещества», «молярная масса», «молярный объем газов», «постоянная Авогадро». </w:t>
      </w:r>
    </w:p>
    <w:p w:rsidR="00234649" w:rsidRDefault="00234649" w:rsidP="00234649">
      <w:pPr>
        <w:pStyle w:val="Default"/>
        <w:ind w:firstLine="567"/>
        <w:jc w:val="both"/>
        <w:rPr>
          <w:sz w:val="32"/>
          <w:szCs w:val="32"/>
        </w:rPr>
      </w:pPr>
      <w:r>
        <w:rPr>
          <w:b/>
          <w:bCs/>
          <w:sz w:val="32"/>
          <w:szCs w:val="32"/>
        </w:rPr>
        <w:t xml:space="preserve">Демонстрации. </w:t>
      </w:r>
      <w:r>
        <w:rPr>
          <w:sz w:val="32"/>
          <w:szCs w:val="32"/>
        </w:rPr>
        <w:t xml:space="preserve">Получение озона. Образцы белого и серого олова, белого и красного фосфора. Некоторые металлы и неметаллы количеством вещества 1 моль. Модель молярного объема газообразных веществ. </w:t>
      </w:r>
    </w:p>
    <w:p w:rsidR="00234649" w:rsidRDefault="00234649" w:rsidP="00234649">
      <w:pPr>
        <w:pStyle w:val="Default"/>
        <w:ind w:firstLine="567"/>
        <w:jc w:val="both"/>
        <w:rPr>
          <w:sz w:val="32"/>
          <w:szCs w:val="32"/>
        </w:rPr>
      </w:pPr>
    </w:p>
    <w:p w:rsidR="00234649" w:rsidRDefault="00234649" w:rsidP="00234649">
      <w:pPr>
        <w:pStyle w:val="Default"/>
        <w:ind w:firstLine="567"/>
        <w:jc w:val="center"/>
        <w:rPr>
          <w:b/>
          <w:sz w:val="32"/>
          <w:szCs w:val="32"/>
        </w:rPr>
      </w:pPr>
      <w:r>
        <w:rPr>
          <w:b/>
          <w:sz w:val="32"/>
          <w:szCs w:val="32"/>
        </w:rPr>
        <w:lastRenderedPageBreak/>
        <w:t xml:space="preserve">ТЕМА 3 </w:t>
      </w:r>
      <w:r>
        <w:rPr>
          <w:b/>
          <w:bCs/>
          <w:sz w:val="32"/>
          <w:szCs w:val="32"/>
        </w:rPr>
        <w:t xml:space="preserve">Соединения химических элементов </w:t>
      </w:r>
      <w:r>
        <w:rPr>
          <w:b/>
          <w:i/>
          <w:iCs/>
          <w:sz w:val="32"/>
          <w:szCs w:val="32"/>
        </w:rPr>
        <w:t>(12 ч)</w:t>
      </w:r>
    </w:p>
    <w:p w:rsidR="00234649" w:rsidRDefault="00234649" w:rsidP="00234649">
      <w:pPr>
        <w:pStyle w:val="Default"/>
        <w:ind w:firstLine="567"/>
        <w:jc w:val="both"/>
        <w:rPr>
          <w:sz w:val="32"/>
          <w:szCs w:val="32"/>
        </w:rPr>
      </w:pPr>
      <w:r>
        <w:rPr>
          <w:sz w:val="32"/>
          <w:szCs w:val="32"/>
        </w:rPr>
        <w:t xml:space="preserve">Степень окисления. Определение степени окисления элементов по химической формуле соединения. Составление формул бинарных соединений, общий способ их называния. </w:t>
      </w:r>
    </w:p>
    <w:p w:rsidR="00234649" w:rsidRDefault="00234649" w:rsidP="00234649">
      <w:pPr>
        <w:pStyle w:val="Default"/>
        <w:ind w:firstLine="567"/>
        <w:jc w:val="both"/>
        <w:rPr>
          <w:sz w:val="32"/>
          <w:szCs w:val="32"/>
        </w:rPr>
      </w:pPr>
      <w:r>
        <w:rPr>
          <w:sz w:val="32"/>
          <w:szCs w:val="32"/>
        </w:rPr>
        <w:t xml:space="preserve">Бинарные соединения неметаллов: оксиды, хлориды, сульфиды и др. их состав и названия. Составление их формул. Представители оксидов: вода, углекислый газ и негашеная известь. Представители летучих водородных соединений: хлороводород и аммиак. </w:t>
      </w:r>
    </w:p>
    <w:p w:rsidR="00234649" w:rsidRDefault="00234649" w:rsidP="00234649">
      <w:pPr>
        <w:pStyle w:val="Default"/>
        <w:ind w:firstLine="567"/>
        <w:jc w:val="both"/>
        <w:rPr>
          <w:sz w:val="32"/>
          <w:szCs w:val="32"/>
        </w:rPr>
      </w:pPr>
      <w:r>
        <w:rPr>
          <w:sz w:val="32"/>
          <w:szCs w:val="32"/>
        </w:rPr>
        <w:t xml:space="preserve">Основания, их состав и названия. Растворимость оснований в воде. Таблица растворимости гидроксидов и солей в воде. Представители щелочей: гидроксиды натрия, калия и кальция. Понятие о качественных реакциях. Индикаторы. Изменение окраски индикаторов в щелочной среде. </w:t>
      </w:r>
    </w:p>
    <w:p w:rsidR="00234649" w:rsidRDefault="00234649" w:rsidP="00234649">
      <w:pPr>
        <w:pStyle w:val="Default"/>
        <w:ind w:firstLine="567"/>
        <w:jc w:val="both"/>
        <w:rPr>
          <w:sz w:val="32"/>
          <w:szCs w:val="32"/>
        </w:rPr>
      </w:pPr>
      <w:r>
        <w:rPr>
          <w:sz w:val="32"/>
          <w:szCs w:val="32"/>
        </w:rPr>
        <w:t xml:space="preserve">Кислоты, их состав и названия. Классификация кислот. Представители кислот: </w:t>
      </w:r>
      <w:proofErr w:type="gramStart"/>
      <w:r>
        <w:rPr>
          <w:sz w:val="32"/>
          <w:szCs w:val="32"/>
        </w:rPr>
        <w:t>серная</w:t>
      </w:r>
      <w:proofErr w:type="gramEnd"/>
      <w:r>
        <w:rPr>
          <w:sz w:val="32"/>
          <w:szCs w:val="32"/>
        </w:rPr>
        <w:t xml:space="preserve">, соляная и азотная. Изменение окраски индикаторов в кислотной среде. </w:t>
      </w:r>
    </w:p>
    <w:p w:rsidR="00234649" w:rsidRDefault="00234649" w:rsidP="00234649">
      <w:pPr>
        <w:pStyle w:val="Default"/>
        <w:ind w:firstLine="567"/>
        <w:jc w:val="both"/>
        <w:rPr>
          <w:sz w:val="32"/>
          <w:szCs w:val="32"/>
        </w:rPr>
      </w:pPr>
      <w:r>
        <w:rPr>
          <w:sz w:val="32"/>
          <w:szCs w:val="32"/>
        </w:rPr>
        <w:t xml:space="preserve">Соли как производные кислот и оснований. Их состав и названия. Растворимость солей в воде. Представители солей: хлорид натрия, карбонат и фосфат кальция. </w:t>
      </w:r>
    </w:p>
    <w:p w:rsidR="00234649" w:rsidRDefault="00234649" w:rsidP="00234649">
      <w:pPr>
        <w:pStyle w:val="Default"/>
        <w:ind w:firstLine="567"/>
        <w:jc w:val="both"/>
        <w:rPr>
          <w:sz w:val="32"/>
          <w:szCs w:val="32"/>
        </w:rPr>
      </w:pPr>
      <w:r>
        <w:rPr>
          <w:sz w:val="32"/>
          <w:szCs w:val="32"/>
        </w:rPr>
        <w:t xml:space="preserve">Аморфные и кристаллические вещества. </w:t>
      </w:r>
    </w:p>
    <w:p w:rsidR="00234649" w:rsidRDefault="00234649" w:rsidP="00234649">
      <w:pPr>
        <w:pStyle w:val="Default"/>
        <w:ind w:firstLine="567"/>
        <w:jc w:val="both"/>
        <w:rPr>
          <w:sz w:val="32"/>
          <w:szCs w:val="32"/>
        </w:rPr>
      </w:pPr>
      <w:r>
        <w:rPr>
          <w:sz w:val="32"/>
          <w:szCs w:val="32"/>
        </w:rPr>
        <w:t xml:space="preserve">Межмолекулярные взаимодействия. Типы кристаллических решеток: </w:t>
      </w:r>
      <w:proofErr w:type="gramStart"/>
      <w:r>
        <w:rPr>
          <w:sz w:val="32"/>
          <w:szCs w:val="32"/>
        </w:rPr>
        <w:t>ионная</w:t>
      </w:r>
      <w:proofErr w:type="gramEnd"/>
      <w:r>
        <w:rPr>
          <w:sz w:val="32"/>
          <w:szCs w:val="32"/>
        </w:rPr>
        <w:t xml:space="preserve">, атомная, молекулярная и металлическая. Зависимость свойств веществ от типов кристаллических решеток. </w:t>
      </w:r>
    </w:p>
    <w:p w:rsidR="00234649" w:rsidRDefault="00234649" w:rsidP="00234649">
      <w:pPr>
        <w:pStyle w:val="Default"/>
        <w:ind w:firstLine="567"/>
        <w:jc w:val="both"/>
        <w:rPr>
          <w:sz w:val="32"/>
          <w:szCs w:val="32"/>
        </w:rPr>
      </w:pPr>
      <w:r>
        <w:rPr>
          <w:sz w:val="32"/>
          <w:szCs w:val="32"/>
        </w:rPr>
        <w:t xml:space="preserve">Вещества молекулярного и немолекулярного строения. Закон постоянства состава для веществ молекулярного строения. </w:t>
      </w:r>
    </w:p>
    <w:p w:rsidR="00234649" w:rsidRDefault="00234649" w:rsidP="00234649">
      <w:pPr>
        <w:pStyle w:val="Default"/>
        <w:ind w:firstLine="567"/>
        <w:jc w:val="both"/>
        <w:rPr>
          <w:sz w:val="32"/>
          <w:szCs w:val="32"/>
        </w:rPr>
      </w:pPr>
      <w:r>
        <w:rPr>
          <w:sz w:val="32"/>
          <w:szCs w:val="32"/>
        </w:rPr>
        <w:t xml:space="preserve">Чистые вещества и смеси. Примеры жидких, твердых и газообразных смесей. Свойства чистых веществ и смесей. Их состав. Массовая и объемная доли компонента смеси. Расчеты, связанные с использованием понятия «доля». </w:t>
      </w:r>
    </w:p>
    <w:p w:rsidR="00234649" w:rsidRDefault="00234649" w:rsidP="00234649">
      <w:pPr>
        <w:pStyle w:val="Default"/>
        <w:ind w:firstLine="567"/>
        <w:jc w:val="both"/>
        <w:rPr>
          <w:sz w:val="32"/>
          <w:szCs w:val="32"/>
        </w:rPr>
      </w:pPr>
      <w:r>
        <w:rPr>
          <w:b/>
          <w:bCs/>
          <w:sz w:val="32"/>
          <w:szCs w:val="32"/>
        </w:rPr>
        <w:t xml:space="preserve">Расчетные задачи. </w:t>
      </w:r>
      <w:r>
        <w:rPr>
          <w:sz w:val="32"/>
          <w:szCs w:val="32"/>
        </w:rPr>
        <w:t xml:space="preserve">1. Расчет массовой и объемной долей компонентов смеси веществ. 2. Вычисление массовой доли вещества в растворе по известной массе растворенного вещества и массе растворителя. 3. </w:t>
      </w:r>
      <w:proofErr w:type="gramStart"/>
      <w:r>
        <w:rPr>
          <w:sz w:val="32"/>
          <w:szCs w:val="32"/>
        </w:rPr>
        <w:t xml:space="preserve">Вычисление массы растворяемого вещества и растворителя, необходимых для приготовления определенной массы раствора с известной массовой долей растворенного вещества. </w:t>
      </w:r>
      <w:proofErr w:type="gramEnd"/>
    </w:p>
    <w:p w:rsidR="00234649" w:rsidRDefault="00234649" w:rsidP="00234649">
      <w:pPr>
        <w:pStyle w:val="Default"/>
        <w:ind w:firstLine="567"/>
        <w:jc w:val="both"/>
        <w:rPr>
          <w:sz w:val="32"/>
          <w:szCs w:val="32"/>
        </w:rPr>
      </w:pPr>
      <w:r>
        <w:rPr>
          <w:b/>
          <w:bCs/>
          <w:sz w:val="32"/>
          <w:szCs w:val="32"/>
        </w:rPr>
        <w:lastRenderedPageBreak/>
        <w:t xml:space="preserve">Демонстрации. </w:t>
      </w:r>
      <w:r>
        <w:rPr>
          <w:sz w:val="32"/>
          <w:szCs w:val="32"/>
        </w:rPr>
        <w:t xml:space="preserve">Образцы оксидов, кислот, оснований и солей. Модели кристаллических решеток хлорида натрия, алмаза, оксида углерода (IV). Взрыв смеси водорода с воздухом. Способы разделения смесей. Дистилляция воды. </w:t>
      </w:r>
    </w:p>
    <w:p w:rsidR="00234649" w:rsidRDefault="00234649" w:rsidP="00234649">
      <w:pPr>
        <w:pStyle w:val="Default"/>
        <w:ind w:firstLine="567"/>
        <w:jc w:val="both"/>
        <w:rPr>
          <w:sz w:val="32"/>
          <w:szCs w:val="32"/>
        </w:rPr>
      </w:pPr>
      <w:r>
        <w:rPr>
          <w:b/>
          <w:bCs/>
          <w:sz w:val="32"/>
          <w:szCs w:val="32"/>
        </w:rPr>
        <w:t xml:space="preserve">Лабораторные опыты. 1. </w:t>
      </w:r>
      <w:r>
        <w:rPr>
          <w:sz w:val="32"/>
          <w:szCs w:val="32"/>
        </w:rPr>
        <w:t xml:space="preserve">Знакомство с образцами веществ разных классов. 2. Разделение смесей. </w:t>
      </w:r>
    </w:p>
    <w:p w:rsidR="00234649" w:rsidRDefault="00234649" w:rsidP="00234649">
      <w:pPr>
        <w:pStyle w:val="Default"/>
        <w:ind w:firstLine="567"/>
        <w:jc w:val="both"/>
        <w:rPr>
          <w:sz w:val="32"/>
          <w:szCs w:val="32"/>
        </w:rPr>
      </w:pPr>
    </w:p>
    <w:p w:rsidR="00234649" w:rsidRDefault="00234649" w:rsidP="00234649">
      <w:pPr>
        <w:pStyle w:val="Default"/>
        <w:ind w:firstLine="567"/>
        <w:jc w:val="center"/>
        <w:rPr>
          <w:b/>
          <w:sz w:val="32"/>
          <w:szCs w:val="32"/>
        </w:rPr>
      </w:pPr>
      <w:r>
        <w:rPr>
          <w:b/>
          <w:sz w:val="32"/>
          <w:szCs w:val="32"/>
        </w:rPr>
        <w:t xml:space="preserve">ТЕМА 4 </w:t>
      </w:r>
      <w:r>
        <w:rPr>
          <w:b/>
          <w:bCs/>
          <w:sz w:val="32"/>
          <w:szCs w:val="32"/>
        </w:rPr>
        <w:t xml:space="preserve">Изменения, происходящие с веществами </w:t>
      </w:r>
      <w:r>
        <w:rPr>
          <w:b/>
          <w:i/>
          <w:iCs/>
          <w:sz w:val="32"/>
          <w:szCs w:val="32"/>
        </w:rPr>
        <w:t>(15 ч)</w:t>
      </w:r>
    </w:p>
    <w:p w:rsidR="00234649" w:rsidRDefault="00234649" w:rsidP="00234649">
      <w:pPr>
        <w:pStyle w:val="Default"/>
        <w:ind w:firstLine="567"/>
        <w:jc w:val="both"/>
        <w:rPr>
          <w:sz w:val="32"/>
          <w:szCs w:val="32"/>
        </w:rPr>
      </w:pPr>
      <w:r>
        <w:rPr>
          <w:sz w:val="32"/>
          <w:szCs w:val="32"/>
        </w:rPr>
        <w:t xml:space="preserve">Понятие явлений как изменений, происходящих с веществами. </w:t>
      </w:r>
    </w:p>
    <w:p w:rsidR="00234649" w:rsidRDefault="00234649" w:rsidP="00234649">
      <w:pPr>
        <w:pStyle w:val="Default"/>
        <w:ind w:firstLine="567"/>
        <w:jc w:val="both"/>
        <w:rPr>
          <w:sz w:val="32"/>
          <w:szCs w:val="32"/>
        </w:rPr>
      </w:pPr>
      <w:r>
        <w:rPr>
          <w:sz w:val="32"/>
          <w:szCs w:val="32"/>
        </w:rPr>
        <w:t xml:space="preserve">Явления, связанные с изменением кристаллического строения вещества при постоянном его составе, — физические явления. Физические явления в химии: дистилляция, кристаллизация, выпаривание и возгонка веществ, центрифугирование. </w:t>
      </w:r>
    </w:p>
    <w:p w:rsidR="00234649" w:rsidRDefault="00234649" w:rsidP="00234649">
      <w:pPr>
        <w:pStyle w:val="Default"/>
        <w:ind w:firstLine="567"/>
        <w:jc w:val="both"/>
        <w:rPr>
          <w:sz w:val="32"/>
          <w:szCs w:val="32"/>
        </w:rPr>
      </w:pPr>
      <w:r>
        <w:rPr>
          <w:sz w:val="32"/>
          <w:szCs w:val="32"/>
        </w:rPr>
        <w:t>Явления, связанные с изменением состава вещества, — химические реакции. Признаки и условия протекания химических реакций. Понятие об экз</w:t>
      </w:r>
      <w:proofErr w:type="gramStart"/>
      <w:r>
        <w:rPr>
          <w:sz w:val="32"/>
          <w:szCs w:val="32"/>
        </w:rPr>
        <w:t>о-</w:t>
      </w:r>
      <w:proofErr w:type="gramEnd"/>
      <w:r>
        <w:rPr>
          <w:sz w:val="32"/>
          <w:szCs w:val="32"/>
        </w:rPr>
        <w:t xml:space="preserve"> и эндотермических реакциях. Реакции горения как частный случай экзотермических реакций, протекающих с выделением света. </w:t>
      </w:r>
    </w:p>
    <w:p w:rsidR="00234649" w:rsidRDefault="00234649" w:rsidP="00234649">
      <w:pPr>
        <w:pStyle w:val="Default"/>
        <w:ind w:firstLine="567"/>
        <w:jc w:val="both"/>
        <w:rPr>
          <w:sz w:val="32"/>
          <w:szCs w:val="32"/>
        </w:rPr>
      </w:pPr>
      <w:r>
        <w:rPr>
          <w:sz w:val="32"/>
          <w:szCs w:val="32"/>
        </w:rPr>
        <w:t xml:space="preserve">Закон сохранения массы веществ. Химические уравнения. Значение индексов и коэффициентов. Составление уравнений химических реакций. </w:t>
      </w:r>
    </w:p>
    <w:p w:rsidR="00234649" w:rsidRDefault="00234649" w:rsidP="00234649">
      <w:pPr>
        <w:pStyle w:val="Default"/>
        <w:ind w:firstLine="567"/>
        <w:jc w:val="both"/>
        <w:rPr>
          <w:sz w:val="32"/>
          <w:szCs w:val="32"/>
        </w:rPr>
      </w:pPr>
      <w:r>
        <w:rPr>
          <w:sz w:val="32"/>
          <w:szCs w:val="32"/>
        </w:rPr>
        <w:t xml:space="preserve">Расчеты по химическим уравнениям. Решение задач на нахождение количества вещества, массы или объема продукта реакции по количеству вещества, массе или объему исходного вещества. Расчеты с использованием понятия «доля», когда исходное вещество дано в виде раствора с заданной массовой долей растворенного вещества или содержит определенную долю примесей. </w:t>
      </w:r>
    </w:p>
    <w:p w:rsidR="00234649" w:rsidRDefault="00234649" w:rsidP="00234649">
      <w:pPr>
        <w:pStyle w:val="Default"/>
        <w:ind w:firstLine="567"/>
        <w:jc w:val="both"/>
        <w:rPr>
          <w:sz w:val="32"/>
          <w:szCs w:val="32"/>
        </w:rPr>
      </w:pPr>
      <w:r>
        <w:rPr>
          <w:sz w:val="32"/>
          <w:szCs w:val="32"/>
        </w:rPr>
        <w:t xml:space="preserve">Реакции разложения. Понятие о скорости химических реакций. Катализаторы. Ферменты. </w:t>
      </w:r>
    </w:p>
    <w:p w:rsidR="00234649" w:rsidRDefault="00234649" w:rsidP="00234649">
      <w:pPr>
        <w:pStyle w:val="Default"/>
        <w:ind w:firstLine="567"/>
        <w:jc w:val="both"/>
        <w:rPr>
          <w:sz w:val="32"/>
          <w:szCs w:val="32"/>
        </w:rPr>
      </w:pPr>
      <w:r>
        <w:rPr>
          <w:sz w:val="32"/>
          <w:szCs w:val="32"/>
        </w:rPr>
        <w:t xml:space="preserve">Реакции соединения. Каталитические и некаталитические реакции. Обратимые и необратимые реакции. </w:t>
      </w:r>
    </w:p>
    <w:p w:rsidR="00234649" w:rsidRDefault="00234649" w:rsidP="00234649">
      <w:pPr>
        <w:pStyle w:val="Default"/>
        <w:ind w:firstLine="567"/>
        <w:jc w:val="both"/>
        <w:rPr>
          <w:sz w:val="32"/>
          <w:szCs w:val="32"/>
        </w:rPr>
      </w:pPr>
      <w:r>
        <w:rPr>
          <w:sz w:val="32"/>
          <w:szCs w:val="32"/>
        </w:rPr>
        <w:t xml:space="preserve">Реакции замещения. Электрохимический ряд напряжений металлов, его использование для прогнозирования возможности протекания реакций между металлами и растворами кислот. Реакции вытеснения одних металлов из растворов их солей другими металлами. </w:t>
      </w:r>
    </w:p>
    <w:p w:rsidR="00234649" w:rsidRDefault="00234649" w:rsidP="00234649">
      <w:pPr>
        <w:pStyle w:val="Default"/>
        <w:ind w:firstLine="567"/>
        <w:jc w:val="both"/>
        <w:rPr>
          <w:sz w:val="32"/>
          <w:szCs w:val="32"/>
        </w:rPr>
      </w:pPr>
      <w:r>
        <w:rPr>
          <w:sz w:val="32"/>
          <w:szCs w:val="32"/>
        </w:rPr>
        <w:t xml:space="preserve">Реакции обмена. Реакции нейтрализации. Условия протекания реакций обмена в растворах до конца. </w:t>
      </w:r>
    </w:p>
    <w:p w:rsidR="00234649" w:rsidRDefault="00234649" w:rsidP="00234649">
      <w:pPr>
        <w:pStyle w:val="Default"/>
        <w:ind w:firstLine="567"/>
        <w:jc w:val="both"/>
        <w:rPr>
          <w:sz w:val="32"/>
          <w:szCs w:val="32"/>
        </w:rPr>
      </w:pPr>
      <w:r>
        <w:rPr>
          <w:sz w:val="32"/>
          <w:szCs w:val="32"/>
        </w:rPr>
        <w:lastRenderedPageBreak/>
        <w:t xml:space="preserve">Типы химических реакций (по признаку «число и состав исходных веществ и продуктов реакции») на примере свойств воды. Реакция разложения — электролиз воды. Реакции соединения — взаимодействие воды с оксидами металлов и неметаллов. Понятие «гидроксиды». Реакции замещения — взаимодействие воды </w:t>
      </w:r>
      <w:proofErr w:type="gramStart"/>
      <w:r>
        <w:rPr>
          <w:sz w:val="32"/>
          <w:szCs w:val="32"/>
        </w:rPr>
        <w:t>с</w:t>
      </w:r>
      <w:proofErr w:type="gramEnd"/>
      <w:r>
        <w:rPr>
          <w:sz w:val="32"/>
          <w:szCs w:val="32"/>
        </w:rPr>
        <w:t xml:space="preserve"> щелочными и щелочноземельными металлами. Реакции обмена (на примере гидролиза сульфида алюминия и карбида кальция). </w:t>
      </w:r>
    </w:p>
    <w:p w:rsidR="00234649" w:rsidRDefault="00234649" w:rsidP="00234649">
      <w:pPr>
        <w:pStyle w:val="Default"/>
        <w:ind w:firstLine="567"/>
        <w:jc w:val="both"/>
        <w:rPr>
          <w:sz w:val="32"/>
          <w:szCs w:val="32"/>
        </w:rPr>
      </w:pPr>
      <w:r>
        <w:rPr>
          <w:b/>
          <w:bCs/>
          <w:sz w:val="32"/>
          <w:szCs w:val="32"/>
        </w:rPr>
        <w:t xml:space="preserve">Расчетные задачи. </w:t>
      </w:r>
      <w:r>
        <w:rPr>
          <w:sz w:val="32"/>
          <w:szCs w:val="32"/>
        </w:rPr>
        <w:t xml:space="preserve">1. Вычисление по химическим уравнениям массы или количества вещества по известной массе или количеству вещества одного из вступающих в реакцию веществ или продуктов реакции. 2. Вычисление массы (количества вещества, объема) продукта реакции, если известна масса исходного вещества, содержащего определенную долю примесей. 3. Вычисление массы (количества вещества, объема) продукта реакции, если известна масса раствора и массовая доля растворенного вещества. </w:t>
      </w:r>
    </w:p>
    <w:p w:rsidR="00234649" w:rsidRDefault="00234649" w:rsidP="00234649">
      <w:pPr>
        <w:pStyle w:val="Default"/>
        <w:ind w:firstLine="567"/>
        <w:jc w:val="both"/>
        <w:rPr>
          <w:sz w:val="32"/>
          <w:szCs w:val="32"/>
        </w:rPr>
      </w:pPr>
      <w:r>
        <w:rPr>
          <w:b/>
          <w:bCs/>
          <w:sz w:val="32"/>
          <w:szCs w:val="32"/>
        </w:rPr>
        <w:t xml:space="preserve">Демонстрации. </w:t>
      </w:r>
      <w:r>
        <w:rPr>
          <w:sz w:val="32"/>
          <w:szCs w:val="32"/>
        </w:rPr>
        <w:t xml:space="preserve">Примеры физических явлений: а) плавление парафина; б) возгонка иода или бензойной кислоты; в) растворение перманганата калия; г) диффузия душистых веществ с горящей лампочки накаливания. Примеры химических явлений: а) горение магния, фосфора; б) взаимодействие соляной кислоты с мрамором или мелом; в) получение гидроксида меди (II); г) растворение полученного гидроксида в кислотах; д) взаимодействие оксида меди (II) с серной кислотой при нагревании; е) разложение перманганата калия; ж) взаимодействие разбавленных кислот с металлами; з) разложение пероксида водорода; и) электролиз воды. </w:t>
      </w:r>
    </w:p>
    <w:p w:rsidR="00234649" w:rsidRDefault="00234649" w:rsidP="00234649">
      <w:pPr>
        <w:pStyle w:val="Default"/>
        <w:ind w:firstLine="567"/>
        <w:jc w:val="both"/>
        <w:rPr>
          <w:sz w:val="32"/>
          <w:szCs w:val="32"/>
        </w:rPr>
      </w:pPr>
      <w:r>
        <w:rPr>
          <w:b/>
          <w:bCs/>
          <w:sz w:val="32"/>
          <w:szCs w:val="32"/>
        </w:rPr>
        <w:t xml:space="preserve">Лабораторные опыты. </w:t>
      </w:r>
      <w:r>
        <w:rPr>
          <w:sz w:val="32"/>
          <w:szCs w:val="32"/>
        </w:rPr>
        <w:t xml:space="preserve">1. Сравнение скорости испарения воды и спирта по исчезновению их капель на фильтровальной бумаге. 2. Окисление меди в пламени спиртовки или горелки. 3. Помутнение известковой воды от выдыхаемого углекислого газа. 4. Получение углекислого газа взаимодействием соды и кислоты. 5. Замещение меди в растворе хлорида меди (II) железом. </w:t>
      </w:r>
    </w:p>
    <w:p w:rsidR="00234649" w:rsidRDefault="00234649" w:rsidP="00234649">
      <w:pPr>
        <w:pStyle w:val="Default"/>
        <w:ind w:firstLine="567"/>
        <w:jc w:val="both"/>
        <w:rPr>
          <w:color w:val="FF0000"/>
          <w:sz w:val="32"/>
          <w:szCs w:val="32"/>
        </w:rPr>
      </w:pPr>
    </w:p>
    <w:p w:rsidR="00234649" w:rsidRDefault="00234649" w:rsidP="00234649">
      <w:pPr>
        <w:pStyle w:val="Default"/>
        <w:ind w:firstLine="567"/>
        <w:jc w:val="center"/>
        <w:rPr>
          <w:b/>
          <w:sz w:val="32"/>
          <w:szCs w:val="32"/>
        </w:rPr>
      </w:pPr>
      <w:r>
        <w:rPr>
          <w:b/>
          <w:sz w:val="32"/>
          <w:szCs w:val="32"/>
        </w:rPr>
        <w:t xml:space="preserve">ТЕМА 5. </w:t>
      </w:r>
      <w:r>
        <w:rPr>
          <w:b/>
          <w:bCs/>
          <w:sz w:val="32"/>
          <w:szCs w:val="32"/>
        </w:rPr>
        <w:t xml:space="preserve">Растворение. Растворы.  Свойства растворов электролитов </w:t>
      </w:r>
      <w:r>
        <w:rPr>
          <w:b/>
          <w:i/>
          <w:iCs/>
          <w:sz w:val="32"/>
          <w:szCs w:val="32"/>
        </w:rPr>
        <w:t>(16 ч)</w:t>
      </w:r>
    </w:p>
    <w:p w:rsidR="00234649" w:rsidRDefault="00234649" w:rsidP="00234649">
      <w:pPr>
        <w:pStyle w:val="Default"/>
        <w:ind w:firstLine="567"/>
        <w:jc w:val="both"/>
        <w:rPr>
          <w:sz w:val="32"/>
          <w:szCs w:val="32"/>
        </w:rPr>
      </w:pPr>
      <w:r>
        <w:rPr>
          <w:sz w:val="32"/>
          <w:szCs w:val="32"/>
        </w:rPr>
        <w:t xml:space="preserve">Растворение как физико-химический процесс. Понятие о гидратах и кристаллогидратах. Растворимость. Кривые растворимости как модель зависимости растворимости твердых веществ от </w:t>
      </w:r>
      <w:r>
        <w:rPr>
          <w:sz w:val="32"/>
          <w:szCs w:val="32"/>
        </w:rPr>
        <w:lastRenderedPageBreak/>
        <w:t xml:space="preserve">температуры. Насыщенные, ненасыщенные и пересыщенные растворы. Значение растворов для  природы и сельского хозяйства. </w:t>
      </w:r>
    </w:p>
    <w:p w:rsidR="00234649" w:rsidRDefault="00234649" w:rsidP="00234649">
      <w:pPr>
        <w:pStyle w:val="Default"/>
        <w:ind w:firstLine="567"/>
        <w:jc w:val="both"/>
        <w:rPr>
          <w:sz w:val="32"/>
          <w:szCs w:val="32"/>
        </w:rPr>
      </w:pPr>
      <w:r>
        <w:rPr>
          <w:sz w:val="32"/>
          <w:szCs w:val="32"/>
        </w:rPr>
        <w:t xml:space="preserve">Понятие об электролитической диссоциации. Электролиты и неэлектролиты. Механизм диссоциации электролитов с различным типом химической связи. Степень электролитической диссоциации. Сильные и слабые электролиты. </w:t>
      </w:r>
    </w:p>
    <w:p w:rsidR="00234649" w:rsidRDefault="00234649" w:rsidP="00234649">
      <w:pPr>
        <w:pStyle w:val="Default"/>
        <w:ind w:firstLine="567"/>
        <w:jc w:val="both"/>
        <w:rPr>
          <w:sz w:val="32"/>
          <w:szCs w:val="32"/>
        </w:rPr>
      </w:pPr>
      <w:r>
        <w:rPr>
          <w:sz w:val="32"/>
          <w:szCs w:val="32"/>
        </w:rPr>
        <w:t xml:space="preserve">Основные положения теории электролитической диссоциации. Ионные уравнения реакций. Условия протекания реакции обмена между электролитами до конца в свете ионных представлений. </w:t>
      </w:r>
    </w:p>
    <w:p w:rsidR="00234649" w:rsidRDefault="00234649" w:rsidP="00234649">
      <w:pPr>
        <w:pStyle w:val="Default"/>
        <w:ind w:firstLine="567"/>
        <w:jc w:val="both"/>
        <w:rPr>
          <w:sz w:val="32"/>
          <w:szCs w:val="32"/>
        </w:rPr>
      </w:pPr>
      <w:r>
        <w:rPr>
          <w:sz w:val="32"/>
          <w:szCs w:val="32"/>
        </w:rPr>
        <w:t xml:space="preserve">Классификация ионов и их свойства. </w:t>
      </w:r>
    </w:p>
    <w:p w:rsidR="00234649" w:rsidRDefault="00234649" w:rsidP="00234649">
      <w:pPr>
        <w:pStyle w:val="Default"/>
        <w:ind w:firstLine="567"/>
        <w:jc w:val="both"/>
        <w:rPr>
          <w:sz w:val="32"/>
          <w:szCs w:val="32"/>
        </w:rPr>
      </w:pPr>
      <w:r>
        <w:rPr>
          <w:sz w:val="32"/>
          <w:szCs w:val="32"/>
        </w:rPr>
        <w:t xml:space="preserve">Кислоты, их классификация. Диссоциация кислот и их свойства в свете теории электролитической диссоциации. Молекулярные и ионные уравнения реакций кислот. Взаимодействие кислот с металлами. Электрохимический ряд напряжений металлов. Взаимодействие кислот с оксидами металлов. Взаимодействие кислот с основаниями — реакция нейтрализации. Взаимодействие кислот с солями. Использование таблицы растворимости для характеристики химических свойств кислот. </w:t>
      </w:r>
    </w:p>
    <w:p w:rsidR="00234649" w:rsidRDefault="00234649" w:rsidP="00234649">
      <w:pPr>
        <w:pStyle w:val="Default"/>
        <w:ind w:firstLine="567"/>
        <w:jc w:val="both"/>
        <w:rPr>
          <w:sz w:val="32"/>
          <w:szCs w:val="32"/>
        </w:rPr>
      </w:pPr>
      <w:r>
        <w:rPr>
          <w:sz w:val="32"/>
          <w:szCs w:val="32"/>
        </w:rPr>
        <w:t xml:space="preserve">Основания, их классификация. Диссоциация оснований и их свойства в свете теории электролитической диссоциации. Взаимодействие оснований с кислотами, кислотными оксидами и солями. Использование таблицы растворимости для характеристики химических свойств оснований. Разложение нерастворимых оснований при нагревании. </w:t>
      </w:r>
    </w:p>
    <w:p w:rsidR="00234649" w:rsidRDefault="00234649" w:rsidP="00234649">
      <w:pPr>
        <w:pStyle w:val="Default"/>
        <w:ind w:firstLine="567"/>
        <w:jc w:val="both"/>
        <w:rPr>
          <w:sz w:val="32"/>
          <w:szCs w:val="32"/>
        </w:rPr>
      </w:pPr>
      <w:r>
        <w:rPr>
          <w:sz w:val="32"/>
          <w:szCs w:val="32"/>
        </w:rPr>
        <w:t xml:space="preserve">Соли, их классификация и диссоциация различных типов солей. Свойства солей в свете теории электролитической диссоциации. Взаимодействие солей с металлами, условия протекания этих реакций. Взаимодействие солей с кислотами, основаниями и солями. Использование таблицы растворимости для характеристики химических свойств солей. </w:t>
      </w:r>
    </w:p>
    <w:p w:rsidR="00234649" w:rsidRDefault="00234649" w:rsidP="00234649">
      <w:pPr>
        <w:pStyle w:val="Default"/>
        <w:ind w:firstLine="567"/>
        <w:jc w:val="both"/>
        <w:rPr>
          <w:sz w:val="32"/>
          <w:szCs w:val="32"/>
        </w:rPr>
      </w:pPr>
      <w:r>
        <w:rPr>
          <w:sz w:val="32"/>
          <w:szCs w:val="32"/>
        </w:rPr>
        <w:t xml:space="preserve">Обобщение сведений об оксидах, их классификации и химических свойствах. </w:t>
      </w:r>
    </w:p>
    <w:p w:rsidR="00234649" w:rsidRDefault="00234649" w:rsidP="00234649">
      <w:pPr>
        <w:pStyle w:val="Default"/>
        <w:ind w:firstLine="567"/>
        <w:jc w:val="both"/>
        <w:rPr>
          <w:sz w:val="32"/>
          <w:szCs w:val="32"/>
        </w:rPr>
      </w:pPr>
      <w:r>
        <w:rPr>
          <w:sz w:val="32"/>
          <w:szCs w:val="32"/>
        </w:rPr>
        <w:t xml:space="preserve">Генетические ряды металлов и неметаллов. Генетическая связь между классами неорганических веществ. </w:t>
      </w:r>
    </w:p>
    <w:p w:rsidR="00234649" w:rsidRDefault="00234649" w:rsidP="00234649">
      <w:pPr>
        <w:pStyle w:val="Default"/>
        <w:ind w:firstLine="567"/>
        <w:jc w:val="both"/>
        <w:rPr>
          <w:sz w:val="32"/>
          <w:szCs w:val="32"/>
        </w:rPr>
      </w:pPr>
      <w:r>
        <w:rPr>
          <w:sz w:val="32"/>
          <w:szCs w:val="32"/>
        </w:rPr>
        <w:t xml:space="preserve">Окислительно-восстановительные реакции. Окислитель и восстановитель, окисление и восстановление. </w:t>
      </w:r>
    </w:p>
    <w:p w:rsidR="00234649" w:rsidRDefault="00234649" w:rsidP="00234649">
      <w:pPr>
        <w:pStyle w:val="Default"/>
        <w:ind w:firstLine="567"/>
        <w:jc w:val="both"/>
        <w:rPr>
          <w:sz w:val="32"/>
          <w:szCs w:val="32"/>
        </w:rPr>
      </w:pPr>
      <w:r>
        <w:rPr>
          <w:sz w:val="32"/>
          <w:szCs w:val="32"/>
        </w:rPr>
        <w:lastRenderedPageBreak/>
        <w:t>Реакц</w:t>
      </w:r>
      <w:proofErr w:type="gramStart"/>
      <w:r>
        <w:rPr>
          <w:sz w:val="32"/>
          <w:szCs w:val="32"/>
        </w:rPr>
        <w:t>ии ио</w:t>
      </w:r>
      <w:proofErr w:type="gramEnd"/>
      <w:r>
        <w:rPr>
          <w:sz w:val="32"/>
          <w:szCs w:val="32"/>
        </w:rPr>
        <w:t xml:space="preserve">нного обмена и окислительно-восстановительные реакции. Составление уравнений окислительно-восстановительных реакций методом электронного баланса. </w:t>
      </w:r>
    </w:p>
    <w:p w:rsidR="00234649" w:rsidRDefault="00234649" w:rsidP="00234649">
      <w:pPr>
        <w:pStyle w:val="Default"/>
        <w:ind w:firstLine="567"/>
        <w:jc w:val="both"/>
        <w:rPr>
          <w:sz w:val="32"/>
          <w:szCs w:val="32"/>
        </w:rPr>
      </w:pPr>
      <w:r>
        <w:rPr>
          <w:sz w:val="32"/>
          <w:szCs w:val="32"/>
        </w:rPr>
        <w:t xml:space="preserve">Свойства простых веществ — металлов и неметаллов, кислот и солей в свете представлений об окислительно-восстановительных процессах. </w:t>
      </w:r>
    </w:p>
    <w:p w:rsidR="00234649" w:rsidRDefault="00234649" w:rsidP="00234649">
      <w:pPr>
        <w:pStyle w:val="Default"/>
        <w:ind w:firstLine="567"/>
        <w:jc w:val="both"/>
        <w:rPr>
          <w:sz w:val="32"/>
          <w:szCs w:val="32"/>
        </w:rPr>
      </w:pPr>
      <w:r>
        <w:rPr>
          <w:b/>
          <w:bCs/>
          <w:sz w:val="32"/>
          <w:szCs w:val="32"/>
        </w:rPr>
        <w:t xml:space="preserve">Демонстрации. </w:t>
      </w:r>
      <w:r>
        <w:rPr>
          <w:sz w:val="32"/>
          <w:szCs w:val="32"/>
        </w:rPr>
        <w:t xml:space="preserve">Испытание веществ и их растворов на электропроводность. Движение окрашенных ионов в электрическом поле. Зависимость электропроводности уксусной кислоты от концентрации. Взаимодействие цинка с серой, соляной кислотой, хлоридом меди (II). Горение магния. Взаимодействие хлорной и сероводородной воды. </w:t>
      </w:r>
    </w:p>
    <w:p w:rsidR="00234649" w:rsidRDefault="00234649" w:rsidP="00234649">
      <w:pPr>
        <w:pStyle w:val="Default"/>
        <w:ind w:firstLine="567"/>
        <w:jc w:val="both"/>
        <w:rPr>
          <w:sz w:val="32"/>
          <w:szCs w:val="32"/>
        </w:rPr>
      </w:pPr>
      <w:r>
        <w:rPr>
          <w:b/>
          <w:bCs/>
          <w:sz w:val="32"/>
          <w:szCs w:val="32"/>
        </w:rPr>
        <w:t xml:space="preserve">Лабораторные опыты. </w:t>
      </w:r>
      <w:r>
        <w:rPr>
          <w:sz w:val="32"/>
          <w:szCs w:val="32"/>
        </w:rPr>
        <w:t xml:space="preserve">1. Реакции, характерные для растворов кислот (соляной или серной). 2. Реакции, характерные для растворов щелочей (гидроксидов натрия или калия). 3. Получение и свойства нерастворимого основания, например гидроксида меди (II). 4. </w:t>
      </w:r>
      <w:proofErr w:type="gramStart"/>
      <w:r>
        <w:rPr>
          <w:sz w:val="32"/>
          <w:szCs w:val="32"/>
        </w:rPr>
        <w:t>Реакции, характерные для растворов солей (например, для хлорида меди (II). 5.</w:t>
      </w:r>
      <w:proofErr w:type="gramEnd"/>
      <w:r>
        <w:rPr>
          <w:sz w:val="32"/>
          <w:szCs w:val="32"/>
        </w:rPr>
        <w:t xml:space="preserve"> Реакции, характерные для основных оксидов (например, для оксида кальция). 6. Реакции, характерные для кислотных оксидов (например, для углекислого газа). </w:t>
      </w:r>
    </w:p>
    <w:p w:rsidR="00234649" w:rsidRDefault="00234649" w:rsidP="00234649">
      <w:pPr>
        <w:pStyle w:val="Default"/>
        <w:ind w:firstLine="567"/>
        <w:jc w:val="both"/>
        <w:rPr>
          <w:sz w:val="32"/>
          <w:szCs w:val="32"/>
        </w:rPr>
      </w:pPr>
    </w:p>
    <w:p w:rsidR="00234649" w:rsidRDefault="00234649" w:rsidP="00234649">
      <w:pPr>
        <w:pStyle w:val="af0"/>
        <w:tabs>
          <w:tab w:val="left" w:pos="4040"/>
        </w:tabs>
        <w:spacing w:before="0" w:beforeAutospacing="0" w:after="0" w:afterAutospacing="0"/>
        <w:ind w:left="567"/>
        <w:jc w:val="center"/>
        <w:rPr>
          <w:b/>
          <w:sz w:val="32"/>
          <w:szCs w:val="32"/>
          <w:shd w:val="clear" w:color="auto" w:fill="F4F4F4"/>
        </w:rPr>
      </w:pPr>
      <w:r>
        <w:rPr>
          <w:b/>
          <w:sz w:val="32"/>
          <w:szCs w:val="32"/>
          <w:shd w:val="clear" w:color="auto" w:fill="F4F4F4"/>
        </w:rPr>
        <w:t>Тема 6 Повторение и обобщение изученного материала (1 ч для 8б класса)</w:t>
      </w:r>
    </w:p>
    <w:p w:rsidR="00234649" w:rsidRDefault="00234649" w:rsidP="00234649">
      <w:pPr>
        <w:pStyle w:val="af0"/>
        <w:tabs>
          <w:tab w:val="left" w:pos="4040"/>
        </w:tabs>
        <w:spacing w:before="0" w:beforeAutospacing="0" w:after="0" w:afterAutospacing="0"/>
        <w:ind w:left="567"/>
        <w:jc w:val="center"/>
        <w:rPr>
          <w:b/>
          <w:sz w:val="32"/>
          <w:szCs w:val="32"/>
          <w:shd w:val="clear" w:color="auto" w:fill="F4F4F4"/>
        </w:rPr>
      </w:pPr>
    </w:p>
    <w:p w:rsidR="00234649" w:rsidRDefault="00234649" w:rsidP="00234649">
      <w:pPr>
        <w:rPr>
          <w:sz w:val="32"/>
          <w:szCs w:val="32"/>
        </w:rPr>
      </w:pPr>
      <w:r>
        <w:rPr>
          <w:sz w:val="32"/>
          <w:szCs w:val="32"/>
        </w:rPr>
        <w:t>Повторение материала 8 класса –</w:t>
      </w:r>
      <w:r>
        <w:rPr>
          <w:color w:val="000000"/>
          <w:sz w:val="32"/>
          <w:szCs w:val="32"/>
          <w:lang w:bidi="he-IL"/>
        </w:rPr>
        <w:t xml:space="preserve"> Строение атома. ПЗ и ПСХЭ Д. И. Менделеева; классификация и свойства простых и сложных веществ; типы химических реакций; реакц</w:t>
      </w:r>
      <w:proofErr w:type="gramStart"/>
      <w:r>
        <w:rPr>
          <w:color w:val="000000"/>
          <w:sz w:val="32"/>
          <w:szCs w:val="32"/>
          <w:lang w:bidi="he-IL"/>
        </w:rPr>
        <w:t>ии ио</w:t>
      </w:r>
      <w:proofErr w:type="gramEnd"/>
      <w:r>
        <w:rPr>
          <w:color w:val="000000"/>
          <w:sz w:val="32"/>
          <w:szCs w:val="32"/>
          <w:lang w:bidi="he-IL"/>
        </w:rPr>
        <w:t>нного обмена; ОВР; расчеты по химическим уравнениям предложены для учащихся в виде тестовых вопросов.</w:t>
      </w:r>
    </w:p>
    <w:p w:rsidR="00234649" w:rsidRDefault="00234649" w:rsidP="00234649">
      <w:pPr>
        <w:numPr>
          <w:ilvl w:val="0"/>
          <w:numId w:val="33"/>
        </w:numPr>
        <w:spacing w:after="0" w:line="240" w:lineRule="auto"/>
        <w:ind w:firstLine="567"/>
        <w:jc w:val="both"/>
        <w:rPr>
          <w:sz w:val="32"/>
          <w:szCs w:val="32"/>
        </w:rPr>
      </w:pPr>
      <w:r>
        <w:rPr>
          <w:sz w:val="32"/>
          <w:szCs w:val="32"/>
        </w:rPr>
        <w:t xml:space="preserve"> народного хозяйства служат интересам человека и общества в целом, имеют гуманистический характер и призваны способствовать решению глобальных проблем современности. </w:t>
      </w:r>
    </w:p>
    <w:p w:rsidR="00234649" w:rsidRDefault="00234649" w:rsidP="00234649">
      <w:pPr>
        <w:ind w:firstLine="540"/>
        <w:jc w:val="center"/>
        <w:rPr>
          <w:b/>
          <w:sz w:val="32"/>
          <w:szCs w:val="32"/>
          <w:shd w:val="clear" w:color="auto" w:fill="F4F4F4"/>
        </w:rPr>
      </w:pPr>
      <w:r>
        <w:rPr>
          <w:b/>
          <w:sz w:val="32"/>
          <w:szCs w:val="32"/>
          <w:shd w:val="clear" w:color="auto" w:fill="F4F4F4"/>
        </w:rPr>
        <w:t>5</w:t>
      </w:r>
      <w:r>
        <w:rPr>
          <w:sz w:val="32"/>
          <w:szCs w:val="32"/>
          <w:shd w:val="clear" w:color="auto" w:fill="F4F4F4"/>
        </w:rPr>
        <w:t xml:space="preserve">. </w:t>
      </w:r>
      <w:r>
        <w:rPr>
          <w:b/>
          <w:sz w:val="32"/>
          <w:szCs w:val="32"/>
          <w:shd w:val="clear" w:color="auto" w:fill="F4F4F4"/>
        </w:rPr>
        <w:t>Тематическое планирование</w:t>
      </w:r>
    </w:p>
    <w:p w:rsidR="00234649" w:rsidRDefault="00234649" w:rsidP="00234649">
      <w:pPr>
        <w:ind w:firstLine="540"/>
        <w:jc w:val="center"/>
        <w:rPr>
          <w:rFonts w:ascii="Calibri" w:hAnsi="Calibri"/>
          <w:sz w:val="32"/>
          <w:szCs w:val="32"/>
        </w:rPr>
      </w:pPr>
    </w:p>
    <w:tbl>
      <w:tblPr>
        <w:tblpPr w:leftFromText="180" w:rightFromText="180" w:bottomFromText="200" w:vertAnchor="text" w:horzAnchor="margin" w:tblpY="1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3240"/>
        <w:gridCol w:w="1786"/>
        <w:gridCol w:w="2492"/>
        <w:gridCol w:w="2048"/>
      </w:tblGrid>
      <w:tr w:rsidR="00234649" w:rsidTr="00234649">
        <w:tc>
          <w:tcPr>
            <w:tcW w:w="1188"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lastRenderedPageBreak/>
              <w:t>№ главы</w:t>
            </w:r>
          </w:p>
        </w:tc>
        <w:tc>
          <w:tcPr>
            <w:tcW w:w="3240"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t>Название главы</w:t>
            </w:r>
          </w:p>
        </w:tc>
        <w:tc>
          <w:tcPr>
            <w:tcW w:w="1314"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t xml:space="preserve">Количество часов </w:t>
            </w:r>
          </w:p>
        </w:tc>
        <w:tc>
          <w:tcPr>
            <w:tcW w:w="1914"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t xml:space="preserve">Практические работы   </w:t>
            </w:r>
          </w:p>
        </w:tc>
        <w:tc>
          <w:tcPr>
            <w:tcW w:w="1914"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t>Контрольные работы</w:t>
            </w:r>
          </w:p>
        </w:tc>
      </w:tr>
      <w:tr w:rsidR="00234649" w:rsidTr="00234649">
        <w:tc>
          <w:tcPr>
            <w:tcW w:w="1188" w:type="dxa"/>
            <w:tcBorders>
              <w:top w:val="single" w:sz="4" w:space="0" w:color="auto"/>
              <w:left w:val="single" w:sz="4" w:space="0" w:color="auto"/>
              <w:bottom w:val="single" w:sz="4" w:space="0" w:color="auto"/>
              <w:right w:val="single" w:sz="4" w:space="0" w:color="auto"/>
            </w:tcBorders>
          </w:tcPr>
          <w:p w:rsidR="00234649" w:rsidRDefault="00234649">
            <w:pPr>
              <w:ind w:firstLine="540"/>
              <w:jc w:val="both"/>
              <w:rPr>
                <w:sz w:val="32"/>
                <w:szCs w:val="32"/>
              </w:rPr>
            </w:pPr>
          </w:p>
        </w:tc>
        <w:tc>
          <w:tcPr>
            <w:tcW w:w="3240"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t>Введение</w:t>
            </w:r>
          </w:p>
        </w:tc>
        <w:tc>
          <w:tcPr>
            <w:tcW w:w="1314"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t>6</w:t>
            </w:r>
          </w:p>
        </w:tc>
        <w:tc>
          <w:tcPr>
            <w:tcW w:w="1914"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t>Практическая работа №1 Правила техники безопасности. Приёмы работы с лабораторным оборудованием.</w:t>
            </w:r>
          </w:p>
        </w:tc>
        <w:tc>
          <w:tcPr>
            <w:tcW w:w="1914" w:type="dxa"/>
            <w:tcBorders>
              <w:top w:val="single" w:sz="4" w:space="0" w:color="auto"/>
              <w:left w:val="single" w:sz="4" w:space="0" w:color="auto"/>
              <w:bottom w:val="single" w:sz="4" w:space="0" w:color="auto"/>
              <w:right w:val="single" w:sz="4" w:space="0" w:color="auto"/>
            </w:tcBorders>
            <w:hideMark/>
          </w:tcPr>
          <w:p w:rsidR="00234649" w:rsidRDefault="00234649">
            <w:pPr>
              <w:ind w:firstLine="540"/>
              <w:jc w:val="both"/>
              <w:rPr>
                <w:sz w:val="32"/>
                <w:szCs w:val="32"/>
              </w:rPr>
            </w:pPr>
            <w:r>
              <w:rPr>
                <w:sz w:val="32"/>
                <w:szCs w:val="32"/>
              </w:rPr>
              <w:t>-</w:t>
            </w:r>
          </w:p>
        </w:tc>
      </w:tr>
      <w:tr w:rsidR="00234649" w:rsidTr="00234649">
        <w:tc>
          <w:tcPr>
            <w:tcW w:w="1188"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t>1</w:t>
            </w:r>
          </w:p>
        </w:tc>
        <w:tc>
          <w:tcPr>
            <w:tcW w:w="3240"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t>Атомы химических элементов</w:t>
            </w:r>
          </w:p>
        </w:tc>
        <w:tc>
          <w:tcPr>
            <w:tcW w:w="1314"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t xml:space="preserve">10 </w:t>
            </w:r>
          </w:p>
        </w:tc>
        <w:tc>
          <w:tcPr>
            <w:tcW w:w="1914" w:type="dxa"/>
            <w:tcBorders>
              <w:top w:val="single" w:sz="4" w:space="0" w:color="auto"/>
              <w:left w:val="single" w:sz="4" w:space="0" w:color="auto"/>
              <w:bottom w:val="single" w:sz="4" w:space="0" w:color="auto"/>
              <w:right w:val="single" w:sz="4" w:space="0" w:color="auto"/>
            </w:tcBorders>
            <w:hideMark/>
          </w:tcPr>
          <w:p w:rsidR="00234649" w:rsidRDefault="00234649">
            <w:pPr>
              <w:ind w:firstLine="540"/>
              <w:jc w:val="both"/>
              <w:rPr>
                <w:sz w:val="32"/>
                <w:szCs w:val="32"/>
              </w:rPr>
            </w:pPr>
            <w:r>
              <w:rPr>
                <w:sz w:val="32"/>
                <w:szCs w:val="32"/>
              </w:rPr>
              <w:t>-</w:t>
            </w:r>
          </w:p>
        </w:tc>
        <w:tc>
          <w:tcPr>
            <w:tcW w:w="1914"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t>Контрольная работа № 1</w:t>
            </w:r>
          </w:p>
        </w:tc>
      </w:tr>
      <w:tr w:rsidR="00234649" w:rsidTr="00234649">
        <w:tc>
          <w:tcPr>
            <w:tcW w:w="1188"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t>2</w:t>
            </w:r>
          </w:p>
        </w:tc>
        <w:tc>
          <w:tcPr>
            <w:tcW w:w="3240"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t>Простые вещества</w:t>
            </w:r>
          </w:p>
        </w:tc>
        <w:tc>
          <w:tcPr>
            <w:tcW w:w="1314"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t>7</w:t>
            </w:r>
          </w:p>
        </w:tc>
        <w:tc>
          <w:tcPr>
            <w:tcW w:w="1914"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t xml:space="preserve">         -</w:t>
            </w:r>
          </w:p>
        </w:tc>
        <w:tc>
          <w:tcPr>
            <w:tcW w:w="1914"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t>Контрольная работа № 2</w:t>
            </w:r>
          </w:p>
        </w:tc>
      </w:tr>
      <w:tr w:rsidR="00234649" w:rsidTr="00234649">
        <w:tc>
          <w:tcPr>
            <w:tcW w:w="1188"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t>3</w:t>
            </w:r>
          </w:p>
        </w:tc>
        <w:tc>
          <w:tcPr>
            <w:tcW w:w="3240"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t>Соединение химических элементов</w:t>
            </w:r>
          </w:p>
        </w:tc>
        <w:tc>
          <w:tcPr>
            <w:tcW w:w="1314"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t>12</w:t>
            </w:r>
          </w:p>
        </w:tc>
        <w:tc>
          <w:tcPr>
            <w:tcW w:w="1914"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t xml:space="preserve">Практическая работа № 2 Приготовление раствора с заданной </w:t>
            </w:r>
            <w:r>
              <w:rPr>
                <w:sz w:val="32"/>
                <w:szCs w:val="32"/>
              </w:rPr>
              <w:lastRenderedPageBreak/>
              <w:t>массовой долей растворённого вещества.</w:t>
            </w:r>
          </w:p>
        </w:tc>
        <w:tc>
          <w:tcPr>
            <w:tcW w:w="1914"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lastRenderedPageBreak/>
              <w:t>Контрольная работа № 3</w:t>
            </w:r>
          </w:p>
        </w:tc>
      </w:tr>
      <w:tr w:rsidR="00234649" w:rsidTr="00234649">
        <w:tc>
          <w:tcPr>
            <w:tcW w:w="1188"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lastRenderedPageBreak/>
              <w:t>4</w:t>
            </w:r>
          </w:p>
        </w:tc>
        <w:tc>
          <w:tcPr>
            <w:tcW w:w="3240"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t>Изменения, происходящие с веществами</w:t>
            </w:r>
          </w:p>
        </w:tc>
        <w:tc>
          <w:tcPr>
            <w:tcW w:w="1314"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t>15</w:t>
            </w:r>
          </w:p>
        </w:tc>
        <w:tc>
          <w:tcPr>
            <w:tcW w:w="1914"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t>Практическая работа № 3 Анализ почвы и воды.</w:t>
            </w:r>
          </w:p>
          <w:p w:rsidR="00234649" w:rsidRDefault="00234649">
            <w:pPr>
              <w:jc w:val="both"/>
              <w:rPr>
                <w:sz w:val="32"/>
                <w:szCs w:val="32"/>
              </w:rPr>
            </w:pPr>
            <w:r>
              <w:rPr>
                <w:sz w:val="32"/>
                <w:szCs w:val="32"/>
              </w:rPr>
              <w:t xml:space="preserve">Практическая работа № 4 Наблюдения за горящей свечой и их описание. </w:t>
            </w:r>
          </w:p>
          <w:p w:rsidR="00234649" w:rsidRDefault="00234649">
            <w:pPr>
              <w:jc w:val="both"/>
              <w:rPr>
                <w:sz w:val="32"/>
                <w:szCs w:val="32"/>
              </w:rPr>
            </w:pPr>
            <w:r>
              <w:rPr>
                <w:sz w:val="32"/>
                <w:szCs w:val="32"/>
              </w:rPr>
              <w:t>Практическая работа № 5 Признаки химических реакций.</w:t>
            </w:r>
          </w:p>
        </w:tc>
        <w:tc>
          <w:tcPr>
            <w:tcW w:w="1914"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t>Контрольная работа № 4</w:t>
            </w:r>
          </w:p>
        </w:tc>
      </w:tr>
      <w:tr w:rsidR="00234649" w:rsidTr="00234649">
        <w:tc>
          <w:tcPr>
            <w:tcW w:w="1188"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t>5</w:t>
            </w:r>
          </w:p>
        </w:tc>
        <w:tc>
          <w:tcPr>
            <w:tcW w:w="3240"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t xml:space="preserve">Растворение. Растворы. Свойства </w:t>
            </w:r>
            <w:r>
              <w:rPr>
                <w:sz w:val="32"/>
                <w:szCs w:val="32"/>
              </w:rPr>
              <w:lastRenderedPageBreak/>
              <w:t>растворов электролитов.</w:t>
            </w:r>
          </w:p>
        </w:tc>
        <w:tc>
          <w:tcPr>
            <w:tcW w:w="1314"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lastRenderedPageBreak/>
              <w:t>16</w:t>
            </w:r>
          </w:p>
        </w:tc>
        <w:tc>
          <w:tcPr>
            <w:tcW w:w="1914"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t xml:space="preserve">Практическая работа № 6,7 </w:t>
            </w:r>
            <w:r>
              <w:rPr>
                <w:sz w:val="32"/>
                <w:szCs w:val="32"/>
              </w:rPr>
              <w:lastRenderedPageBreak/>
              <w:t xml:space="preserve">Ионные уравнения. Практическая работа № 8 </w:t>
            </w:r>
          </w:p>
        </w:tc>
        <w:tc>
          <w:tcPr>
            <w:tcW w:w="1914"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lastRenderedPageBreak/>
              <w:t>Контрольная работа № 5</w:t>
            </w:r>
          </w:p>
        </w:tc>
      </w:tr>
      <w:tr w:rsidR="00234649" w:rsidTr="00234649">
        <w:trPr>
          <w:trHeight w:val="740"/>
        </w:trPr>
        <w:tc>
          <w:tcPr>
            <w:tcW w:w="1188"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lastRenderedPageBreak/>
              <w:t>6</w:t>
            </w:r>
          </w:p>
        </w:tc>
        <w:tc>
          <w:tcPr>
            <w:tcW w:w="3240" w:type="dxa"/>
            <w:tcBorders>
              <w:top w:val="single" w:sz="4" w:space="0" w:color="auto"/>
              <w:left w:val="single" w:sz="4" w:space="0" w:color="auto"/>
              <w:bottom w:val="single" w:sz="4" w:space="0" w:color="auto"/>
              <w:right w:val="single" w:sz="4" w:space="0" w:color="auto"/>
            </w:tcBorders>
            <w:hideMark/>
          </w:tcPr>
          <w:p w:rsidR="00234649" w:rsidRDefault="00234649">
            <w:pPr>
              <w:jc w:val="both"/>
              <w:rPr>
                <w:sz w:val="32"/>
                <w:szCs w:val="32"/>
              </w:rPr>
            </w:pPr>
            <w:r>
              <w:rPr>
                <w:sz w:val="32"/>
                <w:szCs w:val="32"/>
              </w:rPr>
              <w:t>Повторение и обобщение по курсу</w:t>
            </w:r>
          </w:p>
        </w:tc>
        <w:tc>
          <w:tcPr>
            <w:tcW w:w="1314" w:type="dxa"/>
            <w:tcBorders>
              <w:top w:val="single" w:sz="4" w:space="0" w:color="auto"/>
              <w:left w:val="single" w:sz="4" w:space="0" w:color="auto"/>
              <w:bottom w:val="single" w:sz="4" w:space="0" w:color="auto"/>
              <w:right w:val="single" w:sz="4" w:space="0" w:color="auto"/>
            </w:tcBorders>
          </w:tcPr>
          <w:p w:rsidR="00234649" w:rsidRDefault="00234649">
            <w:pPr>
              <w:jc w:val="both"/>
              <w:rPr>
                <w:sz w:val="32"/>
                <w:szCs w:val="32"/>
              </w:rPr>
            </w:pPr>
          </w:p>
        </w:tc>
        <w:tc>
          <w:tcPr>
            <w:tcW w:w="1914" w:type="dxa"/>
            <w:tcBorders>
              <w:top w:val="single" w:sz="4" w:space="0" w:color="auto"/>
              <w:left w:val="single" w:sz="4" w:space="0" w:color="auto"/>
              <w:bottom w:val="single" w:sz="4" w:space="0" w:color="auto"/>
              <w:right w:val="single" w:sz="4" w:space="0" w:color="auto"/>
            </w:tcBorders>
          </w:tcPr>
          <w:p w:rsidR="00234649" w:rsidRDefault="00234649">
            <w:pPr>
              <w:ind w:firstLine="540"/>
              <w:jc w:val="both"/>
              <w:rPr>
                <w:sz w:val="32"/>
                <w:szCs w:val="32"/>
              </w:rPr>
            </w:pPr>
          </w:p>
          <w:p w:rsidR="00234649" w:rsidRDefault="00234649">
            <w:pPr>
              <w:ind w:firstLine="540"/>
              <w:jc w:val="both"/>
              <w:rPr>
                <w:sz w:val="32"/>
                <w:szCs w:val="32"/>
              </w:rPr>
            </w:pPr>
          </w:p>
          <w:p w:rsidR="00234649" w:rsidRDefault="00234649">
            <w:pPr>
              <w:ind w:firstLine="540"/>
              <w:jc w:val="both"/>
              <w:rPr>
                <w:sz w:val="32"/>
                <w:szCs w:val="32"/>
              </w:rPr>
            </w:pPr>
          </w:p>
        </w:tc>
        <w:tc>
          <w:tcPr>
            <w:tcW w:w="1914" w:type="dxa"/>
            <w:tcBorders>
              <w:top w:val="single" w:sz="4" w:space="0" w:color="auto"/>
              <w:left w:val="single" w:sz="4" w:space="0" w:color="auto"/>
              <w:bottom w:val="single" w:sz="4" w:space="0" w:color="auto"/>
              <w:right w:val="single" w:sz="4" w:space="0" w:color="auto"/>
            </w:tcBorders>
          </w:tcPr>
          <w:p w:rsidR="00234649" w:rsidRDefault="00234649">
            <w:pPr>
              <w:ind w:firstLine="540"/>
              <w:jc w:val="both"/>
              <w:rPr>
                <w:sz w:val="32"/>
                <w:szCs w:val="32"/>
              </w:rPr>
            </w:pPr>
          </w:p>
        </w:tc>
      </w:tr>
    </w:tbl>
    <w:p w:rsidR="00234649" w:rsidRDefault="00234649" w:rsidP="00234649">
      <w:pPr>
        <w:pStyle w:val="af0"/>
        <w:spacing w:before="0" w:beforeAutospacing="0" w:after="0" w:afterAutospacing="0"/>
        <w:ind w:firstLine="567"/>
        <w:jc w:val="both"/>
        <w:rPr>
          <w:sz w:val="32"/>
          <w:szCs w:val="32"/>
          <w:shd w:val="clear" w:color="auto" w:fill="F4F4F4"/>
        </w:rPr>
      </w:pPr>
    </w:p>
    <w:p w:rsidR="00926043" w:rsidRDefault="00926043" w:rsidP="00234649">
      <w:pPr>
        <w:ind w:firstLine="720"/>
        <w:jc w:val="both"/>
        <w:rPr>
          <w:sz w:val="32"/>
          <w:szCs w:val="32"/>
        </w:rPr>
      </w:pPr>
    </w:p>
    <w:p w:rsidR="00926043" w:rsidRDefault="00926043" w:rsidP="00234649">
      <w:pPr>
        <w:ind w:firstLine="720"/>
        <w:jc w:val="both"/>
        <w:rPr>
          <w:sz w:val="32"/>
          <w:szCs w:val="32"/>
        </w:rPr>
      </w:pPr>
      <w:r>
        <w:rPr>
          <w:sz w:val="32"/>
          <w:szCs w:val="32"/>
        </w:rPr>
        <w:t xml:space="preserve"> </w:t>
      </w:r>
    </w:p>
    <w:p w:rsidR="00926043" w:rsidRDefault="00926043" w:rsidP="00234649">
      <w:pPr>
        <w:ind w:firstLine="720"/>
        <w:jc w:val="both"/>
        <w:rPr>
          <w:sz w:val="32"/>
          <w:szCs w:val="32"/>
        </w:rPr>
      </w:pPr>
    </w:p>
    <w:p w:rsidR="00926043" w:rsidRDefault="00926043" w:rsidP="00926043">
      <w:pPr>
        <w:ind w:firstLine="720"/>
        <w:jc w:val="both"/>
        <w:rPr>
          <w:sz w:val="32"/>
          <w:szCs w:val="32"/>
        </w:rPr>
      </w:pPr>
    </w:p>
    <w:p w:rsidR="00926043" w:rsidRDefault="00926043" w:rsidP="00926043">
      <w:pPr>
        <w:pStyle w:val="af0"/>
        <w:spacing w:before="0" w:beforeAutospacing="0" w:after="0" w:afterAutospacing="0"/>
        <w:ind w:firstLine="567"/>
        <w:jc w:val="both"/>
        <w:rPr>
          <w:b/>
          <w:sz w:val="32"/>
          <w:szCs w:val="32"/>
          <w:shd w:val="clear" w:color="auto" w:fill="F4F4F4"/>
        </w:rPr>
      </w:pPr>
      <w:r>
        <w:rPr>
          <w:b/>
          <w:sz w:val="32"/>
          <w:szCs w:val="32"/>
          <w:shd w:val="clear" w:color="auto" w:fill="F4F4F4"/>
        </w:rPr>
        <w:t>6.Учебно-методическое и материально-техническое обеспечение образовательного процесса</w:t>
      </w:r>
    </w:p>
    <w:p w:rsidR="00926043" w:rsidRDefault="00926043" w:rsidP="00926043">
      <w:pPr>
        <w:pStyle w:val="af0"/>
        <w:spacing w:before="0" w:beforeAutospacing="0" w:after="0" w:afterAutospacing="0"/>
        <w:ind w:firstLine="567"/>
        <w:jc w:val="both"/>
        <w:rPr>
          <w:b/>
          <w:sz w:val="32"/>
          <w:szCs w:val="32"/>
          <w:shd w:val="clear" w:color="auto" w:fill="F4F4F4"/>
        </w:rPr>
      </w:pPr>
    </w:p>
    <w:p w:rsidR="00926043" w:rsidRDefault="00926043" w:rsidP="00926043">
      <w:pPr>
        <w:ind w:firstLine="720"/>
        <w:jc w:val="center"/>
        <w:rPr>
          <w:sz w:val="32"/>
          <w:szCs w:val="32"/>
        </w:rPr>
      </w:pPr>
      <w:r>
        <w:rPr>
          <w:b/>
          <w:sz w:val="32"/>
          <w:szCs w:val="32"/>
        </w:rPr>
        <w:t>Перечень учебно-методического обеспечения</w:t>
      </w:r>
    </w:p>
    <w:p w:rsidR="00926043" w:rsidRDefault="00926043" w:rsidP="00926043">
      <w:pPr>
        <w:ind w:firstLine="720"/>
        <w:jc w:val="both"/>
        <w:rPr>
          <w:sz w:val="32"/>
          <w:szCs w:val="32"/>
        </w:rPr>
      </w:pPr>
      <w:r>
        <w:rPr>
          <w:sz w:val="32"/>
          <w:szCs w:val="32"/>
        </w:rPr>
        <w:t>Учебно-методический комплекс химии как учебной дисциплины включает комплекты документов:</w:t>
      </w:r>
    </w:p>
    <w:p w:rsidR="00926043" w:rsidRDefault="00926043" w:rsidP="00926043">
      <w:pPr>
        <w:ind w:firstLine="720"/>
        <w:jc w:val="both"/>
        <w:rPr>
          <w:sz w:val="32"/>
          <w:szCs w:val="32"/>
        </w:rPr>
      </w:pPr>
      <w:r>
        <w:rPr>
          <w:sz w:val="32"/>
          <w:szCs w:val="32"/>
        </w:rPr>
        <w:t xml:space="preserve">- нормативно-инструктивное </w:t>
      </w:r>
    </w:p>
    <w:p w:rsidR="00926043" w:rsidRDefault="00926043" w:rsidP="00234649">
      <w:pPr>
        <w:ind w:firstLine="720"/>
        <w:jc w:val="both"/>
        <w:rPr>
          <w:sz w:val="32"/>
          <w:szCs w:val="32"/>
        </w:rPr>
      </w:pPr>
    </w:p>
    <w:p w:rsidR="00234649" w:rsidRDefault="00926043" w:rsidP="00234649">
      <w:pPr>
        <w:ind w:firstLine="720"/>
        <w:jc w:val="both"/>
        <w:rPr>
          <w:sz w:val="32"/>
          <w:szCs w:val="32"/>
        </w:rPr>
      </w:pPr>
      <w:r>
        <w:rPr>
          <w:sz w:val="32"/>
          <w:szCs w:val="32"/>
        </w:rPr>
        <w:t>о</w:t>
      </w:r>
      <w:r w:rsidR="00234649">
        <w:rPr>
          <w:sz w:val="32"/>
          <w:szCs w:val="32"/>
        </w:rPr>
        <w:t>беспечение преподавания учебной дисциплины «Химия»;</w:t>
      </w:r>
    </w:p>
    <w:p w:rsidR="00234649" w:rsidRDefault="00234649" w:rsidP="00234649">
      <w:pPr>
        <w:ind w:firstLine="720"/>
        <w:jc w:val="both"/>
        <w:rPr>
          <w:sz w:val="32"/>
          <w:szCs w:val="32"/>
        </w:rPr>
      </w:pPr>
      <w:r>
        <w:rPr>
          <w:sz w:val="32"/>
          <w:szCs w:val="32"/>
        </w:rPr>
        <w:t>- программно-методическое и дидактическое обеспечение учебного предмета;</w:t>
      </w:r>
    </w:p>
    <w:p w:rsidR="00234649" w:rsidRDefault="00234649" w:rsidP="00234649">
      <w:pPr>
        <w:ind w:firstLine="720"/>
        <w:jc w:val="both"/>
        <w:rPr>
          <w:sz w:val="32"/>
          <w:szCs w:val="32"/>
        </w:rPr>
      </w:pPr>
      <w:r>
        <w:rPr>
          <w:sz w:val="32"/>
          <w:szCs w:val="32"/>
        </w:rPr>
        <w:t>- материально-техническое обеспечение преподавания предмета.</w:t>
      </w:r>
    </w:p>
    <w:p w:rsidR="00234649" w:rsidRDefault="00234649" w:rsidP="00234649">
      <w:pPr>
        <w:ind w:firstLine="720"/>
        <w:jc w:val="both"/>
        <w:rPr>
          <w:b/>
          <w:sz w:val="32"/>
          <w:szCs w:val="32"/>
        </w:rPr>
      </w:pPr>
      <w:r>
        <w:rPr>
          <w:b/>
          <w:sz w:val="32"/>
          <w:szCs w:val="32"/>
        </w:rPr>
        <w:lastRenderedPageBreak/>
        <w:t xml:space="preserve">Программно-методическое и дидактическое обеспечение преподавания химии. </w:t>
      </w:r>
    </w:p>
    <w:p w:rsidR="00234649" w:rsidRDefault="00234649" w:rsidP="00234649">
      <w:pPr>
        <w:ind w:firstLine="720"/>
        <w:jc w:val="both"/>
        <w:rPr>
          <w:b/>
          <w:sz w:val="32"/>
          <w:szCs w:val="32"/>
        </w:rPr>
      </w:pPr>
      <w:r>
        <w:rPr>
          <w:b/>
          <w:sz w:val="32"/>
          <w:szCs w:val="32"/>
        </w:rPr>
        <w:t>Рабочая программа ориентирована на использование</w:t>
      </w:r>
      <w:r>
        <w:rPr>
          <w:sz w:val="32"/>
          <w:szCs w:val="32"/>
        </w:rPr>
        <w:t xml:space="preserve"> </w:t>
      </w:r>
      <w:r>
        <w:rPr>
          <w:b/>
          <w:sz w:val="32"/>
          <w:szCs w:val="32"/>
        </w:rPr>
        <w:t>учебника:</w:t>
      </w:r>
    </w:p>
    <w:p w:rsidR="00234649" w:rsidRDefault="00926043" w:rsidP="00234649">
      <w:pPr>
        <w:tabs>
          <w:tab w:val="left" w:pos="4040"/>
        </w:tabs>
        <w:ind w:firstLine="567"/>
        <w:jc w:val="both"/>
        <w:rPr>
          <w:sz w:val="32"/>
          <w:szCs w:val="32"/>
          <w:shd w:val="clear" w:color="auto" w:fill="F4F4F4"/>
        </w:rPr>
      </w:pPr>
      <w:r>
        <w:rPr>
          <w:sz w:val="32"/>
          <w:szCs w:val="32"/>
          <w:shd w:val="clear" w:color="auto" w:fill="F4F4F4"/>
        </w:rPr>
        <w:t>Г</w:t>
      </w:r>
      <w:r w:rsidR="00234649">
        <w:rPr>
          <w:sz w:val="32"/>
          <w:szCs w:val="32"/>
          <w:shd w:val="clear" w:color="auto" w:fill="F4F4F4"/>
        </w:rPr>
        <w:t>абриелян О.С. Химия 8 класс. Учебник для общеобразовательных учреждений. – М.: Дрофа, 2009. – 270с. (имеется в федеральном перечне учебников, рекомендованных Министерством образования Российской Федерации к использованию в образовательном процессе в общеобразовательных учреждениях на 2015/2016 учебный год)</w:t>
      </w:r>
    </w:p>
    <w:p w:rsidR="00234649" w:rsidRDefault="00234649" w:rsidP="00234649">
      <w:pPr>
        <w:ind w:firstLine="720"/>
        <w:jc w:val="both"/>
        <w:rPr>
          <w:sz w:val="32"/>
          <w:szCs w:val="32"/>
        </w:rPr>
      </w:pPr>
      <w:r>
        <w:rPr>
          <w:b/>
          <w:sz w:val="32"/>
          <w:szCs w:val="32"/>
        </w:rPr>
        <w:t>тетради с печатной основой</w:t>
      </w:r>
      <w:r>
        <w:rPr>
          <w:sz w:val="32"/>
          <w:szCs w:val="32"/>
        </w:rPr>
        <w:t>:</w:t>
      </w:r>
    </w:p>
    <w:p w:rsidR="00234649" w:rsidRDefault="00234649" w:rsidP="00234649">
      <w:pPr>
        <w:pStyle w:val="af0"/>
        <w:spacing w:before="0" w:beforeAutospacing="0" w:after="0" w:afterAutospacing="0"/>
        <w:ind w:firstLine="567"/>
        <w:jc w:val="both"/>
        <w:rPr>
          <w:rStyle w:val="aff2"/>
          <w:i w:val="0"/>
          <w:shd w:val="clear" w:color="auto" w:fill="F4F4F4"/>
        </w:rPr>
      </w:pPr>
      <w:r>
        <w:rPr>
          <w:rStyle w:val="aff2"/>
          <w:i w:val="0"/>
          <w:sz w:val="32"/>
          <w:szCs w:val="32"/>
          <w:shd w:val="clear" w:color="auto" w:fill="F4F4F4"/>
        </w:rPr>
        <w:t>Габриелян О.С.. Химия.8: Рабочая тетрадь к учебнику О.С. Габриеляна «Химия.8». – М.: Дрофа, 2009</w:t>
      </w:r>
    </w:p>
    <w:p w:rsidR="00234649" w:rsidRDefault="00234649" w:rsidP="00234649">
      <w:pPr>
        <w:ind w:firstLine="720"/>
        <w:jc w:val="both"/>
        <w:rPr>
          <w:b/>
        </w:rPr>
      </w:pPr>
      <w:r>
        <w:rPr>
          <w:b/>
          <w:sz w:val="32"/>
          <w:szCs w:val="32"/>
        </w:rPr>
        <w:t>а также</w:t>
      </w:r>
      <w:r>
        <w:rPr>
          <w:sz w:val="32"/>
          <w:szCs w:val="32"/>
        </w:rPr>
        <w:t xml:space="preserve"> </w:t>
      </w:r>
      <w:r>
        <w:rPr>
          <w:b/>
          <w:sz w:val="32"/>
          <w:szCs w:val="32"/>
        </w:rPr>
        <w:t>методических пособий для учителя:</w:t>
      </w:r>
    </w:p>
    <w:p w:rsidR="00234649" w:rsidRDefault="00234649" w:rsidP="00234649">
      <w:pPr>
        <w:pStyle w:val="af0"/>
        <w:numPr>
          <w:ilvl w:val="0"/>
          <w:numId w:val="34"/>
        </w:numPr>
        <w:spacing w:before="0" w:beforeAutospacing="0" w:after="0" w:afterAutospacing="0"/>
        <w:jc w:val="both"/>
        <w:rPr>
          <w:bCs/>
          <w:sz w:val="32"/>
          <w:szCs w:val="32"/>
          <w:shd w:val="clear" w:color="auto" w:fill="F4F4F4"/>
        </w:rPr>
      </w:pPr>
      <w:r>
        <w:rPr>
          <w:bCs/>
          <w:sz w:val="32"/>
          <w:szCs w:val="32"/>
          <w:shd w:val="clear" w:color="auto" w:fill="F4F4F4"/>
        </w:rPr>
        <w:t>Габриелян О. С. Настольная книга учителя – М.: изд-во «Дрофа», 2009</w:t>
      </w:r>
    </w:p>
    <w:p w:rsidR="00234649" w:rsidRDefault="00234649" w:rsidP="00234649">
      <w:pPr>
        <w:pStyle w:val="af0"/>
        <w:numPr>
          <w:ilvl w:val="0"/>
          <w:numId w:val="34"/>
        </w:numPr>
        <w:spacing w:before="0" w:beforeAutospacing="0" w:after="0" w:afterAutospacing="0"/>
        <w:jc w:val="both"/>
        <w:rPr>
          <w:bCs/>
          <w:sz w:val="32"/>
          <w:szCs w:val="32"/>
          <w:shd w:val="clear" w:color="auto" w:fill="F4F4F4"/>
        </w:rPr>
      </w:pPr>
      <w:r>
        <w:rPr>
          <w:bCs/>
          <w:sz w:val="32"/>
          <w:szCs w:val="32"/>
          <w:shd w:val="clear" w:color="auto" w:fill="F4F4F4"/>
        </w:rPr>
        <w:t>Горковенко М.Ю. Химия. 8 класс. Поурочные разработки к учебникам химии. – М.: ВАКО, 2009</w:t>
      </w:r>
    </w:p>
    <w:p w:rsidR="00234649" w:rsidRDefault="00234649" w:rsidP="00234649">
      <w:pPr>
        <w:numPr>
          <w:ilvl w:val="0"/>
          <w:numId w:val="34"/>
        </w:numPr>
        <w:spacing w:after="0" w:line="240" w:lineRule="auto"/>
        <w:jc w:val="both"/>
        <w:rPr>
          <w:sz w:val="32"/>
          <w:szCs w:val="32"/>
        </w:rPr>
      </w:pPr>
      <w:r>
        <w:rPr>
          <w:sz w:val="32"/>
          <w:szCs w:val="32"/>
        </w:rPr>
        <w:t>Денисов В. Г.  Поурочные планы по учебнику Габриеляна - 2009</w:t>
      </w:r>
    </w:p>
    <w:p w:rsidR="00234649" w:rsidRDefault="00234649" w:rsidP="00234649">
      <w:pPr>
        <w:pStyle w:val="af0"/>
        <w:numPr>
          <w:ilvl w:val="0"/>
          <w:numId w:val="34"/>
        </w:numPr>
        <w:spacing w:before="0" w:beforeAutospacing="0" w:after="0" w:afterAutospacing="0"/>
        <w:jc w:val="both"/>
        <w:rPr>
          <w:bCs/>
          <w:sz w:val="32"/>
          <w:szCs w:val="32"/>
          <w:shd w:val="clear" w:color="auto" w:fill="F4F4F4"/>
        </w:rPr>
      </w:pPr>
      <w:r>
        <w:rPr>
          <w:bCs/>
          <w:sz w:val="32"/>
          <w:szCs w:val="32"/>
          <w:shd w:val="clear" w:color="auto" w:fill="F4F4F4"/>
        </w:rPr>
        <w:t>Габриелян О. С. Химия 8 класс: Контрольные и проверочные работы к учебнику О. С. Габриеляна «Химия. 8» - М.:  Дрофа, 2009</w:t>
      </w:r>
    </w:p>
    <w:p w:rsidR="00234649" w:rsidRDefault="00234649" w:rsidP="00234649">
      <w:pPr>
        <w:pStyle w:val="af0"/>
        <w:spacing w:before="0" w:beforeAutospacing="0" w:after="0" w:afterAutospacing="0"/>
        <w:jc w:val="both"/>
        <w:rPr>
          <w:bCs/>
          <w:sz w:val="32"/>
          <w:szCs w:val="32"/>
          <w:shd w:val="clear" w:color="auto" w:fill="F4F4F4"/>
        </w:rPr>
      </w:pPr>
    </w:p>
    <w:p w:rsidR="00234649" w:rsidRDefault="00234649" w:rsidP="00234649">
      <w:pPr>
        <w:ind w:left="927"/>
        <w:jc w:val="both"/>
        <w:rPr>
          <w:b/>
          <w:sz w:val="32"/>
          <w:szCs w:val="32"/>
        </w:rPr>
      </w:pPr>
    </w:p>
    <w:p w:rsidR="00234649" w:rsidRDefault="00234649" w:rsidP="00234649">
      <w:pPr>
        <w:jc w:val="both"/>
        <w:rPr>
          <w:b/>
          <w:sz w:val="32"/>
          <w:szCs w:val="32"/>
        </w:rPr>
      </w:pPr>
      <w:r>
        <w:rPr>
          <w:b/>
          <w:sz w:val="32"/>
          <w:szCs w:val="32"/>
        </w:rPr>
        <w:t>Дополнительная литература для учителя:</w:t>
      </w:r>
    </w:p>
    <w:p w:rsidR="00234649" w:rsidRDefault="00234649" w:rsidP="00234649">
      <w:pPr>
        <w:jc w:val="both"/>
        <w:rPr>
          <w:sz w:val="32"/>
          <w:szCs w:val="32"/>
        </w:rPr>
      </w:pP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4"/>
        <w:gridCol w:w="7021"/>
        <w:gridCol w:w="1080"/>
        <w:gridCol w:w="1260"/>
      </w:tblGrid>
      <w:tr w:rsidR="00234649" w:rsidTr="00234649">
        <w:tc>
          <w:tcPr>
            <w:tcW w:w="825" w:type="dxa"/>
            <w:tcBorders>
              <w:top w:val="single" w:sz="4" w:space="0" w:color="auto"/>
              <w:left w:val="single" w:sz="4" w:space="0" w:color="auto"/>
              <w:bottom w:val="single" w:sz="4" w:space="0" w:color="auto"/>
              <w:right w:val="single" w:sz="4" w:space="0" w:color="auto"/>
            </w:tcBorders>
          </w:tcPr>
          <w:p w:rsidR="00234649" w:rsidRDefault="00234649">
            <w:pPr>
              <w:rPr>
                <w:b/>
                <w:sz w:val="32"/>
                <w:szCs w:val="32"/>
              </w:rPr>
            </w:pP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b/>
                <w:sz w:val="32"/>
                <w:szCs w:val="32"/>
              </w:rPr>
            </w:pPr>
            <w:r>
              <w:rPr>
                <w:b/>
                <w:sz w:val="32"/>
                <w:szCs w:val="32"/>
              </w:rPr>
              <w:t>Автор, название</w:t>
            </w:r>
          </w:p>
        </w:tc>
        <w:tc>
          <w:tcPr>
            <w:tcW w:w="108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b/>
                <w:sz w:val="32"/>
                <w:szCs w:val="32"/>
              </w:rPr>
            </w:pPr>
            <w:r>
              <w:rPr>
                <w:b/>
                <w:sz w:val="32"/>
                <w:szCs w:val="32"/>
              </w:rPr>
              <w:t>Класс</w:t>
            </w: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b/>
                <w:sz w:val="32"/>
                <w:szCs w:val="32"/>
              </w:rPr>
            </w:pPr>
            <w:r>
              <w:rPr>
                <w:b/>
                <w:sz w:val="32"/>
                <w:szCs w:val="32"/>
              </w:rPr>
              <w:t>Год издания</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1</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rPr>
                <w:sz w:val="32"/>
                <w:szCs w:val="32"/>
              </w:rPr>
            </w:pPr>
            <w:r>
              <w:rPr>
                <w:sz w:val="32"/>
                <w:szCs w:val="32"/>
              </w:rPr>
              <w:t xml:space="preserve">С. М. </w:t>
            </w:r>
            <w:proofErr w:type="gramStart"/>
            <w:r>
              <w:rPr>
                <w:sz w:val="32"/>
                <w:szCs w:val="32"/>
              </w:rPr>
              <w:t>Курганский</w:t>
            </w:r>
            <w:proofErr w:type="gramEnd"/>
            <w:r>
              <w:rPr>
                <w:sz w:val="32"/>
                <w:szCs w:val="32"/>
              </w:rPr>
              <w:t xml:space="preserve"> Внеклассная работа по химии </w:t>
            </w:r>
          </w:p>
        </w:tc>
        <w:tc>
          <w:tcPr>
            <w:tcW w:w="1080" w:type="dxa"/>
            <w:tcBorders>
              <w:top w:val="single" w:sz="4" w:space="0" w:color="auto"/>
              <w:left w:val="single" w:sz="4" w:space="0" w:color="auto"/>
              <w:bottom w:val="single" w:sz="4" w:space="0" w:color="auto"/>
              <w:right w:val="single" w:sz="4" w:space="0" w:color="auto"/>
            </w:tcBorders>
          </w:tcPr>
          <w:p w:rsidR="00234649" w:rsidRDefault="00234649">
            <w:pPr>
              <w:jc w:val="center"/>
              <w:rPr>
                <w:sz w:val="32"/>
                <w:szCs w:val="32"/>
              </w:rPr>
            </w:pP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2006</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2</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rPr>
                <w:sz w:val="32"/>
                <w:szCs w:val="32"/>
              </w:rPr>
            </w:pPr>
            <w:r>
              <w:rPr>
                <w:sz w:val="32"/>
                <w:szCs w:val="32"/>
              </w:rPr>
              <w:t xml:space="preserve">С. М. </w:t>
            </w:r>
            <w:proofErr w:type="gramStart"/>
            <w:r>
              <w:rPr>
                <w:sz w:val="32"/>
                <w:szCs w:val="32"/>
              </w:rPr>
              <w:t>Курганский</w:t>
            </w:r>
            <w:proofErr w:type="gramEnd"/>
            <w:r>
              <w:rPr>
                <w:sz w:val="32"/>
                <w:szCs w:val="32"/>
              </w:rPr>
              <w:t xml:space="preserve">  Интеллектуальные игры по химии</w:t>
            </w:r>
          </w:p>
        </w:tc>
        <w:tc>
          <w:tcPr>
            <w:tcW w:w="1080" w:type="dxa"/>
            <w:tcBorders>
              <w:top w:val="single" w:sz="4" w:space="0" w:color="auto"/>
              <w:left w:val="single" w:sz="4" w:space="0" w:color="auto"/>
              <w:bottom w:val="single" w:sz="4" w:space="0" w:color="auto"/>
              <w:right w:val="single" w:sz="4" w:space="0" w:color="auto"/>
            </w:tcBorders>
          </w:tcPr>
          <w:p w:rsidR="00234649" w:rsidRDefault="00234649">
            <w:pPr>
              <w:jc w:val="center"/>
              <w:rPr>
                <w:sz w:val="32"/>
                <w:szCs w:val="32"/>
              </w:rPr>
            </w:pP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2006</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3</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rPr>
                <w:sz w:val="32"/>
                <w:szCs w:val="32"/>
              </w:rPr>
            </w:pPr>
            <w:r>
              <w:rPr>
                <w:sz w:val="32"/>
                <w:szCs w:val="32"/>
              </w:rPr>
              <w:t>Новошинский И. И. Типы химических задач и способы их решения</w:t>
            </w:r>
          </w:p>
        </w:tc>
        <w:tc>
          <w:tcPr>
            <w:tcW w:w="108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8 - 11</w:t>
            </w: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2006</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4</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rPr>
                <w:sz w:val="32"/>
                <w:szCs w:val="32"/>
              </w:rPr>
            </w:pPr>
            <w:r>
              <w:rPr>
                <w:sz w:val="32"/>
                <w:szCs w:val="32"/>
              </w:rPr>
              <w:t>И. А. Леенсон 100 вопросов и ответов по химии</w:t>
            </w:r>
          </w:p>
        </w:tc>
        <w:tc>
          <w:tcPr>
            <w:tcW w:w="1080" w:type="dxa"/>
            <w:tcBorders>
              <w:top w:val="single" w:sz="4" w:space="0" w:color="auto"/>
              <w:left w:val="single" w:sz="4" w:space="0" w:color="auto"/>
              <w:bottom w:val="single" w:sz="4" w:space="0" w:color="auto"/>
              <w:right w:val="single" w:sz="4" w:space="0" w:color="auto"/>
            </w:tcBorders>
          </w:tcPr>
          <w:p w:rsidR="00234649" w:rsidRDefault="00234649">
            <w:pPr>
              <w:jc w:val="center"/>
              <w:rPr>
                <w:sz w:val="32"/>
                <w:szCs w:val="32"/>
              </w:rPr>
            </w:pP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2002</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5</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rPr>
                <w:sz w:val="32"/>
                <w:szCs w:val="32"/>
              </w:rPr>
            </w:pPr>
            <w:r>
              <w:rPr>
                <w:sz w:val="32"/>
                <w:szCs w:val="32"/>
              </w:rPr>
              <w:t>Н. Н. Гара Настольная книга учителя химии</w:t>
            </w:r>
          </w:p>
        </w:tc>
        <w:tc>
          <w:tcPr>
            <w:tcW w:w="1080" w:type="dxa"/>
            <w:tcBorders>
              <w:top w:val="single" w:sz="4" w:space="0" w:color="auto"/>
              <w:left w:val="single" w:sz="4" w:space="0" w:color="auto"/>
              <w:bottom w:val="single" w:sz="4" w:space="0" w:color="auto"/>
              <w:right w:val="single" w:sz="4" w:space="0" w:color="auto"/>
            </w:tcBorders>
          </w:tcPr>
          <w:p w:rsidR="00234649" w:rsidRDefault="00234649">
            <w:pPr>
              <w:jc w:val="center"/>
              <w:rPr>
                <w:sz w:val="32"/>
                <w:szCs w:val="32"/>
              </w:rPr>
            </w:pP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2002</w:t>
            </w:r>
          </w:p>
        </w:tc>
      </w:tr>
    </w:tbl>
    <w:p w:rsidR="00234649" w:rsidRDefault="00234649" w:rsidP="00234649">
      <w:pPr>
        <w:jc w:val="both"/>
        <w:rPr>
          <w:sz w:val="32"/>
          <w:szCs w:val="32"/>
        </w:rPr>
      </w:pPr>
    </w:p>
    <w:p w:rsidR="00234649" w:rsidRDefault="00234649" w:rsidP="00234649">
      <w:pPr>
        <w:jc w:val="both"/>
        <w:rPr>
          <w:b/>
          <w:sz w:val="32"/>
          <w:szCs w:val="32"/>
        </w:rPr>
      </w:pPr>
      <w:r>
        <w:rPr>
          <w:b/>
          <w:sz w:val="32"/>
          <w:szCs w:val="32"/>
        </w:rPr>
        <w:t>Дополнительная литература для учащихся:</w:t>
      </w:r>
    </w:p>
    <w:p w:rsidR="00234649" w:rsidRDefault="00234649" w:rsidP="00234649">
      <w:pPr>
        <w:ind w:firstLine="720"/>
        <w:jc w:val="both"/>
        <w:rPr>
          <w:b/>
          <w:sz w:val="32"/>
          <w:szCs w:val="32"/>
        </w:rPr>
      </w:pP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4"/>
        <w:gridCol w:w="7021"/>
        <w:gridCol w:w="1080"/>
        <w:gridCol w:w="1260"/>
      </w:tblGrid>
      <w:tr w:rsidR="00234649" w:rsidTr="00234649">
        <w:tc>
          <w:tcPr>
            <w:tcW w:w="825" w:type="dxa"/>
            <w:tcBorders>
              <w:top w:val="single" w:sz="4" w:space="0" w:color="auto"/>
              <w:left w:val="single" w:sz="4" w:space="0" w:color="auto"/>
              <w:bottom w:val="single" w:sz="4" w:space="0" w:color="auto"/>
              <w:right w:val="single" w:sz="4" w:space="0" w:color="auto"/>
            </w:tcBorders>
          </w:tcPr>
          <w:p w:rsidR="00234649" w:rsidRDefault="00234649">
            <w:pPr>
              <w:rPr>
                <w:b/>
                <w:sz w:val="32"/>
                <w:szCs w:val="32"/>
              </w:rPr>
            </w:pP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b/>
                <w:sz w:val="32"/>
                <w:szCs w:val="32"/>
              </w:rPr>
            </w:pPr>
            <w:r>
              <w:rPr>
                <w:b/>
                <w:sz w:val="32"/>
                <w:szCs w:val="32"/>
              </w:rPr>
              <w:t>Автор, название</w:t>
            </w:r>
          </w:p>
        </w:tc>
        <w:tc>
          <w:tcPr>
            <w:tcW w:w="108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b/>
                <w:sz w:val="32"/>
                <w:szCs w:val="32"/>
              </w:rPr>
            </w:pPr>
            <w:r>
              <w:rPr>
                <w:b/>
                <w:sz w:val="32"/>
                <w:szCs w:val="32"/>
              </w:rPr>
              <w:t>Класс</w:t>
            </w: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b/>
                <w:sz w:val="32"/>
                <w:szCs w:val="32"/>
              </w:rPr>
            </w:pPr>
            <w:r>
              <w:rPr>
                <w:b/>
                <w:sz w:val="32"/>
                <w:szCs w:val="32"/>
              </w:rPr>
              <w:t>Год издания</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lastRenderedPageBreak/>
              <w:t>6</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rPr>
                <w:sz w:val="32"/>
                <w:szCs w:val="32"/>
              </w:rPr>
            </w:pPr>
            <w:r>
              <w:rPr>
                <w:sz w:val="32"/>
                <w:szCs w:val="32"/>
              </w:rPr>
              <w:t xml:space="preserve">С. М. </w:t>
            </w:r>
            <w:proofErr w:type="gramStart"/>
            <w:r>
              <w:rPr>
                <w:sz w:val="32"/>
                <w:szCs w:val="32"/>
              </w:rPr>
              <w:t>Курганский</w:t>
            </w:r>
            <w:proofErr w:type="gramEnd"/>
            <w:r>
              <w:rPr>
                <w:sz w:val="32"/>
                <w:szCs w:val="32"/>
              </w:rPr>
              <w:t xml:space="preserve">  Интеллектуальные игры по химии</w:t>
            </w:r>
          </w:p>
        </w:tc>
        <w:tc>
          <w:tcPr>
            <w:tcW w:w="1080" w:type="dxa"/>
            <w:tcBorders>
              <w:top w:val="single" w:sz="4" w:space="0" w:color="auto"/>
              <w:left w:val="single" w:sz="4" w:space="0" w:color="auto"/>
              <w:bottom w:val="single" w:sz="4" w:space="0" w:color="auto"/>
              <w:right w:val="single" w:sz="4" w:space="0" w:color="auto"/>
            </w:tcBorders>
          </w:tcPr>
          <w:p w:rsidR="00234649" w:rsidRDefault="00234649">
            <w:pPr>
              <w:jc w:val="center"/>
              <w:rPr>
                <w:sz w:val="32"/>
                <w:szCs w:val="32"/>
              </w:rPr>
            </w:pP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2006</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7</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rPr>
                <w:sz w:val="32"/>
                <w:szCs w:val="32"/>
              </w:rPr>
            </w:pPr>
            <w:r>
              <w:rPr>
                <w:sz w:val="32"/>
                <w:szCs w:val="32"/>
              </w:rPr>
              <w:t>Я познаю мир. Химия. Энциклопедия</w:t>
            </w:r>
          </w:p>
        </w:tc>
        <w:tc>
          <w:tcPr>
            <w:tcW w:w="1080" w:type="dxa"/>
            <w:tcBorders>
              <w:top w:val="single" w:sz="4" w:space="0" w:color="auto"/>
              <w:left w:val="single" w:sz="4" w:space="0" w:color="auto"/>
              <w:bottom w:val="single" w:sz="4" w:space="0" w:color="auto"/>
              <w:right w:val="single" w:sz="4" w:space="0" w:color="auto"/>
            </w:tcBorders>
          </w:tcPr>
          <w:p w:rsidR="00234649" w:rsidRDefault="00234649">
            <w:pPr>
              <w:jc w:val="center"/>
              <w:rPr>
                <w:sz w:val="32"/>
                <w:szCs w:val="32"/>
              </w:rPr>
            </w:pP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1999</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8</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rPr>
                <w:sz w:val="32"/>
                <w:szCs w:val="32"/>
              </w:rPr>
            </w:pPr>
            <w:r>
              <w:rPr>
                <w:sz w:val="32"/>
                <w:szCs w:val="32"/>
              </w:rPr>
              <w:t>Т. С Горбунова Химия вокруг нас</w:t>
            </w:r>
          </w:p>
        </w:tc>
        <w:tc>
          <w:tcPr>
            <w:tcW w:w="108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7-8</w:t>
            </w: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2000</w:t>
            </w:r>
          </w:p>
        </w:tc>
      </w:tr>
      <w:tr w:rsidR="00234649" w:rsidTr="00234649">
        <w:tc>
          <w:tcPr>
            <w:tcW w:w="825" w:type="dxa"/>
            <w:tcBorders>
              <w:top w:val="single" w:sz="4" w:space="0" w:color="auto"/>
              <w:left w:val="single" w:sz="4" w:space="0" w:color="auto"/>
              <w:bottom w:val="single" w:sz="4" w:space="0" w:color="auto"/>
              <w:right w:val="single" w:sz="4" w:space="0" w:color="auto"/>
            </w:tcBorders>
          </w:tcPr>
          <w:p w:rsidR="00234649" w:rsidRDefault="00234649">
            <w:pPr>
              <w:jc w:val="center"/>
              <w:rPr>
                <w:sz w:val="32"/>
                <w:szCs w:val="32"/>
              </w:rPr>
            </w:pPr>
          </w:p>
        </w:tc>
        <w:tc>
          <w:tcPr>
            <w:tcW w:w="7023" w:type="dxa"/>
            <w:tcBorders>
              <w:top w:val="single" w:sz="4" w:space="0" w:color="auto"/>
              <w:left w:val="single" w:sz="4" w:space="0" w:color="auto"/>
              <w:bottom w:val="single" w:sz="4" w:space="0" w:color="auto"/>
              <w:right w:val="single" w:sz="4" w:space="0" w:color="auto"/>
            </w:tcBorders>
          </w:tcPr>
          <w:p w:rsidR="00234649" w:rsidRDefault="00234649">
            <w:pPr>
              <w:rPr>
                <w:sz w:val="32"/>
                <w:szCs w:val="32"/>
              </w:rPr>
            </w:pPr>
          </w:p>
        </w:tc>
        <w:tc>
          <w:tcPr>
            <w:tcW w:w="1080" w:type="dxa"/>
            <w:tcBorders>
              <w:top w:val="single" w:sz="4" w:space="0" w:color="auto"/>
              <w:left w:val="single" w:sz="4" w:space="0" w:color="auto"/>
              <w:bottom w:val="single" w:sz="4" w:space="0" w:color="auto"/>
              <w:right w:val="single" w:sz="4" w:space="0" w:color="auto"/>
            </w:tcBorders>
          </w:tcPr>
          <w:p w:rsidR="00234649" w:rsidRDefault="00234649">
            <w:pPr>
              <w:jc w:val="center"/>
              <w:rPr>
                <w:sz w:val="32"/>
                <w:szCs w:val="32"/>
              </w:rPr>
            </w:pPr>
          </w:p>
        </w:tc>
        <w:tc>
          <w:tcPr>
            <w:tcW w:w="1260" w:type="dxa"/>
            <w:tcBorders>
              <w:top w:val="single" w:sz="4" w:space="0" w:color="auto"/>
              <w:left w:val="single" w:sz="4" w:space="0" w:color="auto"/>
              <w:bottom w:val="single" w:sz="4" w:space="0" w:color="auto"/>
              <w:right w:val="single" w:sz="4" w:space="0" w:color="auto"/>
            </w:tcBorders>
          </w:tcPr>
          <w:p w:rsidR="00234649" w:rsidRDefault="00234649">
            <w:pPr>
              <w:jc w:val="center"/>
              <w:rPr>
                <w:sz w:val="32"/>
                <w:szCs w:val="32"/>
              </w:rPr>
            </w:pPr>
          </w:p>
        </w:tc>
      </w:tr>
    </w:tbl>
    <w:p w:rsidR="00234649" w:rsidRDefault="00234649" w:rsidP="00234649">
      <w:pPr>
        <w:jc w:val="center"/>
        <w:rPr>
          <w:color w:val="000080"/>
          <w:sz w:val="32"/>
          <w:szCs w:val="32"/>
        </w:rPr>
      </w:pPr>
    </w:p>
    <w:p w:rsidR="00234649" w:rsidRDefault="00234649" w:rsidP="00234649">
      <w:pPr>
        <w:jc w:val="both"/>
        <w:rPr>
          <w:b/>
          <w:sz w:val="32"/>
          <w:szCs w:val="32"/>
        </w:rPr>
      </w:pPr>
      <w:r>
        <w:rPr>
          <w:b/>
          <w:sz w:val="32"/>
          <w:szCs w:val="32"/>
        </w:rPr>
        <w:t>Средства обучения (ИСО, ТСО, наглядные средства обучения).</w:t>
      </w:r>
    </w:p>
    <w:p w:rsidR="00234649" w:rsidRDefault="00234649" w:rsidP="00234649">
      <w:pPr>
        <w:ind w:firstLine="720"/>
        <w:jc w:val="both"/>
        <w:rPr>
          <w:b/>
          <w:sz w:val="32"/>
          <w:szCs w:val="32"/>
        </w:rPr>
      </w:pPr>
    </w:p>
    <w:p w:rsidR="00234649" w:rsidRDefault="00234649" w:rsidP="00234649">
      <w:pPr>
        <w:numPr>
          <w:ilvl w:val="0"/>
          <w:numId w:val="35"/>
        </w:numPr>
        <w:spacing w:after="0" w:line="240" w:lineRule="auto"/>
        <w:jc w:val="both"/>
        <w:rPr>
          <w:sz w:val="32"/>
          <w:szCs w:val="32"/>
        </w:rPr>
      </w:pPr>
      <w:r>
        <w:rPr>
          <w:sz w:val="32"/>
          <w:szCs w:val="32"/>
        </w:rPr>
        <w:t>На  уроках использую самостоятельно разработанные презентации: «Атомы химических элементов», «Химические свойства неорганических соединений», « Классификация неорганических соединений», «Знаки химических элементов», «Сравнительная характеристика металлов и неметаллов», «Обобщение по теме строение атома», «Вычисления по химическим формулам», «Схемы строения атомов», «Уравнения реакций», «Химические элементы – названия, произношение»; проверочные и контрольные работы 8 класс М., Дрофа 2002</w:t>
      </w:r>
    </w:p>
    <w:p w:rsidR="00234649" w:rsidRDefault="00234649" w:rsidP="00234649">
      <w:pPr>
        <w:jc w:val="both"/>
        <w:rPr>
          <w:sz w:val="32"/>
          <w:szCs w:val="32"/>
        </w:rPr>
      </w:pPr>
    </w:p>
    <w:p w:rsidR="00234649" w:rsidRDefault="00234649" w:rsidP="00234649">
      <w:pPr>
        <w:numPr>
          <w:ilvl w:val="0"/>
          <w:numId w:val="35"/>
        </w:numPr>
        <w:spacing w:after="0" w:line="240" w:lineRule="auto"/>
        <w:jc w:val="both"/>
        <w:rPr>
          <w:sz w:val="32"/>
          <w:szCs w:val="32"/>
        </w:rPr>
      </w:pPr>
      <w:r>
        <w:rPr>
          <w:sz w:val="32"/>
          <w:szCs w:val="32"/>
        </w:rPr>
        <w:t>экранн</w:t>
      </w:r>
      <w:proofErr w:type="gramStart"/>
      <w:r>
        <w:rPr>
          <w:sz w:val="32"/>
          <w:szCs w:val="32"/>
        </w:rPr>
        <w:t>о-</w:t>
      </w:r>
      <w:proofErr w:type="gramEnd"/>
      <w:r>
        <w:rPr>
          <w:sz w:val="32"/>
          <w:szCs w:val="32"/>
        </w:rPr>
        <w:t xml:space="preserve"> звуковые пособия: видеофильмы- 5 штук; видеоролик « Вода и ее роль в жизни». Классы  неорганических соединений.</w:t>
      </w:r>
    </w:p>
    <w:p w:rsidR="00234649" w:rsidRDefault="00234649" w:rsidP="00234649">
      <w:pPr>
        <w:numPr>
          <w:ilvl w:val="0"/>
          <w:numId w:val="35"/>
        </w:numPr>
        <w:tabs>
          <w:tab w:val="num" w:pos="567"/>
        </w:tabs>
        <w:spacing w:after="0" w:line="240" w:lineRule="auto"/>
        <w:jc w:val="both"/>
        <w:rPr>
          <w:sz w:val="32"/>
          <w:szCs w:val="32"/>
        </w:rPr>
      </w:pPr>
      <w:r>
        <w:rPr>
          <w:sz w:val="32"/>
          <w:szCs w:val="32"/>
        </w:rPr>
        <w:lastRenderedPageBreak/>
        <w:t>технические средства обучения: компьютер, телевизор, видеомагнитофон, видеоплейер; мультимедийный проектор</w:t>
      </w:r>
    </w:p>
    <w:p w:rsidR="00234649" w:rsidRDefault="00234649" w:rsidP="00234649">
      <w:pPr>
        <w:numPr>
          <w:ilvl w:val="0"/>
          <w:numId w:val="35"/>
        </w:numPr>
        <w:spacing w:after="0" w:line="240" w:lineRule="auto"/>
        <w:jc w:val="both"/>
        <w:rPr>
          <w:sz w:val="32"/>
          <w:szCs w:val="32"/>
        </w:rPr>
      </w:pPr>
      <w:r>
        <w:rPr>
          <w:sz w:val="32"/>
          <w:szCs w:val="32"/>
        </w:rPr>
        <w:t>цифровые образовательные курсы: презентации по урокам -30 штук; интерактивные задания 8-9 класс, дидактические карточки.</w:t>
      </w:r>
    </w:p>
    <w:p w:rsidR="00234649" w:rsidRDefault="00234649" w:rsidP="00234649">
      <w:pPr>
        <w:numPr>
          <w:ilvl w:val="0"/>
          <w:numId w:val="35"/>
        </w:numPr>
        <w:spacing w:after="0" w:line="240" w:lineRule="auto"/>
        <w:jc w:val="both"/>
        <w:rPr>
          <w:sz w:val="32"/>
          <w:szCs w:val="32"/>
        </w:rPr>
      </w:pPr>
      <w:r>
        <w:rPr>
          <w:sz w:val="32"/>
          <w:szCs w:val="32"/>
        </w:rPr>
        <w:t>наличие учебно-практического и лабораторного оборудования для выполнения программы;</w:t>
      </w:r>
    </w:p>
    <w:p w:rsidR="00234649" w:rsidRDefault="00234649" w:rsidP="00234649">
      <w:pPr>
        <w:numPr>
          <w:ilvl w:val="0"/>
          <w:numId w:val="35"/>
        </w:numPr>
        <w:spacing w:after="0" w:line="240" w:lineRule="auto"/>
        <w:jc w:val="both"/>
        <w:rPr>
          <w:sz w:val="32"/>
          <w:szCs w:val="32"/>
        </w:rPr>
      </w:pPr>
      <w:r>
        <w:rPr>
          <w:sz w:val="32"/>
          <w:szCs w:val="32"/>
        </w:rPr>
        <w:t>демонстрационные пособия: коллекции органических и неорганических веществ, модели молекул, учебные таблицы.</w:t>
      </w:r>
    </w:p>
    <w:p w:rsidR="00234649" w:rsidRDefault="00234649" w:rsidP="00234649">
      <w:pPr>
        <w:ind w:firstLine="720"/>
        <w:jc w:val="both"/>
        <w:rPr>
          <w:sz w:val="32"/>
          <w:szCs w:val="32"/>
        </w:rPr>
      </w:pPr>
    </w:p>
    <w:p w:rsidR="00234649" w:rsidRDefault="00234649" w:rsidP="00234649">
      <w:pPr>
        <w:autoSpaceDE w:val="0"/>
        <w:autoSpaceDN w:val="0"/>
        <w:adjustRightInd w:val="0"/>
        <w:jc w:val="both"/>
        <w:rPr>
          <w:rFonts w:ascii="Arial" w:hAnsi="Arial"/>
          <w:b/>
          <w:sz w:val="32"/>
          <w:szCs w:val="32"/>
        </w:rPr>
      </w:pPr>
      <w:r>
        <w:rPr>
          <w:b/>
          <w:iCs/>
          <w:sz w:val="32"/>
          <w:szCs w:val="32"/>
          <w:u w:val="single"/>
        </w:rPr>
        <w:t>Мультимедийные учебные пособия;</w:t>
      </w:r>
    </w:p>
    <w:p w:rsidR="00234649" w:rsidRDefault="00234649" w:rsidP="00234649">
      <w:pPr>
        <w:numPr>
          <w:ilvl w:val="0"/>
          <w:numId w:val="36"/>
        </w:numPr>
        <w:autoSpaceDE w:val="0"/>
        <w:autoSpaceDN w:val="0"/>
        <w:adjustRightInd w:val="0"/>
        <w:spacing w:after="0" w:line="240" w:lineRule="auto"/>
        <w:jc w:val="both"/>
        <w:rPr>
          <w:rFonts w:ascii="Arial" w:hAnsi="Arial"/>
          <w:sz w:val="32"/>
          <w:szCs w:val="32"/>
        </w:rPr>
      </w:pPr>
      <w:r>
        <w:rPr>
          <w:iCs/>
          <w:sz w:val="32"/>
          <w:szCs w:val="32"/>
        </w:rPr>
        <w:t>Химия 8-11 класс – диск;</w:t>
      </w:r>
    </w:p>
    <w:p w:rsidR="00234649" w:rsidRDefault="00234649" w:rsidP="00234649">
      <w:pPr>
        <w:numPr>
          <w:ilvl w:val="0"/>
          <w:numId w:val="36"/>
        </w:numPr>
        <w:autoSpaceDE w:val="0"/>
        <w:autoSpaceDN w:val="0"/>
        <w:adjustRightInd w:val="0"/>
        <w:spacing w:after="0" w:line="240" w:lineRule="auto"/>
        <w:jc w:val="both"/>
        <w:rPr>
          <w:rFonts w:ascii="Arial" w:hAnsi="Arial"/>
          <w:sz w:val="32"/>
          <w:szCs w:val="32"/>
        </w:rPr>
      </w:pPr>
      <w:r>
        <w:rPr>
          <w:iCs/>
          <w:sz w:val="32"/>
          <w:szCs w:val="32"/>
        </w:rPr>
        <w:t>Химия 8-11 класс – Виртуальная лаборатория;</w:t>
      </w:r>
    </w:p>
    <w:p w:rsidR="00234649" w:rsidRDefault="00234649" w:rsidP="00234649">
      <w:pPr>
        <w:numPr>
          <w:ilvl w:val="0"/>
          <w:numId w:val="36"/>
        </w:numPr>
        <w:autoSpaceDE w:val="0"/>
        <w:autoSpaceDN w:val="0"/>
        <w:adjustRightInd w:val="0"/>
        <w:spacing w:after="0" w:line="240" w:lineRule="auto"/>
        <w:jc w:val="both"/>
        <w:rPr>
          <w:rFonts w:ascii="Arial" w:hAnsi="Arial"/>
          <w:sz w:val="32"/>
          <w:szCs w:val="32"/>
        </w:rPr>
      </w:pPr>
      <w:r>
        <w:rPr>
          <w:iCs/>
          <w:sz w:val="32"/>
          <w:szCs w:val="32"/>
        </w:rPr>
        <w:t>Химия 8 класс</w:t>
      </w:r>
      <w:r>
        <w:rPr>
          <w:sz w:val="32"/>
          <w:szCs w:val="32"/>
        </w:rPr>
        <w:t xml:space="preserve"> </w:t>
      </w:r>
      <w:proofErr w:type="gramStart"/>
      <w:r>
        <w:rPr>
          <w:iCs/>
          <w:sz w:val="32"/>
          <w:szCs w:val="32"/>
        </w:rPr>
        <w:t>–б</w:t>
      </w:r>
      <w:proofErr w:type="gramEnd"/>
      <w:r>
        <w:rPr>
          <w:iCs/>
          <w:sz w:val="32"/>
          <w:szCs w:val="32"/>
        </w:rPr>
        <w:t>азовый уровень;</w:t>
      </w:r>
    </w:p>
    <w:p w:rsidR="00234649" w:rsidRDefault="00234649" w:rsidP="00234649">
      <w:pPr>
        <w:numPr>
          <w:ilvl w:val="0"/>
          <w:numId w:val="36"/>
        </w:numPr>
        <w:autoSpaceDE w:val="0"/>
        <w:autoSpaceDN w:val="0"/>
        <w:adjustRightInd w:val="0"/>
        <w:spacing w:after="0" w:line="240" w:lineRule="auto"/>
        <w:jc w:val="both"/>
        <w:rPr>
          <w:rFonts w:ascii="Arial" w:hAnsi="Arial"/>
          <w:sz w:val="32"/>
          <w:szCs w:val="32"/>
        </w:rPr>
      </w:pPr>
      <w:r>
        <w:rPr>
          <w:iCs/>
          <w:sz w:val="32"/>
          <w:szCs w:val="32"/>
        </w:rPr>
        <w:t>Химия базовый курс – 8,9 класс.</w:t>
      </w:r>
    </w:p>
    <w:p w:rsidR="00234649" w:rsidRDefault="00234649" w:rsidP="00234649">
      <w:pPr>
        <w:numPr>
          <w:ilvl w:val="0"/>
          <w:numId w:val="36"/>
        </w:numPr>
        <w:autoSpaceDE w:val="0"/>
        <w:autoSpaceDN w:val="0"/>
        <w:adjustRightInd w:val="0"/>
        <w:spacing w:after="0" w:line="240" w:lineRule="auto"/>
        <w:jc w:val="both"/>
        <w:rPr>
          <w:rFonts w:ascii="Arial" w:hAnsi="Arial"/>
          <w:sz w:val="32"/>
          <w:szCs w:val="32"/>
        </w:rPr>
      </w:pPr>
      <w:r>
        <w:rPr>
          <w:iCs/>
          <w:sz w:val="32"/>
          <w:szCs w:val="32"/>
        </w:rPr>
        <w:t xml:space="preserve">Самоучитель химии для всех </w:t>
      </w:r>
      <w:r>
        <w:rPr>
          <w:iCs/>
          <w:sz w:val="32"/>
          <w:szCs w:val="32"/>
          <w:lang w:val="en-US"/>
        </w:rPr>
        <w:t>XXI</w:t>
      </w:r>
      <w:r>
        <w:rPr>
          <w:iCs/>
          <w:sz w:val="32"/>
          <w:szCs w:val="32"/>
        </w:rPr>
        <w:t xml:space="preserve"> – решение задач, подготовка к ЕГЭ.</w:t>
      </w:r>
    </w:p>
    <w:p w:rsidR="00234649" w:rsidRDefault="00234649" w:rsidP="00234649">
      <w:pPr>
        <w:autoSpaceDE w:val="0"/>
        <w:autoSpaceDN w:val="0"/>
        <w:adjustRightInd w:val="0"/>
        <w:jc w:val="both"/>
        <w:rPr>
          <w:b/>
          <w:sz w:val="32"/>
          <w:szCs w:val="32"/>
          <w:u w:val="single"/>
        </w:rPr>
      </w:pPr>
    </w:p>
    <w:p w:rsidR="00234649" w:rsidRDefault="00234649" w:rsidP="00234649">
      <w:pPr>
        <w:autoSpaceDE w:val="0"/>
        <w:autoSpaceDN w:val="0"/>
        <w:adjustRightInd w:val="0"/>
        <w:jc w:val="both"/>
        <w:rPr>
          <w:b/>
          <w:sz w:val="32"/>
          <w:szCs w:val="32"/>
          <w:u w:val="single"/>
        </w:rPr>
      </w:pPr>
      <w:r>
        <w:rPr>
          <w:b/>
          <w:sz w:val="32"/>
          <w:szCs w:val="32"/>
          <w:u w:val="single"/>
        </w:rPr>
        <w:t>Видеофильмы:</w:t>
      </w:r>
    </w:p>
    <w:p w:rsidR="00234649" w:rsidRDefault="00234649" w:rsidP="00234649">
      <w:pPr>
        <w:numPr>
          <w:ilvl w:val="0"/>
          <w:numId w:val="37"/>
        </w:numPr>
        <w:autoSpaceDE w:val="0"/>
        <w:autoSpaceDN w:val="0"/>
        <w:adjustRightInd w:val="0"/>
        <w:spacing w:after="0" w:line="240" w:lineRule="auto"/>
        <w:jc w:val="both"/>
        <w:rPr>
          <w:sz w:val="32"/>
          <w:szCs w:val="32"/>
        </w:rPr>
      </w:pPr>
      <w:r>
        <w:rPr>
          <w:sz w:val="32"/>
          <w:szCs w:val="32"/>
        </w:rPr>
        <w:t>Химия вокруг нас</w:t>
      </w:r>
    </w:p>
    <w:p w:rsidR="00234649" w:rsidRDefault="00234649" w:rsidP="00234649">
      <w:pPr>
        <w:numPr>
          <w:ilvl w:val="0"/>
          <w:numId w:val="37"/>
        </w:numPr>
        <w:autoSpaceDE w:val="0"/>
        <w:autoSpaceDN w:val="0"/>
        <w:adjustRightInd w:val="0"/>
        <w:spacing w:after="0" w:line="240" w:lineRule="auto"/>
        <w:jc w:val="both"/>
        <w:rPr>
          <w:sz w:val="32"/>
          <w:szCs w:val="32"/>
        </w:rPr>
      </w:pPr>
      <w:r>
        <w:rPr>
          <w:sz w:val="32"/>
          <w:szCs w:val="32"/>
        </w:rPr>
        <w:t>М. Ломоносов. Д. Менделеев</w:t>
      </w:r>
    </w:p>
    <w:p w:rsidR="00234649" w:rsidRDefault="00234649" w:rsidP="00234649">
      <w:pPr>
        <w:numPr>
          <w:ilvl w:val="0"/>
          <w:numId w:val="37"/>
        </w:numPr>
        <w:autoSpaceDE w:val="0"/>
        <w:autoSpaceDN w:val="0"/>
        <w:adjustRightInd w:val="0"/>
        <w:spacing w:after="0" w:line="240" w:lineRule="auto"/>
        <w:jc w:val="both"/>
        <w:rPr>
          <w:sz w:val="32"/>
          <w:szCs w:val="32"/>
        </w:rPr>
      </w:pPr>
      <w:r>
        <w:rPr>
          <w:sz w:val="32"/>
          <w:szCs w:val="32"/>
        </w:rPr>
        <w:t>Химия 8 Часть 1, часть 2</w:t>
      </w:r>
    </w:p>
    <w:p w:rsidR="00234649" w:rsidRDefault="00234649" w:rsidP="00234649">
      <w:pPr>
        <w:autoSpaceDE w:val="0"/>
        <w:autoSpaceDN w:val="0"/>
        <w:adjustRightInd w:val="0"/>
        <w:ind w:left="720"/>
        <w:jc w:val="both"/>
        <w:rPr>
          <w:sz w:val="32"/>
          <w:szCs w:val="32"/>
        </w:rPr>
      </w:pPr>
    </w:p>
    <w:p w:rsidR="00234649" w:rsidRDefault="00234649" w:rsidP="00234649">
      <w:pPr>
        <w:ind w:firstLine="720"/>
        <w:jc w:val="both"/>
        <w:rPr>
          <w:b/>
          <w:sz w:val="32"/>
          <w:szCs w:val="32"/>
        </w:rPr>
      </w:pPr>
      <w:r>
        <w:rPr>
          <w:b/>
          <w:sz w:val="32"/>
          <w:szCs w:val="32"/>
        </w:rPr>
        <w:t>Дидактическое обеспечение учебного процесса наряду с учебной литературой включает:</w:t>
      </w:r>
    </w:p>
    <w:p w:rsidR="00234649" w:rsidRDefault="00234649" w:rsidP="00234649">
      <w:pPr>
        <w:ind w:firstLine="720"/>
        <w:jc w:val="both"/>
        <w:rPr>
          <w:sz w:val="32"/>
          <w:szCs w:val="32"/>
        </w:rPr>
      </w:pPr>
      <w:r>
        <w:rPr>
          <w:sz w:val="32"/>
          <w:szCs w:val="32"/>
        </w:rPr>
        <w:lastRenderedPageBreak/>
        <w:t>- учебные материалы иллюстративного характера (опорные конспекты, схемы, таблицы, диаграммы, модели и др.);</w:t>
      </w:r>
    </w:p>
    <w:p w:rsidR="00234649" w:rsidRDefault="00234649" w:rsidP="00234649">
      <w:pPr>
        <w:ind w:firstLine="720"/>
        <w:jc w:val="both"/>
        <w:rPr>
          <w:sz w:val="32"/>
          <w:szCs w:val="32"/>
        </w:rPr>
      </w:pPr>
      <w:r>
        <w:rPr>
          <w:sz w:val="32"/>
          <w:szCs w:val="32"/>
        </w:rPr>
        <w:t>- учебные материалы инструктивного характера (инструкции по организации практической работы учащихся</w:t>
      </w:r>
      <w:proofErr w:type="gramStart"/>
      <w:r>
        <w:rPr>
          <w:sz w:val="32"/>
          <w:szCs w:val="32"/>
        </w:rPr>
        <w:t>,)</w:t>
      </w:r>
      <w:proofErr w:type="gramEnd"/>
    </w:p>
    <w:p w:rsidR="00234649" w:rsidRDefault="00234649" w:rsidP="00234649">
      <w:pPr>
        <w:ind w:firstLine="720"/>
        <w:jc w:val="both"/>
        <w:rPr>
          <w:sz w:val="32"/>
          <w:szCs w:val="32"/>
        </w:rPr>
      </w:pPr>
      <w:r>
        <w:rPr>
          <w:sz w:val="32"/>
          <w:szCs w:val="32"/>
        </w:rPr>
        <w:t>- инструментарий диагностики уровня обученности учащихся (средства текущего, тематического и итогового контроля усвоения учащимися содержания химического образования);</w:t>
      </w:r>
    </w:p>
    <w:p w:rsidR="00234649" w:rsidRDefault="00234649" w:rsidP="00234649">
      <w:pPr>
        <w:ind w:firstLine="720"/>
        <w:jc w:val="both"/>
        <w:rPr>
          <w:sz w:val="32"/>
          <w:szCs w:val="32"/>
        </w:rPr>
      </w:pPr>
      <w:r>
        <w:rPr>
          <w:sz w:val="32"/>
          <w:szCs w:val="32"/>
        </w:rPr>
        <w:t>- варианты разноуровневых и творческих домашних заданий;</w:t>
      </w:r>
    </w:p>
    <w:p w:rsidR="00234649" w:rsidRDefault="00234649" w:rsidP="00234649">
      <w:pPr>
        <w:ind w:firstLine="720"/>
        <w:jc w:val="both"/>
        <w:rPr>
          <w:sz w:val="32"/>
          <w:szCs w:val="32"/>
        </w:rPr>
      </w:pPr>
      <w:r>
        <w:rPr>
          <w:sz w:val="32"/>
          <w:szCs w:val="32"/>
        </w:rPr>
        <w:t xml:space="preserve">- материалы внеклассной и научно-исследовательской работы по предмету </w:t>
      </w:r>
    </w:p>
    <w:p w:rsidR="00234649" w:rsidRDefault="00234649" w:rsidP="00234649">
      <w:pPr>
        <w:ind w:firstLine="720"/>
        <w:jc w:val="both"/>
        <w:rPr>
          <w:sz w:val="32"/>
          <w:szCs w:val="32"/>
        </w:rPr>
      </w:pPr>
    </w:p>
    <w:p w:rsidR="00234649" w:rsidRDefault="00234649" w:rsidP="00234649">
      <w:pPr>
        <w:ind w:firstLine="720"/>
        <w:jc w:val="both"/>
        <w:rPr>
          <w:sz w:val="32"/>
          <w:szCs w:val="32"/>
        </w:rPr>
      </w:pP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4"/>
        <w:gridCol w:w="7021"/>
        <w:gridCol w:w="1080"/>
        <w:gridCol w:w="1260"/>
      </w:tblGrid>
      <w:tr w:rsidR="00234649" w:rsidTr="00234649">
        <w:tc>
          <w:tcPr>
            <w:tcW w:w="10188" w:type="dxa"/>
            <w:gridSpan w:val="4"/>
            <w:tcBorders>
              <w:top w:val="single" w:sz="4" w:space="0" w:color="auto"/>
              <w:left w:val="single" w:sz="4" w:space="0" w:color="auto"/>
              <w:bottom w:val="single" w:sz="4" w:space="0" w:color="auto"/>
              <w:right w:val="single" w:sz="4" w:space="0" w:color="auto"/>
            </w:tcBorders>
          </w:tcPr>
          <w:p w:rsidR="00234649" w:rsidRDefault="00234649">
            <w:pPr>
              <w:jc w:val="center"/>
              <w:rPr>
                <w:b/>
                <w:sz w:val="32"/>
                <w:szCs w:val="32"/>
              </w:rPr>
            </w:pPr>
          </w:p>
          <w:p w:rsidR="00234649" w:rsidRDefault="00234649">
            <w:pPr>
              <w:jc w:val="center"/>
              <w:rPr>
                <w:b/>
                <w:sz w:val="32"/>
                <w:szCs w:val="32"/>
              </w:rPr>
            </w:pPr>
            <w:r>
              <w:rPr>
                <w:b/>
                <w:sz w:val="32"/>
                <w:szCs w:val="32"/>
              </w:rPr>
              <w:t>Учебно-методическая, справочная литература.</w:t>
            </w:r>
          </w:p>
          <w:p w:rsidR="00234649" w:rsidRDefault="00234649">
            <w:pPr>
              <w:jc w:val="center"/>
              <w:rPr>
                <w:b/>
                <w:sz w:val="32"/>
                <w:szCs w:val="32"/>
              </w:rPr>
            </w:pPr>
          </w:p>
        </w:tc>
      </w:tr>
      <w:tr w:rsidR="00234649" w:rsidTr="00234649">
        <w:tc>
          <w:tcPr>
            <w:tcW w:w="825" w:type="dxa"/>
            <w:tcBorders>
              <w:top w:val="single" w:sz="4" w:space="0" w:color="auto"/>
              <w:left w:val="single" w:sz="4" w:space="0" w:color="auto"/>
              <w:bottom w:val="single" w:sz="4" w:space="0" w:color="auto"/>
              <w:right w:val="single" w:sz="4" w:space="0" w:color="auto"/>
            </w:tcBorders>
          </w:tcPr>
          <w:p w:rsidR="00234649" w:rsidRDefault="00234649">
            <w:pPr>
              <w:rPr>
                <w:b/>
                <w:sz w:val="32"/>
                <w:szCs w:val="32"/>
              </w:rPr>
            </w:pP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b/>
                <w:sz w:val="32"/>
                <w:szCs w:val="32"/>
              </w:rPr>
            </w:pPr>
            <w:r>
              <w:rPr>
                <w:b/>
                <w:sz w:val="32"/>
                <w:szCs w:val="32"/>
              </w:rPr>
              <w:t>Автор, название</w:t>
            </w:r>
          </w:p>
        </w:tc>
        <w:tc>
          <w:tcPr>
            <w:tcW w:w="108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b/>
                <w:sz w:val="32"/>
                <w:szCs w:val="32"/>
              </w:rPr>
            </w:pPr>
            <w:r>
              <w:rPr>
                <w:b/>
                <w:sz w:val="32"/>
                <w:szCs w:val="32"/>
              </w:rPr>
              <w:t>Класс</w:t>
            </w: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b/>
                <w:sz w:val="32"/>
                <w:szCs w:val="32"/>
              </w:rPr>
            </w:pPr>
            <w:r>
              <w:rPr>
                <w:b/>
                <w:sz w:val="32"/>
                <w:szCs w:val="32"/>
              </w:rPr>
              <w:t>Год издания</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lastRenderedPageBreak/>
              <w:t>1</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rPr>
                <w:sz w:val="32"/>
                <w:szCs w:val="32"/>
              </w:rPr>
            </w:pPr>
            <w:r>
              <w:rPr>
                <w:sz w:val="32"/>
                <w:szCs w:val="32"/>
              </w:rPr>
              <w:t>Ковалевская Н. Б. Химия в таблицах</w:t>
            </w:r>
          </w:p>
        </w:tc>
        <w:tc>
          <w:tcPr>
            <w:tcW w:w="108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8</w:t>
            </w: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1996</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2</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rPr>
                <w:sz w:val="32"/>
                <w:szCs w:val="32"/>
              </w:rPr>
            </w:pPr>
            <w:r>
              <w:rPr>
                <w:sz w:val="32"/>
                <w:szCs w:val="32"/>
              </w:rPr>
              <w:t>Химия в таблицах</w:t>
            </w:r>
          </w:p>
        </w:tc>
        <w:tc>
          <w:tcPr>
            <w:tcW w:w="108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8-11</w:t>
            </w: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1999</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3</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rPr>
                <w:sz w:val="32"/>
                <w:szCs w:val="32"/>
              </w:rPr>
            </w:pPr>
            <w:r>
              <w:rPr>
                <w:sz w:val="32"/>
                <w:szCs w:val="32"/>
              </w:rPr>
              <w:t>Еремин В. В.  Химия в формулах</w:t>
            </w:r>
          </w:p>
        </w:tc>
        <w:tc>
          <w:tcPr>
            <w:tcW w:w="108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8-11</w:t>
            </w: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1998</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4</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rPr>
                <w:sz w:val="32"/>
                <w:szCs w:val="32"/>
              </w:rPr>
            </w:pPr>
            <w:r>
              <w:rPr>
                <w:sz w:val="32"/>
                <w:szCs w:val="32"/>
              </w:rPr>
              <w:t xml:space="preserve">Брейгер Л. М.  Тематическое планирование </w:t>
            </w:r>
          </w:p>
        </w:tc>
        <w:tc>
          <w:tcPr>
            <w:tcW w:w="108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8-11</w:t>
            </w: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2001</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5</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rPr>
                <w:sz w:val="32"/>
                <w:szCs w:val="32"/>
              </w:rPr>
            </w:pPr>
            <w:r>
              <w:rPr>
                <w:sz w:val="32"/>
                <w:szCs w:val="32"/>
              </w:rPr>
              <w:t>Кузнецова Л. Н. Новая технология обучения химии</w:t>
            </w:r>
          </w:p>
        </w:tc>
        <w:tc>
          <w:tcPr>
            <w:tcW w:w="108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8</w:t>
            </w: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1999</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6</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rPr>
                <w:sz w:val="32"/>
                <w:szCs w:val="32"/>
              </w:rPr>
            </w:pPr>
            <w:r>
              <w:rPr>
                <w:sz w:val="32"/>
                <w:szCs w:val="32"/>
              </w:rPr>
              <w:t>Габриелян О. С. Планирование ученого материала</w:t>
            </w:r>
          </w:p>
        </w:tc>
        <w:tc>
          <w:tcPr>
            <w:tcW w:w="108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8-11</w:t>
            </w: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2000</w:t>
            </w:r>
          </w:p>
        </w:tc>
      </w:tr>
    </w:tbl>
    <w:p w:rsidR="00234649" w:rsidRDefault="00234649" w:rsidP="00234649">
      <w:pPr>
        <w:pStyle w:val="af0"/>
        <w:spacing w:before="0" w:beforeAutospacing="0" w:after="0" w:afterAutospacing="0"/>
        <w:ind w:firstLine="567"/>
        <w:jc w:val="both"/>
        <w:rPr>
          <w:sz w:val="32"/>
          <w:szCs w:val="32"/>
          <w:shd w:val="clear" w:color="auto" w:fill="F4F4F4"/>
        </w:rPr>
      </w:pP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4"/>
        <w:gridCol w:w="7021"/>
        <w:gridCol w:w="1080"/>
        <w:gridCol w:w="1260"/>
      </w:tblGrid>
      <w:tr w:rsidR="00234649" w:rsidTr="00234649">
        <w:tc>
          <w:tcPr>
            <w:tcW w:w="10188" w:type="dxa"/>
            <w:gridSpan w:val="4"/>
            <w:tcBorders>
              <w:top w:val="single" w:sz="4" w:space="0" w:color="auto"/>
              <w:left w:val="single" w:sz="4" w:space="0" w:color="auto"/>
              <w:bottom w:val="single" w:sz="4" w:space="0" w:color="auto"/>
              <w:right w:val="single" w:sz="4" w:space="0" w:color="auto"/>
            </w:tcBorders>
          </w:tcPr>
          <w:p w:rsidR="00234649" w:rsidRDefault="00234649">
            <w:pPr>
              <w:jc w:val="center"/>
              <w:rPr>
                <w:b/>
                <w:sz w:val="32"/>
                <w:szCs w:val="32"/>
              </w:rPr>
            </w:pPr>
          </w:p>
          <w:p w:rsidR="00234649" w:rsidRDefault="00234649">
            <w:pPr>
              <w:jc w:val="center"/>
              <w:rPr>
                <w:b/>
                <w:sz w:val="32"/>
                <w:szCs w:val="32"/>
              </w:rPr>
            </w:pPr>
            <w:r>
              <w:rPr>
                <w:b/>
                <w:sz w:val="32"/>
                <w:szCs w:val="32"/>
              </w:rPr>
              <w:t>Учебно-методическая, справочная литература.</w:t>
            </w:r>
          </w:p>
          <w:p w:rsidR="00234649" w:rsidRDefault="00234649">
            <w:pPr>
              <w:jc w:val="center"/>
              <w:rPr>
                <w:b/>
                <w:sz w:val="32"/>
                <w:szCs w:val="32"/>
              </w:rPr>
            </w:pPr>
          </w:p>
        </w:tc>
      </w:tr>
      <w:tr w:rsidR="00234649" w:rsidTr="00234649">
        <w:tc>
          <w:tcPr>
            <w:tcW w:w="825" w:type="dxa"/>
            <w:tcBorders>
              <w:top w:val="single" w:sz="4" w:space="0" w:color="auto"/>
              <w:left w:val="single" w:sz="4" w:space="0" w:color="auto"/>
              <w:bottom w:val="single" w:sz="4" w:space="0" w:color="auto"/>
              <w:right w:val="single" w:sz="4" w:space="0" w:color="auto"/>
            </w:tcBorders>
          </w:tcPr>
          <w:p w:rsidR="00234649" w:rsidRDefault="00234649">
            <w:pPr>
              <w:rPr>
                <w:b/>
                <w:sz w:val="32"/>
                <w:szCs w:val="32"/>
              </w:rPr>
            </w:pP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b/>
                <w:sz w:val="32"/>
                <w:szCs w:val="32"/>
              </w:rPr>
            </w:pPr>
            <w:r>
              <w:rPr>
                <w:b/>
                <w:sz w:val="32"/>
                <w:szCs w:val="32"/>
              </w:rPr>
              <w:t>Автор, название</w:t>
            </w:r>
          </w:p>
        </w:tc>
        <w:tc>
          <w:tcPr>
            <w:tcW w:w="108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b/>
                <w:sz w:val="32"/>
                <w:szCs w:val="32"/>
              </w:rPr>
            </w:pPr>
            <w:r>
              <w:rPr>
                <w:b/>
                <w:sz w:val="32"/>
                <w:szCs w:val="32"/>
              </w:rPr>
              <w:t>Класс</w:t>
            </w: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b/>
                <w:sz w:val="32"/>
                <w:szCs w:val="32"/>
              </w:rPr>
            </w:pPr>
            <w:r>
              <w:rPr>
                <w:b/>
                <w:sz w:val="32"/>
                <w:szCs w:val="32"/>
              </w:rPr>
              <w:t>Год издания</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1</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rPr>
                <w:sz w:val="32"/>
                <w:szCs w:val="32"/>
              </w:rPr>
            </w:pPr>
            <w:r>
              <w:rPr>
                <w:sz w:val="32"/>
                <w:szCs w:val="32"/>
              </w:rPr>
              <w:t>Ковалевская Н. Б. Химия в таблицах</w:t>
            </w:r>
          </w:p>
        </w:tc>
        <w:tc>
          <w:tcPr>
            <w:tcW w:w="108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8</w:t>
            </w: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1996</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lastRenderedPageBreak/>
              <w:t>2</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rPr>
                <w:sz w:val="32"/>
                <w:szCs w:val="32"/>
              </w:rPr>
            </w:pPr>
            <w:r>
              <w:rPr>
                <w:sz w:val="32"/>
                <w:szCs w:val="32"/>
              </w:rPr>
              <w:t>Химия в таблицах</w:t>
            </w:r>
          </w:p>
        </w:tc>
        <w:tc>
          <w:tcPr>
            <w:tcW w:w="108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8-11</w:t>
            </w: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1999</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3</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rPr>
                <w:sz w:val="32"/>
                <w:szCs w:val="32"/>
              </w:rPr>
            </w:pPr>
            <w:r>
              <w:rPr>
                <w:sz w:val="32"/>
                <w:szCs w:val="32"/>
              </w:rPr>
              <w:t>Еремин В. В.  Химия в формулах</w:t>
            </w:r>
          </w:p>
        </w:tc>
        <w:tc>
          <w:tcPr>
            <w:tcW w:w="108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8-11</w:t>
            </w: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1998</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4</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rPr>
                <w:sz w:val="32"/>
                <w:szCs w:val="32"/>
              </w:rPr>
            </w:pPr>
            <w:r>
              <w:rPr>
                <w:sz w:val="32"/>
                <w:szCs w:val="32"/>
              </w:rPr>
              <w:t xml:space="preserve">Брейгер Л. М.  Тематическое планирование </w:t>
            </w:r>
          </w:p>
        </w:tc>
        <w:tc>
          <w:tcPr>
            <w:tcW w:w="108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8-11</w:t>
            </w: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2001</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5</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rPr>
                <w:sz w:val="32"/>
                <w:szCs w:val="32"/>
              </w:rPr>
            </w:pPr>
            <w:r>
              <w:rPr>
                <w:sz w:val="32"/>
                <w:szCs w:val="32"/>
              </w:rPr>
              <w:t>Кузнецова Л. Н. Новая технология обучения химии</w:t>
            </w:r>
          </w:p>
        </w:tc>
        <w:tc>
          <w:tcPr>
            <w:tcW w:w="108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8</w:t>
            </w: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1999</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6</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rPr>
                <w:sz w:val="32"/>
                <w:szCs w:val="32"/>
              </w:rPr>
            </w:pPr>
            <w:r>
              <w:rPr>
                <w:sz w:val="32"/>
                <w:szCs w:val="32"/>
              </w:rPr>
              <w:t>Габриелян О. С. Планирование ученого материала</w:t>
            </w:r>
          </w:p>
        </w:tc>
        <w:tc>
          <w:tcPr>
            <w:tcW w:w="108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8-11</w:t>
            </w: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2000</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7</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rPr>
                <w:sz w:val="32"/>
                <w:szCs w:val="32"/>
              </w:rPr>
            </w:pPr>
            <w:r>
              <w:rPr>
                <w:sz w:val="32"/>
                <w:szCs w:val="32"/>
              </w:rPr>
              <w:t>Рудзитис Г. Е. Учебник химии</w:t>
            </w:r>
          </w:p>
        </w:tc>
        <w:tc>
          <w:tcPr>
            <w:tcW w:w="108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8-11</w:t>
            </w: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1999</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8</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rPr>
                <w:sz w:val="32"/>
                <w:szCs w:val="32"/>
              </w:rPr>
            </w:pPr>
            <w:r>
              <w:rPr>
                <w:sz w:val="32"/>
                <w:szCs w:val="32"/>
              </w:rPr>
              <w:t>Гузей Л. С. Учебник</w:t>
            </w:r>
          </w:p>
        </w:tc>
        <w:tc>
          <w:tcPr>
            <w:tcW w:w="108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8-11</w:t>
            </w: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2001</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9</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rPr>
                <w:sz w:val="32"/>
                <w:szCs w:val="32"/>
              </w:rPr>
            </w:pPr>
            <w:r>
              <w:rPr>
                <w:sz w:val="32"/>
                <w:szCs w:val="32"/>
              </w:rPr>
              <w:t>Гаврусейко  Проверочные работы</w:t>
            </w:r>
          </w:p>
        </w:tc>
        <w:tc>
          <w:tcPr>
            <w:tcW w:w="108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8</w:t>
            </w: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1990</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10</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rPr>
                <w:sz w:val="32"/>
                <w:szCs w:val="32"/>
              </w:rPr>
            </w:pPr>
            <w:r>
              <w:rPr>
                <w:sz w:val="32"/>
                <w:szCs w:val="32"/>
              </w:rPr>
              <w:t>Зуева   Контрольные  проверочные работы</w:t>
            </w:r>
          </w:p>
        </w:tc>
        <w:tc>
          <w:tcPr>
            <w:tcW w:w="108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8,9</w:t>
            </w: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1997</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11</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rPr>
                <w:sz w:val="32"/>
                <w:szCs w:val="32"/>
              </w:rPr>
            </w:pPr>
            <w:r>
              <w:rPr>
                <w:sz w:val="32"/>
                <w:szCs w:val="32"/>
              </w:rPr>
              <w:t>Каверина А. А. Сборник контрольных работ</w:t>
            </w:r>
          </w:p>
        </w:tc>
        <w:tc>
          <w:tcPr>
            <w:tcW w:w="108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8,9</w:t>
            </w: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1999</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12</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rPr>
                <w:sz w:val="32"/>
                <w:szCs w:val="32"/>
              </w:rPr>
            </w:pPr>
            <w:r>
              <w:rPr>
                <w:sz w:val="32"/>
                <w:szCs w:val="32"/>
              </w:rPr>
              <w:t>Радецкий  Дидактический материал по химии</w:t>
            </w:r>
          </w:p>
        </w:tc>
        <w:tc>
          <w:tcPr>
            <w:tcW w:w="108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8,9</w:t>
            </w: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2001</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13</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rPr>
                <w:sz w:val="32"/>
                <w:szCs w:val="32"/>
              </w:rPr>
            </w:pPr>
            <w:r>
              <w:rPr>
                <w:sz w:val="32"/>
                <w:szCs w:val="32"/>
              </w:rPr>
              <w:t>Третьякв Ю. Д. Химия – справочные материалы</w:t>
            </w:r>
          </w:p>
        </w:tc>
        <w:tc>
          <w:tcPr>
            <w:tcW w:w="1080" w:type="dxa"/>
            <w:tcBorders>
              <w:top w:val="single" w:sz="4" w:space="0" w:color="auto"/>
              <w:left w:val="single" w:sz="4" w:space="0" w:color="auto"/>
              <w:bottom w:val="single" w:sz="4" w:space="0" w:color="auto"/>
              <w:right w:val="single" w:sz="4" w:space="0" w:color="auto"/>
            </w:tcBorders>
          </w:tcPr>
          <w:p w:rsidR="00234649" w:rsidRDefault="00234649">
            <w:pPr>
              <w:rPr>
                <w:sz w:val="32"/>
                <w:szCs w:val="32"/>
              </w:rPr>
            </w:pP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1988</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14</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rPr>
                <w:sz w:val="32"/>
                <w:szCs w:val="32"/>
              </w:rPr>
            </w:pPr>
            <w:r>
              <w:rPr>
                <w:sz w:val="32"/>
                <w:szCs w:val="32"/>
              </w:rPr>
              <w:t>Воскресенский П. И. Справочник по химии</w:t>
            </w:r>
          </w:p>
        </w:tc>
        <w:tc>
          <w:tcPr>
            <w:tcW w:w="1080" w:type="dxa"/>
            <w:tcBorders>
              <w:top w:val="single" w:sz="4" w:space="0" w:color="auto"/>
              <w:left w:val="single" w:sz="4" w:space="0" w:color="auto"/>
              <w:bottom w:val="single" w:sz="4" w:space="0" w:color="auto"/>
              <w:right w:val="single" w:sz="4" w:space="0" w:color="auto"/>
            </w:tcBorders>
          </w:tcPr>
          <w:p w:rsidR="00234649" w:rsidRDefault="00234649">
            <w:pPr>
              <w:rPr>
                <w:sz w:val="32"/>
                <w:szCs w:val="32"/>
              </w:rPr>
            </w:pP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1974</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lastRenderedPageBreak/>
              <w:t>15</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rPr>
                <w:sz w:val="32"/>
                <w:szCs w:val="32"/>
              </w:rPr>
            </w:pPr>
            <w:r>
              <w:rPr>
                <w:sz w:val="32"/>
                <w:szCs w:val="32"/>
              </w:rPr>
              <w:t>Берман Н. И. Справочник – решение задач</w:t>
            </w:r>
          </w:p>
        </w:tc>
        <w:tc>
          <w:tcPr>
            <w:tcW w:w="1080" w:type="dxa"/>
            <w:tcBorders>
              <w:top w:val="single" w:sz="4" w:space="0" w:color="auto"/>
              <w:left w:val="single" w:sz="4" w:space="0" w:color="auto"/>
              <w:bottom w:val="single" w:sz="4" w:space="0" w:color="auto"/>
              <w:right w:val="single" w:sz="4" w:space="0" w:color="auto"/>
            </w:tcBorders>
          </w:tcPr>
          <w:p w:rsidR="00234649" w:rsidRDefault="00234649">
            <w:pPr>
              <w:rPr>
                <w:sz w:val="32"/>
                <w:szCs w:val="32"/>
              </w:rPr>
            </w:pP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1996</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16</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rPr>
                <w:sz w:val="32"/>
                <w:szCs w:val="32"/>
              </w:rPr>
            </w:pPr>
            <w:r>
              <w:rPr>
                <w:sz w:val="32"/>
                <w:szCs w:val="32"/>
              </w:rPr>
              <w:t>Лидин Р. А.  Справочник по общей и неорганической химии</w:t>
            </w:r>
          </w:p>
        </w:tc>
        <w:tc>
          <w:tcPr>
            <w:tcW w:w="1080" w:type="dxa"/>
            <w:tcBorders>
              <w:top w:val="single" w:sz="4" w:space="0" w:color="auto"/>
              <w:left w:val="single" w:sz="4" w:space="0" w:color="auto"/>
              <w:bottom w:val="single" w:sz="4" w:space="0" w:color="auto"/>
              <w:right w:val="single" w:sz="4" w:space="0" w:color="auto"/>
            </w:tcBorders>
          </w:tcPr>
          <w:p w:rsidR="00234649" w:rsidRDefault="00234649">
            <w:pPr>
              <w:rPr>
                <w:sz w:val="32"/>
                <w:szCs w:val="32"/>
              </w:rPr>
            </w:pP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1997</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17</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rPr>
                <w:sz w:val="32"/>
                <w:szCs w:val="32"/>
              </w:rPr>
            </w:pPr>
            <w:r>
              <w:rPr>
                <w:sz w:val="32"/>
                <w:szCs w:val="32"/>
              </w:rPr>
              <w:t>Денисов Л. В. Справочные материалы</w:t>
            </w:r>
          </w:p>
        </w:tc>
        <w:tc>
          <w:tcPr>
            <w:tcW w:w="1080" w:type="dxa"/>
            <w:tcBorders>
              <w:top w:val="single" w:sz="4" w:space="0" w:color="auto"/>
              <w:left w:val="single" w:sz="4" w:space="0" w:color="auto"/>
              <w:bottom w:val="single" w:sz="4" w:space="0" w:color="auto"/>
              <w:right w:val="single" w:sz="4" w:space="0" w:color="auto"/>
            </w:tcBorders>
          </w:tcPr>
          <w:p w:rsidR="00234649" w:rsidRDefault="00234649">
            <w:pPr>
              <w:rPr>
                <w:sz w:val="32"/>
                <w:szCs w:val="32"/>
              </w:rPr>
            </w:pP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2003</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18</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Манкевич Н. В. Неорганическая химия. Весь школьный курс в таблицах</w:t>
            </w:r>
          </w:p>
        </w:tc>
        <w:tc>
          <w:tcPr>
            <w:tcW w:w="1080" w:type="dxa"/>
            <w:tcBorders>
              <w:top w:val="single" w:sz="4" w:space="0" w:color="auto"/>
              <w:left w:val="single" w:sz="4" w:space="0" w:color="auto"/>
              <w:bottom w:val="single" w:sz="4" w:space="0" w:color="auto"/>
              <w:right w:val="single" w:sz="4" w:space="0" w:color="auto"/>
            </w:tcBorders>
          </w:tcPr>
          <w:p w:rsidR="00234649" w:rsidRDefault="00234649">
            <w:pPr>
              <w:jc w:val="center"/>
              <w:rPr>
                <w:sz w:val="32"/>
                <w:szCs w:val="32"/>
              </w:rPr>
            </w:pP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2010</w:t>
            </w:r>
          </w:p>
        </w:tc>
      </w:tr>
      <w:tr w:rsidR="00234649" w:rsidTr="00234649">
        <w:tc>
          <w:tcPr>
            <w:tcW w:w="825"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19</w:t>
            </w:r>
          </w:p>
        </w:tc>
        <w:tc>
          <w:tcPr>
            <w:tcW w:w="7023"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Троегубова Н. П. Контрольно-измерительные материалы. Химия 8 класс</w:t>
            </w:r>
          </w:p>
        </w:tc>
        <w:tc>
          <w:tcPr>
            <w:tcW w:w="108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8</w:t>
            </w:r>
          </w:p>
        </w:tc>
        <w:tc>
          <w:tcPr>
            <w:tcW w:w="1260" w:type="dxa"/>
            <w:tcBorders>
              <w:top w:val="single" w:sz="4" w:space="0" w:color="auto"/>
              <w:left w:val="single" w:sz="4" w:space="0" w:color="auto"/>
              <w:bottom w:val="single" w:sz="4" w:space="0" w:color="auto"/>
              <w:right w:val="single" w:sz="4" w:space="0" w:color="auto"/>
            </w:tcBorders>
            <w:hideMark/>
          </w:tcPr>
          <w:p w:rsidR="00234649" w:rsidRDefault="00234649">
            <w:pPr>
              <w:jc w:val="center"/>
              <w:rPr>
                <w:sz w:val="32"/>
                <w:szCs w:val="32"/>
              </w:rPr>
            </w:pPr>
            <w:r>
              <w:rPr>
                <w:sz w:val="32"/>
                <w:szCs w:val="32"/>
              </w:rPr>
              <w:t>2010</w:t>
            </w:r>
          </w:p>
        </w:tc>
      </w:tr>
    </w:tbl>
    <w:p w:rsidR="00234649" w:rsidRDefault="00234649" w:rsidP="00234649">
      <w:pPr>
        <w:jc w:val="both"/>
        <w:rPr>
          <w:b/>
          <w:sz w:val="32"/>
          <w:szCs w:val="32"/>
        </w:rPr>
      </w:pPr>
    </w:p>
    <w:p w:rsidR="00234649" w:rsidRDefault="00234649" w:rsidP="00234649">
      <w:pPr>
        <w:ind w:firstLine="720"/>
        <w:jc w:val="both"/>
        <w:rPr>
          <w:b/>
          <w:sz w:val="32"/>
          <w:szCs w:val="32"/>
        </w:rPr>
      </w:pPr>
      <w:r>
        <w:rPr>
          <w:b/>
          <w:sz w:val="32"/>
          <w:szCs w:val="32"/>
        </w:rPr>
        <w:t>Адреса сайтов в ИНТЕРНЕТЕ</w:t>
      </w:r>
    </w:p>
    <w:p w:rsidR="00234649" w:rsidRDefault="00840A77" w:rsidP="00234649">
      <w:pPr>
        <w:ind w:firstLine="720"/>
        <w:jc w:val="both"/>
        <w:rPr>
          <w:sz w:val="32"/>
          <w:szCs w:val="32"/>
        </w:rPr>
      </w:pPr>
      <w:hyperlink r:id="rId16" w:history="1">
        <w:r w:rsidR="00234649">
          <w:rPr>
            <w:rStyle w:val="ad"/>
            <w:sz w:val="32"/>
            <w:szCs w:val="32"/>
            <w:lang w:val="en-US"/>
          </w:rPr>
          <w:t>www</w:t>
        </w:r>
        <w:r w:rsidR="00234649">
          <w:rPr>
            <w:rStyle w:val="ad"/>
            <w:sz w:val="32"/>
            <w:szCs w:val="32"/>
          </w:rPr>
          <w:t>.</w:t>
        </w:r>
        <w:r w:rsidR="00234649">
          <w:rPr>
            <w:rStyle w:val="ad"/>
            <w:sz w:val="32"/>
            <w:szCs w:val="32"/>
            <w:lang w:val="en-US"/>
          </w:rPr>
          <w:t>bio</w:t>
        </w:r>
        <w:r w:rsidR="00234649">
          <w:rPr>
            <w:rStyle w:val="ad"/>
            <w:sz w:val="32"/>
            <w:szCs w:val="32"/>
          </w:rPr>
          <w:t>.1</w:t>
        </w:r>
        <w:r w:rsidR="00234649">
          <w:rPr>
            <w:rStyle w:val="ad"/>
            <w:sz w:val="32"/>
            <w:szCs w:val="32"/>
            <w:lang w:val="en-US"/>
          </w:rPr>
          <w:t>september</w:t>
        </w:r>
        <w:r w:rsidR="00234649">
          <w:rPr>
            <w:rStyle w:val="ad"/>
            <w:sz w:val="32"/>
            <w:szCs w:val="32"/>
          </w:rPr>
          <w:t>.</w:t>
        </w:r>
        <w:r w:rsidR="00234649">
          <w:rPr>
            <w:rStyle w:val="ad"/>
            <w:sz w:val="32"/>
            <w:szCs w:val="32"/>
            <w:lang w:val="en-US"/>
          </w:rPr>
          <w:t>ru</w:t>
        </w:r>
      </w:hyperlink>
      <w:r w:rsidR="00234649">
        <w:rPr>
          <w:sz w:val="32"/>
          <w:szCs w:val="32"/>
        </w:rPr>
        <w:t xml:space="preserve"> – газета «Химия» -приложение к «1 сентября»</w:t>
      </w:r>
    </w:p>
    <w:p w:rsidR="00234649" w:rsidRDefault="00840A77" w:rsidP="00234649">
      <w:pPr>
        <w:ind w:firstLine="720"/>
        <w:jc w:val="both"/>
        <w:rPr>
          <w:sz w:val="32"/>
          <w:szCs w:val="32"/>
        </w:rPr>
      </w:pPr>
      <w:hyperlink r:id="rId17" w:history="1">
        <w:r w:rsidR="00234649">
          <w:rPr>
            <w:rStyle w:val="ad"/>
            <w:sz w:val="32"/>
            <w:szCs w:val="32"/>
            <w:lang w:val="en-US"/>
          </w:rPr>
          <w:t>www</w:t>
        </w:r>
        <w:r w:rsidR="00234649">
          <w:rPr>
            <w:rStyle w:val="ad"/>
            <w:sz w:val="32"/>
            <w:szCs w:val="32"/>
          </w:rPr>
          <w:t>.</w:t>
        </w:r>
        <w:r w:rsidR="00234649">
          <w:rPr>
            <w:rStyle w:val="ad"/>
            <w:sz w:val="32"/>
            <w:szCs w:val="32"/>
            <w:lang w:val="en-US"/>
          </w:rPr>
          <w:t>edios</w:t>
        </w:r>
        <w:r w:rsidR="00234649">
          <w:rPr>
            <w:rStyle w:val="ad"/>
            <w:sz w:val="32"/>
            <w:szCs w:val="32"/>
          </w:rPr>
          <w:t>.</w:t>
        </w:r>
        <w:r w:rsidR="00234649">
          <w:rPr>
            <w:rStyle w:val="ad"/>
            <w:sz w:val="32"/>
            <w:szCs w:val="32"/>
            <w:lang w:val="en-US"/>
          </w:rPr>
          <w:t>ru</w:t>
        </w:r>
      </w:hyperlink>
      <w:r w:rsidR="00234649">
        <w:rPr>
          <w:sz w:val="32"/>
          <w:szCs w:val="32"/>
        </w:rPr>
        <w:t xml:space="preserve"> – Эйдос – центр дистанционного образования</w:t>
      </w:r>
    </w:p>
    <w:p w:rsidR="00234649" w:rsidRDefault="00840A77" w:rsidP="00234649">
      <w:pPr>
        <w:tabs>
          <w:tab w:val="left" w:pos="6320"/>
        </w:tabs>
        <w:rPr>
          <w:b/>
          <w:i/>
          <w:color w:val="000000"/>
          <w:sz w:val="32"/>
          <w:szCs w:val="32"/>
          <w:u w:val="single"/>
        </w:rPr>
      </w:pPr>
      <w:hyperlink r:id="rId18" w:history="1">
        <w:r w:rsidR="00234649">
          <w:rPr>
            <w:rStyle w:val="ad"/>
            <w:sz w:val="32"/>
            <w:szCs w:val="32"/>
            <w:lang w:val="en-US"/>
          </w:rPr>
          <w:t>www</w:t>
        </w:r>
        <w:r w:rsidR="00234649">
          <w:rPr>
            <w:rStyle w:val="ad"/>
            <w:sz w:val="32"/>
            <w:szCs w:val="32"/>
          </w:rPr>
          <w:t>.</w:t>
        </w:r>
        <w:r w:rsidR="00234649">
          <w:rPr>
            <w:rStyle w:val="ad"/>
            <w:sz w:val="32"/>
            <w:szCs w:val="32"/>
            <w:lang w:val="en-US"/>
          </w:rPr>
          <w:t>km</w:t>
        </w:r>
        <w:r w:rsidR="00234649">
          <w:rPr>
            <w:rStyle w:val="ad"/>
            <w:sz w:val="32"/>
            <w:szCs w:val="32"/>
          </w:rPr>
          <w:t>.</w:t>
        </w:r>
        <w:r w:rsidR="00234649">
          <w:rPr>
            <w:rStyle w:val="ad"/>
            <w:sz w:val="32"/>
            <w:szCs w:val="32"/>
            <w:lang w:val="en-US"/>
          </w:rPr>
          <w:t>ru</w:t>
        </w:r>
        <w:r w:rsidR="00234649">
          <w:rPr>
            <w:rStyle w:val="ad"/>
            <w:sz w:val="32"/>
            <w:szCs w:val="32"/>
          </w:rPr>
          <w:t>/</w:t>
        </w:r>
        <w:r w:rsidR="00234649">
          <w:rPr>
            <w:rStyle w:val="ad"/>
            <w:sz w:val="32"/>
            <w:szCs w:val="32"/>
            <w:lang w:val="en-US"/>
          </w:rPr>
          <w:t>education</w:t>
        </w:r>
      </w:hyperlink>
      <w:r w:rsidR="00234649">
        <w:rPr>
          <w:sz w:val="32"/>
          <w:szCs w:val="32"/>
        </w:rPr>
        <w:t xml:space="preserve"> - учебные материалы и словари на сайте «Кирилл и Мифодий»</w:t>
      </w:r>
    </w:p>
    <w:p w:rsidR="00234649" w:rsidRDefault="00234649" w:rsidP="00234649">
      <w:pPr>
        <w:jc w:val="center"/>
        <w:rPr>
          <w:rFonts w:ascii="Times New Roman" w:eastAsia="Times New Roman" w:hAnsi="Times New Roman" w:cs="Times New Roman"/>
          <w:sz w:val="36"/>
          <w:szCs w:val="36"/>
        </w:rPr>
      </w:pPr>
    </w:p>
    <w:p w:rsidR="00234649" w:rsidRDefault="00234649" w:rsidP="00234649">
      <w:pPr>
        <w:pStyle w:val="af0"/>
        <w:spacing w:before="0" w:beforeAutospacing="0" w:after="0" w:afterAutospacing="0"/>
        <w:ind w:firstLine="567"/>
        <w:jc w:val="both"/>
        <w:rPr>
          <w:sz w:val="32"/>
          <w:szCs w:val="32"/>
          <w:shd w:val="clear" w:color="auto" w:fill="F4F4F4"/>
        </w:rPr>
      </w:pPr>
    </w:p>
    <w:p w:rsidR="00234649" w:rsidRDefault="00234649" w:rsidP="00234649">
      <w:pPr>
        <w:pStyle w:val="a9"/>
        <w:numPr>
          <w:ilvl w:val="0"/>
          <w:numId w:val="38"/>
        </w:numPr>
        <w:rPr>
          <w:b/>
          <w:sz w:val="32"/>
          <w:szCs w:val="32"/>
          <w:shd w:val="clear" w:color="auto" w:fill="F4F4F4"/>
        </w:rPr>
      </w:pPr>
      <w:r>
        <w:rPr>
          <w:b/>
          <w:sz w:val="32"/>
          <w:szCs w:val="32"/>
          <w:shd w:val="clear" w:color="auto" w:fill="F4F4F4"/>
        </w:rPr>
        <w:t>Результаты освоения учебного курса и система их оценки</w:t>
      </w:r>
    </w:p>
    <w:p w:rsidR="00234649" w:rsidRDefault="00234649" w:rsidP="00234649">
      <w:pPr>
        <w:spacing w:after="0" w:line="240" w:lineRule="auto"/>
        <w:ind w:left="567"/>
        <w:jc w:val="both"/>
        <w:rPr>
          <w:b/>
          <w:sz w:val="32"/>
          <w:szCs w:val="32"/>
        </w:rPr>
      </w:pPr>
    </w:p>
    <w:p w:rsidR="00234649" w:rsidRDefault="00234649" w:rsidP="00234649">
      <w:pPr>
        <w:ind w:left="567"/>
        <w:jc w:val="both"/>
        <w:rPr>
          <w:sz w:val="32"/>
          <w:szCs w:val="32"/>
        </w:rPr>
      </w:pPr>
    </w:p>
    <w:p w:rsidR="00234649" w:rsidRDefault="00234649" w:rsidP="00234649">
      <w:pPr>
        <w:jc w:val="both"/>
        <w:rPr>
          <w:bCs/>
          <w:sz w:val="32"/>
          <w:szCs w:val="32"/>
          <w:shd w:val="clear" w:color="auto" w:fill="F4F4F4"/>
        </w:rPr>
      </w:pPr>
      <w:r>
        <w:rPr>
          <w:b/>
          <w:bCs/>
          <w:sz w:val="32"/>
          <w:szCs w:val="32"/>
          <w:u w:val="single"/>
          <w:shd w:val="clear" w:color="auto" w:fill="F4F4F4"/>
        </w:rPr>
        <w:t xml:space="preserve"> Предполагаемые результаты обучения</w:t>
      </w:r>
    </w:p>
    <w:p w:rsidR="00234649" w:rsidRDefault="00234649" w:rsidP="00234649">
      <w:pPr>
        <w:widowControl w:val="0"/>
        <w:numPr>
          <w:ilvl w:val="0"/>
          <w:numId w:val="33"/>
        </w:numPr>
        <w:spacing w:after="0" w:line="240" w:lineRule="auto"/>
        <w:ind w:firstLine="567"/>
        <w:jc w:val="both"/>
        <w:rPr>
          <w:sz w:val="32"/>
          <w:szCs w:val="32"/>
        </w:rPr>
      </w:pPr>
      <w:r>
        <w:rPr>
          <w:sz w:val="32"/>
          <w:szCs w:val="32"/>
        </w:rPr>
        <w:t>Программа предусматривает формирование у учащихся общеучебных умений и навыков, универсальных способов деятельности и ключевых компетенций: умение самостоятельно и мотивированно организовывать свою познавательную деятельность; использование элементов причинно-следственного и структурно-функционального анализа; определение сущностных характеристик изучаемого объекта; умение развернуто обосновывать суждения, давать определения, приводить доказательства; оценивание и корректировка своего поведения в окружающем мире.</w:t>
      </w:r>
    </w:p>
    <w:p w:rsidR="00234649" w:rsidRDefault="00234649" w:rsidP="00234649">
      <w:pPr>
        <w:numPr>
          <w:ilvl w:val="0"/>
          <w:numId w:val="33"/>
        </w:numPr>
        <w:shd w:val="clear" w:color="auto" w:fill="FFFFFF"/>
        <w:spacing w:after="0" w:line="240" w:lineRule="auto"/>
        <w:ind w:firstLine="567"/>
        <w:jc w:val="both"/>
        <w:rPr>
          <w:sz w:val="32"/>
          <w:szCs w:val="32"/>
          <w:shd w:val="clear" w:color="auto" w:fill="F4F4F4"/>
        </w:rPr>
      </w:pPr>
      <w:r>
        <w:rPr>
          <w:sz w:val="32"/>
          <w:szCs w:val="32"/>
          <w:shd w:val="clear" w:color="auto" w:fill="F4F4F4"/>
        </w:rPr>
        <w:t>При выполнении творческих работ формируется умение определять адекватные способы решения учебной задачи на основе заданных алгоритмов, комбинировать известные алгоритмы деятельности в ситуациях, не предполагающих стандартного применения одного из них, мотивированно отказываться от образца деятельности, искать оригинальные решения. Учащиеся должны научиться пред</w:t>
      </w:r>
      <w:r>
        <w:rPr>
          <w:sz w:val="32"/>
          <w:szCs w:val="32"/>
          <w:shd w:val="clear" w:color="auto" w:fill="F4F4F4"/>
        </w:rPr>
        <w:softHyphen/>
        <w:t>ставлять результаты индивидуальной и групповой познавательной деятельности в форме ис</w:t>
      </w:r>
      <w:r>
        <w:rPr>
          <w:sz w:val="32"/>
          <w:szCs w:val="32"/>
          <w:shd w:val="clear" w:color="auto" w:fill="F4F4F4"/>
        </w:rPr>
        <w:softHyphen/>
        <w:t xml:space="preserve">следовательского проекта, публичной презентации. Реализация поурочно-тематического плана обеспечивает освоение общеучебных умений и компетенций в рамках информационно-коммуникативной деятельности. </w:t>
      </w:r>
    </w:p>
    <w:p w:rsidR="00234649" w:rsidRDefault="00234649" w:rsidP="00234649">
      <w:pPr>
        <w:widowControl w:val="0"/>
        <w:numPr>
          <w:ilvl w:val="0"/>
          <w:numId w:val="33"/>
        </w:numPr>
        <w:spacing w:after="0" w:line="240" w:lineRule="auto"/>
        <w:ind w:firstLine="567"/>
        <w:jc w:val="both"/>
        <w:rPr>
          <w:sz w:val="32"/>
          <w:szCs w:val="32"/>
        </w:rPr>
      </w:pPr>
      <w:proofErr w:type="gramStart"/>
      <w:r>
        <w:rPr>
          <w:sz w:val="32"/>
          <w:szCs w:val="32"/>
        </w:rPr>
        <w:t>Требования к уровню подготовки обучающихся включают в себя как требования, основанные на усвоении и воспроизведении учебного материала, понимании смысла химических понятий и явлений, так и основанные на более сложных видах деятельности: объяснение физических и химических явлений, приведение примеров практического использования изучаемых химических явлений и законов.</w:t>
      </w:r>
      <w:proofErr w:type="gramEnd"/>
      <w:r>
        <w:rPr>
          <w:sz w:val="32"/>
          <w:szCs w:val="32"/>
        </w:rPr>
        <w:t xml:space="preserve"> </w:t>
      </w:r>
      <w:proofErr w:type="gramStart"/>
      <w:r>
        <w:rPr>
          <w:sz w:val="32"/>
          <w:szCs w:val="32"/>
        </w:rPr>
        <w:t xml:space="preserve">Требования направлены на реализацию деятельностного, практико-ориентированного и личностно ориентированного подходов, овладение учащимися способами интеллектуальной и практической деятельности, овладение знаниями и умениями, востребованными в повседневной жизни, </w:t>
      </w:r>
      <w:r>
        <w:rPr>
          <w:sz w:val="32"/>
          <w:szCs w:val="32"/>
        </w:rPr>
        <w:lastRenderedPageBreak/>
        <w:t xml:space="preserve">позволяющими ориентироваться в окружающем мире, значимыми для сохранения окружающей среды и собственного здоровья. </w:t>
      </w:r>
      <w:proofErr w:type="gramEnd"/>
    </w:p>
    <w:p w:rsidR="00234649" w:rsidRDefault="00234649" w:rsidP="00234649">
      <w:pPr>
        <w:widowControl w:val="0"/>
        <w:numPr>
          <w:ilvl w:val="0"/>
          <w:numId w:val="33"/>
        </w:numPr>
        <w:spacing w:after="0" w:line="240" w:lineRule="auto"/>
        <w:ind w:firstLine="567"/>
        <w:jc w:val="both"/>
        <w:rPr>
          <w:sz w:val="32"/>
          <w:szCs w:val="32"/>
        </w:rPr>
      </w:pPr>
    </w:p>
    <w:p w:rsidR="00234649" w:rsidRDefault="00234649" w:rsidP="00234649">
      <w:pPr>
        <w:numPr>
          <w:ilvl w:val="0"/>
          <w:numId w:val="33"/>
        </w:numPr>
        <w:spacing w:after="0" w:line="240" w:lineRule="auto"/>
        <w:ind w:firstLine="567"/>
        <w:jc w:val="both"/>
        <w:rPr>
          <w:b/>
          <w:sz w:val="32"/>
          <w:szCs w:val="32"/>
          <w:u w:val="single"/>
          <w:shd w:val="clear" w:color="auto" w:fill="F4F4F4"/>
        </w:rPr>
      </w:pPr>
      <w:r>
        <w:rPr>
          <w:b/>
          <w:sz w:val="32"/>
          <w:szCs w:val="32"/>
          <w:u w:val="single"/>
          <w:shd w:val="clear" w:color="auto" w:fill="F4F4F4"/>
        </w:rPr>
        <w:t>В результате изучения предмета учащиеся 8 класса должны:</w:t>
      </w:r>
    </w:p>
    <w:p w:rsidR="00234649" w:rsidRDefault="00234649" w:rsidP="00234649">
      <w:pPr>
        <w:numPr>
          <w:ilvl w:val="0"/>
          <w:numId w:val="33"/>
        </w:numPr>
        <w:tabs>
          <w:tab w:val="left" w:pos="4040"/>
        </w:tabs>
        <w:spacing w:after="0" w:line="240" w:lineRule="auto"/>
        <w:ind w:firstLine="567"/>
        <w:jc w:val="both"/>
        <w:rPr>
          <w:b/>
          <w:sz w:val="32"/>
          <w:szCs w:val="32"/>
          <w:shd w:val="clear" w:color="auto" w:fill="F4F4F4"/>
        </w:rPr>
      </w:pPr>
      <w:r>
        <w:rPr>
          <w:b/>
          <w:i/>
          <w:sz w:val="32"/>
          <w:szCs w:val="32"/>
          <w:shd w:val="clear" w:color="auto" w:fill="F4F4F4"/>
        </w:rPr>
        <w:t>знать/понимать</w:t>
      </w:r>
    </w:p>
    <w:p w:rsidR="00234649" w:rsidRDefault="00234649" w:rsidP="00234649">
      <w:pPr>
        <w:numPr>
          <w:ilvl w:val="0"/>
          <w:numId w:val="33"/>
        </w:numPr>
        <w:tabs>
          <w:tab w:val="left" w:pos="4040"/>
        </w:tabs>
        <w:spacing w:after="0" w:line="240" w:lineRule="auto"/>
        <w:ind w:firstLine="567"/>
        <w:jc w:val="both"/>
        <w:rPr>
          <w:sz w:val="32"/>
          <w:szCs w:val="32"/>
          <w:shd w:val="clear" w:color="auto" w:fill="F4F4F4"/>
        </w:rPr>
      </w:pPr>
      <w:r>
        <w:rPr>
          <w:sz w:val="32"/>
          <w:szCs w:val="32"/>
          <w:shd w:val="clear" w:color="auto" w:fill="F4F4F4"/>
        </w:rPr>
        <w:t>основные формы существования химического элемента (свободные атомы, простые и сложные вещества); основные сведения о строении атомов элементов малых периодов; основные виды химических связей; типы кристаллических решеток; факторы, определяющие скорость химических реакций и состояние химического равновесия; типологию химических реакций по различным признакам; сущность электролитической диссоциации; названия, состав, классификацию и свойства важнейших классов неорганических соединений в свете теории электролитической диссоциации и с позиций окисления-восстановления; важнейшие химические понятия, основные законы химии, основные теории химии, важнейшие вещества и материалы.</w:t>
      </w:r>
    </w:p>
    <w:p w:rsidR="00234649" w:rsidRDefault="00234649" w:rsidP="00234649">
      <w:pPr>
        <w:numPr>
          <w:ilvl w:val="0"/>
          <w:numId w:val="33"/>
        </w:numPr>
        <w:tabs>
          <w:tab w:val="left" w:pos="4040"/>
        </w:tabs>
        <w:spacing w:after="0" w:line="240" w:lineRule="auto"/>
        <w:ind w:firstLine="567"/>
        <w:jc w:val="both"/>
        <w:rPr>
          <w:b/>
          <w:sz w:val="32"/>
          <w:szCs w:val="32"/>
          <w:shd w:val="clear" w:color="auto" w:fill="F4F4F4"/>
        </w:rPr>
      </w:pPr>
      <w:r>
        <w:rPr>
          <w:b/>
          <w:i/>
          <w:sz w:val="32"/>
          <w:szCs w:val="32"/>
          <w:shd w:val="clear" w:color="auto" w:fill="F4F4F4"/>
        </w:rPr>
        <w:t>уметь</w:t>
      </w:r>
    </w:p>
    <w:p w:rsidR="00234649" w:rsidRDefault="00234649" w:rsidP="00234649">
      <w:pPr>
        <w:numPr>
          <w:ilvl w:val="0"/>
          <w:numId w:val="33"/>
        </w:numPr>
        <w:tabs>
          <w:tab w:val="left" w:pos="4040"/>
        </w:tabs>
        <w:spacing w:after="0" w:line="240" w:lineRule="auto"/>
        <w:ind w:firstLine="567"/>
        <w:jc w:val="both"/>
        <w:rPr>
          <w:sz w:val="32"/>
          <w:szCs w:val="32"/>
          <w:shd w:val="clear" w:color="auto" w:fill="F4F4F4"/>
        </w:rPr>
      </w:pPr>
      <w:proofErr w:type="gramStart"/>
      <w:r>
        <w:rPr>
          <w:sz w:val="32"/>
          <w:szCs w:val="32"/>
          <w:shd w:val="clear" w:color="auto" w:fill="F4F4F4"/>
        </w:rPr>
        <w:t>а) применять следующие понятия: химический элемент, атом, изотопы, ионы, молекулы; простое и сложное вещество; аллотропия; относительная и молекулярная масса, количество вещества, молярная масса, молярный объем, число Авогадро; электроотрицательность, степень окисления, окислительно-восстановительный процесс; химическая связь, ее виды и разновидности; химическая реакция и ее классификации; скорость химической реакции и факторы ее зависимости;</w:t>
      </w:r>
      <w:proofErr w:type="gramEnd"/>
      <w:r>
        <w:rPr>
          <w:sz w:val="32"/>
          <w:szCs w:val="32"/>
          <w:shd w:val="clear" w:color="auto" w:fill="F4F4F4"/>
        </w:rPr>
        <w:t xml:space="preserve"> обратимость химических реакций, химическое равновесие и условия его смещения; электролитическая диссоциация, гидратация молекул и ионов; ионы, их классификация и свойства; электрохимический ряд напряжений металлов;</w:t>
      </w:r>
    </w:p>
    <w:p w:rsidR="00234649" w:rsidRDefault="00234649" w:rsidP="00234649">
      <w:pPr>
        <w:numPr>
          <w:ilvl w:val="0"/>
          <w:numId w:val="33"/>
        </w:numPr>
        <w:tabs>
          <w:tab w:val="left" w:pos="4040"/>
        </w:tabs>
        <w:spacing w:after="0" w:line="240" w:lineRule="auto"/>
        <w:ind w:firstLine="567"/>
        <w:jc w:val="both"/>
        <w:rPr>
          <w:sz w:val="32"/>
          <w:szCs w:val="32"/>
          <w:shd w:val="clear" w:color="auto" w:fill="F4F4F4"/>
        </w:rPr>
      </w:pPr>
      <w:r>
        <w:rPr>
          <w:sz w:val="32"/>
          <w:szCs w:val="32"/>
          <w:shd w:val="clear" w:color="auto" w:fill="F4F4F4"/>
        </w:rPr>
        <w:t>б) разъяснять смысл химических формул и уравнений; объяснять действие изученных закономерностей (сохранение массы веще</w:t>
      </w:r>
      <w:proofErr w:type="gramStart"/>
      <w:r>
        <w:rPr>
          <w:sz w:val="32"/>
          <w:szCs w:val="32"/>
          <w:shd w:val="clear" w:color="auto" w:fill="F4F4F4"/>
        </w:rPr>
        <w:t>ств пр</w:t>
      </w:r>
      <w:proofErr w:type="gramEnd"/>
      <w:r>
        <w:rPr>
          <w:sz w:val="32"/>
          <w:szCs w:val="32"/>
          <w:shd w:val="clear" w:color="auto" w:fill="F4F4F4"/>
        </w:rPr>
        <w:t xml:space="preserve">и химических реакциях); определять степени окисления атомов химических элементов по формулам их соединений; составлять уравнения реакций, определять </w:t>
      </w:r>
      <w:r>
        <w:rPr>
          <w:sz w:val="32"/>
          <w:szCs w:val="32"/>
          <w:shd w:val="clear" w:color="auto" w:fill="F4F4F4"/>
        </w:rPr>
        <w:lastRenderedPageBreak/>
        <w:t>их вид и характеризовать окислительно-восстановительные реакции, определять по составу (химическим формулам) принадлежность веществ к различным классам соединений и характеризовать их химические свойства, в том числе и в свете теории электролитической диссоциации; устанавливать генетическую связь между классами неорганических соединений и зависимость между составом вещества и его свойствами;</w:t>
      </w:r>
    </w:p>
    <w:p w:rsidR="00234649" w:rsidRDefault="00234649" w:rsidP="00234649">
      <w:pPr>
        <w:numPr>
          <w:ilvl w:val="0"/>
          <w:numId w:val="33"/>
        </w:numPr>
        <w:tabs>
          <w:tab w:val="left" w:pos="4040"/>
        </w:tabs>
        <w:spacing w:after="0" w:line="240" w:lineRule="auto"/>
        <w:ind w:firstLine="567"/>
        <w:jc w:val="both"/>
        <w:rPr>
          <w:sz w:val="32"/>
          <w:szCs w:val="32"/>
          <w:shd w:val="clear" w:color="auto" w:fill="F4F4F4"/>
        </w:rPr>
      </w:pPr>
      <w:r>
        <w:rPr>
          <w:sz w:val="32"/>
          <w:szCs w:val="32"/>
          <w:shd w:val="clear" w:color="auto" w:fill="F4F4F4"/>
        </w:rPr>
        <w:t>в) обращаться с лабораторным оборудованием; соблюдать правил техники безопасности; проводить простые химические опыты; выполнять химический эксперимент наблюдать за химическими процессами и оформлять результаты наблюдений;</w:t>
      </w:r>
    </w:p>
    <w:p w:rsidR="00234649" w:rsidRDefault="00234649" w:rsidP="00234649">
      <w:pPr>
        <w:numPr>
          <w:ilvl w:val="0"/>
          <w:numId w:val="33"/>
        </w:numPr>
        <w:tabs>
          <w:tab w:val="left" w:pos="4040"/>
        </w:tabs>
        <w:spacing w:after="0" w:line="240" w:lineRule="auto"/>
        <w:ind w:firstLine="567"/>
        <w:jc w:val="both"/>
        <w:rPr>
          <w:sz w:val="32"/>
          <w:szCs w:val="32"/>
          <w:shd w:val="clear" w:color="auto" w:fill="F4F4F4"/>
        </w:rPr>
      </w:pPr>
      <w:r>
        <w:rPr>
          <w:sz w:val="32"/>
          <w:szCs w:val="32"/>
          <w:shd w:val="clear" w:color="auto" w:fill="F4F4F4"/>
        </w:rPr>
        <w:t>г) производить расчеты по химическим формулам и уравнениям с использованием изученных понятий.</w:t>
      </w:r>
    </w:p>
    <w:p w:rsidR="00234649" w:rsidRDefault="00234649" w:rsidP="00234649">
      <w:pPr>
        <w:numPr>
          <w:ilvl w:val="0"/>
          <w:numId w:val="33"/>
        </w:numPr>
        <w:tabs>
          <w:tab w:val="left" w:pos="4040"/>
        </w:tabs>
        <w:spacing w:after="0" w:line="240" w:lineRule="auto"/>
        <w:ind w:firstLine="567"/>
        <w:jc w:val="both"/>
        <w:rPr>
          <w:b/>
          <w:sz w:val="32"/>
          <w:szCs w:val="32"/>
          <w:shd w:val="clear" w:color="auto" w:fill="F4F4F4"/>
        </w:rPr>
      </w:pPr>
      <w:r>
        <w:rPr>
          <w:b/>
          <w:i/>
          <w:sz w:val="32"/>
          <w:szCs w:val="32"/>
          <w:shd w:val="clear" w:color="auto" w:fill="F4F4F4"/>
        </w:rPr>
        <w:t>использовать</w:t>
      </w:r>
    </w:p>
    <w:p w:rsidR="00234649" w:rsidRDefault="00234649" w:rsidP="00234649">
      <w:pPr>
        <w:numPr>
          <w:ilvl w:val="0"/>
          <w:numId w:val="33"/>
        </w:numPr>
        <w:tabs>
          <w:tab w:val="left" w:pos="4040"/>
        </w:tabs>
        <w:spacing w:after="0" w:line="240" w:lineRule="auto"/>
        <w:ind w:firstLine="567"/>
        <w:jc w:val="both"/>
        <w:rPr>
          <w:sz w:val="32"/>
          <w:szCs w:val="32"/>
          <w:shd w:val="clear" w:color="auto" w:fill="F4F4F4"/>
        </w:rPr>
      </w:pPr>
      <w:r>
        <w:rPr>
          <w:sz w:val="32"/>
          <w:szCs w:val="32"/>
          <w:shd w:val="clear" w:color="auto" w:fill="F4F4F4"/>
        </w:rPr>
        <w:t>приобретённые знания и умения в практической деятельности и повседневной жизни.</w:t>
      </w:r>
    </w:p>
    <w:p w:rsidR="00234649" w:rsidRDefault="00234649" w:rsidP="00234649">
      <w:pPr>
        <w:tabs>
          <w:tab w:val="left" w:pos="4040"/>
        </w:tabs>
        <w:spacing w:after="0" w:line="240" w:lineRule="auto"/>
        <w:ind w:left="567"/>
        <w:jc w:val="both"/>
        <w:rPr>
          <w:sz w:val="32"/>
          <w:szCs w:val="32"/>
          <w:shd w:val="clear" w:color="auto" w:fill="F4F4F4"/>
        </w:rPr>
      </w:pPr>
    </w:p>
    <w:p w:rsidR="00234649" w:rsidRDefault="00234649" w:rsidP="00234649">
      <w:pPr>
        <w:pStyle w:val="a9"/>
        <w:numPr>
          <w:ilvl w:val="0"/>
          <w:numId w:val="33"/>
        </w:numPr>
        <w:ind w:left="720"/>
        <w:rPr>
          <w:sz w:val="32"/>
          <w:szCs w:val="32"/>
        </w:rPr>
      </w:pPr>
      <w:r>
        <w:rPr>
          <w:b/>
          <w:sz w:val="32"/>
          <w:szCs w:val="32"/>
        </w:rPr>
        <w:t>Критерии и нормы устного ответа по химии</w:t>
      </w:r>
      <w:r>
        <w:rPr>
          <w:sz w:val="32"/>
          <w:szCs w:val="32"/>
        </w:rPr>
        <w:t>.</w:t>
      </w:r>
      <w:r>
        <w:rPr>
          <w:b/>
          <w:sz w:val="32"/>
          <w:szCs w:val="32"/>
        </w:rPr>
        <w:t xml:space="preserve"> </w:t>
      </w:r>
    </w:p>
    <w:p w:rsidR="00234649" w:rsidRDefault="00234649" w:rsidP="00234649">
      <w:pPr>
        <w:pStyle w:val="a9"/>
        <w:rPr>
          <w:b/>
          <w:sz w:val="32"/>
          <w:szCs w:val="32"/>
        </w:rPr>
      </w:pPr>
      <w:r>
        <w:rPr>
          <w:sz w:val="32"/>
          <w:szCs w:val="32"/>
        </w:rPr>
        <w:t xml:space="preserve"> </w:t>
      </w:r>
      <w:r>
        <w:rPr>
          <w:b/>
          <w:sz w:val="32"/>
          <w:szCs w:val="32"/>
        </w:rPr>
        <w:t>Оценка знаний на 5</w:t>
      </w:r>
    </w:p>
    <w:p w:rsidR="00234649" w:rsidRDefault="00234649" w:rsidP="00234649">
      <w:pPr>
        <w:pStyle w:val="a9"/>
        <w:numPr>
          <w:ilvl w:val="0"/>
          <w:numId w:val="33"/>
        </w:numPr>
        <w:ind w:left="720"/>
        <w:rPr>
          <w:sz w:val="32"/>
          <w:szCs w:val="32"/>
        </w:rPr>
      </w:pPr>
      <w:r>
        <w:rPr>
          <w:sz w:val="32"/>
          <w:szCs w:val="32"/>
        </w:rPr>
        <w:t xml:space="preserve"> 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rsidR="00234649" w:rsidRDefault="00234649" w:rsidP="00234649">
      <w:pPr>
        <w:pStyle w:val="a9"/>
        <w:numPr>
          <w:ilvl w:val="0"/>
          <w:numId w:val="33"/>
        </w:numPr>
        <w:ind w:left="720"/>
        <w:rPr>
          <w:sz w:val="32"/>
          <w:szCs w:val="32"/>
        </w:rPr>
      </w:pPr>
      <w:r>
        <w:rPr>
          <w:sz w:val="32"/>
          <w:szCs w:val="32"/>
        </w:rPr>
        <w:t xml:space="preserve">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ранее приобретенных знаний) и внутрипредметные связи, творчески применяет полученные знания в незнакомой ситуации. Последовательно, четко, связно, </w:t>
      </w:r>
      <w:r>
        <w:rPr>
          <w:sz w:val="32"/>
          <w:szCs w:val="32"/>
        </w:rPr>
        <w:lastRenderedPageBreak/>
        <w:t>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 применяет систему условных обозначений при ведении записей, сопровождающих ответ; использует для доказательства выводы из наблюдений и опытов.</w:t>
      </w:r>
    </w:p>
    <w:p w:rsidR="00234649" w:rsidRDefault="00234649" w:rsidP="00234649">
      <w:pPr>
        <w:pStyle w:val="a9"/>
        <w:numPr>
          <w:ilvl w:val="0"/>
          <w:numId w:val="33"/>
        </w:numPr>
        <w:ind w:left="720"/>
        <w:rPr>
          <w:sz w:val="32"/>
          <w:szCs w:val="32"/>
        </w:rPr>
      </w:pPr>
      <w:r>
        <w:rPr>
          <w:sz w:val="32"/>
          <w:szCs w:val="32"/>
        </w:rPr>
        <w:t xml:space="preserve"> 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rsidR="00234649" w:rsidRDefault="00234649" w:rsidP="00234649">
      <w:pPr>
        <w:pStyle w:val="a9"/>
        <w:rPr>
          <w:b/>
          <w:sz w:val="32"/>
          <w:szCs w:val="32"/>
        </w:rPr>
      </w:pPr>
      <w:r>
        <w:rPr>
          <w:b/>
          <w:sz w:val="32"/>
          <w:szCs w:val="32"/>
        </w:rPr>
        <w:t xml:space="preserve"> Оценка «4» ставится, если ученик:</w:t>
      </w:r>
    </w:p>
    <w:p w:rsidR="00234649" w:rsidRDefault="00234649" w:rsidP="00234649">
      <w:pPr>
        <w:pStyle w:val="a9"/>
        <w:numPr>
          <w:ilvl w:val="0"/>
          <w:numId w:val="33"/>
        </w:numPr>
        <w:ind w:left="720"/>
        <w:rPr>
          <w:sz w:val="32"/>
          <w:szCs w:val="32"/>
        </w:rPr>
      </w:pPr>
      <w:r>
        <w:rPr>
          <w:sz w:val="32"/>
          <w:szCs w:val="32"/>
        </w:rPr>
        <w:t xml:space="preserve"> 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234649" w:rsidRDefault="00234649" w:rsidP="00234649">
      <w:pPr>
        <w:pStyle w:val="a9"/>
        <w:numPr>
          <w:ilvl w:val="0"/>
          <w:numId w:val="33"/>
        </w:numPr>
        <w:ind w:left="720"/>
        <w:rPr>
          <w:sz w:val="32"/>
          <w:szCs w:val="32"/>
        </w:rPr>
      </w:pPr>
      <w:r>
        <w:rPr>
          <w:sz w:val="32"/>
          <w:szCs w:val="32"/>
        </w:rPr>
        <w:lastRenderedPageBreak/>
        <w:t xml:space="preserve">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rsidR="00234649" w:rsidRDefault="00234649" w:rsidP="00234649">
      <w:pPr>
        <w:pStyle w:val="a9"/>
        <w:numPr>
          <w:ilvl w:val="0"/>
          <w:numId w:val="33"/>
        </w:numPr>
        <w:ind w:left="720"/>
        <w:rPr>
          <w:sz w:val="32"/>
          <w:szCs w:val="32"/>
        </w:rPr>
      </w:pPr>
      <w:r>
        <w:rPr>
          <w:sz w:val="32"/>
          <w:szCs w:val="32"/>
        </w:rPr>
        <w:t xml:space="preserve"> 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rsidR="00234649" w:rsidRDefault="00234649" w:rsidP="00234649">
      <w:pPr>
        <w:pStyle w:val="a9"/>
        <w:rPr>
          <w:b/>
          <w:sz w:val="32"/>
          <w:szCs w:val="32"/>
        </w:rPr>
      </w:pPr>
      <w:r>
        <w:rPr>
          <w:b/>
          <w:sz w:val="32"/>
          <w:szCs w:val="32"/>
        </w:rPr>
        <w:t xml:space="preserve"> Оценка «3» ставится, если ученик:</w:t>
      </w:r>
    </w:p>
    <w:p w:rsidR="00234649" w:rsidRDefault="00234649" w:rsidP="00234649">
      <w:pPr>
        <w:pStyle w:val="a9"/>
        <w:numPr>
          <w:ilvl w:val="0"/>
          <w:numId w:val="33"/>
        </w:numPr>
        <w:ind w:left="720"/>
        <w:rPr>
          <w:sz w:val="32"/>
          <w:szCs w:val="32"/>
        </w:rPr>
      </w:pPr>
      <w:r>
        <w:rPr>
          <w:sz w:val="32"/>
          <w:szCs w:val="32"/>
        </w:rPr>
        <w:t xml:space="preserve"> 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не систематизированно, фрагментарно, не всегда последовательно.</w:t>
      </w:r>
    </w:p>
    <w:p w:rsidR="00234649" w:rsidRDefault="00234649" w:rsidP="00234649">
      <w:pPr>
        <w:pStyle w:val="a9"/>
        <w:numPr>
          <w:ilvl w:val="0"/>
          <w:numId w:val="33"/>
        </w:numPr>
        <w:ind w:left="720"/>
        <w:rPr>
          <w:sz w:val="32"/>
          <w:szCs w:val="32"/>
        </w:rPr>
      </w:pPr>
      <w:r>
        <w:rPr>
          <w:sz w:val="32"/>
          <w:szCs w:val="32"/>
        </w:rPr>
        <w:t xml:space="preserve"> Показывает </w:t>
      </w:r>
      <w:proofErr w:type="gramStart"/>
      <w:r>
        <w:rPr>
          <w:sz w:val="32"/>
          <w:szCs w:val="32"/>
        </w:rPr>
        <w:t>недостаточную</w:t>
      </w:r>
      <w:proofErr w:type="gramEnd"/>
      <w:r>
        <w:rPr>
          <w:sz w:val="32"/>
          <w:szCs w:val="32"/>
        </w:rPr>
        <w:t xml:space="preserve">  сформированность отдельных знаний и умений; выводы и обобщения аргументирует слабо, допускает в них ошибки.</w:t>
      </w:r>
    </w:p>
    <w:p w:rsidR="00234649" w:rsidRDefault="00234649" w:rsidP="00234649">
      <w:pPr>
        <w:pStyle w:val="a9"/>
        <w:numPr>
          <w:ilvl w:val="0"/>
          <w:numId w:val="33"/>
        </w:numPr>
        <w:ind w:left="720"/>
        <w:rPr>
          <w:sz w:val="32"/>
          <w:szCs w:val="32"/>
        </w:rPr>
      </w:pPr>
      <w:r>
        <w:rPr>
          <w:sz w:val="32"/>
          <w:szCs w:val="32"/>
        </w:rPr>
        <w:t xml:space="preserve"> 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опытов или допустил ошибки при их изложении.</w:t>
      </w:r>
    </w:p>
    <w:p w:rsidR="00234649" w:rsidRDefault="00234649" w:rsidP="00234649">
      <w:pPr>
        <w:pStyle w:val="a9"/>
        <w:numPr>
          <w:ilvl w:val="0"/>
          <w:numId w:val="33"/>
        </w:numPr>
        <w:ind w:left="720"/>
        <w:rPr>
          <w:sz w:val="32"/>
          <w:szCs w:val="32"/>
        </w:rPr>
      </w:pPr>
      <w:r>
        <w:rPr>
          <w:sz w:val="32"/>
          <w:szCs w:val="32"/>
        </w:rPr>
        <w:t xml:space="preserve">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rsidR="00234649" w:rsidRDefault="00234649" w:rsidP="00234649">
      <w:pPr>
        <w:pStyle w:val="a9"/>
        <w:numPr>
          <w:ilvl w:val="0"/>
          <w:numId w:val="33"/>
        </w:numPr>
        <w:ind w:left="720"/>
        <w:rPr>
          <w:sz w:val="32"/>
          <w:szCs w:val="32"/>
        </w:rPr>
      </w:pPr>
      <w:r>
        <w:rPr>
          <w:sz w:val="32"/>
          <w:szCs w:val="32"/>
        </w:rPr>
        <w:lastRenderedPageBreak/>
        <w:t xml:space="preserve">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w:t>
      </w:r>
      <w:proofErr w:type="gramStart"/>
      <w:r>
        <w:rPr>
          <w:sz w:val="32"/>
          <w:szCs w:val="32"/>
        </w:rPr>
        <w:t>важное  значение</w:t>
      </w:r>
      <w:proofErr w:type="gramEnd"/>
      <w:r>
        <w:rPr>
          <w:sz w:val="32"/>
          <w:szCs w:val="32"/>
        </w:rPr>
        <w:t xml:space="preserve"> в этом тексте.</w:t>
      </w:r>
    </w:p>
    <w:p w:rsidR="00234649" w:rsidRDefault="00234649" w:rsidP="00234649">
      <w:pPr>
        <w:pStyle w:val="a9"/>
        <w:numPr>
          <w:ilvl w:val="0"/>
          <w:numId w:val="33"/>
        </w:numPr>
        <w:ind w:left="720"/>
        <w:rPr>
          <w:sz w:val="32"/>
          <w:szCs w:val="32"/>
        </w:rPr>
      </w:pPr>
      <w:r>
        <w:rPr>
          <w:sz w:val="32"/>
          <w:szCs w:val="32"/>
        </w:rPr>
        <w:t xml:space="preserve">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p>
    <w:p w:rsidR="00234649" w:rsidRDefault="00234649" w:rsidP="00234649">
      <w:pPr>
        <w:pStyle w:val="a9"/>
        <w:rPr>
          <w:b/>
          <w:sz w:val="32"/>
          <w:szCs w:val="32"/>
        </w:rPr>
      </w:pPr>
      <w:r>
        <w:rPr>
          <w:b/>
          <w:sz w:val="32"/>
          <w:szCs w:val="32"/>
        </w:rPr>
        <w:t xml:space="preserve"> Оценка «2» ставится, если ученик:</w:t>
      </w:r>
    </w:p>
    <w:p w:rsidR="00234649" w:rsidRDefault="00234649" w:rsidP="00234649">
      <w:pPr>
        <w:pStyle w:val="a9"/>
        <w:numPr>
          <w:ilvl w:val="0"/>
          <w:numId w:val="33"/>
        </w:numPr>
        <w:ind w:left="720"/>
        <w:rPr>
          <w:sz w:val="32"/>
          <w:szCs w:val="32"/>
        </w:rPr>
      </w:pPr>
      <w:r>
        <w:rPr>
          <w:sz w:val="32"/>
          <w:szCs w:val="32"/>
        </w:rPr>
        <w:t xml:space="preserve"> Не усвоил и не раскрыл основное содержание материала; не делает выводов и обобщений.</w:t>
      </w:r>
    </w:p>
    <w:p w:rsidR="00234649" w:rsidRDefault="00234649" w:rsidP="00234649">
      <w:pPr>
        <w:pStyle w:val="a9"/>
        <w:numPr>
          <w:ilvl w:val="0"/>
          <w:numId w:val="33"/>
        </w:numPr>
        <w:ind w:left="720"/>
        <w:rPr>
          <w:sz w:val="32"/>
          <w:szCs w:val="32"/>
        </w:rPr>
      </w:pPr>
      <w:r>
        <w:rPr>
          <w:sz w:val="32"/>
          <w:szCs w:val="32"/>
        </w:rPr>
        <w:t xml:space="preserve">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w:t>
      </w:r>
    </w:p>
    <w:p w:rsidR="00234649" w:rsidRDefault="00234649" w:rsidP="00234649">
      <w:pPr>
        <w:pStyle w:val="a9"/>
        <w:numPr>
          <w:ilvl w:val="0"/>
          <w:numId w:val="33"/>
        </w:numPr>
        <w:ind w:left="720"/>
        <w:rPr>
          <w:sz w:val="32"/>
          <w:szCs w:val="32"/>
        </w:rPr>
      </w:pPr>
      <w:r>
        <w:rPr>
          <w:sz w:val="32"/>
          <w:szCs w:val="32"/>
        </w:rPr>
        <w:t xml:space="preserve"> При ответе (на один вопрос) допускает более двух грубых ошибок, которые не может исправить даже при помощи учителя.</w:t>
      </w:r>
    </w:p>
    <w:p w:rsidR="00234649" w:rsidRDefault="00234649" w:rsidP="00234649">
      <w:pPr>
        <w:pStyle w:val="a9"/>
        <w:numPr>
          <w:ilvl w:val="0"/>
          <w:numId w:val="33"/>
        </w:numPr>
        <w:ind w:left="720"/>
        <w:rPr>
          <w:sz w:val="32"/>
          <w:szCs w:val="32"/>
        </w:rPr>
      </w:pPr>
      <w:r>
        <w:rPr>
          <w:sz w:val="32"/>
          <w:szCs w:val="32"/>
        </w:rPr>
        <w:t xml:space="preserve"> Не может ответить ни на один их поставленных вопросов.</w:t>
      </w:r>
    </w:p>
    <w:p w:rsidR="00234649" w:rsidRDefault="00234649" w:rsidP="00234649">
      <w:pPr>
        <w:pStyle w:val="a9"/>
        <w:numPr>
          <w:ilvl w:val="0"/>
          <w:numId w:val="33"/>
        </w:numPr>
        <w:ind w:left="720"/>
        <w:rPr>
          <w:sz w:val="32"/>
          <w:szCs w:val="32"/>
        </w:rPr>
      </w:pPr>
      <w:r>
        <w:rPr>
          <w:sz w:val="32"/>
          <w:szCs w:val="32"/>
        </w:rPr>
        <w:t>Полностью не усвоил материал.</w:t>
      </w:r>
    </w:p>
    <w:p w:rsidR="00234649" w:rsidRDefault="00234649" w:rsidP="00234649">
      <w:pPr>
        <w:pStyle w:val="a9"/>
        <w:rPr>
          <w:sz w:val="32"/>
          <w:szCs w:val="32"/>
        </w:rPr>
      </w:pPr>
    </w:p>
    <w:p w:rsidR="00234649" w:rsidRDefault="00234649" w:rsidP="00234649">
      <w:pPr>
        <w:pStyle w:val="a9"/>
        <w:rPr>
          <w:b/>
          <w:sz w:val="32"/>
          <w:szCs w:val="32"/>
        </w:rPr>
      </w:pPr>
      <w:r>
        <w:rPr>
          <w:b/>
          <w:sz w:val="32"/>
          <w:szCs w:val="32"/>
        </w:rPr>
        <w:t>Оценка выполнения практических (лабораторных) работ, опытов по  химии:</w:t>
      </w:r>
    </w:p>
    <w:p w:rsidR="00234649" w:rsidRDefault="00234649" w:rsidP="00234649">
      <w:pPr>
        <w:pStyle w:val="a9"/>
        <w:rPr>
          <w:b/>
          <w:sz w:val="32"/>
          <w:szCs w:val="32"/>
        </w:rPr>
      </w:pPr>
      <w:r>
        <w:rPr>
          <w:sz w:val="32"/>
          <w:szCs w:val="32"/>
        </w:rPr>
        <w:t xml:space="preserve"> </w:t>
      </w:r>
      <w:r>
        <w:rPr>
          <w:b/>
          <w:sz w:val="32"/>
          <w:szCs w:val="32"/>
        </w:rPr>
        <w:t>Оценка «5» ставится, если ученик:</w:t>
      </w:r>
    </w:p>
    <w:p w:rsidR="00234649" w:rsidRDefault="00234649" w:rsidP="00234649">
      <w:pPr>
        <w:pStyle w:val="a9"/>
        <w:numPr>
          <w:ilvl w:val="0"/>
          <w:numId w:val="33"/>
        </w:numPr>
        <w:ind w:left="720"/>
        <w:rPr>
          <w:sz w:val="32"/>
          <w:szCs w:val="32"/>
        </w:rPr>
      </w:pPr>
      <w:r>
        <w:rPr>
          <w:sz w:val="32"/>
          <w:szCs w:val="32"/>
        </w:rPr>
        <w:t xml:space="preserve"> Правильно определил цель опыта и выполнил работу в полном объеме с соблюдением необходимой последовательности проведения опытов и измерений.</w:t>
      </w:r>
    </w:p>
    <w:p w:rsidR="00234649" w:rsidRDefault="00234649" w:rsidP="00234649">
      <w:pPr>
        <w:pStyle w:val="a9"/>
        <w:numPr>
          <w:ilvl w:val="0"/>
          <w:numId w:val="33"/>
        </w:numPr>
        <w:ind w:left="720"/>
        <w:rPr>
          <w:sz w:val="32"/>
          <w:szCs w:val="32"/>
        </w:rPr>
      </w:pPr>
      <w:r>
        <w:rPr>
          <w:sz w:val="32"/>
          <w:szCs w:val="32"/>
        </w:rPr>
        <w:lastRenderedPageBreak/>
        <w:t xml:space="preserve"> 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w:t>
      </w:r>
    </w:p>
    <w:p w:rsidR="00234649" w:rsidRDefault="00234649" w:rsidP="00234649">
      <w:pPr>
        <w:pStyle w:val="a9"/>
        <w:rPr>
          <w:sz w:val="32"/>
          <w:szCs w:val="32"/>
        </w:rPr>
      </w:pPr>
    </w:p>
    <w:p w:rsidR="00234649" w:rsidRDefault="00234649" w:rsidP="00234649">
      <w:pPr>
        <w:pStyle w:val="a9"/>
        <w:numPr>
          <w:ilvl w:val="0"/>
          <w:numId w:val="33"/>
        </w:numPr>
        <w:ind w:left="720"/>
        <w:rPr>
          <w:sz w:val="32"/>
          <w:szCs w:val="32"/>
        </w:rPr>
      </w:pPr>
      <w:r>
        <w:rPr>
          <w:sz w:val="32"/>
          <w:szCs w:val="32"/>
        </w:rPr>
        <w:t xml:space="preserve"> Научно грамотно, логично описал наблюдения и сформировал выводы из опыта. В представленном отчете правильно и аккуратно выполнил все записи, таблицы, рисунки, чертежи, графики, вычисления и сделал выводы.</w:t>
      </w:r>
    </w:p>
    <w:p w:rsidR="00234649" w:rsidRDefault="00234649" w:rsidP="00234649">
      <w:pPr>
        <w:pStyle w:val="a9"/>
        <w:numPr>
          <w:ilvl w:val="0"/>
          <w:numId w:val="33"/>
        </w:numPr>
        <w:ind w:left="720"/>
        <w:rPr>
          <w:sz w:val="32"/>
          <w:szCs w:val="32"/>
        </w:rPr>
      </w:pPr>
      <w:r>
        <w:rPr>
          <w:sz w:val="32"/>
          <w:szCs w:val="32"/>
        </w:rPr>
        <w:t xml:space="preserve"> Правильно выполнил анализ погрешностей (9-11 классы).</w:t>
      </w:r>
    </w:p>
    <w:p w:rsidR="00234649" w:rsidRDefault="00234649" w:rsidP="00234649">
      <w:pPr>
        <w:pStyle w:val="a9"/>
        <w:numPr>
          <w:ilvl w:val="0"/>
          <w:numId w:val="33"/>
        </w:numPr>
        <w:ind w:left="720"/>
        <w:rPr>
          <w:sz w:val="32"/>
          <w:szCs w:val="32"/>
        </w:rPr>
      </w:pPr>
      <w:r>
        <w:rPr>
          <w:sz w:val="32"/>
          <w:szCs w:val="32"/>
        </w:rPr>
        <w:t xml:space="preserve"> Проявляет организационно-трудовые умения (поддерживает чистоту рабочего места и порядок на столе, экономно использует расходные материалы).</w:t>
      </w:r>
    </w:p>
    <w:p w:rsidR="00234649" w:rsidRDefault="00234649" w:rsidP="00234649">
      <w:pPr>
        <w:pStyle w:val="a9"/>
        <w:numPr>
          <w:ilvl w:val="0"/>
          <w:numId w:val="33"/>
        </w:numPr>
        <w:ind w:left="720"/>
        <w:rPr>
          <w:sz w:val="32"/>
          <w:szCs w:val="32"/>
        </w:rPr>
      </w:pPr>
      <w:r>
        <w:rPr>
          <w:sz w:val="32"/>
          <w:szCs w:val="32"/>
        </w:rPr>
        <w:t xml:space="preserve"> Эксперимент осуществляет по плану с учетом техники безопасности и правил работы с материалами и оборудованием.</w:t>
      </w:r>
    </w:p>
    <w:p w:rsidR="00234649" w:rsidRDefault="00234649" w:rsidP="00234649">
      <w:pPr>
        <w:pStyle w:val="a9"/>
        <w:rPr>
          <w:sz w:val="32"/>
          <w:szCs w:val="32"/>
        </w:rPr>
      </w:pPr>
      <w:r>
        <w:rPr>
          <w:b/>
          <w:sz w:val="32"/>
          <w:szCs w:val="32"/>
        </w:rPr>
        <w:t>Оценка «4» ставится, если ученик выполнил требования к оценке «5», но</w:t>
      </w:r>
      <w:r>
        <w:rPr>
          <w:sz w:val="32"/>
          <w:szCs w:val="32"/>
        </w:rPr>
        <w:t>:</w:t>
      </w:r>
    </w:p>
    <w:p w:rsidR="00234649" w:rsidRDefault="00234649" w:rsidP="00234649">
      <w:pPr>
        <w:pStyle w:val="a9"/>
        <w:numPr>
          <w:ilvl w:val="0"/>
          <w:numId w:val="33"/>
        </w:numPr>
        <w:ind w:left="720"/>
        <w:rPr>
          <w:sz w:val="32"/>
          <w:szCs w:val="32"/>
        </w:rPr>
      </w:pPr>
      <w:r>
        <w:rPr>
          <w:sz w:val="32"/>
          <w:szCs w:val="32"/>
        </w:rPr>
        <w:t xml:space="preserve"> Опыт проводил в условиях, не обеспечивающих достаточной точности измерений.</w:t>
      </w:r>
    </w:p>
    <w:p w:rsidR="00234649" w:rsidRDefault="00234649" w:rsidP="00234649">
      <w:pPr>
        <w:pStyle w:val="a9"/>
        <w:numPr>
          <w:ilvl w:val="0"/>
          <w:numId w:val="33"/>
        </w:numPr>
        <w:ind w:left="720"/>
        <w:rPr>
          <w:sz w:val="32"/>
          <w:szCs w:val="32"/>
        </w:rPr>
      </w:pPr>
      <w:r>
        <w:rPr>
          <w:sz w:val="32"/>
          <w:szCs w:val="32"/>
        </w:rPr>
        <w:t xml:space="preserve"> Было допущено два – три недочета или более одной грубой ошибки и одного недочета.</w:t>
      </w:r>
    </w:p>
    <w:p w:rsidR="00234649" w:rsidRDefault="00234649" w:rsidP="00234649">
      <w:pPr>
        <w:pStyle w:val="a9"/>
        <w:numPr>
          <w:ilvl w:val="0"/>
          <w:numId w:val="33"/>
        </w:numPr>
        <w:ind w:left="720"/>
        <w:rPr>
          <w:sz w:val="32"/>
          <w:szCs w:val="32"/>
        </w:rPr>
      </w:pPr>
      <w:r>
        <w:rPr>
          <w:sz w:val="32"/>
          <w:szCs w:val="32"/>
        </w:rPr>
        <w:t xml:space="preserve"> Эксперимент проведен не полностью или в описании наблюдений из опыта ученик допустил неточности, выводы сделал неполные.</w:t>
      </w:r>
    </w:p>
    <w:p w:rsidR="00234649" w:rsidRDefault="00234649" w:rsidP="00234649">
      <w:pPr>
        <w:pStyle w:val="a9"/>
        <w:rPr>
          <w:b/>
          <w:sz w:val="32"/>
          <w:szCs w:val="32"/>
        </w:rPr>
      </w:pPr>
      <w:r>
        <w:rPr>
          <w:b/>
          <w:sz w:val="32"/>
          <w:szCs w:val="32"/>
        </w:rPr>
        <w:t xml:space="preserve"> Оценка «3» ставится, если ученик:</w:t>
      </w:r>
    </w:p>
    <w:p w:rsidR="00234649" w:rsidRDefault="00234649" w:rsidP="00234649">
      <w:pPr>
        <w:pStyle w:val="a9"/>
        <w:numPr>
          <w:ilvl w:val="0"/>
          <w:numId w:val="33"/>
        </w:numPr>
        <w:ind w:left="720"/>
        <w:rPr>
          <w:sz w:val="32"/>
          <w:szCs w:val="32"/>
        </w:rPr>
      </w:pPr>
      <w:r>
        <w:rPr>
          <w:sz w:val="32"/>
          <w:szCs w:val="32"/>
        </w:rPr>
        <w:t xml:space="preserve"> 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w:t>
      </w:r>
    </w:p>
    <w:p w:rsidR="00234649" w:rsidRDefault="00234649" w:rsidP="00234649">
      <w:pPr>
        <w:pStyle w:val="a9"/>
        <w:numPr>
          <w:ilvl w:val="0"/>
          <w:numId w:val="33"/>
        </w:numPr>
        <w:ind w:left="720"/>
        <w:rPr>
          <w:sz w:val="32"/>
          <w:szCs w:val="32"/>
        </w:rPr>
      </w:pPr>
      <w:r>
        <w:rPr>
          <w:sz w:val="32"/>
          <w:szCs w:val="32"/>
        </w:rPr>
        <w:lastRenderedPageBreak/>
        <w:t xml:space="preserve"> Подбор оборудования, объектов, материалов, а также работы по началу опыта провел с помощью учителя; или в ходе проведения опыта и измерений опыта были допущены ошибки в описании наблюдений, формулировании выводов.</w:t>
      </w:r>
    </w:p>
    <w:p w:rsidR="00234649" w:rsidRDefault="00234649" w:rsidP="00234649">
      <w:pPr>
        <w:pStyle w:val="a9"/>
        <w:numPr>
          <w:ilvl w:val="0"/>
          <w:numId w:val="33"/>
        </w:numPr>
        <w:ind w:left="720"/>
        <w:rPr>
          <w:sz w:val="32"/>
          <w:szCs w:val="32"/>
        </w:rPr>
      </w:pPr>
      <w:r>
        <w:rPr>
          <w:sz w:val="32"/>
          <w:szCs w:val="32"/>
        </w:rPr>
        <w:t xml:space="preserve"> 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(в записях единиц, измерениях, в вычислениях, графиках, таблицах, схемах, анализе погрешностей и т.д.) не принципиального для данной работы характера, но повлиявших на результат выполнения; не выполнен совсем или выполнен неверно анализ погрешностей (9-11 классы);</w:t>
      </w:r>
    </w:p>
    <w:p w:rsidR="00234649" w:rsidRDefault="00234649" w:rsidP="00234649">
      <w:pPr>
        <w:pStyle w:val="a9"/>
        <w:numPr>
          <w:ilvl w:val="0"/>
          <w:numId w:val="33"/>
        </w:numPr>
        <w:ind w:left="720"/>
        <w:rPr>
          <w:sz w:val="32"/>
          <w:szCs w:val="32"/>
        </w:rPr>
      </w:pPr>
      <w:r>
        <w:rPr>
          <w:sz w:val="32"/>
          <w:szCs w:val="32"/>
        </w:rPr>
        <w:t xml:space="preserve"> 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w:t>
      </w:r>
    </w:p>
    <w:p w:rsidR="00234649" w:rsidRDefault="00234649" w:rsidP="00234649">
      <w:pPr>
        <w:pStyle w:val="a9"/>
        <w:rPr>
          <w:b/>
          <w:sz w:val="32"/>
          <w:szCs w:val="32"/>
        </w:rPr>
      </w:pPr>
      <w:r>
        <w:rPr>
          <w:b/>
          <w:sz w:val="32"/>
          <w:szCs w:val="32"/>
        </w:rPr>
        <w:t xml:space="preserve"> Оценка «2» ставится, если ученик:</w:t>
      </w:r>
    </w:p>
    <w:p w:rsidR="00234649" w:rsidRDefault="00234649" w:rsidP="00234649">
      <w:pPr>
        <w:pStyle w:val="a9"/>
        <w:numPr>
          <w:ilvl w:val="0"/>
          <w:numId w:val="33"/>
        </w:numPr>
        <w:ind w:left="720"/>
        <w:rPr>
          <w:sz w:val="32"/>
          <w:szCs w:val="32"/>
        </w:rPr>
      </w:pPr>
      <w:r>
        <w:rPr>
          <w:sz w:val="32"/>
          <w:szCs w:val="32"/>
        </w:rPr>
        <w:t xml:space="preserve"> Не определил самостоятельно цель опыта: выполнил работу не полностью, не подготовил нужное </w:t>
      </w:r>
      <w:proofErr w:type="gramStart"/>
      <w:r>
        <w:rPr>
          <w:sz w:val="32"/>
          <w:szCs w:val="32"/>
        </w:rPr>
        <w:t>оборудование</w:t>
      </w:r>
      <w:proofErr w:type="gramEnd"/>
      <w:r>
        <w:rPr>
          <w:sz w:val="32"/>
          <w:szCs w:val="32"/>
        </w:rPr>
        <w:t xml:space="preserve"> и объем выполненной части работы не позволяет сделать правильных выводов.</w:t>
      </w:r>
    </w:p>
    <w:p w:rsidR="00234649" w:rsidRDefault="00234649" w:rsidP="00234649">
      <w:pPr>
        <w:pStyle w:val="a9"/>
        <w:numPr>
          <w:ilvl w:val="0"/>
          <w:numId w:val="33"/>
        </w:numPr>
        <w:ind w:left="720"/>
        <w:rPr>
          <w:sz w:val="32"/>
          <w:szCs w:val="32"/>
        </w:rPr>
      </w:pPr>
      <w:r>
        <w:rPr>
          <w:sz w:val="32"/>
          <w:szCs w:val="32"/>
        </w:rPr>
        <w:t xml:space="preserve"> Опыты, измерения, вычисления, наблюдения производились неправильно.</w:t>
      </w:r>
    </w:p>
    <w:p w:rsidR="00234649" w:rsidRDefault="00234649" w:rsidP="00234649">
      <w:pPr>
        <w:pStyle w:val="a9"/>
        <w:numPr>
          <w:ilvl w:val="0"/>
          <w:numId w:val="33"/>
        </w:numPr>
        <w:ind w:left="720"/>
        <w:rPr>
          <w:sz w:val="32"/>
          <w:szCs w:val="32"/>
        </w:rPr>
      </w:pPr>
      <w:r>
        <w:rPr>
          <w:sz w:val="32"/>
          <w:szCs w:val="32"/>
        </w:rPr>
        <w:t xml:space="preserve"> В ходе работы и в отчете обнаружились в совокупности все недостатки, отмеченные в требованиях к оценке «3».</w:t>
      </w:r>
    </w:p>
    <w:p w:rsidR="00234649" w:rsidRDefault="00234649" w:rsidP="00234649">
      <w:pPr>
        <w:pStyle w:val="a9"/>
        <w:numPr>
          <w:ilvl w:val="0"/>
          <w:numId w:val="33"/>
        </w:numPr>
        <w:ind w:left="720"/>
        <w:rPr>
          <w:sz w:val="32"/>
          <w:szCs w:val="32"/>
        </w:rPr>
      </w:pPr>
      <w:r>
        <w:rPr>
          <w:sz w:val="32"/>
          <w:szCs w:val="32"/>
        </w:rPr>
        <w:t xml:space="preserve"> 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rsidR="00234649" w:rsidRDefault="00234649" w:rsidP="00234649">
      <w:pPr>
        <w:pStyle w:val="a9"/>
        <w:rPr>
          <w:sz w:val="32"/>
          <w:szCs w:val="32"/>
        </w:rPr>
      </w:pPr>
    </w:p>
    <w:p w:rsidR="00234649" w:rsidRDefault="00234649" w:rsidP="00234649">
      <w:pPr>
        <w:pStyle w:val="a9"/>
        <w:rPr>
          <w:b/>
          <w:sz w:val="32"/>
          <w:szCs w:val="32"/>
        </w:rPr>
      </w:pPr>
      <w:r>
        <w:rPr>
          <w:b/>
          <w:sz w:val="32"/>
          <w:szCs w:val="32"/>
        </w:rPr>
        <w:t xml:space="preserve"> Оценка умений проводить наблюдения по и химии</w:t>
      </w:r>
    </w:p>
    <w:p w:rsidR="00234649" w:rsidRDefault="00234649" w:rsidP="00234649">
      <w:pPr>
        <w:pStyle w:val="a9"/>
        <w:numPr>
          <w:ilvl w:val="0"/>
          <w:numId w:val="33"/>
        </w:numPr>
        <w:ind w:left="720"/>
        <w:rPr>
          <w:b/>
          <w:sz w:val="32"/>
          <w:szCs w:val="32"/>
        </w:rPr>
      </w:pPr>
      <w:r>
        <w:rPr>
          <w:b/>
          <w:sz w:val="32"/>
          <w:szCs w:val="32"/>
        </w:rPr>
        <w:t>Оценка «5» ставится, если ученик:</w:t>
      </w:r>
    </w:p>
    <w:p w:rsidR="00234649" w:rsidRDefault="00234649" w:rsidP="00234649">
      <w:pPr>
        <w:pStyle w:val="a9"/>
        <w:numPr>
          <w:ilvl w:val="0"/>
          <w:numId w:val="33"/>
        </w:numPr>
        <w:ind w:left="720"/>
        <w:rPr>
          <w:sz w:val="32"/>
          <w:szCs w:val="32"/>
        </w:rPr>
      </w:pPr>
      <w:r>
        <w:rPr>
          <w:sz w:val="32"/>
          <w:szCs w:val="32"/>
        </w:rPr>
        <w:t xml:space="preserve"> Правильно по заданию учителя провел наблюдение.</w:t>
      </w:r>
    </w:p>
    <w:p w:rsidR="00234649" w:rsidRDefault="00234649" w:rsidP="00234649">
      <w:pPr>
        <w:pStyle w:val="a9"/>
        <w:numPr>
          <w:ilvl w:val="0"/>
          <w:numId w:val="33"/>
        </w:numPr>
        <w:ind w:left="720"/>
        <w:rPr>
          <w:sz w:val="32"/>
          <w:szCs w:val="32"/>
        </w:rPr>
      </w:pPr>
      <w:r>
        <w:rPr>
          <w:sz w:val="32"/>
          <w:szCs w:val="32"/>
        </w:rPr>
        <w:t xml:space="preserve"> Выделил существенные признаки у наблюдаемого объекта (процесса).</w:t>
      </w:r>
    </w:p>
    <w:p w:rsidR="00234649" w:rsidRDefault="00234649" w:rsidP="00234649">
      <w:pPr>
        <w:pStyle w:val="a9"/>
        <w:numPr>
          <w:ilvl w:val="0"/>
          <w:numId w:val="33"/>
        </w:numPr>
        <w:ind w:left="720"/>
        <w:rPr>
          <w:sz w:val="32"/>
          <w:szCs w:val="32"/>
        </w:rPr>
      </w:pPr>
      <w:r>
        <w:rPr>
          <w:sz w:val="32"/>
          <w:szCs w:val="32"/>
        </w:rPr>
        <w:t xml:space="preserve"> Логично, научно грамотно оформил результаты наблюдений и выводы.</w:t>
      </w:r>
    </w:p>
    <w:p w:rsidR="00234649" w:rsidRDefault="00234649" w:rsidP="00234649">
      <w:pPr>
        <w:pStyle w:val="a9"/>
        <w:numPr>
          <w:ilvl w:val="0"/>
          <w:numId w:val="33"/>
        </w:numPr>
        <w:ind w:left="720"/>
        <w:rPr>
          <w:b/>
          <w:sz w:val="32"/>
          <w:szCs w:val="32"/>
        </w:rPr>
      </w:pPr>
      <w:r>
        <w:rPr>
          <w:b/>
          <w:sz w:val="32"/>
          <w:szCs w:val="32"/>
        </w:rPr>
        <w:t>Оценка «4» ставится, если ученик:</w:t>
      </w:r>
    </w:p>
    <w:p w:rsidR="00234649" w:rsidRDefault="00234649" w:rsidP="00234649">
      <w:pPr>
        <w:pStyle w:val="a9"/>
        <w:numPr>
          <w:ilvl w:val="0"/>
          <w:numId w:val="33"/>
        </w:numPr>
        <w:ind w:left="720"/>
        <w:rPr>
          <w:sz w:val="32"/>
          <w:szCs w:val="32"/>
        </w:rPr>
      </w:pPr>
      <w:r>
        <w:rPr>
          <w:sz w:val="32"/>
          <w:szCs w:val="32"/>
        </w:rPr>
        <w:t xml:space="preserve"> Правильно по заданию учителя провел наблюдение.</w:t>
      </w:r>
    </w:p>
    <w:p w:rsidR="00234649" w:rsidRDefault="00234649" w:rsidP="00234649">
      <w:pPr>
        <w:pStyle w:val="a9"/>
        <w:numPr>
          <w:ilvl w:val="0"/>
          <w:numId w:val="33"/>
        </w:numPr>
        <w:ind w:left="720"/>
        <w:rPr>
          <w:sz w:val="32"/>
          <w:szCs w:val="32"/>
        </w:rPr>
      </w:pPr>
      <w:r>
        <w:rPr>
          <w:sz w:val="32"/>
          <w:szCs w:val="32"/>
        </w:rPr>
        <w:t xml:space="preserve"> При выделении существенных признаков у наблюдаемого объекта (процесса) назвал </w:t>
      </w:r>
      <w:proofErr w:type="gramStart"/>
      <w:r>
        <w:rPr>
          <w:sz w:val="32"/>
          <w:szCs w:val="32"/>
        </w:rPr>
        <w:t>второстепенное</w:t>
      </w:r>
      <w:proofErr w:type="gramEnd"/>
      <w:r>
        <w:rPr>
          <w:sz w:val="32"/>
          <w:szCs w:val="32"/>
        </w:rPr>
        <w:t>.</w:t>
      </w:r>
    </w:p>
    <w:p w:rsidR="00234649" w:rsidRDefault="00234649" w:rsidP="00234649">
      <w:pPr>
        <w:pStyle w:val="a9"/>
        <w:numPr>
          <w:ilvl w:val="0"/>
          <w:numId w:val="33"/>
        </w:numPr>
        <w:ind w:left="720"/>
        <w:rPr>
          <w:sz w:val="32"/>
          <w:szCs w:val="32"/>
        </w:rPr>
      </w:pPr>
      <w:r>
        <w:rPr>
          <w:sz w:val="32"/>
          <w:szCs w:val="32"/>
        </w:rPr>
        <w:t xml:space="preserve"> Допустил небрежность в оформлении наблюдений и выводов.</w:t>
      </w:r>
    </w:p>
    <w:p w:rsidR="00234649" w:rsidRDefault="00234649" w:rsidP="00234649">
      <w:pPr>
        <w:pStyle w:val="a9"/>
        <w:numPr>
          <w:ilvl w:val="0"/>
          <w:numId w:val="33"/>
        </w:numPr>
        <w:ind w:left="720"/>
        <w:rPr>
          <w:b/>
          <w:sz w:val="32"/>
          <w:szCs w:val="32"/>
        </w:rPr>
      </w:pPr>
      <w:r>
        <w:rPr>
          <w:b/>
          <w:sz w:val="32"/>
          <w:szCs w:val="32"/>
        </w:rPr>
        <w:t>Оценка «3» ставится, если ученик:</w:t>
      </w:r>
    </w:p>
    <w:p w:rsidR="00234649" w:rsidRDefault="00234649" w:rsidP="00234649">
      <w:pPr>
        <w:pStyle w:val="a9"/>
        <w:numPr>
          <w:ilvl w:val="0"/>
          <w:numId w:val="33"/>
        </w:numPr>
        <w:ind w:left="720"/>
        <w:rPr>
          <w:sz w:val="32"/>
          <w:szCs w:val="32"/>
        </w:rPr>
      </w:pPr>
      <w:r>
        <w:rPr>
          <w:sz w:val="32"/>
          <w:szCs w:val="32"/>
        </w:rPr>
        <w:t xml:space="preserve"> Допустил неточности и 1-2 ошибки в проведении наблюдений по заданию учителя.</w:t>
      </w:r>
    </w:p>
    <w:p w:rsidR="00234649" w:rsidRDefault="00234649" w:rsidP="00234649">
      <w:pPr>
        <w:pStyle w:val="a9"/>
        <w:numPr>
          <w:ilvl w:val="0"/>
          <w:numId w:val="33"/>
        </w:numPr>
        <w:ind w:left="720"/>
        <w:rPr>
          <w:sz w:val="32"/>
          <w:szCs w:val="32"/>
        </w:rPr>
      </w:pPr>
      <w:r>
        <w:rPr>
          <w:sz w:val="32"/>
          <w:szCs w:val="32"/>
        </w:rPr>
        <w:t xml:space="preserve"> При выделении существенных признаков у наблюдаемого объекта (процесса) выделил лишь некоторые.</w:t>
      </w:r>
    </w:p>
    <w:p w:rsidR="00234649" w:rsidRDefault="00234649" w:rsidP="00234649">
      <w:pPr>
        <w:pStyle w:val="a9"/>
        <w:numPr>
          <w:ilvl w:val="0"/>
          <w:numId w:val="33"/>
        </w:numPr>
        <w:ind w:left="720"/>
        <w:rPr>
          <w:sz w:val="32"/>
          <w:szCs w:val="32"/>
        </w:rPr>
      </w:pPr>
      <w:r>
        <w:rPr>
          <w:sz w:val="32"/>
          <w:szCs w:val="32"/>
        </w:rPr>
        <w:t xml:space="preserve"> Допустил 1-2 ошибки в оформлении наблюдений и выводов.</w:t>
      </w:r>
    </w:p>
    <w:p w:rsidR="00234649" w:rsidRDefault="00234649" w:rsidP="00234649">
      <w:pPr>
        <w:pStyle w:val="a9"/>
        <w:numPr>
          <w:ilvl w:val="0"/>
          <w:numId w:val="33"/>
        </w:numPr>
        <w:ind w:left="720"/>
        <w:rPr>
          <w:b/>
          <w:sz w:val="32"/>
          <w:szCs w:val="32"/>
        </w:rPr>
      </w:pPr>
      <w:r>
        <w:rPr>
          <w:b/>
          <w:sz w:val="32"/>
          <w:szCs w:val="32"/>
        </w:rPr>
        <w:t>Оценка «2» ставится, если ученик:</w:t>
      </w:r>
    </w:p>
    <w:p w:rsidR="00234649" w:rsidRDefault="00234649" w:rsidP="00234649">
      <w:pPr>
        <w:pStyle w:val="a9"/>
        <w:numPr>
          <w:ilvl w:val="0"/>
          <w:numId w:val="33"/>
        </w:numPr>
        <w:ind w:left="720"/>
        <w:rPr>
          <w:sz w:val="32"/>
          <w:szCs w:val="32"/>
        </w:rPr>
      </w:pPr>
      <w:r>
        <w:rPr>
          <w:sz w:val="32"/>
          <w:szCs w:val="32"/>
        </w:rPr>
        <w:t xml:space="preserve"> Допустил 3-4 ошибки в проведении наблюдений по заданию учителя.</w:t>
      </w:r>
    </w:p>
    <w:p w:rsidR="00234649" w:rsidRDefault="00234649" w:rsidP="00234649">
      <w:pPr>
        <w:pStyle w:val="a9"/>
        <w:numPr>
          <w:ilvl w:val="0"/>
          <w:numId w:val="33"/>
        </w:numPr>
        <w:ind w:left="720"/>
        <w:rPr>
          <w:sz w:val="32"/>
          <w:szCs w:val="32"/>
        </w:rPr>
      </w:pPr>
      <w:r>
        <w:rPr>
          <w:sz w:val="32"/>
          <w:szCs w:val="32"/>
        </w:rPr>
        <w:t xml:space="preserve"> Неправильно выделил признаки наблюдаемого объекта (процесса).</w:t>
      </w:r>
    </w:p>
    <w:p w:rsidR="00234649" w:rsidRDefault="00234649" w:rsidP="00234649">
      <w:pPr>
        <w:pStyle w:val="a9"/>
        <w:numPr>
          <w:ilvl w:val="0"/>
          <w:numId w:val="33"/>
        </w:numPr>
        <w:ind w:left="720"/>
        <w:rPr>
          <w:sz w:val="32"/>
          <w:szCs w:val="32"/>
        </w:rPr>
      </w:pPr>
      <w:r>
        <w:rPr>
          <w:sz w:val="32"/>
          <w:szCs w:val="32"/>
        </w:rPr>
        <w:t xml:space="preserve"> Допустил 3-4 ошибки в оформлении наблюдений и выводов.</w:t>
      </w:r>
    </w:p>
    <w:p w:rsidR="00234649" w:rsidRDefault="00234649" w:rsidP="00234649">
      <w:pPr>
        <w:pStyle w:val="a9"/>
        <w:numPr>
          <w:ilvl w:val="0"/>
          <w:numId w:val="33"/>
        </w:numPr>
        <w:ind w:left="720"/>
        <w:rPr>
          <w:sz w:val="32"/>
          <w:szCs w:val="32"/>
        </w:rPr>
      </w:pPr>
      <w:r>
        <w:rPr>
          <w:sz w:val="32"/>
          <w:szCs w:val="32"/>
        </w:rPr>
        <w:t xml:space="preserve"> 4. Не владеет умением проводить наблюдение.</w:t>
      </w:r>
    </w:p>
    <w:p w:rsidR="00234649" w:rsidRDefault="00234649" w:rsidP="00234649">
      <w:pPr>
        <w:jc w:val="both"/>
        <w:rPr>
          <w:b/>
          <w:sz w:val="32"/>
          <w:szCs w:val="32"/>
          <w:u w:val="single"/>
        </w:rPr>
      </w:pPr>
    </w:p>
    <w:p w:rsidR="00234649" w:rsidRDefault="00234649" w:rsidP="00234649">
      <w:pPr>
        <w:ind w:firstLine="567"/>
        <w:jc w:val="both"/>
        <w:rPr>
          <w:b/>
          <w:bCs/>
          <w:sz w:val="32"/>
          <w:szCs w:val="32"/>
          <w:u w:val="single"/>
          <w:shd w:val="clear" w:color="auto" w:fill="F4F4F4"/>
        </w:rPr>
      </w:pPr>
    </w:p>
    <w:p w:rsidR="00234649" w:rsidRDefault="00234649" w:rsidP="00234649">
      <w:pPr>
        <w:jc w:val="both"/>
        <w:rPr>
          <w:b/>
          <w:bCs/>
          <w:sz w:val="32"/>
          <w:szCs w:val="32"/>
          <w:u w:val="single"/>
          <w:shd w:val="clear" w:color="auto" w:fill="F4F4F4"/>
        </w:rPr>
      </w:pPr>
      <w:r>
        <w:rPr>
          <w:b/>
          <w:bCs/>
          <w:sz w:val="32"/>
          <w:szCs w:val="32"/>
          <w:u w:val="single"/>
          <w:shd w:val="clear" w:color="auto" w:fill="F4F4F4"/>
        </w:rPr>
        <w:t xml:space="preserve"> Формы, методы, технологии обучения </w:t>
      </w:r>
    </w:p>
    <w:p w:rsidR="00234649" w:rsidRDefault="00234649" w:rsidP="00234649">
      <w:pPr>
        <w:ind w:firstLine="567"/>
        <w:jc w:val="both"/>
        <w:rPr>
          <w:bCs/>
          <w:sz w:val="32"/>
          <w:szCs w:val="32"/>
          <w:u w:val="single"/>
          <w:shd w:val="clear" w:color="auto" w:fill="F4F4F4"/>
        </w:rPr>
      </w:pPr>
      <w:r>
        <w:rPr>
          <w:sz w:val="32"/>
          <w:szCs w:val="32"/>
        </w:rPr>
        <w:t>Методы и формы обучения определяются с учетом индивидуальных и возрастных особенностей учащихся, развития и саморазвития личности.</w:t>
      </w:r>
    </w:p>
    <w:p w:rsidR="00234649" w:rsidRDefault="00234649" w:rsidP="00234649">
      <w:pPr>
        <w:ind w:firstLine="567"/>
        <w:jc w:val="both"/>
        <w:rPr>
          <w:sz w:val="32"/>
          <w:szCs w:val="32"/>
          <w:shd w:val="clear" w:color="auto" w:fill="F4F4F4"/>
        </w:rPr>
      </w:pPr>
      <w:r>
        <w:rPr>
          <w:sz w:val="32"/>
          <w:szCs w:val="32"/>
          <w:shd w:val="clear" w:color="auto" w:fill="F4F4F4"/>
        </w:rPr>
        <w:t>При преподавании курса химии я использую следующие технологии обучения: разноуровневого обучения, деятельностного подхода,  ИКТ, здоровьесберегающие технологии и игровые технологии.</w:t>
      </w:r>
    </w:p>
    <w:p w:rsidR="00234649" w:rsidRDefault="00234649" w:rsidP="00234649">
      <w:pPr>
        <w:ind w:firstLine="567"/>
        <w:jc w:val="both"/>
        <w:rPr>
          <w:b/>
          <w:bCs/>
          <w:sz w:val="32"/>
          <w:szCs w:val="32"/>
          <w:u w:val="single"/>
          <w:shd w:val="clear" w:color="auto" w:fill="F4F4F4"/>
        </w:rPr>
      </w:pPr>
      <w:proofErr w:type="gramStart"/>
      <w:r>
        <w:rPr>
          <w:sz w:val="32"/>
          <w:szCs w:val="32"/>
          <w:shd w:val="clear" w:color="auto" w:fill="F4F4F4"/>
        </w:rPr>
        <w:t>Для приобретения практических навыков и повышения уровня знаний в рабочую программу включены лабораторные опыт и практические работы, предусмотренные Примерной и авторской программами.</w:t>
      </w:r>
      <w:proofErr w:type="gramEnd"/>
      <w:r>
        <w:rPr>
          <w:sz w:val="32"/>
          <w:szCs w:val="32"/>
          <w:shd w:val="clear" w:color="auto" w:fill="F4F4F4"/>
        </w:rPr>
        <w:t xml:space="preserve"> Программа О.С. Габриеляна включает все лабораторные работы, предусмотренные Примерной программой.</w:t>
      </w:r>
    </w:p>
    <w:p w:rsidR="00234649" w:rsidRDefault="00234649" w:rsidP="00234649">
      <w:pPr>
        <w:ind w:firstLine="567"/>
        <w:jc w:val="both"/>
        <w:rPr>
          <w:sz w:val="32"/>
          <w:szCs w:val="32"/>
        </w:rPr>
      </w:pPr>
      <w:r>
        <w:rPr>
          <w:sz w:val="32"/>
          <w:szCs w:val="32"/>
        </w:rPr>
        <w:t xml:space="preserve"> Значительное место в содержании курса отводится химическому эксперименту. Он открывает возможность формировать у учащихся специальные предметные умения работать с веществами, выполнять простые химические опыты, учит школьников безопасному и экологически грамотному обращению с веществами в быту и на производстве. </w:t>
      </w:r>
    </w:p>
    <w:p w:rsidR="00234649" w:rsidRDefault="00234649" w:rsidP="00234649">
      <w:pPr>
        <w:jc w:val="both"/>
        <w:rPr>
          <w:b/>
          <w:bCs/>
          <w:sz w:val="32"/>
          <w:szCs w:val="32"/>
          <w:u w:val="single"/>
          <w:shd w:val="clear" w:color="auto" w:fill="F4F4F4"/>
        </w:rPr>
      </w:pPr>
      <w:r>
        <w:rPr>
          <w:b/>
          <w:bCs/>
          <w:sz w:val="32"/>
          <w:szCs w:val="32"/>
          <w:u w:val="single"/>
          <w:shd w:val="clear" w:color="auto" w:fill="F4F4F4"/>
        </w:rPr>
        <w:t xml:space="preserve"> Используемые формы, способы и средства проверки результатов обучения</w:t>
      </w:r>
    </w:p>
    <w:p w:rsidR="00234649" w:rsidRDefault="00234649" w:rsidP="00234649">
      <w:pPr>
        <w:ind w:left="-120" w:firstLine="900"/>
        <w:jc w:val="both"/>
        <w:rPr>
          <w:sz w:val="32"/>
          <w:szCs w:val="32"/>
        </w:rPr>
      </w:pPr>
      <w:r>
        <w:rPr>
          <w:sz w:val="32"/>
          <w:szCs w:val="32"/>
        </w:rPr>
        <w:t xml:space="preserve">Для контроля уровня достижений учащихся используются такие виды  контроля как текущий, тематический, итоговый контроль; формы контроля: контрольная работа, дифференцированный </w:t>
      </w:r>
      <w:r>
        <w:rPr>
          <w:sz w:val="32"/>
          <w:szCs w:val="32"/>
        </w:rPr>
        <w:lastRenderedPageBreak/>
        <w:t>индивидуальный письменный опрос, самостоятельная проверочная работа, практическая работа, тестирование, химический диктант, письменные домашние задания, компьютерный контроль.</w:t>
      </w:r>
    </w:p>
    <w:p w:rsidR="00234649" w:rsidRDefault="00234649" w:rsidP="00234649">
      <w:pPr>
        <w:ind w:firstLine="540"/>
        <w:jc w:val="center"/>
        <w:rPr>
          <w:sz w:val="32"/>
          <w:szCs w:val="32"/>
          <w:shd w:val="clear" w:color="auto" w:fill="F4F4F4"/>
        </w:rPr>
      </w:pPr>
      <w:r>
        <w:rPr>
          <w:b/>
          <w:sz w:val="32"/>
          <w:szCs w:val="32"/>
        </w:rPr>
        <w:t xml:space="preserve">Виды домашних заданий: </w:t>
      </w:r>
      <w:r>
        <w:rPr>
          <w:sz w:val="32"/>
          <w:szCs w:val="32"/>
        </w:rPr>
        <w:t>Работа с текстом учебника,  выполнение упражнений,  решение задач, индивидуальные задания, подготовка докладов, сообщений, составление схем.</w:t>
      </w:r>
      <w:r>
        <w:rPr>
          <w:sz w:val="32"/>
          <w:szCs w:val="32"/>
          <w:shd w:val="clear" w:color="auto" w:fill="F4F4F4"/>
        </w:rPr>
        <w:t xml:space="preserve"> Поурочн</w:t>
      </w:r>
      <w:proofErr w:type="gramStart"/>
      <w:r>
        <w:rPr>
          <w:sz w:val="32"/>
          <w:szCs w:val="32"/>
          <w:shd w:val="clear" w:color="auto" w:fill="F4F4F4"/>
        </w:rPr>
        <w:t>о-</w:t>
      </w:r>
      <w:proofErr w:type="gramEnd"/>
      <w:r>
        <w:rPr>
          <w:sz w:val="32"/>
          <w:szCs w:val="32"/>
          <w:shd w:val="clear" w:color="auto" w:fill="F4F4F4"/>
        </w:rPr>
        <w:t xml:space="preserve"> тематический  план  по  объему  скорректирован  в  соответствии  с  федеральным  компонентом  государственного  образовательного  стандарта  основного общего  образования  и  требованиями,  предъявляемыми  к  уровню  подготовки  выпускников  основной  школы и включает вопросы  теоретической  и  практической  подготовки  учащихся</w:t>
      </w:r>
    </w:p>
    <w:p w:rsidR="00234649" w:rsidRDefault="00234649" w:rsidP="00234649">
      <w:pPr>
        <w:ind w:left="-120" w:firstLine="900"/>
        <w:jc w:val="both"/>
        <w:rPr>
          <w:sz w:val="32"/>
          <w:szCs w:val="32"/>
        </w:rPr>
      </w:pPr>
    </w:p>
    <w:p w:rsidR="00234649" w:rsidRDefault="00234649" w:rsidP="00234649">
      <w:pPr>
        <w:rPr>
          <w:rFonts w:ascii="Times New Roman" w:eastAsia="Times New Roman" w:hAnsi="Times New Roman" w:cs="Times New Roman"/>
          <w:b/>
          <w:bCs/>
          <w:sz w:val="40"/>
          <w:szCs w:val="40"/>
        </w:rPr>
      </w:pPr>
    </w:p>
    <w:p w:rsidR="002030AA" w:rsidRPr="00073C08" w:rsidRDefault="002030AA" w:rsidP="00926043">
      <w:pPr>
        <w:pStyle w:val="af0"/>
        <w:spacing w:before="0" w:beforeAutospacing="0" w:after="0" w:afterAutospacing="0"/>
        <w:ind w:firstLine="567"/>
        <w:jc w:val="both"/>
        <w:rPr>
          <w:sz w:val="28"/>
          <w:szCs w:val="28"/>
        </w:rPr>
      </w:pPr>
    </w:p>
    <w:p w:rsidR="00D533F9" w:rsidRDefault="00D533F9" w:rsidP="00D533F9">
      <w:r>
        <w:t>Календарно-тематическое планирование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8"/>
        <w:gridCol w:w="2267"/>
        <w:gridCol w:w="2735"/>
        <w:gridCol w:w="2563"/>
        <w:gridCol w:w="1223"/>
        <w:gridCol w:w="1559"/>
        <w:gridCol w:w="1984"/>
        <w:gridCol w:w="993"/>
        <w:gridCol w:w="993"/>
      </w:tblGrid>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 </w:t>
            </w:r>
            <w:proofErr w:type="gramStart"/>
            <w:r>
              <w:t>п</w:t>
            </w:r>
            <w:proofErr w:type="gramEnd"/>
            <w:r>
              <w:rPr>
                <w:lang w:val="en-US"/>
              </w:rPr>
              <w:t>/</w:t>
            </w:r>
            <w:r>
              <w:t xml:space="preserve">п </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Тема урока, тип урока.</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Элементы содержания.</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Характеристика основных видов деятельности ученика</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Измерители.</w:t>
            </w:r>
          </w:p>
        </w:tc>
        <w:tc>
          <w:tcPr>
            <w:tcW w:w="1559"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Эксперимент</w:t>
            </w: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Д.З.</w:t>
            </w:r>
          </w:p>
        </w:tc>
        <w:tc>
          <w:tcPr>
            <w:tcW w:w="99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По плану</w:t>
            </w:r>
          </w:p>
        </w:tc>
        <w:tc>
          <w:tcPr>
            <w:tcW w:w="99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Фактически</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1</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b/>
                <w:sz w:val="24"/>
                <w:szCs w:val="24"/>
              </w:rPr>
            </w:pPr>
            <w:r>
              <w:rPr>
                <w:b/>
              </w:rPr>
              <w:t>Введение. Первоначальные хим. понятия (6 часов).</w:t>
            </w:r>
          </w:p>
          <w:p w:rsidR="00D533F9" w:rsidRDefault="00D533F9">
            <w:r>
              <w:t>Предмет химии.</w:t>
            </w:r>
          </w:p>
          <w:p w:rsidR="00D533F9" w:rsidRDefault="00D533F9">
            <w:pPr>
              <w:rPr>
                <w:sz w:val="24"/>
                <w:szCs w:val="24"/>
              </w:rPr>
            </w:pPr>
            <w:r>
              <w:t xml:space="preserve">Урок формирования </w:t>
            </w:r>
            <w:r>
              <w:lastRenderedPageBreak/>
              <w:t>новых знаний.</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Химия наука о веществах, их строении, свойствах и превращениях.</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Различать предметы изучения естественных наук. Различать методы познания в химии</w:t>
            </w:r>
            <w:proofErr w:type="gramStart"/>
            <w:r>
              <w:t xml:space="preserve"> :</w:t>
            </w:r>
            <w:proofErr w:type="gramEnd"/>
            <w:r>
              <w:t xml:space="preserve"> наблюдение, эксперимент, </w:t>
            </w:r>
            <w:r>
              <w:lastRenderedPageBreak/>
              <w:t>измерение.</w:t>
            </w:r>
          </w:p>
        </w:tc>
        <w:tc>
          <w:tcPr>
            <w:tcW w:w="122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Введение.</w:t>
            </w:r>
          </w:p>
          <w:p w:rsidR="00D533F9" w:rsidRDefault="00D533F9">
            <w:r>
              <w:t>1 упр.1</w:t>
            </w:r>
          </w:p>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lastRenderedPageBreak/>
              <w:t>8в</w:t>
            </w:r>
          </w:p>
        </w:tc>
      </w:tr>
      <w:tr w:rsidR="00D533F9" w:rsidTr="00D533F9">
        <w:tc>
          <w:tcPr>
            <w:tcW w:w="818" w:type="dxa"/>
            <w:tcBorders>
              <w:top w:val="single" w:sz="4" w:space="0" w:color="auto"/>
              <w:left w:val="single" w:sz="4" w:space="0" w:color="auto"/>
              <w:bottom w:val="single" w:sz="4" w:space="0" w:color="auto"/>
              <w:right w:val="single" w:sz="4" w:space="0" w:color="auto"/>
            </w:tcBorders>
          </w:tcPr>
          <w:p w:rsidR="00D533F9" w:rsidRDefault="00D533F9">
            <w:pPr>
              <w:rPr>
                <w:sz w:val="24"/>
                <w:szCs w:val="24"/>
                <w:lang w:val="en-US"/>
              </w:rPr>
            </w:pP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Вещества.</w:t>
            </w:r>
          </w:p>
          <w:p w:rsidR="00D533F9" w:rsidRDefault="00D533F9">
            <w:pPr>
              <w:rPr>
                <w:sz w:val="24"/>
                <w:szCs w:val="24"/>
              </w:rPr>
            </w:pPr>
            <w:r>
              <w:t>Урок формирования новых знаний.</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Атомы и молекулы. Хим. элемент. Простые веществ</w:t>
            </w:r>
            <w:proofErr w:type="gramStart"/>
            <w:r>
              <w:t>а-</w:t>
            </w:r>
            <w:proofErr w:type="gramEnd"/>
            <w:r>
              <w:t xml:space="preserve"> металлы и неметаллы. Сложные вещества.</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Давать определение важнейших понятий: простые и сложные вещества, хим. элемент, атом, молекула.</w:t>
            </w:r>
          </w:p>
          <w:p w:rsidR="00D533F9" w:rsidRDefault="00D533F9">
            <w:pPr>
              <w:rPr>
                <w:b/>
                <w:sz w:val="24"/>
                <w:szCs w:val="24"/>
              </w:rPr>
            </w:pPr>
            <w:r>
              <w:t>Различать понятие вещество и тело, простое вещество и хим. элемент.</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1 упр. 3,8,9</w:t>
            </w:r>
          </w:p>
        </w:tc>
        <w:tc>
          <w:tcPr>
            <w:tcW w:w="1559"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Д. Образцы простых и сложных веществ.</w:t>
            </w: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1 упр.6.7.</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lang w:val="en-US"/>
              </w:rPr>
            </w:pPr>
            <w:r>
              <w:rPr>
                <w:lang w:val="en-US"/>
              </w:rPr>
              <w:t>2</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Превращения веществ. Роль химии в жизни людей.</w:t>
            </w:r>
          </w:p>
          <w:p w:rsidR="00D533F9" w:rsidRDefault="00D533F9">
            <w:pPr>
              <w:rPr>
                <w:sz w:val="24"/>
                <w:szCs w:val="24"/>
              </w:rPr>
            </w:pPr>
            <w:r>
              <w:t>Урок 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Хим. реакция.</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 Отличать хим. реакции от физических явлений. Использовать полученные знания для безопасного обращения с веществами, материалами. Наблюдать свойства веществ и их изменения в ходе хим. реакций.</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2 упр.2, 4, 5.</w:t>
            </w:r>
          </w:p>
        </w:tc>
        <w:tc>
          <w:tcPr>
            <w:tcW w:w="1559"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Д. Горение магния.</w:t>
            </w: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2,3 упр.4.5.</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3</w:t>
            </w:r>
          </w:p>
        </w:tc>
        <w:tc>
          <w:tcPr>
            <w:tcW w:w="2267"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Периодическая система элементов. Знаки хим. элементов.</w:t>
            </w:r>
          </w:p>
          <w:p w:rsidR="00D533F9" w:rsidRDefault="00D533F9">
            <w:r>
              <w:t>Комб.</w:t>
            </w:r>
          </w:p>
          <w:p w:rsidR="00D533F9" w:rsidRDefault="00D533F9">
            <w:pPr>
              <w:rPr>
                <w:sz w:val="24"/>
                <w:szCs w:val="24"/>
              </w:rPr>
            </w:pP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Периодическая система хим. элементов. Группы и периоды ПСХМ. Язык химии. Знаки хим. элементов.</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 xml:space="preserve"> Определять положение хим. элемента в ПС.</w:t>
            </w:r>
          </w:p>
          <w:p w:rsidR="00D533F9" w:rsidRDefault="00D533F9">
            <w:r>
              <w:t>Называть хим. элементы.</w:t>
            </w:r>
          </w:p>
          <w:p w:rsidR="00D533F9" w:rsidRDefault="00D533F9">
            <w:pPr>
              <w:rPr>
                <w:sz w:val="24"/>
                <w:szCs w:val="24"/>
              </w:rPr>
            </w:pPr>
            <w:r>
              <w:t>Знать знаки первых 20 хим. элементов.</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 xml:space="preserve">4 </w:t>
            </w:r>
            <w:proofErr w:type="gramStart"/>
            <w:r>
              <w:t>упр</w:t>
            </w:r>
            <w:proofErr w:type="gramEnd"/>
            <w:r>
              <w:t xml:space="preserve"> 5</w:t>
            </w:r>
          </w:p>
          <w:p w:rsidR="00D533F9" w:rsidRDefault="00D533F9">
            <w:pPr>
              <w:rPr>
                <w:sz w:val="24"/>
                <w:szCs w:val="24"/>
              </w:rPr>
            </w:pPr>
            <w:r>
              <w:t xml:space="preserve">Назовите хим. элементы: </w:t>
            </w:r>
            <w:r>
              <w:rPr>
                <w:lang w:val="en-US"/>
              </w:rPr>
              <w:t>H</w:t>
            </w:r>
            <w:r>
              <w:t xml:space="preserve">, </w:t>
            </w:r>
            <w:r>
              <w:rPr>
                <w:lang w:val="en-US"/>
              </w:rPr>
              <w:t>Cl</w:t>
            </w:r>
            <w:r>
              <w:t xml:space="preserve">, </w:t>
            </w:r>
            <w:r>
              <w:rPr>
                <w:lang w:val="en-US"/>
              </w:rPr>
              <w:t>Mg</w:t>
            </w:r>
            <w:r>
              <w:t xml:space="preserve">. Запишите знаки хим. </w:t>
            </w:r>
            <w:r>
              <w:lastRenderedPageBreak/>
              <w:t>элементов: водород, натрий, фтор.</w:t>
            </w: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4 упр. 4 выучить 20 знаков первых хим. элементов.</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4</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Хим. формулы. Относительная атомная и молекулярная массы.</w:t>
            </w:r>
          </w:p>
          <w:p w:rsidR="00D533F9" w:rsidRDefault="00D533F9">
            <w:pPr>
              <w:rPr>
                <w:sz w:val="24"/>
                <w:szCs w:val="24"/>
              </w:rPr>
            </w:pPr>
            <w:r>
              <w:t>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Хим. формулы. Закон постоянства состава. Качественный и количественный состав вещества. Относительная атомная и молекулярная массы. Атомная единица массы.</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Давать  определения понятиям: хим. формулы вещества, формулировку закона постоянства состава. Определять состав вещества по хим. формуле веществ, принадлежность к простым и сложным веществам. Понимать и записывать хим. формулы веществ.</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5 упр.1,2,3. определять качественный и количественный состав, тип вещества по формуле: </w:t>
            </w:r>
            <w:r>
              <w:rPr>
                <w:lang w:val="en-US"/>
              </w:rPr>
              <w:t>CO</w:t>
            </w:r>
            <w:r>
              <w:t xml:space="preserve">2, </w:t>
            </w:r>
            <w:r>
              <w:rPr>
                <w:lang w:val="en-US"/>
              </w:rPr>
              <w:t>H</w:t>
            </w:r>
            <w:r>
              <w:t>2</w:t>
            </w:r>
            <w:proofErr w:type="gramStart"/>
            <w:r>
              <w:t>,</w:t>
            </w:r>
            <w:r>
              <w:rPr>
                <w:lang w:val="en-US"/>
              </w:rPr>
              <w:t>C</w:t>
            </w:r>
            <w:r>
              <w:t>6</w:t>
            </w:r>
            <w:r>
              <w:rPr>
                <w:lang w:val="en-US"/>
              </w:rPr>
              <w:t>H</w:t>
            </w:r>
            <w:r>
              <w:t>12</w:t>
            </w:r>
            <w:r>
              <w:rPr>
                <w:lang w:val="en-US"/>
              </w:rPr>
              <w:t>O</w:t>
            </w:r>
            <w:r>
              <w:t>6</w:t>
            </w:r>
            <w:proofErr w:type="gramEnd"/>
            <w:r>
              <w:t>.</w:t>
            </w: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5 упр.3,4.</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5</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Расчёты по хим. формуле вещества.</w:t>
            </w:r>
          </w:p>
          <w:p w:rsidR="00D533F9" w:rsidRDefault="00D533F9">
            <w:pPr>
              <w:rPr>
                <w:sz w:val="24"/>
                <w:szCs w:val="24"/>
              </w:rPr>
            </w:pPr>
            <w:r>
              <w:t>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Вычисление относительной молекулярной массы вещества, массовой доли элемента в хим. соединении. Установление простейшей формулы вещества по массовым долям </w:t>
            </w:r>
            <w:r>
              <w:lastRenderedPageBreak/>
              <w:t>элементов.</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 xml:space="preserve"> Вычислять массовую долю хим. элемента по формуле соединения.</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5 упр.7</w:t>
            </w: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5 </w:t>
            </w:r>
            <w:proofErr w:type="gramStart"/>
            <w:r>
              <w:t>упр</w:t>
            </w:r>
            <w:proofErr w:type="gramEnd"/>
            <w:r>
              <w:t xml:space="preserve"> 8.</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6</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Практическая работа №1. Правила техники безопасности при работе в хим. кабинете. Приёмы обращения с лабораторным оборудованием. Урок-практикум.</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Лабораторное оборудование и посуда.</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 xml:space="preserve"> Обращаться с </w:t>
            </w:r>
            <w:proofErr w:type="gramStart"/>
            <w:r>
              <w:t>хим</w:t>
            </w:r>
            <w:proofErr w:type="gramEnd"/>
            <w:r>
              <w:t xml:space="preserve"> посудой и лабораторным оборудованием.</w:t>
            </w:r>
          </w:p>
          <w:p w:rsidR="00D533F9" w:rsidRDefault="00D533F9">
            <w:pPr>
              <w:rPr>
                <w:sz w:val="24"/>
                <w:szCs w:val="24"/>
              </w:rPr>
            </w:pPr>
            <w:r>
              <w:t>Изучить  правила техники безопасности при работе в школьной лаборатории.</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Стр. 175-180</w:t>
            </w: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Стр. 175-180</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7</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b/>
                <w:sz w:val="24"/>
                <w:szCs w:val="24"/>
              </w:rPr>
            </w:pPr>
            <w:r>
              <w:rPr>
                <w:b/>
              </w:rPr>
              <w:t>Атомы хим. элементов-10 часов.</w:t>
            </w:r>
          </w:p>
          <w:p w:rsidR="00D533F9" w:rsidRDefault="00D533F9">
            <w:r>
              <w:t>Основные сведения о строении атомов.</w:t>
            </w:r>
          </w:p>
          <w:p w:rsidR="00D533F9" w:rsidRDefault="00D533F9">
            <w:pPr>
              <w:rPr>
                <w:sz w:val="24"/>
                <w:szCs w:val="24"/>
              </w:rPr>
            </w:pPr>
            <w:r>
              <w:t>Урок объяснения нового материала</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Строение атома. Ядро. Электроны.</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Объяснять физический смысл порядкового номера хим. элемента. Различать понятия атом, молекула.</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6 упр.3.5.</w:t>
            </w: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6 упр.1,5.</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8</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Изотопы.</w:t>
            </w:r>
          </w:p>
          <w:p w:rsidR="00D533F9" w:rsidRDefault="00D533F9">
            <w:pPr>
              <w:rPr>
                <w:sz w:val="24"/>
                <w:szCs w:val="24"/>
              </w:rPr>
            </w:pPr>
            <w:r>
              <w:t>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Изотопы.</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 Различать  понятия хим. элемент и изотоп</w:t>
            </w:r>
          </w:p>
        </w:tc>
        <w:tc>
          <w:tcPr>
            <w:tcW w:w="122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7</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9</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 xml:space="preserve">Строение электронных </w:t>
            </w:r>
            <w:r>
              <w:lastRenderedPageBreak/>
              <w:t>оболочек атомов.</w:t>
            </w:r>
          </w:p>
          <w:p w:rsidR="00D533F9" w:rsidRDefault="00D533F9">
            <w:pPr>
              <w:rPr>
                <w:sz w:val="24"/>
                <w:szCs w:val="24"/>
              </w:rPr>
            </w:pPr>
            <w:r>
              <w:t>Урок объяснения нового материала.</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 xml:space="preserve">Строение электронных оболочек атомов первых </w:t>
            </w:r>
            <w:r>
              <w:lastRenderedPageBreak/>
              <w:t>20 хим. элементов ПС.</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 xml:space="preserve"> Объяснять физ. смысл номера группы и периода, составлять </w:t>
            </w:r>
            <w:r>
              <w:lastRenderedPageBreak/>
              <w:t>схемы строения атомов первых 20 элементов ПС.</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8 упр.1,2.</w:t>
            </w: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8 упр. 1,2.</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10</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Периодический закон и ПСХЭ.</w:t>
            </w:r>
          </w:p>
          <w:p w:rsidR="00D533F9" w:rsidRDefault="00D533F9">
            <w:pPr>
              <w:rPr>
                <w:sz w:val="24"/>
                <w:szCs w:val="24"/>
              </w:rPr>
            </w:pPr>
            <w:r>
              <w:t>Урок 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Периодический закон и ПСХЭ. Группы и периоды ПС.</w:t>
            </w:r>
          </w:p>
          <w:p w:rsidR="00D533F9" w:rsidRDefault="00D533F9">
            <w:pPr>
              <w:rPr>
                <w:sz w:val="24"/>
                <w:szCs w:val="24"/>
              </w:rPr>
            </w:pPr>
            <w:r>
              <w:t>Урок комб.</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 xml:space="preserve"> Формулировать ПЗ.</w:t>
            </w:r>
          </w:p>
          <w:p w:rsidR="00D533F9" w:rsidRDefault="00D533F9">
            <w:pPr>
              <w:rPr>
                <w:sz w:val="24"/>
                <w:szCs w:val="24"/>
              </w:rPr>
            </w:pPr>
            <w:r>
              <w:t xml:space="preserve"> Объяснять закономерности изменения свойств элементов в пределах малых периодов и главных групп. Характеризовать хим. элементы от</w:t>
            </w:r>
            <w:proofErr w:type="gramStart"/>
            <w:r>
              <w:t xml:space="preserve">( </w:t>
            </w:r>
            <w:proofErr w:type="gramEnd"/>
            <w:r>
              <w:rPr>
                <w:lang w:val="en-US"/>
              </w:rPr>
              <w:t>H</w:t>
            </w:r>
            <w:r>
              <w:t>-</w:t>
            </w:r>
            <w:r>
              <w:rPr>
                <w:lang w:val="en-US"/>
              </w:rPr>
              <w:t>Ca</w:t>
            </w:r>
            <w:r>
              <w:t>) на основе их положения в ПСХЭ и особенностей строения атомов.</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9 упр1 Дать характеристику </w:t>
            </w:r>
            <w:proofErr w:type="gramStart"/>
            <w:r>
              <w:t>Р</w:t>
            </w:r>
            <w:proofErr w:type="gramEnd"/>
            <w:r>
              <w:t xml:space="preserve">, </w:t>
            </w:r>
            <w:r>
              <w:rPr>
                <w:lang w:val="en-US"/>
              </w:rPr>
              <w:t>Na</w:t>
            </w:r>
            <w:r>
              <w:t xml:space="preserve">, </w:t>
            </w:r>
            <w:r>
              <w:rPr>
                <w:lang w:val="en-US"/>
              </w:rPr>
              <w:t>CL</w:t>
            </w:r>
            <w:r>
              <w:t xml:space="preserve"> и т.д., исходя из их положения в ПСХЭ.</w:t>
            </w: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9 (стр.53-55) </w:t>
            </w:r>
            <w:proofErr w:type="gramStart"/>
            <w:r>
              <w:t>упр</w:t>
            </w:r>
            <w:proofErr w:type="gramEnd"/>
            <w:r>
              <w:t xml:space="preserve"> 1. Дать характеристику серы, исходя </w:t>
            </w:r>
            <w:proofErr w:type="gramStart"/>
            <w:r>
              <w:t>из</w:t>
            </w:r>
            <w:proofErr w:type="gramEnd"/>
            <w:r>
              <w:t xml:space="preserve"> </w:t>
            </w:r>
            <w:proofErr w:type="gramStart"/>
            <w:r>
              <w:t>её</w:t>
            </w:r>
            <w:proofErr w:type="gramEnd"/>
            <w:r>
              <w:t xml:space="preserve"> положении в ПСХЭ.</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11</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Ионная связь.</w:t>
            </w:r>
          </w:p>
          <w:p w:rsidR="00D533F9" w:rsidRDefault="00D533F9">
            <w:pPr>
              <w:rPr>
                <w:sz w:val="24"/>
                <w:szCs w:val="24"/>
              </w:rPr>
            </w:pPr>
            <w:r>
              <w:t>Урок 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Строение молекул. Хим. связь. Ионная связь.</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 xml:space="preserve"> Определять понятия: хм</w:t>
            </w:r>
            <w:proofErr w:type="gramStart"/>
            <w:r>
              <w:t>.</w:t>
            </w:r>
            <w:proofErr w:type="gramEnd"/>
            <w:r>
              <w:t xml:space="preserve"> </w:t>
            </w:r>
            <w:proofErr w:type="gramStart"/>
            <w:r>
              <w:t>с</w:t>
            </w:r>
            <w:proofErr w:type="gramEnd"/>
            <w:r>
              <w:t>вязь; ион; ионная связь.</w:t>
            </w:r>
          </w:p>
          <w:p w:rsidR="00D533F9" w:rsidRDefault="00D533F9">
            <w:pPr>
              <w:rPr>
                <w:sz w:val="24"/>
                <w:szCs w:val="24"/>
              </w:rPr>
            </w:pPr>
            <w:r>
              <w:t xml:space="preserve"> Определять тип хим. связи в соединениях.</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Выберите формулы веществ с ионной связью: NaCL, O2, CaS,HF.</w:t>
            </w: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9 упр.2 ст. (56-58).</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12</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Ковалентная неполярная связь.</w:t>
            </w:r>
          </w:p>
          <w:p w:rsidR="00D533F9" w:rsidRDefault="00D533F9">
            <w:pPr>
              <w:rPr>
                <w:sz w:val="24"/>
                <w:szCs w:val="24"/>
              </w:rPr>
            </w:pPr>
            <w:r>
              <w:lastRenderedPageBreak/>
              <w:t>Урок 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Ковалентная неполярная связь.</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 Определять тип хим. связи в соединениях.</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10 упр. 5.</w:t>
            </w:r>
          </w:p>
        </w:tc>
        <w:tc>
          <w:tcPr>
            <w:tcW w:w="1559"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10 упр. 2,3.</w:t>
            </w:r>
          </w:p>
        </w:tc>
        <w:tc>
          <w:tcPr>
            <w:tcW w:w="1984"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13</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Ковалентная полярная связь.</w:t>
            </w:r>
          </w:p>
          <w:p w:rsidR="00D533F9" w:rsidRDefault="00D533F9">
            <w:pPr>
              <w:rPr>
                <w:sz w:val="24"/>
                <w:szCs w:val="24"/>
              </w:rPr>
            </w:pPr>
            <w:r>
              <w:t>Урок 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Ковалентная полярная связь.</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 Определять тип </w:t>
            </w:r>
            <w:proofErr w:type="gramStart"/>
            <w:r>
              <w:t>хим</w:t>
            </w:r>
            <w:proofErr w:type="gramEnd"/>
            <w:r>
              <w:t xml:space="preserve"> связи в соединениях.</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11 упр.2.</w:t>
            </w:r>
          </w:p>
        </w:tc>
        <w:tc>
          <w:tcPr>
            <w:tcW w:w="1559"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11 </w:t>
            </w:r>
            <w:proofErr w:type="gramStart"/>
            <w:r>
              <w:t>упр</w:t>
            </w:r>
            <w:proofErr w:type="gramEnd"/>
            <w:r>
              <w:t xml:space="preserve"> 2б</w:t>
            </w:r>
          </w:p>
        </w:tc>
        <w:tc>
          <w:tcPr>
            <w:tcW w:w="1984"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14</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Металлическая связь. Урок 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Металлическая связь.</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 Определять металлическую связь, объяснять свойства металлов, исходя из типа хим. связи, находить черты сходства и различия её с ковалентной и ионной связью.</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12 упр. 1</w:t>
            </w:r>
          </w:p>
        </w:tc>
        <w:tc>
          <w:tcPr>
            <w:tcW w:w="1559"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12 упр. 3.</w:t>
            </w:r>
          </w:p>
        </w:tc>
        <w:tc>
          <w:tcPr>
            <w:tcW w:w="1984"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15</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Повторение.</w:t>
            </w:r>
          </w:p>
          <w:p w:rsidR="00D533F9" w:rsidRDefault="00D533F9">
            <w:pPr>
              <w:rPr>
                <w:sz w:val="24"/>
                <w:szCs w:val="24"/>
              </w:rPr>
            </w:pPr>
            <w:r>
              <w:t>Урок обобщения, систематизации и коррекции знаний по изученным темам.</w:t>
            </w:r>
          </w:p>
        </w:tc>
        <w:tc>
          <w:tcPr>
            <w:tcW w:w="2735"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256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22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Повторить 4-12 подготовка к контрольной работе.</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16</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Контрольная работа №1 по темам 1,2.</w:t>
            </w:r>
          </w:p>
          <w:p w:rsidR="00D533F9" w:rsidRDefault="00D533F9">
            <w:pPr>
              <w:rPr>
                <w:sz w:val="24"/>
                <w:szCs w:val="24"/>
              </w:rPr>
            </w:pPr>
            <w:r>
              <w:t>Урок контроля.</w:t>
            </w:r>
          </w:p>
        </w:tc>
        <w:tc>
          <w:tcPr>
            <w:tcW w:w="2735"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256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22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17</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rPr>
                <w:b/>
              </w:rPr>
              <w:t>Тема</w:t>
            </w:r>
            <w:proofErr w:type="gramStart"/>
            <w:r>
              <w:rPr>
                <w:b/>
              </w:rPr>
              <w:t xml:space="preserve"> :</w:t>
            </w:r>
            <w:proofErr w:type="gramEnd"/>
            <w:r>
              <w:rPr>
                <w:b/>
              </w:rPr>
              <w:t xml:space="preserve"> </w:t>
            </w:r>
            <w:proofErr w:type="gramStart"/>
            <w:r>
              <w:rPr>
                <w:b/>
              </w:rPr>
              <w:t>Простые</w:t>
            </w:r>
            <w:proofErr w:type="gramEnd"/>
            <w:r>
              <w:rPr>
                <w:b/>
              </w:rPr>
              <w:t xml:space="preserve"> вещества-7 часов</w:t>
            </w:r>
            <w:r>
              <w:t>.</w:t>
            </w:r>
          </w:p>
          <w:p w:rsidR="00D533F9" w:rsidRDefault="00D533F9">
            <w:r>
              <w:t>Простые веществ</w:t>
            </w:r>
            <w:proofErr w:type="gramStart"/>
            <w:r>
              <w:t>а-</w:t>
            </w:r>
            <w:proofErr w:type="gramEnd"/>
            <w:r>
              <w:t xml:space="preserve"> металлы.</w:t>
            </w:r>
          </w:p>
          <w:p w:rsidR="00D533F9" w:rsidRDefault="00D533F9">
            <w:pPr>
              <w:rPr>
                <w:sz w:val="24"/>
                <w:szCs w:val="24"/>
              </w:rPr>
            </w:pPr>
            <w:r>
              <w:t>Урок объяснения нового материала.</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Простые вещества металлы.</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Прогнозировать общие физические свойства металлов. Характеризовать связь между составом, строением и свойствами металлов.</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Перечислить общие свойства металлов. На чём основаны общие свойства металлов.</w:t>
            </w:r>
          </w:p>
        </w:tc>
        <w:tc>
          <w:tcPr>
            <w:tcW w:w="1559"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13</w:t>
            </w:r>
          </w:p>
        </w:tc>
        <w:tc>
          <w:tcPr>
            <w:tcW w:w="1984"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18</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Простые вещества неметаллы.</w:t>
            </w:r>
          </w:p>
          <w:p w:rsidR="00D533F9" w:rsidRDefault="00D533F9">
            <w:pPr>
              <w:rPr>
                <w:sz w:val="24"/>
                <w:szCs w:val="24"/>
              </w:rPr>
            </w:pPr>
            <w:r>
              <w:t>Урок объяснения нового материала.</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Простые вещества неметаллы.</w:t>
            </w:r>
          </w:p>
        </w:tc>
        <w:tc>
          <w:tcPr>
            <w:tcW w:w="256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 xml:space="preserve"> Характеризовать физические свойства неметаллов. Понимать связь между составом, строением и свойствами неметаллов.</w:t>
            </w:r>
          </w:p>
          <w:p w:rsidR="00D533F9" w:rsidRDefault="00D533F9">
            <w:pPr>
              <w:rPr>
                <w:sz w:val="24"/>
                <w:szCs w:val="24"/>
              </w:rPr>
            </w:pP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Охарактеризовать физ. свойства неметаллов.</w:t>
            </w:r>
          </w:p>
        </w:tc>
        <w:tc>
          <w:tcPr>
            <w:tcW w:w="1559"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Д Образцы типичных неметаллов.</w:t>
            </w: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14 упр. 3.</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19</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Количество вещества. Молярная масса.</w:t>
            </w:r>
          </w:p>
          <w:p w:rsidR="00D533F9" w:rsidRDefault="00D533F9">
            <w:pPr>
              <w:rPr>
                <w:sz w:val="24"/>
                <w:szCs w:val="24"/>
              </w:rPr>
            </w:pPr>
            <w:r>
              <w:t>Урок 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Количество вещества. Моль. Молярная масса.</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 Определение понятий моль, молярная масса.  Вычислять молярную массу по формуле соединения, массу вещества и число частиц по известному количеству вещества.</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15 </w:t>
            </w:r>
            <w:proofErr w:type="gramStart"/>
            <w:r>
              <w:t>упр</w:t>
            </w:r>
            <w:proofErr w:type="gramEnd"/>
            <w:r>
              <w:t xml:space="preserve"> 2а. 3а.</w:t>
            </w:r>
          </w:p>
        </w:tc>
        <w:tc>
          <w:tcPr>
            <w:tcW w:w="1559"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Д</w:t>
            </w:r>
            <w:proofErr w:type="gramStart"/>
            <w:r>
              <w:t xml:space="preserve"> Х</w:t>
            </w:r>
            <w:proofErr w:type="gramEnd"/>
            <w:r>
              <w:t>им. соединения количеством вещества 1моль.</w:t>
            </w: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15 упр. 2.</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20</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Молярный объём газов. Закон Авогадро.</w:t>
            </w:r>
          </w:p>
          <w:p w:rsidR="00D533F9" w:rsidRDefault="00D533F9">
            <w:pPr>
              <w:rPr>
                <w:sz w:val="24"/>
                <w:szCs w:val="24"/>
              </w:rPr>
            </w:pPr>
            <w:r>
              <w:t>Урок 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Молярный объём газов.</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Давать определение молярного объёма газов.  Вычислять объём газов по его количеству вещества, массу определённого объёма или числа молекул газа.</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16 упр. 1.2.</w:t>
            </w:r>
          </w:p>
        </w:tc>
        <w:tc>
          <w:tcPr>
            <w:tcW w:w="1559"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156 упр.5</w:t>
            </w:r>
          </w:p>
        </w:tc>
        <w:tc>
          <w:tcPr>
            <w:tcW w:w="1984"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21</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Решение задач с использованием понятий количество вещества, молярная масса, молярный объём, число Авогадро.</w:t>
            </w:r>
          </w:p>
          <w:p w:rsidR="00D533F9" w:rsidRDefault="00D533F9">
            <w:pPr>
              <w:rPr>
                <w:sz w:val="24"/>
                <w:szCs w:val="24"/>
              </w:rPr>
            </w:pPr>
            <w:r>
              <w:t>Урок-соревнование.</w:t>
            </w:r>
          </w:p>
        </w:tc>
        <w:tc>
          <w:tcPr>
            <w:tcW w:w="2735"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256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22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Повторить 15-16 упр. 3 на </w:t>
            </w:r>
            <w:proofErr w:type="gramStart"/>
            <w:r>
              <w:t>стр</w:t>
            </w:r>
            <w:proofErr w:type="gramEnd"/>
            <w:r>
              <w:t xml:space="preserve"> 82 упр.4 на стр. 85</w:t>
            </w:r>
          </w:p>
        </w:tc>
        <w:tc>
          <w:tcPr>
            <w:tcW w:w="99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22</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Повторение. Урок обобщения знаний по изученной теме.</w:t>
            </w:r>
          </w:p>
        </w:tc>
        <w:tc>
          <w:tcPr>
            <w:tcW w:w="2735"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256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22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Повторить 13-16</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lastRenderedPageBreak/>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23</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Контрольная работа № 2 по теме: «Вещества»</w:t>
            </w:r>
          </w:p>
        </w:tc>
        <w:tc>
          <w:tcPr>
            <w:tcW w:w="2735"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256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22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24</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b/>
                <w:sz w:val="24"/>
                <w:szCs w:val="24"/>
              </w:rPr>
            </w:pPr>
            <w:r>
              <w:rPr>
                <w:b/>
              </w:rPr>
              <w:t>Тема: «Соединения хим. элементов»-12 часов.</w:t>
            </w:r>
          </w:p>
          <w:p w:rsidR="00D533F9" w:rsidRDefault="00D533F9">
            <w:r>
              <w:t>Степень окисления.</w:t>
            </w:r>
          </w:p>
          <w:p w:rsidR="00D533F9" w:rsidRDefault="00D533F9">
            <w:pPr>
              <w:rPr>
                <w:sz w:val="24"/>
                <w:szCs w:val="24"/>
              </w:rPr>
            </w:pPr>
            <w:r>
              <w:t xml:space="preserve"> Урок объяснения нового материала</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Понятие о степени окисления. Составление формул соединений по степени окисления.</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 Определять степени окисления элементов в бинарных соединениях, составлять формулы соединений по степени окисления, называть бинарные соединения.</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17 </w:t>
            </w:r>
            <w:proofErr w:type="gramStart"/>
            <w:r>
              <w:t>упр</w:t>
            </w:r>
            <w:proofErr w:type="gramEnd"/>
            <w:r>
              <w:t xml:space="preserve"> 1,2.</w:t>
            </w: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17 упр. 1,2.</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25</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Важнейшие классы бинарных соединени</w:t>
            </w:r>
            <w:proofErr w:type="gramStart"/>
            <w:r>
              <w:t>й-</w:t>
            </w:r>
            <w:proofErr w:type="gramEnd"/>
            <w:r>
              <w:t xml:space="preserve"> оксиды и летучие водородные соединения.</w:t>
            </w:r>
          </w:p>
          <w:p w:rsidR="00D533F9" w:rsidRDefault="00D533F9">
            <w:pPr>
              <w:rPr>
                <w:sz w:val="24"/>
                <w:szCs w:val="24"/>
              </w:rPr>
            </w:pPr>
            <w:r>
              <w:t>Урок-комб.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Основные классы неорганических соединени</w:t>
            </w:r>
            <w:proofErr w:type="gramStart"/>
            <w:r>
              <w:t>й-</w:t>
            </w:r>
            <w:proofErr w:type="gramEnd"/>
            <w:r>
              <w:t xml:space="preserve"> оксиды и летучие водородные соединения.</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 Определять принадлежность вещества к классу оксидов, называть его. Составлять формулы оксидов.</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17. 18 </w:t>
            </w:r>
            <w:proofErr w:type="gramStart"/>
            <w:r>
              <w:t>упр</w:t>
            </w:r>
            <w:proofErr w:type="gramEnd"/>
            <w:r>
              <w:t xml:space="preserve"> 1,1 21 упр 3а.</w:t>
            </w:r>
          </w:p>
        </w:tc>
        <w:tc>
          <w:tcPr>
            <w:tcW w:w="1559"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Д. знакомство с образцами оксидов.</w:t>
            </w: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18 упр.4,5.</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26</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Основания.</w:t>
            </w:r>
          </w:p>
          <w:p w:rsidR="00D533F9" w:rsidRDefault="00D533F9">
            <w:pPr>
              <w:rPr>
                <w:sz w:val="24"/>
                <w:szCs w:val="24"/>
              </w:rPr>
            </w:pPr>
            <w:r>
              <w:t>Урок 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Класс неорганических соединени</w:t>
            </w:r>
            <w:proofErr w:type="gramStart"/>
            <w:r>
              <w:t>й-</w:t>
            </w:r>
            <w:proofErr w:type="gramEnd"/>
            <w:r>
              <w:t xml:space="preserve"> основания.</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 Определять принадлежность к классу оснований, называть его, составлять формулы оснований. Проводить качественную реакцию на углекислый газ, на распознавание щелочей.</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19 упр.2</w:t>
            </w:r>
          </w:p>
          <w:p w:rsidR="00D533F9" w:rsidRDefault="00D533F9">
            <w:pPr>
              <w:rPr>
                <w:sz w:val="24"/>
                <w:szCs w:val="24"/>
              </w:rPr>
            </w:pPr>
            <w:r>
              <w:t>21 упр.3в</w:t>
            </w:r>
          </w:p>
        </w:tc>
        <w:tc>
          <w:tcPr>
            <w:tcW w:w="1559"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Д знакомство с образцами оснований.</w:t>
            </w: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19 </w:t>
            </w:r>
            <w:proofErr w:type="gramStart"/>
            <w:r>
              <w:t>упр</w:t>
            </w:r>
            <w:proofErr w:type="gramEnd"/>
            <w:r>
              <w:t xml:space="preserve"> 4,5.</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27</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Кислоты.</w:t>
            </w:r>
          </w:p>
          <w:p w:rsidR="00D533F9" w:rsidRDefault="00D533F9">
            <w:pPr>
              <w:rPr>
                <w:sz w:val="24"/>
                <w:szCs w:val="24"/>
              </w:rPr>
            </w:pPr>
            <w:r>
              <w:t>Урок 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Кислоты.</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 Определять принадлежность к кислотам, изучать формулы и названия кислот. Проводить качественную реакцию на кислоты.</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 xml:space="preserve">20 </w:t>
            </w:r>
            <w:proofErr w:type="gramStart"/>
            <w:r>
              <w:t>упр</w:t>
            </w:r>
            <w:proofErr w:type="gramEnd"/>
            <w:r>
              <w:t xml:space="preserve"> 3</w:t>
            </w:r>
          </w:p>
          <w:p w:rsidR="00D533F9" w:rsidRDefault="00D533F9">
            <w:pPr>
              <w:rPr>
                <w:sz w:val="24"/>
                <w:szCs w:val="24"/>
              </w:rPr>
            </w:pPr>
            <w:r>
              <w:t>21 упр.3б</w:t>
            </w:r>
          </w:p>
        </w:tc>
        <w:tc>
          <w:tcPr>
            <w:tcW w:w="1559"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Д знакомство с образцами кислот.</w:t>
            </w: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20 </w:t>
            </w:r>
            <w:proofErr w:type="gramStart"/>
            <w:r>
              <w:t>упр</w:t>
            </w:r>
            <w:proofErr w:type="gramEnd"/>
            <w:r>
              <w:t xml:space="preserve"> 1.4. выучить формулы кислот.</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28</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Соли.</w:t>
            </w:r>
          </w:p>
          <w:p w:rsidR="00D533F9" w:rsidRDefault="00D533F9">
            <w:pPr>
              <w:rPr>
                <w:sz w:val="24"/>
                <w:szCs w:val="24"/>
              </w:rPr>
            </w:pPr>
            <w:r>
              <w:t>Урок 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Соли.</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 Определять принадлежность к классу солей, составлять формулы солей, называть их.</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21 </w:t>
            </w:r>
            <w:proofErr w:type="gramStart"/>
            <w:r>
              <w:t>упр</w:t>
            </w:r>
            <w:proofErr w:type="gramEnd"/>
            <w:r>
              <w:t xml:space="preserve"> 1.2,3г.</w:t>
            </w:r>
          </w:p>
        </w:tc>
        <w:tc>
          <w:tcPr>
            <w:tcW w:w="1559"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Д знакомство с образцами солей.</w:t>
            </w: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21 упр</w:t>
            </w:r>
            <w:proofErr w:type="gramStart"/>
            <w:r>
              <w:t>2</w:t>
            </w:r>
            <w:proofErr w:type="gramEnd"/>
            <w:r>
              <w:t>.3. выучить названия солей.</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29</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Кристаллические решётки.</w:t>
            </w:r>
          </w:p>
          <w:p w:rsidR="00D533F9" w:rsidRDefault="00D533F9">
            <w:pPr>
              <w:rPr>
                <w:sz w:val="24"/>
                <w:szCs w:val="24"/>
              </w:rPr>
            </w:pPr>
            <w:r>
              <w:t xml:space="preserve">Урок изучения </w:t>
            </w:r>
            <w:r>
              <w:lastRenderedPageBreak/>
              <w:t>нового материала.</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lastRenderedPageBreak/>
              <w:t xml:space="preserve">Вещества в твёрдом, жидком и газообразном состоянии. </w:t>
            </w:r>
            <w:r>
              <w:lastRenderedPageBreak/>
              <w:t>Кристаллические и аморфные вещества.</w:t>
            </w:r>
          </w:p>
          <w:p w:rsidR="00D533F9" w:rsidRDefault="00D533F9">
            <w:pPr>
              <w:rPr>
                <w:sz w:val="24"/>
                <w:szCs w:val="24"/>
              </w:rPr>
            </w:pPr>
            <w:r>
              <w:t>Типы кристаллических решёток.</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 xml:space="preserve"> Характеризовать и объяснять свойства веществ на основании </w:t>
            </w:r>
            <w:r>
              <w:lastRenderedPageBreak/>
              <w:t>вида химической связи и типа кристаллической решётки.</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 xml:space="preserve">Охарактеризовать и объяснять </w:t>
            </w:r>
            <w:r>
              <w:lastRenderedPageBreak/>
              <w:t>свойства поваренной соли, алмаза, кислорода, воды, алюминия на основании вида хим. связи и типа кристаллической решётки.</w:t>
            </w:r>
          </w:p>
        </w:tc>
        <w:tc>
          <w:tcPr>
            <w:tcW w:w="1559"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 xml:space="preserve">Д модели кристаллических решёток </w:t>
            </w:r>
            <w:r>
              <w:lastRenderedPageBreak/>
              <w:t>ковалентных и ионных связей.</w:t>
            </w: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22</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lastRenderedPageBreak/>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30</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Чистые вещества и смеси.</w:t>
            </w:r>
          </w:p>
          <w:p w:rsidR="00D533F9" w:rsidRDefault="00D533F9">
            <w:pPr>
              <w:rPr>
                <w:sz w:val="24"/>
                <w:szCs w:val="24"/>
              </w:rPr>
            </w:pPr>
            <w:r>
              <w:t>Урок объяснения нового материала.</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Чистые вещества и смеси.</w:t>
            </w:r>
          </w:p>
        </w:tc>
        <w:tc>
          <w:tcPr>
            <w:tcW w:w="256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22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23 упр..1-4.</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31</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Массовая и объёмная доли компонентов в смеси.</w:t>
            </w:r>
          </w:p>
          <w:p w:rsidR="00D533F9" w:rsidRDefault="00D533F9">
            <w:pPr>
              <w:rPr>
                <w:sz w:val="24"/>
                <w:szCs w:val="24"/>
              </w:rPr>
            </w:pPr>
            <w:r>
              <w:t>Урок 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Расчёты</w:t>
            </w:r>
            <w:proofErr w:type="gramStart"/>
            <w:r>
              <w:t xml:space="preserve"> ,</w:t>
            </w:r>
            <w:proofErr w:type="gramEnd"/>
            <w:r>
              <w:t xml:space="preserve"> связанные с использованием понятия доля.</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Проводить вычисления  на определение массовой доли вещества в растворе.</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24 упр. 1</w:t>
            </w: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24 упр. 2-4.</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lastRenderedPageBreak/>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32</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Решение расчётных задач на нахождение объёмной и массовой долей смеси.</w:t>
            </w:r>
          </w:p>
          <w:p w:rsidR="00D533F9" w:rsidRDefault="00D533F9">
            <w:pPr>
              <w:rPr>
                <w:sz w:val="24"/>
                <w:szCs w:val="24"/>
              </w:rPr>
            </w:pPr>
            <w:r>
              <w:t>Урок соревнование.</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Расчёты, связанные с использованием понятия доли.</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Производить расчёты с использованием изученных формул.</w:t>
            </w:r>
          </w:p>
        </w:tc>
        <w:tc>
          <w:tcPr>
            <w:tcW w:w="122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24 упр. 5,6</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33</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Практическая работа № 2 Приготовление раствора с заданной массовой долей растворенного вещества.</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Приготовление раствора с заданной массовой долей растворенного вещества.</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Готовить растворы заданной концентрации. Применение знаний в быту.</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Приготовить </w:t>
            </w:r>
            <w:smartTag w:uri="urn:schemas-microsoft-com:office:smarttags" w:element="metricconverter">
              <w:smartTagPr>
                <w:attr w:name="ProductID" w:val="120 г"/>
              </w:smartTagPr>
              <w:r>
                <w:t>120 г</w:t>
              </w:r>
            </w:smartTag>
            <w:r>
              <w:t xml:space="preserve"> 15% р-ра сахара.</w:t>
            </w: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24 упр</w:t>
            </w:r>
            <w:proofErr w:type="gramStart"/>
            <w:r>
              <w:t>7</w:t>
            </w:r>
            <w:proofErr w:type="gramEnd"/>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34</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Повторение.</w:t>
            </w:r>
          </w:p>
          <w:p w:rsidR="00D533F9" w:rsidRDefault="00D533F9">
            <w:pPr>
              <w:rPr>
                <w:sz w:val="24"/>
                <w:szCs w:val="24"/>
              </w:rPr>
            </w:pPr>
            <w:r>
              <w:t>Урок обобщения и систематизации знаний.</w:t>
            </w:r>
          </w:p>
        </w:tc>
        <w:tc>
          <w:tcPr>
            <w:tcW w:w="2735"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256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22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Повторить 17-24.</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35</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Контрольная работа № 3</w:t>
            </w:r>
          </w:p>
        </w:tc>
        <w:tc>
          <w:tcPr>
            <w:tcW w:w="2735"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256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22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lastRenderedPageBreak/>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36</w:t>
            </w:r>
          </w:p>
        </w:tc>
        <w:tc>
          <w:tcPr>
            <w:tcW w:w="2267"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b/>
                <w:sz w:val="24"/>
                <w:szCs w:val="24"/>
              </w:rPr>
            </w:pPr>
            <w:r>
              <w:rPr>
                <w:b/>
              </w:rPr>
              <w:t>Тема: Изменения</w:t>
            </w:r>
            <w:proofErr w:type="gramStart"/>
            <w:r>
              <w:rPr>
                <w:b/>
              </w:rPr>
              <w:t>.</w:t>
            </w:r>
            <w:proofErr w:type="gramEnd"/>
            <w:r>
              <w:rPr>
                <w:b/>
              </w:rPr>
              <w:t xml:space="preserve"> </w:t>
            </w:r>
            <w:proofErr w:type="gramStart"/>
            <w:r>
              <w:rPr>
                <w:b/>
              </w:rPr>
              <w:t>п</w:t>
            </w:r>
            <w:proofErr w:type="gramEnd"/>
            <w:r>
              <w:rPr>
                <w:b/>
              </w:rPr>
              <w:t>роисходящие с веществами-15 часов</w:t>
            </w:r>
          </w:p>
          <w:p w:rsidR="00D533F9" w:rsidRDefault="00D533F9"/>
          <w:p w:rsidR="00D533F9" w:rsidRDefault="00D533F9">
            <w:r>
              <w:t>Физические явления.</w:t>
            </w:r>
          </w:p>
          <w:p w:rsidR="00D533F9" w:rsidRDefault="00D533F9">
            <w:pPr>
              <w:rPr>
                <w:sz w:val="24"/>
                <w:szCs w:val="24"/>
              </w:rPr>
            </w:pPr>
            <w:r>
              <w:t>Урок 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Способы разделения смесей. Очистка веществ. Фильтрование.</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Способы разделения смесей применять в быту.</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25 упр. 3</w:t>
            </w:r>
          </w:p>
        </w:tc>
        <w:tc>
          <w:tcPr>
            <w:tcW w:w="1559"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Д коллекция нефти и продуктов её переработки. Возгонка йода. Опыты по разделению смесей.</w:t>
            </w: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25</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37</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Практическая работа № 3. Анализ почвы и воды.</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Разделение почвы и воды, определение физ</w:t>
            </w:r>
            <w:proofErr w:type="gramStart"/>
            <w:r>
              <w:t>.с</w:t>
            </w:r>
            <w:proofErr w:type="gramEnd"/>
            <w:r>
              <w:t>войств воды и почвы.</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 Обращаться с хим. оборудованием и лабораторным оборудованием.</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Изучение свойств воды и почвы.</w:t>
            </w: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Повторить 25.</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38</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Химические реакции.</w:t>
            </w:r>
          </w:p>
          <w:p w:rsidR="00D533F9" w:rsidRDefault="00D533F9">
            <w:pPr>
              <w:rPr>
                <w:sz w:val="24"/>
                <w:szCs w:val="24"/>
              </w:rPr>
            </w:pPr>
            <w:r>
              <w:t xml:space="preserve"> Урок 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Хим. реакция. Условия и признаки реакций. Классификация хим. реакций по поглощению и выделению тепла.</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 Определение хим. реакции, признаки и условия течения хим. реакций, типы реакций по поглощению и выделению энергии. Описывать реакции, наблюдаемые в ходе </w:t>
            </w:r>
            <w:r>
              <w:lastRenderedPageBreak/>
              <w:t>демонстрации опытов.</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Работа по прилагаемым вопросам.</w:t>
            </w:r>
          </w:p>
        </w:tc>
        <w:tc>
          <w:tcPr>
            <w:tcW w:w="1559"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Д горение магния. </w:t>
            </w:r>
            <w:proofErr w:type="gramStart"/>
            <w:r>
              <w:t>Реакции</w:t>
            </w:r>
            <w:proofErr w:type="gramEnd"/>
            <w:r>
              <w:t xml:space="preserve"> иллюстрирующие признаки хим. реакций. Л хим. явления: мел </w:t>
            </w:r>
            <w:r>
              <w:lastRenderedPageBreak/>
              <w:t>+ кислота; прокаливание медной проволоки.</w:t>
            </w: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26 упр1-6.</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lastRenderedPageBreak/>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39</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Практическая работа № 4 Наблюдения за изменениями, происходящими с горящей свечой и их описание.</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Физические и хим. явления при горении свечи.</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 Описывать явления, происходящие при горении.</w:t>
            </w:r>
          </w:p>
        </w:tc>
        <w:tc>
          <w:tcPr>
            <w:tcW w:w="122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40</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Практическая работа №5 Признаки хим. реакций.</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Признаки хим. реакций.</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 Работать с хим. оборудованием, соблюдать технику безопасности при выполнении опытов. Определять признаки хим. реакций.</w:t>
            </w:r>
          </w:p>
        </w:tc>
        <w:tc>
          <w:tcPr>
            <w:tcW w:w="122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41</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Химические уравнения.</w:t>
            </w:r>
          </w:p>
          <w:p w:rsidR="00D533F9" w:rsidRDefault="00D533F9">
            <w:pPr>
              <w:rPr>
                <w:sz w:val="24"/>
                <w:szCs w:val="24"/>
              </w:rPr>
            </w:pPr>
            <w:r>
              <w:t>Урок 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Уравнения и схема хим. реакции. Сохранение массы веществ  в  хим. реакции.</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 xml:space="preserve"> Определять хим. реакции.</w:t>
            </w:r>
          </w:p>
          <w:p w:rsidR="00D533F9" w:rsidRDefault="00D533F9">
            <w:pPr>
              <w:rPr>
                <w:sz w:val="24"/>
                <w:szCs w:val="24"/>
              </w:rPr>
            </w:pPr>
            <w:r>
              <w:t xml:space="preserve"> Составлять уравнения хим. реакций на основе закона сохранения массы веществ.</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27 </w:t>
            </w:r>
            <w:proofErr w:type="gramStart"/>
            <w:r>
              <w:t>упр</w:t>
            </w:r>
            <w:proofErr w:type="gramEnd"/>
            <w:r>
              <w:t xml:space="preserve"> 1, 2,3.</w:t>
            </w:r>
          </w:p>
        </w:tc>
        <w:tc>
          <w:tcPr>
            <w:tcW w:w="1559"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Д опыт, иллюстрирующий закон сохранения массы веществ.</w:t>
            </w: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27 упр3,4.</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42-43</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Расчёты по хим. уравнениям.</w:t>
            </w:r>
          </w:p>
          <w:p w:rsidR="00D533F9" w:rsidRDefault="00D533F9">
            <w:pPr>
              <w:rPr>
                <w:sz w:val="24"/>
                <w:szCs w:val="24"/>
              </w:rPr>
            </w:pPr>
            <w:r>
              <w:t>Урок 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Вычисления по хим. уравнениям массы, объема или количества одного из продуктов реакции по массе исходного вещества и вещества, содержащего определенную долю примесей.</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Вычислять по хим. уравнениям массу, объём или количество одного из продуктов реакции по массе исходного вещества, содержащего определенную долю примесей.</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28 упр</w:t>
            </w:r>
            <w:proofErr w:type="gramStart"/>
            <w:r>
              <w:t>1</w:t>
            </w:r>
            <w:proofErr w:type="gramEnd"/>
            <w:r>
              <w:t>,2,3.</w:t>
            </w: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 xml:space="preserve">28 </w:t>
            </w:r>
            <w:proofErr w:type="gramStart"/>
            <w:r>
              <w:t>упр</w:t>
            </w:r>
            <w:proofErr w:type="gramEnd"/>
            <w:r>
              <w:t xml:space="preserve"> 3,4</w:t>
            </w:r>
          </w:p>
          <w:p w:rsidR="00D533F9" w:rsidRDefault="00D533F9">
            <w:pPr>
              <w:rPr>
                <w:sz w:val="24"/>
                <w:szCs w:val="24"/>
              </w:rPr>
            </w:pPr>
            <w:r>
              <w:t>упр</w:t>
            </w:r>
            <w:proofErr w:type="gramStart"/>
            <w:r>
              <w:t>2</w:t>
            </w:r>
            <w:proofErr w:type="gramEnd"/>
            <w:r>
              <w:t>,5.</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44</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Реакции разложения.</w:t>
            </w:r>
          </w:p>
          <w:p w:rsidR="00D533F9" w:rsidRDefault="00D533F9">
            <w:pPr>
              <w:rPr>
                <w:sz w:val="24"/>
                <w:szCs w:val="24"/>
              </w:rPr>
            </w:pPr>
            <w:r>
              <w:t>Урок 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Классификация хим. реакций по числу и составу исходных и получившихся вещест</w:t>
            </w:r>
            <w:proofErr w:type="gramStart"/>
            <w:r>
              <w:t>в-</w:t>
            </w:r>
            <w:proofErr w:type="gramEnd"/>
            <w:r>
              <w:t xml:space="preserve"> реакции разложения.</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 Отличать реакции разложения от других, составлять уравнения реакций данного типа.</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29 </w:t>
            </w:r>
            <w:proofErr w:type="gramStart"/>
            <w:r>
              <w:t>упр</w:t>
            </w:r>
            <w:proofErr w:type="gramEnd"/>
            <w:r>
              <w:t xml:space="preserve"> 1,4</w:t>
            </w:r>
          </w:p>
        </w:tc>
        <w:tc>
          <w:tcPr>
            <w:tcW w:w="1559"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Д разложение перманганата калия, воды пероксидом водорода. Электролиз воды.</w:t>
            </w: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29 </w:t>
            </w:r>
            <w:proofErr w:type="gramStart"/>
            <w:r>
              <w:t>упр</w:t>
            </w:r>
            <w:proofErr w:type="gramEnd"/>
            <w:r>
              <w:t xml:space="preserve"> 2,5.</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45</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Реакции соединения.</w:t>
            </w:r>
          </w:p>
          <w:p w:rsidR="00D533F9" w:rsidRDefault="00D533F9">
            <w:pPr>
              <w:rPr>
                <w:sz w:val="24"/>
                <w:szCs w:val="24"/>
              </w:rPr>
            </w:pPr>
            <w:r>
              <w:t>Урок 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Реакции соединения.</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 Отличать реакции соединения от других типов реакций, составлять уравнения данного типа.</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30 упр. 1,2</w:t>
            </w:r>
          </w:p>
        </w:tc>
        <w:tc>
          <w:tcPr>
            <w:tcW w:w="1559"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Д горение фосфора, взаимодействие Р2О5с водой.</w:t>
            </w: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30 </w:t>
            </w:r>
            <w:proofErr w:type="gramStart"/>
            <w:r>
              <w:t>упр</w:t>
            </w:r>
            <w:proofErr w:type="gramEnd"/>
            <w:r>
              <w:t xml:space="preserve"> 1,8.</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46</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Реакции замещения.</w:t>
            </w:r>
          </w:p>
          <w:p w:rsidR="00D533F9" w:rsidRDefault="00D533F9">
            <w:pPr>
              <w:rPr>
                <w:sz w:val="24"/>
                <w:szCs w:val="24"/>
              </w:rPr>
            </w:pPr>
            <w:r>
              <w:t>Урок 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Реакции замещения. Хим. свойства металло</w:t>
            </w:r>
            <w:proofErr w:type="gramStart"/>
            <w:r>
              <w:t>в-</w:t>
            </w:r>
            <w:proofErr w:type="gramEnd"/>
            <w:r>
              <w:t xml:space="preserve"> взаимодействие с растворами кислот, солей.</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 Отличать реакции замещения, уметь составлять уравнений данного типа, </w:t>
            </w:r>
            <w:r>
              <w:lastRenderedPageBreak/>
              <w:t>взаимодействие металлов с растворами кислот и солей.</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31 упр</w:t>
            </w:r>
            <w:proofErr w:type="gramStart"/>
            <w:r>
              <w:t>1</w:t>
            </w:r>
            <w:proofErr w:type="gramEnd"/>
            <w:r>
              <w:t>,2.</w:t>
            </w:r>
          </w:p>
        </w:tc>
        <w:tc>
          <w:tcPr>
            <w:tcW w:w="1559"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Д взаимодействие металлов с растворами </w:t>
            </w:r>
            <w:r>
              <w:lastRenderedPageBreak/>
              <w:t>кислот и солей</w:t>
            </w: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 xml:space="preserve">31 </w:t>
            </w:r>
            <w:proofErr w:type="gramStart"/>
            <w:r>
              <w:t>упр</w:t>
            </w:r>
            <w:proofErr w:type="gramEnd"/>
            <w:r>
              <w:t xml:space="preserve"> 1,2</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lastRenderedPageBreak/>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47</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Реакции обмена.</w:t>
            </w:r>
          </w:p>
          <w:p w:rsidR="00D533F9" w:rsidRDefault="00D533F9">
            <w:pPr>
              <w:rPr>
                <w:sz w:val="24"/>
                <w:szCs w:val="24"/>
              </w:rPr>
            </w:pPr>
            <w:r>
              <w:t>Урок 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Реакции обмена.</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 Отличать данные реакции, составлять уравнения, определять возможность протекания реакций до конца.</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32 упр. 1,3,4</w:t>
            </w:r>
          </w:p>
        </w:tc>
        <w:tc>
          <w:tcPr>
            <w:tcW w:w="1559"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Д нейтрализация щёлочи кислотой в присутствии индикатора.</w:t>
            </w: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32 упр3,5</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48</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Типы хим. реакций на примере воды.</w:t>
            </w:r>
          </w:p>
          <w:p w:rsidR="00D533F9" w:rsidRDefault="00D533F9">
            <w:pPr>
              <w:rPr>
                <w:sz w:val="24"/>
                <w:szCs w:val="24"/>
              </w:rPr>
            </w:pPr>
            <w:r>
              <w:t>Урок 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Хим. свойства воды. Типы хим. реакций.</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 Составлять уравнения реакции, иллюстрирующих свойства воды, определять типы хим. реакций.</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33 упр.1</w:t>
            </w: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33 упр.3,4</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49</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Повторение.</w:t>
            </w:r>
          </w:p>
          <w:p w:rsidR="00D533F9" w:rsidRDefault="00D533F9">
            <w:pPr>
              <w:rPr>
                <w:sz w:val="24"/>
                <w:szCs w:val="24"/>
              </w:rPr>
            </w:pPr>
            <w:r>
              <w:t>Урок обобщения.</w:t>
            </w:r>
          </w:p>
        </w:tc>
        <w:tc>
          <w:tcPr>
            <w:tcW w:w="2735"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256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22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Повторить25-33</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50</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Контрольная работа № 4.</w:t>
            </w:r>
          </w:p>
        </w:tc>
        <w:tc>
          <w:tcPr>
            <w:tcW w:w="2735"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256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22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51</w:t>
            </w:r>
          </w:p>
        </w:tc>
        <w:tc>
          <w:tcPr>
            <w:tcW w:w="2267"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b/>
                <w:sz w:val="24"/>
                <w:szCs w:val="24"/>
              </w:rPr>
            </w:pPr>
            <w:r>
              <w:rPr>
                <w:b/>
              </w:rPr>
              <w:t>Тема  Растворение. Растворы. Свойства растворов электролитов.—16 часов.</w:t>
            </w:r>
          </w:p>
          <w:p w:rsidR="00D533F9" w:rsidRDefault="00D533F9">
            <w:r>
              <w:t>Растворение. Растворимость веществ в воде.</w:t>
            </w:r>
          </w:p>
          <w:p w:rsidR="00D533F9" w:rsidRDefault="00D533F9">
            <w:r>
              <w:t>Урок объяснения материала</w:t>
            </w:r>
          </w:p>
          <w:p w:rsidR="00D533F9" w:rsidRDefault="00D533F9">
            <w:pPr>
              <w:rPr>
                <w:sz w:val="24"/>
                <w:szCs w:val="24"/>
              </w:rPr>
            </w:pP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Растворы. Процесс растворения. Растворимость веществ в воде. Растворимые, малорастворимые и нерастворимые вещества.</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 xml:space="preserve"> Определять понятие раствора, условия растворения веществ.</w:t>
            </w:r>
          </w:p>
          <w:p w:rsidR="00D533F9" w:rsidRDefault="00D533F9">
            <w:pPr>
              <w:rPr>
                <w:sz w:val="24"/>
                <w:szCs w:val="24"/>
              </w:rPr>
            </w:pPr>
            <w:r>
              <w:t xml:space="preserve"> Пользование таблицей растворимости.</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34 упр.1.2</w:t>
            </w:r>
          </w:p>
        </w:tc>
        <w:tc>
          <w:tcPr>
            <w:tcW w:w="1559"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Д растворение различных веществ в воде.</w:t>
            </w: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34 упр. 3-6.</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52</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Электролитическая диссоциация  и её основные положения.</w:t>
            </w:r>
          </w:p>
          <w:p w:rsidR="00D533F9" w:rsidRDefault="00D533F9">
            <w:pPr>
              <w:rPr>
                <w:sz w:val="24"/>
                <w:szCs w:val="24"/>
              </w:rPr>
            </w:pPr>
            <w:r>
              <w:t>Урок 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Электролиты и неэлектролиты. Диссоциация. Сильные и слабые электролиты. Ионы катионы и анионы.</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 xml:space="preserve">Определение понятий электролит и неэлектролит, электролитическая диссоциация, сильный и слабый электролит, понимать сущность процесса электролитической </w:t>
            </w:r>
            <w:r>
              <w:lastRenderedPageBreak/>
              <w:t>диссоциации.</w:t>
            </w:r>
          </w:p>
          <w:p w:rsidR="00D533F9" w:rsidRDefault="00D533F9">
            <w:pPr>
              <w:rPr>
                <w:sz w:val="24"/>
                <w:szCs w:val="24"/>
              </w:rPr>
            </w:pPr>
            <w:r>
              <w:t>Изучить основные положения теории электролитической диссоциации.</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lastRenderedPageBreak/>
              <w:t>35 упр</w:t>
            </w:r>
            <w:proofErr w:type="gramStart"/>
            <w:r>
              <w:t>1</w:t>
            </w:r>
            <w:proofErr w:type="gramEnd"/>
          </w:p>
          <w:p w:rsidR="00D533F9" w:rsidRDefault="00D533F9">
            <w:pPr>
              <w:rPr>
                <w:sz w:val="24"/>
                <w:szCs w:val="24"/>
              </w:rPr>
            </w:pPr>
            <w:r>
              <w:t xml:space="preserve">36 </w:t>
            </w:r>
          </w:p>
        </w:tc>
        <w:tc>
          <w:tcPr>
            <w:tcW w:w="1559"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Д испытание веществ и их растворов на элекропроводность</w:t>
            </w: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 xml:space="preserve">35 </w:t>
            </w:r>
            <w:proofErr w:type="gramStart"/>
            <w:r>
              <w:t>упр</w:t>
            </w:r>
            <w:proofErr w:type="gramEnd"/>
            <w:r>
              <w:t xml:space="preserve"> 2-5</w:t>
            </w:r>
          </w:p>
          <w:p w:rsidR="00D533F9" w:rsidRDefault="00D533F9">
            <w:pPr>
              <w:rPr>
                <w:sz w:val="24"/>
                <w:szCs w:val="24"/>
              </w:rPr>
            </w:pPr>
            <w:r>
              <w:t xml:space="preserve">36 </w:t>
            </w:r>
            <w:proofErr w:type="gramStart"/>
            <w:r>
              <w:t>упр</w:t>
            </w:r>
            <w:proofErr w:type="gramEnd"/>
            <w:r>
              <w:t xml:space="preserve"> 1.</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53</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Диссоциация кислот, солей и оснований.</w:t>
            </w:r>
          </w:p>
          <w:p w:rsidR="00D533F9" w:rsidRDefault="00D533F9">
            <w:pPr>
              <w:rPr>
                <w:sz w:val="24"/>
                <w:szCs w:val="24"/>
              </w:rPr>
            </w:pPr>
            <w:r>
              <w:t>Урок 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Электролитическая диссоциация кислот, солей и оснований.</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Понимать сущность и уметь составлять уравнения электролитической диссоциации электролитов.</w:t>
            </w:r>
          </w:p>
          <w:p w:rsidR="00D533F9" w:rsidRDefault="00D533F9">
            <w:pPr>
              <w:rPr>
                <w:sz w:val="24"/>
                <w:szCs w:val="24"/>
              </w:rPr>
            </w:pPr>
            <w:r>
              <w:t xml:space="preserve">  Давать определения кислот, солей, и оснований в свете теории электролитической диссоциации.</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36 </w:t>
            </w:r>
            <w:proofErr w:type="gramStart"/>
            <w:r>
              <w:t>упр</w:t>
            </w:r>
            <w:proofErr w:type="gramEnd"/>
            <w:r>
              <w:t xml:space="preserve"> 3, 4, 5.</w:t>
            </w: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36 </w:t>
            </w:r>
            <w:proofErr w:type="gramStart"/>
            <w:r>
              <w:t>упр</w:t>
            </w:r>
            <w:proofErr w:type="gramEnd"/>
            <w:r>
              <w:t xml:space="preserve"> 5,6.</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54</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Ионные уравнения.</w:t>
            </w:r>
          </w:p>
          <w:p w:rsidR="00D533F9" w:rsidRDefault="00D533F9">
            <w:pPr>
              <w:rPr>
                <w:sz w:val="24"/>
                <w:szCs w:val="24"/>
              </w:rPr>
            </w:pPr>
            <w:r>
              <w:t>Урок 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Реакц</w:t>
            </w:r>
            <w:proofErr w:type="gramStart"/>
            <w:r>
              <w:t>ии  ио</w:t>
            </w:r>
            <w:proofErr w:type="gramEnd"/>
            <w:r>
              <w:t>нного обмена.</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 Составлять уравнения ионного обмена, понимать их сущность. Определять возможность протекания реакций ионного обмена.</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37 </w:t>
            </w:r>
            <w:proofErr w:type="gramStart"/>
            <w:r>
              <w:t>упр</w:t>
            </w:r>
            <w:proofErr w:type="gramEnd"/>
            <w:r>
              <w:t xml:space="preserve"> 1-3.</w:t>
            </w:r>
          </w:p>
        </w:tc>
        <w:tc>
          <w:tcPr>
            <w:tcW w:w="1559"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Д нейтрализация щелочи кислотой в присутствии индикатора. Взаимодействие сульфата натрия и хлорида бария, </w:t>
            </w:r>
            <w:r>
              <w:lastRenderedPageBreak/>
              <w:t>карбоната натрия и соляной кислоты.</w:t>
            </w: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37 упр3.4.</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55</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Практическая работа № 6, 7 Ионные уравнения.</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Техника безопасности во время проведения работы.</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 xml:space="preserve"> Использование хим. оборудования.</w:t>
            </w:r>
          </w:p>
          <w:p w:rsidR="00D533F9" w:rsidRDefault="00D533F9">
            <w:pPr>
              <w:rPr>
                <w:sz w:val="24"/>
                <w:szCs w:val="24"/>
              </w:rPr>
            </w:pPr>
            <w:r>
              <w:t xml:space="preserve"> Прогнозировать условия течения реакций ионного обмена.</w:t>
            </w:r>
          </w:p>
        </w:tc>
        <w:tc>
          <w:tcPr>
            <w:tcW w:w="122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56</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Упражнения в составлен</w:t>
            </w:r>
            <w:proofErr w:type="gramStart"/>
            <w:r>
              <w:t>ии ио</w:t>
            </w:r>
            <w:proofErr w:type="gramEnd"/>
            <w:r>
              <w:t>нных уравнений.</w:t>
            </w:r>
          </w:p>
          <w:p w:rsidR="00D533F9" w:rsidRDefault="00D533F9">
            <w:pPr>
              <w:rPr>
                <w:sz w:val="24"/>
                <w:szCs w:val="24"/>
              </w:rPr>
            </w:pPr>
            <w:r>
              <w:t>Урок упражнение с элементами соревнований.</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Реакц</w:t>
            </w:r>
            <w:proofErr w:type="gramStart"/>
            <w:r>
              <w:t>ии  ио</w:t>
            </w:r>
            <w:proofErr w:type="gramEnd"/>
            <w:r>
              <w:t>нного обмена.</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 Составлять уравнения реакций ионного обмена, понимать их сущность. Определять возможность протекания реакций ионного обмена.</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37 упр. 4, 5.</w:t>
            </w: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37 </w:t>
            </w:r>
            <w:proofErr w:type="gramStart"/>
            <w:r>
              <w:t>упр</w:t>
            </w:r>
            <w:proofErr w:type="gramEnd"/>
            <w:r>
              <w:t xml:space="preserve"> 5</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57</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Кислоты в свете ТЭД</w:t>
            </w:r>
          </w:p>
          <w:p w:rsidR="00D533F9" w:rsidRDefault="00D533F9">
            <w:pPr>
              <w:rPr>
                <w:sz w:val="24"/>
                <w:szCs w:val="24"/>
              </w:rPr>
            </w:pPr>
            <w:r>
              <w:t>Урок 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Классификация кислот, и их хим. свойства в свете ТЭД.</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 xml:space="preserve"> Классифицировать  кислоты. Иллюстрирование свойств кислот</w:t>
            </w:r>
          </w:p>
          <w:p w:rsidR="00D533F9" w:rsidRDefault="00D533F9">
            <w:pPr>
              <w:rPr>
                <w:sz w:val="24"/>
                <w:szCs w:val="24"/>
              </w:rPr>
            </w:pPr>
            <w:r>
              <w:t xml:space="preserve">Составлять уравнения реакций, характеризующих свойства кислот в молекулярном и </w:t>
            </w:r>
            <w:r>
              <w:lastRenderedPageBreak/>
              <w:t>ионном виде.</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38 упр.2,4.</w:t>
            </w:r>
          </w:p>
        </w:tc>
        <w:tc>
          <w:tcPr>
            <w:tcW w:w="1559"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Л взаимодействие оксида магния с кислотами.</w:t>
            </w: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38 </w:t>
            </w:r>
            <w:proofErr w:type="gramStart"/>
            <w:r>
              <w:t>упр</w:t>
            </w:r>
            <w:proofErr w:type="gramEnd"/>
            <w:r>
              <w:t xml:space="preserve"> 4,5.</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58</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Основания в свете ТЭД.</w:t>
            </w:r>
          </w:p>
          <w:p w:rsidR="00D533F9" w:rsidRDefault="00D533F9">
            <w:pPr>
              <w:rPr>
                <w:sz w:val="24"/>
                <w:szCs w:val="24"/>
              </w:rPr>
            </w:pPr>
            <w:r>
              <w:t>Урок 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Классификация оснований, и их хим. свойства в свете ТЭД.</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Классифицировать основания и</w:t>
            </w:r>
            <w:proofErr w:type="gramStart"/>
            <w:r>
              <w:t xml:space="preserve"> И</w:t>
            </w:r>
            <w:proofErr w:type="gramEnd"/>
            <w:r>
              <w:t>ллюстрировать свойства оснований.</w:t>
            </w:r>
          </w:p>
          <w:p w:rsidR="00D533F9" w:rsidRDefault="00D533F9">
            <w:pPr>
              <w:rPr>
                <w:sz w:val="24"/>
                <w:szCs w:val="24"/>
              </w:rPr>
            </w:pPr>
            <w:r>
              <w:t xml:space="preserve"> Составлять уравнения реакций, характеризующих свойства оснований в молекулярном и ионном виде.</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39 </w:t>
            </w:r>
            <w:proofErr w:type="gramStart"/>
            <w:r>
              <w:t>упр</w:t>
            </w:r>
            <w:proofErr w:type="gramEnd"/>
            <w:r>
              <w:t xml:space="preserve"> 2.3.</w:t>
            </w:r>
          </w:p>
        </w:tc>
        <w:tc>
          <w:tcPr>
            <w:tcW w:w="1559"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Л получение осадков нерастворимых оснований и изучение их свойств.</w:t>
            </w: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39 упр3,4.</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59</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Оксиды в свете ТЭД.</w:t>
            </w:r>
          </w:p>
          <w:p w:rsidR="00D533F9" w:rsidRDefault="00D533F9">
            <w:pPr>
              <w:rPr>
                <w:sz w:val="24"/>
                <w:szCs w:val="24"/>
              </w:rPr>
            </w:pPr>
            <w:r>
              <w:t>Урок 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Классификация оксидов, их хим. свойства в свете ТЭД.</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 xml:space="preserve"> Классифицирование оксидов и иллюстрация их свойств.</w:t>
            </w:r>
          </w:p>
          <w:p w:rsidR="00D533F9" w:rsidRDefault="00D533F9">
            <w:pPr>
              <w:rPr>
                <w:sz w:val="24"/>
                <w:szCs w:val="24"/>
              </w:rPr>
            </w:pPr>
            <w:r>
              <w:t xml:space="preserve"> Составлять уравнения, характеризующих хим. свойства оксидов в свете ТЭД.</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40 </w:t>
            </w:r>
            <w:proofErr w:type="gramStart"/>
            <w:r>
              <w:t>упр</w:t>
            </w:r>
            <w:proofErr w:type="gramEnd"/>
            <w:r>
              <w:t xml:space="preserve"> 1-3.</w:t>
            </w:r>
          </w:p>
        </w:tc>
        <w:tc>
          <w:tcPr>
            <w:tcW w:w="1559"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Л взаимодействие углекислого газа с известковой водой.</w:t>
            </w: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40 </w:t>
            </w:r>
            <w:proofErr w:type="gramStart"/>
            <w:r>
              <w:t>упр</w:t>
            </w:r>
            <w:proofErr w:type="gramEnd"/>
            <w:r>
              <w:t xml:space="preserve"> 2,5</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60</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Соли в свете ТЭД.</w:t>
            </w:r>
          </w:p>
          <w:p w:rsidR="00D533F9" w:rsidRDefault="00D533F9">
            <w:pPr>
              <w:rPr>
                <w:sz w:val="24"/>
                <w:szCs w:val="24"/>
              </w:rPr>
            </w:pPr>
            <w:r>
              <w:t>Урок 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Классификация солей, и их хим. свойства в свете ТЭД.</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 xml:space="preserve"> Классифицировать  соли  в свете ТЭД.</w:t>
            </w:r>
          </w:p>
          <w:p w:rsidR="00D533F9" w:rsidRDefault="00D533F9">
            <w:pPr>
              <w:rPr>
                <w:sz w:val="24"/>
                <w:szCs w:val="24"/>
              </w:rPr>
            </w:pPr>
            <w:r>
              <w:t>Уметь составлять уравнения реакций характерных для солей в молекулярном и ионном виде.</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41 упр. 1,2</w:t>
            </w: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41 </w:t>
            </w:r>
            <w:proofErr w:type="gramStart"/>
            <w:r>
              <w:t>упр</w:t>
            </w:r>
            <w:proofErr w:type="gramEnd"/>
            <w:r>
              <w:t xml:space="preserve"> 2,3.</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 xml:space="preserve">61 </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Практическая работа № 8.</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Техника безопасности на уроке.</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 xml:space="preserve"> Использование навыков работы с хим. веществами.</w:t>
            </w:r>
          </w:p>
          <w:p w:rsidR="00D533F9" w:rsidRDefault="00D533F9">
            <w:pPr>
              <w:rPr>
                <w:sz w:val="24"/>
                <w:szCs w:val="24"/>
              </w:rPr>
            </w:pPr>
            <w:r>
              <w:t>Прогнозирование результатов опытов практической работы.</w:t>
            </w:r>
          </w:p>
        </w:tc>
        <w:tc>
          <w:tcPr>
            <w:tcW w:w="122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62</w:t>
            </w:r>
          </w:p>
        </w:tc>
        <w:tc>
          <w:tcPr>
            <w:tcW w:w="2267" w:type="dxa"/>
            <w:tcBorders>
              <w:top w:val="single" w:sz="4" w:space="0" w:color="auto"/>
              <w:left w:val="single" w:sz="4" w:space="0" w:color="auto"/>
              <w:bottom w:val="single" w:sz="4" w:space="0" w:color="auto"/>
              <w:right w:val="single" w:sz="4" w:space="0" w:color="auto"/>
            </w:tcBorders>
            <w:hideMark/>
          </w:tcPr>
          <w:p w:rsidR="00D533F9" w:rsidRPr="00D533F9" w:rsidRDefault="00D533F9">
            <w:pPr>
              <w:rPr>
                <w:rFonts w:ascii="Times New Roman" w:eastAsia="Times New Roman" w:hAnsi="Times New Roman" w:cs="Times New Roman"/>
                <w:sz w:val="24"/>
                <w:szCs w:val="24"/>
              </w:rPr>
            </w:pPr>
            <w:r>
              <w:t>Генетическая связь между классами неорганических соединений.</w:t>
            </w:r>
          </w:p>
          <w:p w:rsidR="00D533F9" w:rsidRDefault="00D533F9">
            <w:pPr>
              <w:rPr>
                <w:sz w:val="24"/>
                <w:szCs w:val="24"/>
              </w:rPr>
            </w:pPr>
            <w:r>
              <w:t>Урок 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Хим. свойства основных классов неорганических соединений и генетическая связь между ними.</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Составлять уравнения хим. реакций, характеризующих  хим. свойства и генетическую связь основных классов неорганических соединений в молекулярном и ионном виде.</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42 </w:t>
            </w:r>
            <w:proofErr w:type="gramStart"/>
            <w:r>
              <w:t>упр</w:t>
            </w:r>
            <w:proofErr w:type="gramEnd"/>
            <w:r>
              <w:t xml:space="preserve"> 2-5.</w:t>
            </w: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42 упр. 3,4</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63</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ОВР</w:t>
            </w:r>
          </w:p>
          <w:p w:rsidR="00D533F9" w:rsidRDefault="00D533F9">
            <w:pPr>
              <w:rPr>
                <w:sz w:val="24"/>
                <w:szCs w:val="24"/>
              </w:rPr>
            </w:pPr>
            <w:r>
              <w:t>Урок объяснения нового материала.</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Классификация хим. реакций по изменению степени окисления хим. элементов. ОВР. Окислитель, восстановитель, окисление, восстановление.</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 xml:space="preserve"> Конкретизация понятий окислитель, восстановитель, окисление и восстановление.</w:t>
            </w:r>
          </w:p>
          <w:p w:rsidR="00D533F9" w:rsidRDefault="00D533F9">
            <w:r>
              <w:t xml:space="preserve"> определение окислители и восстановители, отличать ок</w:t>
            </w:r>
          </w:p>
          <w:p w:rsidR="00D533F9" w:rsidRDefault="00D533F9">
            <w:pPr>
              <w:rPr>
                <w:sz w:val="24"/>
                <w:szCs w:val="24"/>
              </w:rPr>
            </w:pPr>
            <w:r>
              <w:t xml:space="preserve">-восст реакции от других типов реакций, </w:t>
            </w:r>
            <w:r>
              <w:lastRenderedPageBreak/>
              <w:t>классифицировать реакции по различным типам, расставлять коэффициенты в ОВР методом электронного баланса.</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43 упр. 1, 2, 3, 4, 7.</w:t>
            </w: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43 </w:t>
            </w:r>
            <w:proofErr w:type="gramStart"/>
            <w:r>
              <w:t>упр</w:t>
            </w:r>
            <w:proofErr w:type="gramEnd"/>
            <w:r>
              <w:t xml:space="preserve"> 7.</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64</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Упражнения в составлении ОВР.</w:t>
            </w:r>
          </w:p>
          <w:p w:rsidR="00D533F9" w:rsidRDefault="00D533F9">
            <w:pPr>
              <w:rPr>
                <w:sz w:val="24"/>
                <w:szCs w:val="24"/>
              </w:rPr>
            </w:pPr>
            <w:r>
              <w:t>Уро</w:t>
            </w:r>
            <w:proofErr w:type="gramStart"/>
            <w:r>
              <w:t>к-</w:t>
            </w:r>
            <w:proofErr w:type="gramEnd"/>
            <w:r>
              <w:t xml:space="preserve"> упражнение</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ОВР, окислитель, восстановитель; окисление и восстановление.</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 Расставлять коэффициенты в ОВР методом электронного баланса.</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43 </w:t>
            </w:r>
            <w:proofErr w:type="gramStart"/>
            <w:r>
              <w:t>упр</w:t>
            </w:r>
            <w:proofErr w:type="gramEnd"/>
            <w:r>
              <w:t xml:space="preserve"> 7.</w:t>
            </w: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43 </w:t>
            </w:r>
            <w:proofErr w:type="gramStart"/>
            <w:r>
              <w:t>упр</w:t>
            </w:r>
            <w:proofErr w:type="gramEnd"/>
            <w:r>
              <w:t xml:space="preserve"> 4, 5, 6.</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65</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Свойства веществ изученных классов в свете ОВР.</w:t>
            </w:r>
          </w:p>
          <w:p w:rsidR="00D533F9" w:rsidRDefault="00D533F9">
            <w:pPr>
              <w:rPr>
                <w:sz w:val="24"/>
                <w:szCs w:val="24"/>
              </w:rPr>
            </w:pPr>
            <w:r>
              <w:t>Урок комб.</w:t>
            </w:r>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Хим. свойства основных классов неорганических соединений.</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 Составлять хим. уравнения, характеризующие хим. свойства основных классов неорганических соединений в молекулярном и ионном виде, рассматривать их с позиций учения об ОВР.</w:t>
            </w:r>
          </w:p>
        </w:tc>
        <w:tc>
          <w:tcPr>
            <w:tcW w:w="122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Составить уравнения реакций, характеризующие хим. свойства серной кислоты, гидроксида калия, гидроксида меди, оксида натрия, оксида </w:t>
            </w:r>
            <w:r>
              <w:lastRenderedPageBreak/>
              <w:t>серы, сульфата меди.</w:t>
            </w: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Задание в тетради.</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lastRenderedPageBreak/>
              <w:t>66</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rFonts w:ascii="Times New Roman" w:eastAsia="Times New Roman" w:hAnsi="Times New Roman" w:cs="Times New Roman"/>
                <w:sz w:val="24"/>
                <w:szCs w:val="24"/>
              </w:rPr>
            </w:pPr>
            <w:r>
              <w:t>Повторение.</w:t>
            </w:r>
          </w:p>
          <w:p w:rsidR="00D533F9" w:rsidRDefault="00D533F9">
            <w:pPr>
              <w:rPr>
                <w:sz w:val="24"/>
                <w:szCs w:val="24"/>
              </w:rPr>
            </w:pPr>
            <w:r>
              <w:t>Урок обобщения знаний по изученным темам</w:t>
            </w:r>
            <w:proofErr w:type="gramStart"/>
            <w:r>
              <w:t xml:space="preserve"> .</w:t>
            </w:r>
            <w:proofErr w:type="gramEnd"/>
          </w:p>
        </w:tc>
        <w:tc>
          <w:tcPr>
            <w:tcW w:w="2735"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Генетическая связь между классами основных неорганических соединений.</w:t>
            </w:r>
          </w:p>
        </w:tc>
        <w:tc>
          <w:tcPr>
            <w:tcW w:w="256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 xml:space="preserve"> Обращаться с хим. оборудованием. Использовать приобретенные знания и умения в практической деятельности для безопасного обращения с веществами.</w:t>
            </w:r>
          </w:p>
        </w:tc>
        <w:tc>
          <w:tcPr>
            <w:tcW w:w="122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Повторить 34-43.</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67</w:t>
            </w: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Контрольная работа № 5</w:t>
            </w:r>
          </w:p>
        </w:tc>
        <w:tc>
          <w:tcPr>
            <w:tcW w:w="2735"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256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22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Повторить 34-43.</w:t>
            </w: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rFonts w:ascii="Times New Roman" w:eastAsia="Times New Roman" w:hAnsi="Times New Roman" w:cs="Times New Roman"/>
                <w:sz w:val="24"/>
                <w:szCs w:val="24"/>
              </w:rPr>
            </w:pPr>
            <w:r>
              <w:t>8а</w:t>
            </w:r>
          </w:p>
          <w:p w:rsidR="00D533F9" w:rsidRDefault="00D533F9"/>
          <w:p w:rsidR="00D533F9" w:rsidRDefault="00D533F9">
            <w:r>
              <w:t>8б</w:t>
            </w:r>
          </w:p>
          <w:p w:rsidR="00D533F9" w:rsidRDefault="00D533F9"/>
          <w:p w:rsidR="00D533F9" w:rsidRDefault="00D533F9">
            <w:pPr>
              <w:rPr>
                <w:sz w:val="24"/>
                <w:szCs w:val="24"/>
              </w:rPr>
            </w:pPr>
            <w:r>
              <w:t>8в</w:t>
            </w:r>
          </w:p>
        </w:tc>
      </w:tr>
      <w:tr w:rsidR="00D533F9" w:rsidTr="00D533F9">
        <w:tc>
          <w:tcPr>
            <w:tcW w:w="818"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резерв</w:t>
            </w:r>
          </w:p>
        </w:tc>
        <w:tc>
          <w:tcPr>
            <w:tcW w:w="2735"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256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22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r>
      <w:tr w:rsidR="00D533F9" w:rsidTr="00D533F9">
        <w:tc>
          <w:tcPr>
            <w:tcW w:w="818"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2267"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r>
              <w:t>резерв</w:t>
            </w:r>
          </w:p>
        </w:tc>
        <w:tc>
          <w:tcPr>
            <w:tcW w:w="2735"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256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22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hideMark/>
          </w:tcPr>
          <w:p w:rsidR="00D533F9" w:rsidRDefault="00D533F9">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D533F9" w:rsidRDefault="00D533F9">
            <w:pPr>
              <w:rPr>
                <w:sz w:val="24"/>
                <w:szCs w:val="24"/>
              </w:rPr>
            </w:pPr>
          </w:p>
        </w:tc>
      </w:tr>
    </w:tbl>
    <w:p w:rsidR="00D533F9" w:rsidRDefault="00D533F9" w:rsidP="00D533F9">
      <w:pPr>
        <w:rPr>
          <w:lang w:val="en-US"/>
        </w:rPr>
      </w:pPr>
    </w:p>
    <w:p w:rsidR="00D533F9" w:rsidRDefault="00D533F9" w:rsidP="00D533F9"/>
    <w:p w:rsidR="00E84E63" w:rsidRDefault="00E84E63" w:rsidP="00D533F9"/>
    <w:p w:rsidR="00E84E63" w:rsidRDefault="00E84E63" w:rsidP="00D533F9"/>
    <w:p w:rsidR="0042512F" w:rsidRDefault="0042512F" w:rsidP="0042512F">
      <w:pPr>
        <w:rPr>
          <w:b/>
          <w:sz w:val="32"/>
          <w:szCs w:val="32"/>
        </w:rPr>
      </w:pPr>
      <w:r>
        <w:rPr>
          <w:b/>
          <w:sz w:val="32"/>
          <w:szCs w:val="32"/>
        </w:rPr>
        <w:lastRenderedPageBreak/>
        <w:t>1.Пояснительная записка</w:t>
      </w:r>
    </w:p>
    <w:p w:rsidR="0042512F" w:rsidRDefault="0042512F" w:rsidP="0042512F">
      <w:pPr>
        <w:pStyle w:val="stylet1"/>
        <w:spacing w:before="0" w:beforeAutospacing="0" w:after="0" w:afterAutospacing="0"/>
        <w:rPr>
          <w:color w:val="000000"/>
          <w:sz w:val="32"/>
          <w:szCs w:val="32"/>
          <w:u w:val="single"/>
        </w:rPr>
      </w:pPr>
      <w:r>
        <w:rPr>
          <w:b/>
          <w:sz w:val="28"/>
          <w:szCs w:val="28"/>
        </w:rPr>
        <w:t>1.</w:t>
      </w:r>
      <w:r>
        <w:rPr>
          <w:sz w:val="28"/>
          <w:szCs w:val="28"/>
        </w:rPr>
        <w:t>Рабочая программа по химии 9 класса составлена на основе федерального компонента государственного стандарта основного общего образования. Примерной программы основного общего образования по химии и программы к учебникам для 8-11 классов общеобразовательных учреждений автора О.С. Габриеляна (М., Дрофа).    Рабочая программа рассчитана на 2 часа в неде</w:t>
      </w:r>
      <w:r>
        <w:rPr>
          <w:sz w:val="28"/>
          <w:szCs w:val="28"/>
        </w:rPr>
        <w:softHyphen/>
        <w:t xml:space="preserve">лю и соответствует 68-часовой годовой программе. </w:t>
      </w:r>
      <w:r>
        <w:rPr>
          <w:sz w:val="32"/>
          <w:szCs w:val="32"/>
          <w:u w:val="single"/>
        </w:rPr>
        <w:t xml:space="preserve">Рабочая программа учителя разработана </w:t>
      </w:r>
      <w:r>
        <w:rPr>
          <w:color w:val="000000"/>
          <w:sz w:val="32"/>
          <w:szCs w:val="32"/>
          <w:u w:val="single"/>
        </w:rPr>
        <w:t>на основе:</w:t>
      </w:r>
    </w:p>
    <w:p w:rsidR="0042512F" w:rsidRDefault="0042512F" w:rsidP="0042512F">
      <w:pPr>
        <w:pStyle w:val="stylet1"/>
        <w:spacing w:before="0" w:beforeAutospacing="0" w:after="0" w:afterAutospacing="0"/>
        <w:rPr>
          <w:color w:val="000000"/>
          <w:sz w:val="32"/>
          <w:szCs w:val="32"/>
        </w:rPr>
      </w:pPr>
      <w:r>
        <w:rPr>
          <w:color w:val="000000"/>
          <w:sz w:val="32"/>
          <w:szCs w:val="32"/>
        </w:rPr>
        <w:t xml:space="preserve">- Закона Российской Федерации  «Об образовании в Российской Федерации» от 29.12.12 г. № 273 </w:t>
      </w:r>
      <w:proofErr w:type="gramStart"/>
      <w:r>
        <w:rPr>
          <w:color w:val="000000"/>
          <w:sz w:val="32"/>
          <w:szCs w:val="32"/>
        </w:rPr>
        <w:t xml:space="preserve">( </w:t>
      </w:r>
      <w:proofErr w:type="gramEnd"/>
      <w:r>
        <w:rPr>
          <w:color w:val="000000"/>
          <w:sz w:val="32"/>
          <w:szCs w:val="32"/>
        </w:rPr>
        <w:t xml:space="preserve">гл.1, </w:t>
      </w:r>
      <w:r>
        <w:rPr>
          <w:rFonts w:eastAsia="HiddenHorzOCR"/>
          <w:sz w:val="32"/>
          <w:szCs w:val="32"/>
        </w:rPr>
        <w:t xml:space="preserve">ст. 2 п. 9, гл. 2, ст. </w:t>
      </w:r>
      <w:r>
        <w:rPr>
          <w:color w:val="000000"/>
          <w:sz w:val="32"/>
          <w:szCs w:val="32"/>
        </w:rPr>
        <w:t>12 п.5, п.7 и ст.13, п.3);</w:t>
      </w:r>
    </w:p>
    <w:p w:rsidR="0042512F" w:rsidRDefault="0042512F" w:rsidP="0042512F">
      <w:pPr>
        <w:pStyle w:val="stylet1"/>
        <w:spacing w:before="0" w:beforeAutospacing="0" w:after="0" w:afterAutospacing="0"/>
        <w:rPr>
          <w:bCs/>
          <w:sz w:val="32"/>
          <w:szCs w:val="32"/>
        </w:rPr>
      </w:pPr>
      <w:r>
        <w:rPr>
          <w:color w:val="000000"/>
          <w:sz w:val="32"/>
          <w:szCs w:val="32"/>
        </w:rPr>
        <w:t xml:space="preserve">- </w:t>
      </w:r>
      <w:r>
        <w:rPr>
          <w:bCs/>
          <w:sz w:val="32"/>
          <w:szCs w:val="32"/>
        </w:rPr>
        <w:t>Приказа</w:t>
      </w:r>
      <w:r>
        <w:rPr>
          <w:rFonts w:eastAsia="+mn-ea"/>
          <w:bCs/>
          <w:sz w:val="32"/>
          <w:szCs w:val="32"/>
        </w:rPr>
        <w:t xml:space="preserve">  </w:t>
      </w:r>
      <w:r>
        <w:rPr>
          <w:rFonts w:eastAsia="+mn-ea"/>
          <w:sz w:val="32"/>
          <w:szCs w:val="32"/>
        </w:rPr>
        <w:t xml:space="preserve">№ 610  </w:t>
      </w:r>
      <w:r>
        <w:rPr>
          <w:sz w:val="32"/>
          <w:szCs w:val="32"/>
        </w:rPr>
        <w:t>от</w:t>
      </w:r>
      <w:r>
        <w:rPr>
          <w:rFonts w:eastAsia="+mn-ea"/>
          <w:sz w:val="32"/>
          <w:szCs w:val="32"/>
        </w:rPr>
        <w:t xml:space="preserve">  14.07.</w:t>
      </w:r>
      <w:r>
        <w:rPr>
          <w:sz w:val="32"/>
          <w:szCs w:val="32"/>
        </w:rPr>
        <w:t xml:space="preserve"> </w:t>
      </w:r>
      <w:r>
        <w:rPr>
          <w:rFonts w:eastAsia="+mn-ea"/>
          <w:sz w:val="32"/>
          <w:szCs w:val="32"/>
        </w:rPr>
        <w:t>2011</w:t>
      </w:r>
      <w:r>
        <w:rPr>
          <w:sz w:val="32"/>
          <w:szCs w:val="32"/>
        </w:rPr>
        <w:t xml:space="preserve"> г.</w:t>
      </w:r>
      <w:r>
        <w:rPr>
          <w:rFonts w:eastAsia="+mn-ea"/>
          <w:b/>
          <w:bCs/>
          <w:sz w:val="32"/>
          <w:szCs w:val="32"/>
        </w:rPr>
        <w:t xml:space="preserve"> </w:t>
      </w:r>
      <w:r>
        <w:rPr>
          <w:bCs/>
          <w:sz w:val="32"/>
          <w:szCs w:val="32"/>
        </w:rPr>
        <w:t xml:space="preserve">Минобразования  РО «Об утверждении Примерного </w:t>
      </w:r>
      <w:r>
        <w:rPr>
          <w:rFonts w:eastAsia="Calibri"/>
          <w:bCs/>
          <w:sz w:val="32"/>
          <w:szCs w:val="32"/>
          <w:lang w:eastAsia="en-US"/>
        </w:rPr>
        <w:t xml:space="preserve">регионального </w:t>
      </w:r>
      <w:r>
        <w:rPr>
          <w:rFonts w:eastAsia="+mn-ea"/>
          <w:bCs/>
          <w:sz w:val="32"/>
          <w:szCs w:val="32"/>
        </w:rPr>
        <w:t>положения о рабочей программе учебных курсов, предметов, дисциплин (модулей)</w:t>
      </w:r>
      <w:r>
        <w:rPr>
          <w:bCs/>
          <w:sz w:val="32"/>
          <w:szCs w:val="32"/>
        </w:rPr>
        <w:t>»</w:t>
      </w:r>
      <w:r>
        <w:rPr>
          <w:rFonts w:eastAsia="+mn-ea"/>
          <w:sz w:val="32"/>
          <w:szCs w:val="32"/>
        </w:rPr>
        <w:t>;</w:t>
      </w:r>
      <w:r>
        <w:rPr>
          <w:bCs/>
          <w:sz w:val="32"/>
          <w:szCs w:val="32"/>
        </w:rPr>
        <w:t xml:space="preserve"> </w:t>
      </w:r>
    </w:p>
    <w:p w:rsidR="0042512F" w:rsidRDefault="0042512F" w:rsidP="0042512F">
      <w:pPr>
        <w:pStyle w:val="stylet1"/>
        <w:spacing w:before="0" w:beforeAutospacing="0" w:after="0" w:afterAutospacing="0"/>
        <w:rPr>
          <w:rFonts w:eastAsia="+mn-ea"/>
          <w:sz w:val="32"/>
          <w:szCs w:val="32"/>
        </w:rPr>
      </w:pPr>
      <w:r>
        <w:rPr>
          <w:bCs/>
          <w:sz w:val="32"/>
          <w:szCs w:val="32"/>
        </w:rPr>
        <w:t>-Приказа № 296 от 25.04.2013 г. Минобразования  РО</w:t>
      </w:r>
      <w:r>
        <w:rPr>
          <w:rFonts w:eastAsia="+mn-ea"/>
          <w:sz w:val="32"/>
          <w:szCs w:val="32"/>
        </w:rPr>
        <w:t xml:space="preserve"> « Об утверждении примерного учебного плана РО на 2015-2016 учебный  год»;</w:t>
      </w:r>
    </w:p>
    <w:p w:rsidR="0042512F" w:rsidRDefault="0042512F" w:rsidP="0042512F">
      <w:pPr>
        <w:pStyle w:val="stylet1"/>
        <w:spacing w:before="0" w:beforeAutospacing="0" w:after="0" w:afterAutospacing="0"/>
        <w:rPr>
          <w:color w:val="000000"/>
          <w:sz w:val="32"/>
          <w:szCs w:val="32"/>
        </w:rPr>
      </w:pPr>
      <w:r>
        <w:rPr>
          <w:rFonts w:eastAsia="+mn-ea"/>
          <w:sz w:val="32"/>
          <w:szCs w:val="32"/>
        </w:rPr>
        <w:t xml:space="preserve">- </w:t>
      </w:r>
      <w:r>
        <w:rPr>
          <w:color w:val="000000"/>
          <w:sz w:val="32"/>
          <w:szCs w:val="32"/>
        </w:rPr>
        <w:t xml:space="preserve">Приказа Минобрнауки  России от 01.02.2012 №74 «О внесении изменений в </w:t>
      </w:r>
      <w:r>
        <w:rPr>
          <w:color w:val="000000"/>
          <w:spacing w:val="1"/>
          <w:sz w:val="32"/>
          <w:szCs w:val="32"/>
        </w:rPr>
        <w:t xml:space="preserve">федеральный базисный учебный план и примерные учебные планы для </w:t>
      </w:r>
      <w:r>
        <w:rPr>
          <w:color w:val="000000"/>
          <w:spacing w:val="10"/>
          <w:sz w:val="32"/>
          <w:szCs w:val="32"/>
        </w:rPr>
        <w:t xml:space="preserve">образовательных учреждений РФ, реализующих программы общего </w:t>
      </w:r>
      <w:r>
        <w:rPr>
          <w:color w:val="000000"/>
          <w:spacing w:val="17"/>
          <w:sz w:val="32"/>
          <w:szCs w:val="32"/>
        </w:rPr>
        <w:t xml:space="preserve">образования, утвержденные приказом Министерства образования РФ </w:t>
      </w:r>
      <w:r>
        <w:rPr>
          <w:color w:val="000000"/>
          <w:sz w:val="32"/>
          <w:szCs w:val="32"/>
        </w:rPr>
        <w:t xml:space="preserve">от 09.03.2004 № 1312»; </w:t>
      </w:r>
    </w:p>
    <w:p w:rsidR="0042512F" w:rsidRDefault="0042512F" w:rsidP="0042512F">
      <w:pPr>
        <w:pStyle w:val="stylet1"/>
        <w:spacing w:before="0" w:beforeAutospacing="0" w:after="0" w:afterAutospacing="0"/>
        <w:rPr>
          <w:color w:val="000000"/>
          <w:sz w:val="32"/>
          <w:szCs w:val="32"/>
        </w:rPr>
      </w:pPr>
      <w:r>
        <w:rPr>
          <w:color w:val="000000"/>
          <w:sz w:val="32"/>
          <w:szCs w:val="32"/>
        </w:rPr>
        <w:t xml:space="preserve">-Базисного учебного плана  общеобразовательных учреждений РФ, утвержденного приказом Министерства образования и науки РФ от 09.03.2004 года №1312; </w:t>
      </w:r>
    </w:p>
    <w:p w:rsidR="0042512F" w:rsidRDefault="0042512F" w:rsidP="0042512F">
      <w:pPr>
        <w:tabs>
          <w:tab w:val="num" w:pos="0"/>
        </w:tabs>
        <w:spacing w:before="30" w:after="30"/>
        <w:rPr>
          <w:rFonts w:eastAsia="Calibri"/>
          <w:color w:val="000000"/>
          <w:sz w:val="32"/>
          <w:szCs w:val="32"/>
        </w:rPr>
      </w:pPr>
      <w:r>
        <w:rPr>
          <w:rFonts w:eastAsia="Calibri"/>
          <w:color w:val="000000"/>
          <w:sz w:val="32"/>
          <w:szCs w:val="32"/>
        </w:rPr>
        <w:t>-Учебного плана  МБОУ Школа №32 на 2015 - 2016 учебный год;</w:t>
      </w:r>
    </w:p>
    <w:p w:rsidR="0042512F" w:rsidRDefault="0042512F" w:rsidP="0042512F">
      <w:pPr>
        <w:tabs>
          <w:tab w:val="num" w:pos="0"/>
        </w:tabs>
        <w:spacing w:before="30" w:after="30"/>
        <w:rPr>
          <w:rFonts w:eastAsia="Calibri"/>
          <w:color w:val="000000"/>
          <w:sz w:val="32"/>
          <w:szCs w:val="32"/>
        </w:rPr>
      </w:pPr>
      <w:r>
        <w:rPr>
          <w:rFonts w:eastAsia="Calibri"/>
          <w:color w:val="000000"/>
          <w:sz w:val="32"/>
          <w:szCs w:val="32"/>
        </w:rPr>
        <w:t>-Федерального перечня учебников, утвержденных, рекомендованных (допущенных) к использованию в   образовательном процессе в образовательных учреждениях, реализующих программы общего образования в 2015-2016 учебном году;</w:t>
      </w:r>
    </w:p>
    <w:p w:rsidR="0042512F" w:rsidRDefault="0042512F" w:rsidP="0042512F">
      <w:pPr>
        <w:tabs>
          <w:tab w:val="num" w:pos="0"/>
        </w:tabs>
        <w:spacing w:before="30" w:after="30"/>
        <w:rPr>
          <w:rFonts w:eastAsia="Calibri"/>
          <w:color w:val="000000"/>
          <w:sz w:val="32"/>
          <w:szCs w:val="32"/>
        </w:rPr>
      </w:pPr>
      <w:r>
        <w:rPr>
          <w:rFonts w:eastAsia="Calibri"/>
          <w:color w:val="000000"/>
          <w:sz w:val="32"/>
          <w:szCs w:val="32"/>
        </w:rPr>
        <w:t>- Примерной программы по химии</w:t>
      </w:r>
    </w:p>
    <w:p w:rsidR="0042512F" w:rsidRDefault="0042512F" w:rsidP="0042512F">
      <w:pPr>
        <w:tabs>
          <w:tab w:val="num" w:pos="0"/>
        </w:tabs>
        <w:spacing w:before="30" w:after="30"/>
        <w:rPr>
          <w:rFonts w:eastAsia="Calibri"/>
          <w:color w:val="000000"/>
          <w:sz w:val="32"/>
          <w:szCs w:val="32"/>
        </w:rPr>
      </w:pPr>
      <w:r>
        <w:rPr>
          <w:rFonts w:eastAsia="Calibri"/>
          <w:color w:val="000000"/>
          <w:sz w:val="32"/>
          <w:szCs w:val="32"/>
        </w:rPr>
        <w:t>- Примерной (авторской) программа основного  общего образования, по химии автор О.С. Габриелян</w:t>
      </w:r>
    </w:p>
    <w:p w:rsidR="0042512F" w:rsidRDefault="0042512F" w:rsidP="0042512F">
      <w:pPr>
        <w:rPr>
          <w:rFonts w:eastAsia="Calibri"/>
          <w:color w:val="000000"/>
          <w:sz w:val="32"/>
          <w:szCs w:val="32"/>
        </w:rPr>
      </w:pPr>
      <w:r>
        <w:rPr>
          <w:sz w:val="32"/>
        </w:rPr>
        <w:lastRenderedPageBreak/>
        <w:t xml:space="preserve">-Годового календарного графика </w:t>
      </w:r>
      <w:r>
        <w:rPr>
          <w:rFonts w:eastAsia="Calibri"/>
          <w:color w:val="000000"/>
          <w:sz w:val="32"/>
          <w:szCs w:val="32"/>
        </w:rPr>
        <w:t xml:space="preserve">  МБОУ Школа №32 на 2015- 2016 учебный год;</w:t>
      </w:r>
    </w:p>
    <w:p w:rsidR="0042512F" w:rsidRDefault="0042512F" w:rsidP="0042512F">
      <w:pPr>
        <w:shd w:val="clear" w:color="auto" w:fill="FFFFFF"/>
        <w:autoSpaceDE w:val="0"/>
        <w:autoSpaceDN w:val="0"/>
        <w:adjustRightInd w:val="0"/>
        <w:ind w:firstLine="709"/>
        <w:jc w:val="both"/>
        <w:rPr>
          <w:rFonts w:eastAsia="Calibri"/>
          <w:color w:val="000000"/>
          <w:sz w:val="32"/>
          <w:szCs w:val="32"/>
        </w:rPr>
      </w:pPr>
      <w:r>
        <w:rPr>
          <w:rFonts w:eastAsia="Calibri"/>
          <w:color w:val="000000"/>
          <w:sz w:val="32"/>
          <w:szCs w:val="32"/>
        </w:rPr>
        <w:t>-Расписания уроков МБОУ Школа №32 на 2015 - 2016 учебный год;</w:t>
      </w:r>
    </w:p>
    <w:p w:rsidR="0042512F" w:rsidRDefault="0042512F" w:rsidP="0042512F">
      <w:pPr>
        <w:ind w:right="57"/>
        <w:jc w:val="both"/>
        <w:rPr>
          <w:b/>
          <w:bCs/>
          <w:sz w:val="28"/>
          <w:szCs w:val="28"/>
        </w:rPr>
      </w:pPr>
      <w:r>
        <w:rPr>
          <w:b/>
          <w:bCs/>
          <w:sz w:val="28"/>
          <w:szCs w:val="28"/>
        </w:rPr>
        <w:t>2.ОБЩАЯ ХАРАКТЕРИСТИКА УЧЕБНОГО ПРЕДМЕТА</w:t>
      </w:r>
    </w:p>
    <w:p w:rsidR="0042512F" w:rsidRDefault="0042512F" w:rsidP="0042512F">
      <w:pPr>
        <w:shd w:val="clear" w:color="auto" w:fill="FFFFFF"/>
        <w:autoSpaceDE w:val="0"/>
        <w:autoSpaceDN w:val="0"/>
        <w:adjustRightInd w:val="0"/>
        <w:ind w:firstLine="709"/>
        <w:jc w:val="both"/>
        <w:rPr>
          <w:sz w:val="32"/>
          <w:szCs w:val="32"/>
        </w:rPr>
      </w:pPr>
      <w:proofErr w:type="gramStart"/>
      <w:r>
        <w:rPr>
          <w:sz w:val="32"/>
          <w:szCs w:val="32"/>
        </w:rPr>
        <w:t>Содержание курса составляет основу для раскрытия важных мировоззренческих идей, таких, как материаль</w:t>
      </w:r>
      <w:r>
        <w:rPr>
          <w:sz w:val="32"/>
          <w:szCs w:val="32"/>
        </w:rPr>
        <w:softHyphen/>
        <w:t>ное единство веществ природы, их генетическая связь, развитие форм от сравнительно простых до наиболее сложных, входящих в состав организмов; обусловлен</w:t>
      </w:r>
      <w:r>
        <w:rPr>
          <w:sz w:val="32"/>
          <w:szCs w:val="32"/>
        </w:rPr>
        <w:softHyphen/>
        <w:t>ность свойств веществ их составом и строением, приме</w:t>
      </w:r>
      <w:r>
        <w:rPr>
          <w:sz w:val="32"/>
          <w:szCs w:val="32"/>
        </w:rPr>
        <w:softHyphen/>
        <w:t>нения веществ их свойствами; единство природы хими</w:t>
      </w:r>
      <w:r>
        <w:rPr>
          <w:sz w:val="32"/>
          <w:szCs w:val="32"/>
        </w:rPr>
        <w:softHyphen/>
        <w:t>ческих связей и способов их преобразования при химиче</w:t>
      </w:r>
      <w:r>
        <w:rPr>
          <w:sz w:val="32"/>
          <w:szCs w:val="32"/>
        </w:rPr>
        <w:softHyphen/>
        <w:t>ских превращениях;</w:t>
      </w:r>
      <w:proofErr w:type="gramEnd"/>
      <w:r>
        <w:rPr>
          <w:sz w:val="32"/>
          <w:szCs w:val="32"/>
        </w:rPr>
        <w:t xml:space="preserve"> познаваемость сущности химических превращений современными научными методами.</w:t>
      </w:r>
    </w:p>
    <w:p w:rsidR="0042512F" w:rsidRDefault="0042512F" w:rsidP="0042512F">
      <w:pPr>
        <w:shd w:val="clear" w:color="auto" w:fill="FFFFFF"/>
        <w:autoSpaceDE w:val="0"/>
        <w:autoSpaceDN w:val="0"/>
        <w:adjustRightInd w:val="0"/>
        <w:ind w:firstLine="709"/>
        <w:jc w:val="both"/>
        <w:rPr>
          <w:sz w:val="32"/>
          <w:szCs w:val="32"/>
        </w:rPr>
      </w:pPr>
      <w:r>
        <w:rPr>
          <w:sz w:val="32"/>
          <w:szCs w:val="32"/>
        </w:rPr>
        <w:t>Курс химии  включает в себя основы общей и неорганиче</w:t>
      </w:r>
      <w:r>
        <w:rPr>
          <w:sz w:val="32"/>
          <w:szCs w:val="32"/>
        </w:rPr>
        <w:softHyphen/>
        <w:t>ской химии, а также краткие сведения об органических веществах. Нормативная продолжительность его изуче</w:t>
      </w:r>
      <w:r>
        <w:rPr>
          <w:sz w:val="32"/>
          <w:szCs w:val="32"/>
        </w:rPr>
        <w:softHyphen/>
        <w:t>ния определены в соответствии с Базисным учебным планом общеобразовательных учреждений по 2 учеб</w:t>
      </w:r>
      <w:r>
        <w:rPr>
          <w:sz w:val="32"/>
          <w:szCs w:val="32"/>
        </w:rPr>
        <w:softHyphen/>
        <w:t>ных часа в неделю в  9 классах соответственно.</w:t>
      </w:r>
    </w:p>
    <w:p w:rsidR="0042512F" w:rsidRDefault="0042512F" w:rsidP="0042512F">
      <w:pPr>
        <w:shd w:val="clear" w:color="auto" w:fill="FFFFFF"/>
        <w:autoSpaceDE w:val="0"/>
        <w:autoSpaceDN w:val="0"/>
        <w:adjustRightInd w:val="0"/>
        <w:ind w:firstLine="709"/>
        <w:jc w:val="both"/>
        <w:rPr>
          <w:sz w:val="32"/>
          <w:szCs w:val="32"/>
        </w:rPr>
      </w:pPr>
      <w:r>
        <w:rPr>
          <w:sz w:val="32"/>
          <w:szCs w:val="32"/>
        </w:rPr>
        <w:t>В программе названы основные разделы курса, для каждого из них перечислены подлежащие изучению вопросы, виды расчетов, химический эксперимент (де</w:t>
      </w:r>
      <w:r>
        <w:rPr>
          <w:sz w:val="32"/>
          <w:szCs w:val="32"/>
        </w:rPr>
        <w:softHyphen/>
        <w:t>монстрации, лабораторные опыты, практические рабо</w:t>
      </w:r>
      <w:r>
        <w:rPr>
          <w:sz w:val="32"/>
          <w:szCs w:val="32"/>
        </w:rPr>
        <w:softHyphen/>
        <w:t>ты, объекты учебных экскурсий). Химический экспери</w:t>
      </w:r>
      <w:r>
        <w:rPr>
          <w:sz w:val="32"/>
          <w:szCs w:val="32"/>
        </w:rPr>
        <w:softHyphen/>
        <w:t>мент в процессе обучения сочетается с другими средст</w:t>
      </w:r>
      <w:r>
        <w:rPr>
          <w:sz w:val="32"/>
          <w:szCs w:val="32"/>
        </w:rPr>
        <w:softHyphen/>
        <w:t xml:space="preserve">вами обучения, в том числе </w:t>
      </w:r>
      <w:proofErr w:type="gramStart"/>
      <w:r>
        <w:rPr>
          <w:sz w:val="32"/>
          <w:szCs w:val="32"/>
        </w:rPr>
        <w:t>с</w:t>
      </w:r>
      <w:proofErr w:type="gramEnd"/>
      <w:r>
        <w:rPr>
          <w:sz w:val="32"/>
          <w:szCs w:val="32"/>
        </w:rPr>
        <w:t xml:space="preserve"> аудиовизуальными.</w:t>
      </w:r>
    </w:p>
    <w:p w:rsidR="0042512F" w:rsidRDefault="0042512F" w:rsidP="0042512F">
      <w:pPr>
        <w:shd w:val="clear" w:color="auto" w:fill="FFFFFF"/>
        <w:autoSpaceDE w:val="0"/>
        <w:autoSpaceDN w:val="0"/>
        <w:adjustRightInd w:val="0"/>
        <w:ind w:firstLine="709"/>
        <w:jc w:val="both"/>
        <w:rPr>
          <w:sz w:val="32"/>
          <w:szCs w:val="32"/>
        </w:rPr>
      </w:pPr>
      <w:r>
        <w:rPr>
          <w:sz w:val="32"/>
          <w:szCs w:val="32"/>
        </w:rPr>
        <w:t xml:space="preserve">Решению задач воспитания у учащихся интереса к знаниям, самостоятельности, критичности мышления, трудолюбия и добросовестности при обучении химии служат разнообразные методы и </w:t>
      </w:r>
      <w:r>
        <w:rPr>
          <w:sz w:val="32"/>
          <w:szCs w:val="32"/>
        </w:rPr>
        <w:lastRenderedPageBreak/>
        <w:t>организационные фор</w:t>
      </w:r>
      <w:r>
        <w:rPr>
          <w:sz w:val="32"/>
          <w:szCs w:val="32"/>
        </w:rPr>
        <w:softHyphen/>
        <w:t>мы, как традиционно утвердившиеся в школьной практике, так и нетрадиционные, появившиеся в опыте пе</w:t>
      </w:r>
      <w:r>
        <w:rPr>
          <w:sz w:val="32"/>
          <w:szCs w:val="32"/>
        </w:rPr>
        <w:softHyphen/>
        <w:t>редовых учителей.</w:t>
      </w:r>
    </w:p>
    <w:p w:rsidR="0042512F" w:rsidRDefault="0042512F" w:rsidP="0042512F">
      <w:pPr>
        <w:shd w:val="clear" w:color="auto" w:fill="FFFFFF"/>
        <w:autoSpaceDE w:val="0"/>
        <w:autoSpaceDN w:val="0"/>
        <w:adjustRightInd w:val="0"/>
        <w:ind w:firstLine="709"/>
        <w:jc w:val="both"/>
        <w:rPr>
          <w:sz w:val="32"/>
          <w:szCs w:val="32"/>
        </w:rPr>
      </w:pPr>
      <w:r>
        <w:rPr>
          <w:sz w:val="32"/>
          <w:szCs w:val="32"/>
        </w:rPr>
        <w:t>При изучении курса целесообразно использовать ис</w:t>
      </w:r>
      <w:r>
        <w:rPr>
          <w:sz w:val="32"/>
          <w:szCs w:val="32"/>
        </w:rPr>
        <w:softHyphen/>
        <w:t>торический подход к раскрытию понятий, законов и теорий, показывая, как возникают и решаются проти</w:t>
      </w:r>
      <w:r>
        <w:rPr>
          <w:sz w:val="32"/>
          <w:szCs w:val="32"/>
        </w:rPr>
        <w:softHyphen/>
        <w:t>воречия, как совершаются открытия учеными, каковы их судьбы и жизненные позиции.</w:t>
      </w:r>
    </w:p>
    <w:p w:rsidR="0042512F" w:rsidRDefault="0042512F" w:rsidP="0042512F">
      <w:pPr>
        <w:shd w:val="clear" w:color="auto" w:fill="FFFFFF"/>
        <w:autoSpaceDE w:val="0"/>
        <w:autoSpaceDN w:val="0"/>
        <w:adjustRightInd w:val="0"/>
        <w:ind w:firstLine="709"/>
        <w:jc w:val="both"/>
        <w:rPr>
          <w:b/>
          <w:sz w:val="32"/>
          <w:szCs w:val="32"/>
        </w:rPr>
      </w:pPr>
      <w:r>
        <w:rPr>
          <w:b/>
          <w:sz w:val="32"/>
          <w:szCs w:val="32"/>
        </w:rPr>
        <w:t>Цели и задачи курса:</w:t>
      </w:r>
    </w:p>
    <w:p w:rsidR="0042512F" w:rsidRDefault="0042512F" w:rsidP="0042512F">
      <w:pPr>
        <w:shd w:val="clear" w:color="auto" w:fill="FFFFFF"/>
        <w:autoSpaceDE w:val="0"/>
        <w:autoSpaceDN w:val="0"/>
        <w:adjustRightInd w:val="0"/>
        <w:ind w:firstLine="709"/>
        <w:jc w:val="both"/>
        <w:rPr>
          <w:sz w:val="32"/>
          <w:szCs w:val="32"/>
        </w:rPr>
      </w:pPr>
      <w:r>
        <w:rPr>
          <w:sz w:val="32"/>
          <w:szCs w:val="32"/>
        </w:rPr>
        <w:t xml:space="preserve">— формирование основ химического знания </w:t>
      </w:r>
    </w:p>
    <w:p w:rsidR="0042512F" w:rsidRDefault="0042512F" w:rsidP="0042512F">
      <w:pPr>
        <w:shd w:val="clear" w:color="auto" w:fill="FFFFFF"/>
        <w:autoSpaceDE w:val="0"/>
        <w:autoSpaceDN w:val="0"/>
        <w:adjustRightInd w:val="0"/>
        <w:ind w:firstLine="709"/>
        <w:jc w:val="both"/>
        <w:rPr>
          <w:sz w:val="32"/>
          <w:szCs w:val="32"/>
        </w:rPr>
      </w:pPr>
      <w:r>
        <w:rPr>
          <w:sz w:val="32"/>
          <w:szCs w:val="32"/>
        </w:rPr>
        <w:t>— важ</w:t>
      </w:r>
      <w:r>
        <w:rPr>
          <w:sz w:val="32"/>
          <w:szCs w:val="32"/>
        </w:rPr>
        <w:softHyphen/>
        <w:t>нейших фактов, понятий, химических законов и те</w:t>
      </w:r>
      <w:r>
        <w:rPr>
          <w:sz w:val="32"/>
          <w:szCs w:val="32"/>
        </w:rPr>
        <w:softHyphen/>
        <w:t>орий, языка науки, а также доступных учащимся обоб</w:t>
      </w:r>
      <w:r>
        <w:rPr>
          <w:sz w:val="32"/>
          <w:szCs w:val="32"/>
        </w:rPr>
        <w:softHyphen/>
        <w:t>щений мировоззренческого характера;</w:t>
      </w:r>
    </w:p>
    <w:p w:rsidR="0042512F" w:rsidRDefault="0042512F" w:rsidP="0042512F">
      <w:pPr>
        <w:shd w:val="clear" w:color="auto" w:fill="FFFFFF"/>
        <w:autoSpaceDE w:val="0"/>
        <w:autoSpaceDN w:val="0"/>
        <w:adjustRightInd w:val="0"/>
        <w:ind w:firstLine="709"/>
        <w:jc w:val="both"/>
        <w:rPr>
          <w:sz w:val="32"/>
          <w:szCs w:val="32"/>
        </w:rPr>
      </w:pPr>
      <w:r>
        <w:rPr>
          <w:sz w:val="32"/>
          <w:szCs w:val="32"/>
        </w:rPr>
        <w:t>—  развитие умений наблюдать и объяснять химиче</w:t>
      </w:r>
      <w:r>
        <w:rPr>
          <w:sz w:val="32"/>
          <w:szCs w:val="32"/>
        </w:rPr>
        <w:softHyphen/>
        <w:t>ские явления, происходящие в лаборатории, на произ</w:t>
      </w:r>
      <w:r>
        <w:rPr>
          <w:sz w:val="32"/>
          <w:szCs w:val="32"/>
        </w:rPr>
        <w:softHyphen/>
        <w:t>водстве, в повседневной жизни;</w:t>
      </w:r>
    </w:p>
    <w:p w:rsidR="0042512F" w:rsidRDefault="0042512F" w:rsidP="0042512F">
      <w:pPr>
        <w:shd w:val="clear" w:color="auto" w:fill="FFFFFF"/>
        <w:autoSpaceDE w:val="0"/>
        <w:autoSpaceDN w:val="0"/>
        <w:adjustRightInd w:val="0"/>
        <w:ind w:firstLine="709"/>
        <w:jc w:val="both"/>
        <w:rPr>
          <w:sz w:val="32"/>
          <w:szCs w:val="32"/>
        </w:rPr>
      </w:pPr>
      <w:r>
        <w:rPr>
          <w:sz w:val="32"/>
          <w:szCs w:val="32"/>
        </w:rPr>
        <w:t>— формирование умений безопасного обращения с веществами, используемыми при выполнении неслож</w:t>
      </w:r>
      <w:r>
        <w:rPr>
          <w:sz w:val="32"/>
          <w:szCs w:val="32"/>
        </w:rPr>
        <w:softHyphen/>
        <w:t>ных химических опытов и в повседневной жизни;</w:t>
      </w:r>
    </w:p>
    <w:p w:rsidR="0042512F" w:rsidRDefault="0042512F" w:rsidP="0042512F">
      <w:pPr>
        <w:ind w:firstLine="709"/>
        <w:jc w:val="both"/>
        <w:rPr>
          <w:sz w:val="32"/>
          <w:szCs w:val="32"/>
        </w:rPr>
      </w:pPr>
      <w:r>
        <w:rPr>
          <w:sz w:val="32"/>
          <w:szCs w:val="32"/>
        </w:rPr>
        <w:t>—  выработку у учащихся понимания общественной потребности в развитии химии, а также формирование у них отношения к химии как возможной области буду</w:t>
      </w:r>
      <w:r>
        <w:rPr>
          <w:sz w:val="32"/>
          <w:szCs w:val="32"/>
        </w:rPr>
        <w:softHyphen/>
        <w:t>щей практической деятельности;</w:t>
      </w:r>
    </w:p>
    <w:p w:rsidR="0042512F" w:rsidRDefault="0042512F" w:rsidP="0042512F">
      <w:pPr>
        <w:shd w:val="clear" w:color="auto" w:fill="FFFFFF"/>
        <w:autoSpaceDE w:val="0"/>
        <w:autoSpaceDN w:val="0"/>
        <w:adjustRightInd w:val="0"/>
        <w:ind w:firstLine="709"/>
        <w:jc w:val="both"/>
        <w:rPr>
          <w:sz w:val="32"/>
          <w:szCs w:val="32"/>
        </w:rPr>
      </w:pPr>
      <w:r>
        <w:rPr>
          <w:sz w:val="32"/>
          <w:szCs w:val="32"/>
        </w:rPr>
        <w:t>— развитие личности обучающихся, их интеллекту</w:t>
      </w:r>
      <w:r>
        <w:rPr>
          <w:sz w:val="32"/>
          <w:szCs w:val="32"/>
        </w:rPr>
        <w:softHyphen/>
        <w:t>альное и нравственное совершенствование, формиро</w:t>
      </w:r>
      <w:r>
        <w:rPr>
          <w:sz w:val="32"/>
          <w:szCs w:val="32"/>
        </w:rPr>
        <w:softHyphen/>
        <w:t>вание у них гуманистических отношений и экологиче</w:t>
      </w:r>
      <w:r>
        <w:rPr>
          <w:sz w:val="32"/>
          <w:szCs w:val="32"/>
        </w:rPr>
        <w:softHyphen/>
        <w:t>ски целесообразного поведения в быту и трудовой де</w:t>
      </w:r>
      <w:r>
        <w:rPr>
          <w:sz w:val="32"/>
          <w:szCs w:val="32"/>
        </w:rPr>
        <w:softHyphen/>
        <w:t>ятельности.</w:t>
      </w:r>
    </w:p>
    <w:p w:rsidR="0042512F" w:rsidRDefault="0042512F" w:rsidP="0042512F">
      <w:pPr>
        <w:rPr>
          <w:sz w:val="32"/>
          <w:szCs w:val="32"/>
        </w:rPr>
      </w:pPr>
      <w:r>
        <w:rPr>
          <w:sz w:val="32"/>
          <w:szCs w:val="32"/>
        </w:rPr>
        <w:lastRenderedPageBreak/>
        <w:t xml:space="preserve">В содержании курса химии 9 класса вначале обобщённо раскрыты сведения о свойствах классов веществ-металлов и </w:t>
      </w:r>
      <w:proofErr w:type="gramStart"/>
      <w:r>
        <w:rPr>
          <w:sz w:val="32"/>
          <w:szCs w:val="32"/>
        </w:rPr>
        <w:t>неметаллов, а</w:t>
      </w:r>
      <w:proofErr w:type="gramEnd"/>
      <w:r>
        <w:rPr>
          <w:sz w:val="32"/>
          <w:szCs w:val="32"/>
        </w:rPr>
        <w:t xml:space="preserve"> затем подробно освещены свойства: металлов главных подгрупп 1, 2, 3 групп, железа и их соединений. Предусмотрено изучение ОВР, Периодического закона, ПСХЭ, что является основой для дальнейшего изучения и предсказания свойств металлов и неметалло</w:t>
      </w:r>
      <w:proofErr w:type="gramStart"/>
      <w:r>
        <w:rPr>
          <w:sz w:val="32"/>
          <w:szCs w:val="32"/>
        </w:rPr>
        <w:t>в-</w:t>
      </w:r>
      <w:proofErr w:type="gramEnd"/>
      <w:r>
        <w:rPr>
          <w:sz w:val="32"/>
          <w:szCs w:val="32"/>
        </w:rPr>
        <w:t>-простых веществ и сложных, или образуемых, веществ. Наряду с этим раскрывается их значение в природе и народном хозяйстве.</w:t>
      </w:r>
    </w:p>
    <w:p w:rsidR="0042512F" w:rsidRDefault="0042512F" w:rsidP="0042512F">
      <w:pPr>
        <w:ind w:firstLine="1080"/>
        <w:rPr>
          <w:sz w:val="32"/>
          <w:szCs w:val="32"/>
        </w:rPr>
      </w:pPr>
      <w:r>
        <w:rPr>
          <w:sz w:val="32"/>
          <w:szCs w:val="32"/>
        </w:rPr>
        <w:t>Курс оканчивается кратким знакомством с органическими веществами, в  основе которого лежит идея генетического развития органических веществ от углеводородов до полимеров</w:t>
      </w:r>
    </w:p>
    <w:p w:rsidR="0042512F" w:rsidRDefault="0042512F" w:rsidP="0042512F">
      <w:pPr>
        <w:rPr>
          <w:sz w:val="32"/>
          <w:szCs w:val="32"/>
        </w:rPr>
      </w:pPr>
      <w:r>
        <w:rPr>
          <w:sz w:val="32"/>
          <w:szCs w:val="32"/>
        </w:rPr>
        <w:t>Значительное место в содержании данного курса отводится эксперименту, который формирует у учащихся не только навыки правильного обращения с веществами, но и исследовательские умения. Изучения тем сопровождается проведением практических работ, так как теорию необходимо подтверждать практикой. Также предусмотрено изучение правил техники безопасности и охраны труда, вопросов охраны окружающей среды, бережного отношения к природе и здоровью человека.</w:t>
      </w:r>
    </w:p>
    <w:p w:rsidR="0042512F" w:rsidRDefault="0042512F" w:rsidP="0042512F">
      <w:pPr>
        <w:rPr>
          <w:b/>
          <w:sz w:val="32"/>
          <w:szCs w:val="32"/>
        </w:rPr>
      </w:pPr>
      <w:r>
        <w:rPr>
          <w:b/>
          <w:sz w:val="32"/>
          <w:szCs w:val="32"/>
        </w:rPr>
        <w:t>Курс химии 9 класса предполагает:</w:t>
      </w:r>
    </w:p>
    <w:p w:rsidR="0042512F" w:rsidRDefault="0042512F" w:rsidP="0042512F">
      <w:pPr>
        <w:rPr>
          <w:sz w:val="32"/>
          <w:szCs w:val="32"/>
        </w:rPr>
      </w:pPr>
      <w:r>
        <w:rPr>
          <w:sz w:val="32"/>
          <w:szCs w:val="32"/>
        </w:rPr>
        <w:t>* актуализацию знаний, приобретённых при изучении в 8 классе;</w:t>
      </w:r>
    </w:p>
    <w:p w:rsidR="0042512F" w:rsidRDefault="0042512F" w:rsidP="0042512F">
      <w:pPr>
        <w:rPr>
          <w:sz w:val="32"/>
          <w:szCs w:val="32"/>
        </w:rPr>
      </w:pPr>
      <w:r>
        <w:rPr>
          <w:sz w:val="32"/>
          <w:szCs w:val="32"/>
        </w:rPr>
        <w:t>* изучение физических и химических свой</w:t>
      </w:r>
      <w:proofErr w:type="gramStart"/>
      <w:r>
        <w:rPr>
          <w:sz w:val="32"/>
          <w:szCs w:val="32"/>
        </w:rPr>
        <w:t>ств пр</w:t>
      </w:r>
      <w:proofErr w:type="gramEnd"/>
      <w:r>
        <w:rPr>
          <w:sz w:val="32"/>
          <w:szCs w:val="32"/>
        </w:rPr>
        <w:t xml:space="preserve">остых и сложных веществ с опорой на знания курса 8 класса; </w:t>
      </w:r>
    </w:p>
    <w:p w:rsidR="0042512F" w:rsidRDefault="0042512F" w:rsidP="0042512F">
      <w:pPr>
        <w:rPr>
          <w:sz w:val="32"/>
          <w:szCs w:val="32"/>
        </w:rPr>
      </w:pPr>
      <w:r>
        <w:rPr>
          <w:sz w:val="32"/>
          <w:szCs w:val="32"/>
        </w:rPr>
        <w:t>* ознакомление с узловыми вопросами курса органической химии;</w:t>
      </w:r>
    </w:p>
    <w:p w:rsidR="0042512F" w:rsidRDefault="0042512F" w:rsidP="0042512F">
      <w:pPr>
        <w:ind w:left="360"/>
        <w:jc w:val="center"/>
        <w:rPr>
          <w:b/>
          <w:sz w:val="32"/>
          <w:szCs w:val="32"/>
        </w:rPr>
      </w:pPr>
      <w:r>
        <w:rPr>
          <w:sz w:val="32"/>
          <w:szCs w:val="32"/>
        </w:rPr>
        <w:lastRenderedPageBreak/>
        <w:t>* приобретение навыков решения расчётных задач по формулам и уравнениям с понятием избыток и недостаток, примеси, массовая доля выхода продукта, усложненных задач.</w:t>
      </w:r>
      <w:r>
        <w:rPr>
          <w:b/>
          <w:sz w:val="32"/>
          <w:szCs w:val="32"/>
        </w:rPr>
        <w:t xml:space="preserve"> </w:t>
      </w:r>
    </w:p>
    <w:p w:rsidR="0042512F" w:rsidRDefault="0042512F" w:rsidP="0042512F">
      <w:pPr>
        <w:ind w:firstLine="218"/>
        <w:rPr>
          <w:b/>
          <w:sz w:val="32"/>
          <w:szCs w:val="32"/>
        </w:rPr>
      </w:pPr>
      <w:r>
        <w:rPr>
          <w:b/>
          <w:sz w:val="32"/>
          <w:szCs w:val="32"/>
        </w:rPr>
        <w:t>3.Место предмета: на изучение предмета отводится 68 часов, 9а- 64 часа , 9б-64 часа</w:t>
      </w:r>
    </w:p>
    <w:p w:rsidR="0042512F" w:rsidRDefault="0042512F" w:rsidP="0042512F">
      <w:pPr>
        <w:jc w:val="both"/>
        <w:rPr>
          <w:b/>
          <w:sz w:val="32"/>
          <w:szCs w:val="32"/>
        </w:rPr>
      </w:pPr>
      <w:r>
        <w:rPr>
          <w:b/>
          <w:sz w:val="32"/>
          <w:szCs w:val="32"/>
        </w:rPr>
        <w:t>4.Содержание курса предмета</w:t>
      </w:r>
    </w:p>
    <w:p w:rsidR="0042512F" w:rsidRDefault="0042512F" w:rsidP="0042512F">
      <w:pPr>
        <w:shd w:val="clear" w:color="auto" w:fill="FFFFFF"/>
        <w:autoSpaceDE w:val="0"/>
        <w:autoSpaceDN w:val="0"/>
        <w:adjustRightInd w:val="0"/>
        <w:ind w:hanging="142"/>
        <w:jc w:val="center"/>
        <w:rPr>
          <w:b/>
          <w:bCs/>
          <w:sz w:val="32"/>
          <w:szCs w:val="32"/>
        </w:rPr>
      </w:pPr>
      <w:r>
        <w:rPr>
          <w:b/>
          <w:bCs/>
          <w:sz w:val="32"/>
          <w:szCs w:val="32"/>
        </w:rPr>
        <w:t xml:space="preserve"> ПОВТОРЕНИЕ ОСНОВНЫХ ВОПРОСОВ КУРСА 8 КЛАССА И ВВЕДЕНИЕ В КУРС 9 КЛАССА (6 часов).</w:t>
      </w:r>
    </w:p>
    <w:p w:rsidR="0042512F" w:rsidRDefault="0042512F" w:rsidP="0042512F">
      <w:pPr>
        <w:shd w:val="clear" w:color="auto" w:fill="FFFFFF"/>
        <w:autoSpaceDE w:val="0"/>
        <w:autoSpaceDN w:val="0"/>
        <w:adjustRightInd w:val="0"/>
        <w:ind w:firstLine="709"/>
        <w:jc w:val="center"/>
        <w:rPr>
          <w:b/>
          <w:bCs/>
          <w:sz w:val="32"/>
          <w:szCs w:val="32"/>
        </w:rPr>
      </w:pPr>
    </w:p>
    <w:p w:rsidR="0042512F" w:rsidRDefault="0042512F" w:rsidP="0042512F">
      <w:pPr>
        <w:shd w:val="clear" w:color="auto" w:fill="FFFFFF"/>
        <w:autoSpaceDE w:val="0"/>
        <w:autoSpaceDN w:val="0"/>
        <w:adjustRightInd w:val="0"/>
        <w:jc w:val="center"/>
        <w:rPr>
          <w:b/>
          <w:sz w:val="32"/>
          <w:szCs w:val="32"/>
        </w:rPr>
      </w:pPr>
      <w:r>
        <w:rPr>
          <w:b/>
          <w:sz w:val="32"/>
          <w:szCs w:val="32"/>
        </w:rPr>
        <w:t>Характеристика химического элемента на ос</w:t>
      </w:r>
      <w:r>
        <w:rPr>
          <w:b/>
          <w:sz w:val="32"/>
          <w:szCs w:val="32"/>
        </w:rPr>
        <w:softHyphen/>
        <w:t>новании его положения в периодической системе химических элементов Д.И. Менделеева. Генетические ряды.  Переходные элементы .(3 часа)</w:t>
      </w:r>
    </w:p>
    <w:p w:rsidR="0042512F" w:rsidRDefault="0042512F" w:rsidP="0042512F">
      <w:pPr>
        <w:shd w:val="clear" w:color="auto" w:fill="FFFFFF"/>
        <w:autoSpaceDE w:val="0"/>
        <w:autoSpaceDN w:val="0"/>
        <w:adjustRightInd w:val="0"/>
        <w:ind w:firstLine="709"/>
        <w:jc w:val="both"/>
        <w:rPr>
          <w:bCs/>
          <w:sz w:val="32"/>
          <w:szCs w:val="32"/>
        </w:rPr>
      </w:pPr>
      <w:r>
        <w:rPr>
          <w:bCs/>
          <w:sz w:val="32"/>
          <w:szCs w:val="32"/>
        </w:rPr>
        <w:t>Классификация химических элементов. Химические элементы главных подгрупп периодической системы химических элементов Д. И. Менделеева. Генетические ряды. Получение и характерные свойства основного и кислотного оксидов; основания и кислоты. Амфотерные гидроксиды (на примере цинка и алюминия): взаимодействие с растворами кислот и щелочей. Свойства гидроксидов цинка или алюминия и реакции их получения.</w:t>
      </w:r>
    </w:p>
    <w:p w:rsidR="0042512F" w:rsidRDefault="0042512F" w:rsidP="0042512F">
      <w:pPr>
        <w:shd w:val="clear" w:color="auto" w:fill="FFFFFF"/>
        <w:autoSpaceDE w:val="0"/>
        <w:autoSpaceDN w:val="0"/>
        <w:adjustRightInd w:val="0"/>
        <w:ind w:firstLine="709"/>
        <w:jc w:val="center"/>
        <w:rPr>
          <w:b/>
          <w:sz w:val="32"/>
          <w:szCs w:val="32"/>
        </w:rPr>
      </w:pPr>
      <w:r>
        <w:rPr>
          <w:b/>
          <w:sz w:val="32"/>
          <w:szCs w:val="32"/>
        </w:rPr>
        <w:t>Периодический закон и периодическая система хим. элементов Д.И. Менде</w:t>
      </w:r>
      <w:r>
        <w:rPr>
          <w:b/>
          <w:sz w:val="32"/>
          <w:szCs w:val="32"/>
        </w:rPr>
        <w:softHyphen/>
        <w:t>леева. Свойства окси</w:t>
      </w:r>
      <w:r>
        <w:rPr>
          <w:b/>
          <w:sz w:val="32"/>
          <w:szCs w:val="32"/>
        </w:rPr>
        <w:softHyphen/>
        <w:t>дов и оснований, кислот и солей в свете теории электролитиче</w:t>
      </w:r>
      <w:r>
        <w:rPr>
          <w:b/>
          <w:sz w:val="32"/>
          <w:szCs w:val="32"/>
        </w:rPr>
        <w:softHyphen/>
        <w:t>ской диссоциа</w:t>
      </w:r>
      <w:r>
        <w:rPr>
          <w:b/>
          <w:sz w:val="32"/>
          <w:szCs w:val="32"/>
        </w:rPr>
        <w:softHyphen/>
        <w:t>ции и процессов окисления-восстановления.</w:t>
      </w:r>
    </w:p>
    <w:p w:rsidR="0042512F" w:rsidRDefault="0042512F" w:rsidP="0042512F">
      <w:pPr>
        <w:shd w:val="clear" w:color="auto" w:fill="FFFFFF"/>
        <w:autoSpaceDE w:val="0"/>
        <w:autoSpaceDN w:val="0"/>
        <w:adjustRightInd w:val="0"/>
        <w:ind w:firstLine="709"/>
        <w:jc w:val="center"/>
        <w:rPr>
          <w:bCs/>
          <w:sz w:val="32"/>
          <w:szCs w:val="32"/>
        </w:rPr>
      </w:pPr>
      <w:r>
        <w:rPr>
          <w:b/>
          <w:bCs/>
          <w:sz w:val="32"/>
          <w:szCs w:val="32"/>
        </w:rPr>
        <w:t>(3 часа</w:t>
      </w:r>
      <w:r>
        <w:rPr>
          <w:bCs/>
          <w:sz w:val="32"/>
          <w:szCs w:val="32"/>
        </w:rPr>
        <w:t>)</w:t>
      </w:r>
    </w:p>
    <w:p w:rsidR="0042512F" w:rsidRDefault="0042512F" w:rsidP="0042512F">
      <w:pPr>
        <w:shd w:val="clear" w:color="auto" w:fill="FFFFFF"/>
        <w:autoSpaceDE w:val="0"/>
        <w:autoSpaceDN w:val="0"/>
        <w:adjustRightInd w:val="0"/>
        <w:ind w:firstLine="709"/>
        <w:jc w:val="both"/>
        <w:rPr>
          <w:sz w:val="32"/>
          <w:szCs w:val="32"/>
        </w:rPr>
      </w:pPr>
      <w:r>
        <w:rPr>
          <w:sz w:val="32"/>
          <w:szCs w:val="32"/>
        </w:rPr>
        <w:lastRenderedPageBreak/>
        <w:t>Периодический закон и периодическая система хим. элементов Д.И. Менде</w:t>
      </w:r>
      <w:r>
        <w:rPr>
          <w:sz w:val="32"/>
          <w:szCs w:val="32"/>
        </w:rPr>
        <w:softHyphen/>
        <w:t>леева. Определение оксидов, оснований, кислот и солей с позиции теории электролитической диссоциации. Химические реакц</w:t>
      </w:r>
      <w:proofErr w:type="gramStart"/>
      <w:r>
        <w:rPr>
          <w:sz w:val="32"/>
          <w:szCs w:val="32"/>
        </w:rPr>
        <w:t>ии ио</w:t>
      </w:r>
      <w:proofErr w:type="gramEnd"/>
      <w:r>
        <w:rPr>
          <w:sz w:val="32"/>
          <w:szCs w:val="32"/>
        </w:rPr>
        <w:t>нного обмена. Окислительно-восстановительные реакции.</w:t>
      </w:r>
    </w:p>
    <w:p w:rsidR="0042512F" w:rsidRDefault="0042512F" w:rsidP="0042512F">
      <w:pPr>
        <w:shd w:val="clear" w:color="auto" w:fill="FFFFFF"/>
        <w:autoSpaceDE w:val="0"/>
        <w:autoSpaceDN w:val="0"/>
        <w:adjustRightInd w:val="0"/>
        <w:ind w:firstLine="709"/>
        <w:jc w:val="center"/>
        <w:rPr>
          <w:b/>
          <w:bCs/>
          <w:sz w:val="32"/>
          <w:szCs w:val="32"/>
        </w:rPr>
      </w:pPr>
      <w:r>
        <w:rPr>
          <w:b/>
          <w:bCs/>
          <w:sz w:val="32"/>
          <w:szCs w:val="32"/>
        </w:rPr>
        <w:t>ТЕМА №1. МЕТАЛЛЫ (18 часов)</w:t>
      </w:r>
    </w:p>
    <w:p w:rsidR="0042512F" w:rsidRDefault="0042512F" w:rsidP="0042512F">
      <w:pPr>
        <w:shd w:val="clear" w:color="auto" w:fill="FFFFFF"/>
        <w:autoSpaceDE w:val="0"/>
        <w:autoSpaceDN w:val="0"/>
        <w:adjustRightInd w:val="0"/>
        <w:ind w:firstLine="709"/>
        <w:jc w:val="both"/>
        <w:rPr>
          <w:sz w:val="32"/>
          <w:szCs w:val="32"/>
        </w:rPr>
      </w:pPr>
      <w:r>
        <w:rPr>
          <w:sz w:val="32"/>
          <w:szCs w:val="32"/>
        </w:rPr>
        <w:t>Положение ме</w:t>
      </w:r>
      <w:r>
        <w:rPr>
          <w:sz w:val="32"/>
          <w:szCs w:val="32"/>
        </w:rPr>
        <w:softHyphen/>
        <w:t>таллов в перио</w:t>
      </w:r>
      <w:r>
        <w:rPr>
          <w:sz w:val="32"/>
          <w:szCs w:val="32"/>
        </w:rPr>
        <w:softHyphen/>
        <w:t>дической систе</w:t>
      </w:r>
      <w:r>
        <w:rPr>
          <w:sz w:val="32"/>
          <w:szCs w:val="32"/>
        </w:rPr>
        <w:softHyphen/>
        <w:t>ме Химических элементов Д.И. Менделеева и особен</w:t>
      </w:r>
      <w:r>
        <w:rPr>
          <w:sz w:val="32"/>
          <w:szCs w:val="32"/>
        </w:rPr>
        <w:softHyphen/>
        <w:t>ности строения их атомов. Фи</w:t>
      </w:r>
      <w:r>
        <w:rPr>
          <w:sz w:val="32"/>
          <w:szCs w:val="32"/>
        </w:rPr>
        <w:softHyphen/>
        <w:t>зические свойст</w:t>
      </w:r>
      <w:r>
        <w:rPr>
          <w:sz w:val="32"/>
          <w:szCs w:val="32"/>
        </w:rPr>
        <w:softHyphen/>
        <w:t>ва металлов. Характеристика хим</w:t>
      </w:r>
      <w:proofErr w:type="gramStart"/>
      <w:r>
        <w:rPr>
          <w:sz w:val="32"/>
          <w:szCs w:val="32"/>
        </w:rPr>
        <w:t>.э</w:t>
      </w:r>
      <w:proofErr w:type="gramEnd"/>
      <w:r>
        <w:rPr>
          <w:sz w:val="32"/>
          <w:szCs w:val="32"/>
        </w:rPr>
        <w:t>лементов-металлов в периодической системе элементов. Строение атомов.</w:t>
      </w:r>
    </w:p>
    <w:p w:rsidR="0042512F" w:rsidRDefault="0042512F" w:rsidP="0042512F">
      <w:pPr>
        <w:shd w:val="clear" w:color="auto" w:fill="FFFFFF"/>
        <w:autoSpaceDE w:val="0"/>
        <w:autoSpaceDN w:val="0"/>
        <w:adjustRightInd w:val="0"/>
        <w:ind w:firstLine="709"/>
        <w:jc w:val="both"/>
        <w:rPr>
          <w:sz w:val="32"/>
          <w:szCs w:val="32"/>
        </w:rPr>
      </w:pPr>
      <w:r>
        <w:rPr>
          <w:sz w:val="32"/>
          <w:szCs w:val="32"/>
        </w:rPr>
        <w:t>Химические свойства метал</w:t>
      </w:r>
      <w:r>
        <w:rPr>
          <w:sz w:val="32"/>
          <w:szCs w:val="32"/>
        </w:rPr>
        <w:softHyphen/>
        <w:t>лов. Свойства простых веществ. Взаимодействие металлов с неметаллами и водой. Взаимодействие металлов с растворами кислот и солей. Горение M</w:t>
      </w:r>
      <w:r>
        <w:rPr>
          <w:sz w:val="32"/>
          <w:szCs w:val="32"/>
          <w:lang w:val="en-US"/>
        </w:rPr>
        <w:t>g</w:t>
      </w:r>
      <w:r>
        <w:rPr>
          <w:sz w:val="32"/>
          <w:szCs w:val="32"/>
        </w:rPr>
        <w:t xml:space="preserve">, </w:t>
      </w:r>
      <w:r>
        <w:rPr>
          <w:sz w:val="32"/>
          <w:szCs w:val="32"/>
          <w:lang w:val="en-US"/>
        </w:rPr>
        <w:t>Fe</w:t>
      </w:r>
      <w:r>
        <w:rPr>
          <w:sz w:val="32"/>
          <w:szCs w:val="32"/>
        </w:rPr>
        <w:t>. Общие понятия о коррозии ме</w:t>
      </w:r>
      <w:r>
        <w:rPr>
          <w:sz w:val="32"/>
          <w:szCs w:val="32"/>
        </w:rPr>
        <w:softHyphen/>
        <w:t>таллов. Сплавы, их свойства и значение. Металлы в при</w:t>
      </w:r>
      <w:r>
        <w:rPr>
          <w:sz w:val="32"/>
          <w:szCs w:val="32"/>
        </w:rPr>
        <w:softHyphen/>
        <w:t>роде. Общие способы их по</w:t>
      </w:r>
      <w:r>
        <w:rPr>
          <w:sz w:val="32"/>
          <w:szCs w:val="32"/>
        </w:rPr>
        <w:softHyphen/>
        <w:t xml:space="preserve">лучения. </w:t>
      </w:r>
    </w:p>
    <w:p w:rsidR="0042512F" w:rsidRDefault="0042512F" w:rsidP="0042512F">
      <w:pPr>
        <w:shd w:val="clear" w:color="auto" w:fill="FFFFFF"/>
        <w:autoSpaceDE w:val="0"/>
        <w:autoSpaceDN w:val="0"/>
        <w:adjustRightInd w:val="0"/>
        <w:ind w:firstLine="709"/>
        <w:jc w:val="both"/>
        <w:rPr>
          <w:sz w:val="32"/>
          <w:szCs w:val="32"/>
        </w:rPr>
      </w:pPr>
      <w:r>
        <w:rPr>
          <w:sz w:val="32"/>
          <w:szCs w:val="32"/>
        </w:rPr>
        <w:t>Общая характе</w:t>
      </w:r>
      <w:r>
        <w:rPr>
          <w:sz w:val="32"/>
          <w:szCs w:val="32"/>
        </w:rPr>
        <w:softHyphen/>
        <w:t>ристика элементов главной под</w:t>
      </w:r>
      <w:r>
        <w:rPr>
          <w:sz w:val="32"/>
          <w:szCs w:val="32"/>
        </w:rPr>
        <w:softHyphen/>
        <w:t xml:space="preserve">группы </w:t>
      </w:r>
      <w:r>
        <w:rPr>
          <w:sz w:val="32"/>
          <w:szCs w:val="32"/>
          <w:lang w:val="en-US"/>
        </w:rPr>
        <w:t>I</w:t>
      </w:r>
      <w:r>
        <w:rPr>
          <w:sz w:val="32"/>
          <w:szCs w:val="32"/>
        </w:rPr>
        <w:t xml:space="preserve"> группы. Взаимодействие натрия (калия) с водой, кислородом, неметаллами. Образцы оксидов и гидроксидов, их растворимость в воде. Соединения ще</w:t>
      </w:r>
      <w:r>
        <w:rPr>
          <w:sz w:val="32"/>
          <w:szCs w:val="32"/>
        </w:rPr>
        <w:softHyphen/>
        <w:t>лочных метал</w:t>
      </w:r>
      <w:r>
        <w:rPr>
          <w:sz w:val="32"/>
          <w:szCs w:val="32"/>
        </w:rPr>
        <w:softHyphen/>
        <w:t>лов.</w:t>
      </w:r>
    </w:p>
    <w:p w:rsidR="0042512F" w:rsidRDefault="0042512F" w:rsidP="0042512F">
      <w:pPr>
        <w:shd w:val="clear" w:color="auto" w:fill="FFFFFF"/>
        <w:autoSpaceDE w:val="0"/>
        <w:autoSpaceDN w:val="0"/>
        <w:adjustRightInd w:val="0"/>
        <w:ind w:firstLine="709"/>
        <w:jc w:val="both"/>
        <w:rPr>
          <w:bCs/>
          <w:sz w:val="32"/>
          <w:szCs w:val="32"/>
        </w:rPr>
      </w:pPr>
      <w:r>
        <w:rPr>
          <w:bCs/>
          <w:sz w:val="32"/>
          <w:szCs w:val="32"/>
        </w:rPr>
        <w:t>Алюминий, его физические и химические свойства. Взаимодействие алюминия с растворами кислот и щелочей. Соединения алюминия: амфотерность оксида и гидроксида.</w:t>
      </w:r>
    </w:p>
    <w:p w:rsidR="0042512F" w:rsidRDefault="0042512F" w:rsidP="0042512F">
      <w:pPr>
        <w:shd w:val="clear" w:color="auto" w:fill="FFFFFF"/>
        <w:autoSpaceDE w:val="0"/>
        <w:autoSpaceDN w:val="0"/>
        <w:adjustRightInd w:val="0"/>
        <w:ind w:firstLine="709"/>
        <w:jc w:val="both"/>
        <w:rPr>
          <w:sz w:val="32"/>
          <w:szCs w:val="32"/>
        </w:rPr>
      </w:pPr>
      <w:r>
        <w:rPr>
          <w:bCs/>
          <w:sz w:val="32"/>
          <w:szCs w:val="32"/>
        </w:rPr>
        <w:lastRenderedPageBreak/>
        <w:t>Железо, его фи</w:t>
      </w:r>
      <w:r>
        <w:rPr>
          <w:bCs/>
          <w:sz w:val="32"/>
          <w:szCs w:val="32"/>
        </w:rPr>
        <w:softHyphen/>
        <w:t>зические и хи</w:t>
      </w:r>
      <w:r>
        <w:rPr>
          <w:bCs/>
          <w:sz w:val="32"/>
          <w:szCs w:val="32"/>
        </w:rPr>
        <w:softHyphen/>
        <w:t xml:space="preserve">мические </w:t>
      </w:r>
      <w:r>
        <w:rPr>
          <w:sz w:val="32"/>
          <w:szCs w:val="32"/>
        </w:rPr>
        <w:t>свой</w:t>
      </w:r>
      <w:r>
        <w:rPr>
          <w:sz w:val="32"/>
          <w:szCs w:val="32"/>
        </w:rPr>
        <w:softHyphen/>
        <w:t>ства. Железо как элемент побочной подгруппы 8 группы. Взаимодействие железа с растворами кислот и солей.</w:t>
      </w:r>
      <w:r>
        <w:rPr>
          <w:bCs/>
          <w:sz w:val="32"/>
          <w:szCs w:val="32"/>
        </w:rPr>
        <w:t xml:space="preserve"> Генетические ряды </w:t>
      </w:r>
      <w:r>
        <w:rPr>
          <w:sz w:val="32"/>
          <w:szCs w:val="32"/>
        </w:rPr>
        <w:t xml:space="preserve">железа </w:t>
      </w:r>
      <w:r>
        <w:rPr>
          <w:bCs/>
          <w:sz w:val="32"/>
          <w:szCs w:val="32"/>
        </w:rPr>
        <w:t>(</w:t>
      </w:r>
      <w:r>
        <w:rPr>
          <w:bCs/>
          <w:sz w:val="32"/>
          <w:szCs w:val="32"/>
          <w:lang w:val="en-US"/>
        </w:rPr>
        <w:t>II</w:t>
      </w:r>
      <w:r>
        <w:rPr>
          <w:bCs/>
          <w:sz w:val="32"/>
          <w:szCs w:val="32"/>
        </w:rPr>
        <w:t xml:space="preserve">) и </w:t>
      </w:r>
      <w:r>
        <w:rPr>
          <w:sz w:val="32"/>
          <w:szCs w:val="32"/>
        </w:rPr>
        <w:t>железа (</w:t>
      </w:r>
      <w:r>
        <w:rPr>
          <w:sz w:val="32"/>
          <w:szCs w:val="32"/>
          <w:lang w:val="en-US"/>
        </w:rPr>
        <w:t>III</w:t>
      </w:r>
      <w:r>
        <w:rPr>
          <w:sz w:val="32"/>
          <w:szCs w:val="32"/>
        </w:rPr>
        <w:t>). Оксиды и гидроксиды железа. Соли железа.</w:t>
      </w:r>
    </w:p>
    <w:p w:rsidR="0042512F" w:rsidRDefault="0042512F" w:rsidP="0042512F">
      <w:pPr>
        <w:shd w:val="clear" w:color="auto" w:fill="FFFFFF"/>
        <w:autoSpaceDE w:val="0"/>
        <w:autoSpaceDN w:val="0"/>
        <w:adjustRightInd w:val="0"/>
        <w:ind w:firstLine="709"/>
        <w:jc w:val="both"/>
        <w:rPr>
          <w:sz w:val="32"/>
          <w:szCs w:val="32"/>
        </w:rPr>
      </w:pPr>
      <w:r>
        <w:rPr>
          <w:sz w:val="32"/>
          <w:szCs w:val="32"/>
        </w:rPr>
        <w:t>Практические работы №1-3. Решение экспериментальных задач по теме «Получение соединений металлов и изучение их свойств». Генетическая связь. Генетические ряды металлов.</w:t>
      </w:r>
    </w:p>
    <w:p w:rsidR="0042512F" w:rsidRDefault="0042512F" w:rsidP="0042512F">
      <w:pPr>
        <w:shd w:val="clear" w:color="auto" w:fill="FFFFFF"/>
        <w:autoSpaceDE w:val="0"/>
        <w:autoSpaceDN w:val="0"/>
        <w:adjustRightInd w:val="0"/>
        <w:ind w:firstLine="709"/>
        <w:jc w:val="center"/>
        <w:rPr>
          <w:sz w:val="32"/>
          <w:szCs w:val="32"/>
        </w:rPr>
      </w:pPr>
      <w:r>
        <w:rPr>
          <w:b/>
          <w:sz w:val="32"/>
          <w:szCs w:val="32"/>
        </w:rPr>
        <w:t>Тема№2. «Неметаллы» (25 часа)</w:t>
      </w:r>
    </w:p>
    <w:p w:rsidR="0042512F" w:rsidRDefault="0042512F" w:rsidP="0042512F">
      <w:pPr>
        <w:shd w:val="clear" w:color="auto" w:fill="FFFFFF"/>
        <w:autoSpaceDE w:val="0"/>
        <w:autoSpaceDN w:val="0"/>
        <w:adjustRightInd w:val="0"/>
        <w:ind w:firstLine="709"/>
        <w:jc w:val="both"/>
        <w:rPr>
          <w:sz w:val="32"/>
          <w:szCs w:val="32"/>
        </w:rPr>
      </w:pPr>
      <w:r>
        <w:rPr>
          <w:sz w:val="32"/>
          <w:szCs w:val="32"/>
        </w:rPr>
        <w:t>Свойства простых веществ (неметаллов). Водород, его свойства. Получение и применение.</w:t>
      </w:r>
    </w:p>
    <w:p w:rsidR="0042512F" w:rsidRDefault="0042512F" w:rsidP="0042512F">
      <w:pPr>
        <w:shd w:val="clear" w:color="auto" w:fill="FFFFFF"/>
        <w:autoSpaceDE w:val="0"/>
        <w:autoSpaceDN w:val="0"/>
        <w:adjustRightInd w:val="0"/>
        <w:ind w:firstLine="709"/>
        <w:jc w:val="both"/>
        <w:rPr>
          <w:sz w:val="32"/>
          <w:szCs w:val="32"/>
        </w:rPr>
      </w:pPr>
      <w:r>
        <w:rPr>
          <w:sz w:val="32"/>
          <w:szCs w:val="32"/>
        </w:rPr>
        <w:t>Хим</w:t>
      </w:r>
      <w:proofErr w:type="gramStart"/>
      <w:r>
        <w:rPr>
          <w:sz w:val="32"/>
          <w:szCs w:val="32"/>
        </w:rPr>
        <w:t>.э</w:t>
      </w:r>
      <w:proofErr w:type="gramEnd"/>
      <w:r>
        <w:rPr>
          <w:sz w:val="32"/>
          <w:szCs w:val="32"/>
        </w:rPr>
        <w:t>лементы главных подгрупп периодической системы химических элементов Д. И. Менделеева: хлор, бром, йод. Строение атомов галогенов и их степени окисления. Галогеноводородные кислоты и их соли.</w:t>
      </w:r>
    </w:p>
    <w:p w:rsidR="0042512F" w:rsidRDefault="0042512F" w:rsidP="0042512F">
      <w:pPr>
        <w:shd w:val="clear" w:color="auto" w:fill="FFFFFF"/>
        <w:autoSpaceDE w:val="0"/>
        <w:autoSpaceDN w:val="0"/>
        <w:adjustRightInd w:val="0"/>
        <w:ind w:firstLine="709"/>
        <w:jc w:val="both"/>
        <w:rPr>
          <w:sz w:val="32"/>
          <w:szCs w:val="32"/>
        </w:rPr>
      </w:pPr>
      <w:r>
        <w:rPr>
          <w:sz w:val="32"/>
          <w:szCs w:val="32"/>
        </w:rPr>
        <w:t>Кислород, его свойства. Получение и применение.</w:t>
      </w:r>
    </w:p>
    <w:p w:rsidR="0042512F" w:rsidRDefault="0042512F" w:rsidP="0042512F">
      <w:pPr>
        <w:shd w:val="clear" w:color="auto" w:fill="FFFFFF"/>
        <w:autoSpaceDE w:val="0"/>
        <w:autoSpaceDN w:val="0"/>
        <w:adjustRightInd w:val="0"/>
        <w:ind w:firstLine="709"/>
        <w:jc w:val="both"/>
        <w:rPr>
          <w:sz w:val="32"/>
          <w:szCs w:val="32"/>
        </w:rPr>
      </w:pPr>
      <w:r>
        <w:rPr>
          <w:sz w:val="32"/>
          <w:szCs w:val="32"/>
        </w:rPr>
        <w:t>Сера, её физические и химические свойства. Хим</w:t>
      </w:r>
      <w:proofErr w:type="gramStart"/>
      <w:r>
        <w:rPr>
          <w:sz w:val="32"/>
          <w:szCs w:val="32"/>
        </w:rPr>
        <w:t>.э</w:t>
      </w:r>
      <w:proofErr w:type="gramEnd"/>
      <w:r>
        <w:rPr>
          <w:sz w:val="32"/>
          <w:szCs w:val="32"/>
        </w:rPr>
        <w:t>лементы главных подгрупп периодической системы химических элементов Д. И. Менделеева: сера. Строение атома серы. Оксиды серы (4 и 6). Серная, сернистая и сероводородная  кислоты  и их соли.</w:t>
      </w:r>
    </w:p>
    <w:p w:rsidR="0042512F" w:rsidRDefault="0042512F" w:rsidP="0042512F">
      <w:pPr>
        <w:shd w:val="clear" w:color="auto" w:fill="FFFFFF"/>
        <w:autoSpaceDE w:val="0"/>
        <w:autoSpaceDN w:val="0"/>
        <w:adjustRightInd w:val="0"/>
        <w:ind w:firstLine="709"/>
        <w:jc w:val="both"/>
        <w:rPr>
          <w:sz w:val="32"/>
          <w:szCs w:val="32"/>
        </w:rPr>
      </w:pPr>
      <w:r>
        <w:rPr>
          <w:sz w:val="32"/>
          <w:szCs w:val="32"/>
        </w:rPr>
        <w:t>Азот и его свойства. Хим</w:t>
      </w:r>
      <w:proofErr w:type="gramStart"/>
      <w:r>
        <w:rPr>
          <w:sz w:val="32"/>
          <w:szCs w:val="32"/>
        </w:rPr>
        <w:t>.э</w:t>
      </w:r>
      <w:proofErr w:type="gramEnd"/>
      <w:r>
        <w:rPr>
          <w:sz w:val="32"/>
          <w:szCs w:val="32"/>
        </w:rPr>
        <w:t xml:space="preserve">лементы главных подгрупп периодической системы химических элементов Д. И. Менделеева: азот. Аммиак и его свойства. Соли аммония, их свойства. Азотная кислота и её свойства. Соли азотной кислоты. </w:t>
      </w:r>
    </w:p>
    <w:p w:rsidR="0042512F" w:rsidRDefault="0042512F" w:rsidP="0042512F">
      <w:pPr>
        <w:shd w:val="clear" w:color="auto" w:fill="FFFFFF"/>
        <w:autoSpaceDE w:val="0"/>
        <w:autoSpaceDN w:val="0"/>
        <w:adjustRightInd w:val="0"/>
        <w:ind w:firstLine="709"/>
        <w:jc w:val="both"/>
        <w:rPr>
          <w:sz w:val="32"/>
          <w:szCs w:val="32"/>
        </w:rPr>
      </w:pPr>
      <w:r>
        <w:rPr>
          <w:bCs/>
          <w:sz w:val="32"/>
          <w:szCs w:val="32"/>
        </w:rPr>
        <w:lastRenderedPageBreak/>
        <w:t xml:space="preserve">Фосфор, его физические и химические свойства. </w:t>
      </w:r>
      <w:r>
        <w:rPr>
          <w:sz w:val="32"/>
          <w:szCs w:val="32"/>
        </w:rPr>
        <w:t>Хим. элементы главных подгрупп периодической системы химических элементов Д. И. Менделеева: фосфор. Соединения фосфора: оксид фосфора (</w:t>
      </w:r>
      <w:r>
        <w:rPr>
          <w:sz w:val="32"/>
          <w:szCs w:val="32"/>
          <w:lang w:val="en-US"/>
        </w:rPr>
        <w:t>V</w:t>
      </w:r>
      <w:r>
        <w:rPr>
          <w:sz w:val="32"/>
          <w:szCs w:val="32"/>
        </w:rPr>
        <w:t>). Ортофосфорная кислота и её соли.</w:t>
      </w:r>
    </w:p>
    <w:p w:rsidR="0042512F" w:rsidRDefault="0042512F" w:rsidP="0042512F">
      <w:pPr>
        <w:shd w:val="clear" w:color="auto" w:fill="FFFFFF"/>
        <w:autoSpaceDE w:val="0"/>
        <w:autoSpaceDN w:val="0"/>
        <w:adjustRightInd w:val="0"/>
        <w:ind w:firstLine="709"/>
        <w:jc w:val="both"/>
        <w:rPr>
          <w:sz w:val="32"/>
          <w:szCs w:val="32"/>
        </w:rPr>
      </w:pPr>
      <w:r>
        <w:rPr>
          <w:bCs/>
          <w:sz w:val="32"/>
          <w:szCs w:val="32"/>
        </w:rPr>
        <w:t xml:space="preserve">Углерод, его физические и химические свойства. </w:t>
      </w:r>
      <w:r>
        <w:rPr>
          <w:sz w:val="32"/>
          <w:szCs w:val="32"/>
        </w:rPr>
        <w:t>Хим. элементы главных подгрупп периодической системы химических элементов Д. И. Менделеева: углерод (алмаз, графит). Оксиды углерода: угарный газ и углекислый газ. Угольная кислота и её соли.</w:t>
      </w:r>
    </w:p>
    <w:p w:rsidR="0042512F" w:rsidRDefault="0042512F" w:rsidP="0042512F">
      <w:pPr>
        <w:shd w:val="clear" w:color="auto" w:fill="FFFFFF"/>
        <w:autoSpaceDE w:val="0"/>
        <w:autoSpaceDN w:val="0"/>
        <w:adjustRightInd w:val="0"/>
        <w:ind w:firstLine="709"/>
        <w:jc w:val="both"/>
        <w:rPr>
          <w:sz w:val="32"/>
          <w:szCs w:val="32"/>
        </w:rPr>
      </w:pPr>
      <w:r>
        <w:rPr>
          <w:bCs/>
          <w:sz w:val="32"/>
          <w:szCs w:val="32"/>
        </w:rPr>
        <w:t xml:space="preserve">Кремний, его физические и химические свойства. </w:t>
      </w:r>
      <w:r>
        <w:rPr>
          <w:sz w:val="32"/>
          <w:szCs w:val="32"/>
        </w:rPr>
        <w:t>Хим. элементы главных подгрупп периодической системы химических элементов Д. И. Менделеева: кремний. Кремниевая кислота и её соли.</w:t>
      </w:r>
    </w:p>
    <w:p w:rsidR="0042512F" w:rsidRDefault="0042512F" w:rsidP="0042512F">
      <w:pPr>
        <w:shd w:val="clear" w:color="auto" w:fill="FFFFFF"/>
        <w:autoSpaceDE w:val="0"/>
        <w:autoSpaceDN w:val="0"/>
        <w:adjustRightInd w:val="0"/>
        <w:ind w:firstLine="709"/>
        <w:jc w:val="both"/>
        <w:rPr>
          <w:sz w:val="32"/>
          <w:szCs w:val="32"/>
        </w:rPr>
      </w:pPr>
      <w:r>
        <w:rPr>
          <w:sz w:val="32"/>
          <w:szCs w:val="32"/>
        </w:rPr>
        <w:t xml:space="preserve">Количество вещества. Молярный объем. </w:t>
      </w:r>
    </w:p>
    <w:p w:rsidR="0042512F" w:rsidRDefault="0042512F" w:rsidP="0042512F">
      <w:pPr>
        <w:shd w:val="clear" w:color="auto" w:fill="FFFFFF"/>
        <w:autoSpaceDE w:val="0"/>
        <w:autoSpaceDN w:val="0"/>
        <w:adjustRightInd w:val="0"/>
        <w:ind w:firstLine="709"/>
        <w:jc w:val="both"/>
        <w:rPr>
          <w:sz w:val="32"/>
          <w:szCs w:val="32"/>
        </w:rPr>
      </w:pPr>
      <w:r>
        <w:rPr>
          <w:sz w:val="32"/>
          <w:szCs w:val="32"/>
        </w:rPr>
        <w:t>Практические работы № 4-6</w:t>
      </w:r>
    </w:p>
    <w:p w:rsidR="0042512F" w:rsidRDefault="0042512F" w:rsidP="0042512F">
      <w:pPr>
        <w:shd w:val="clear" w:color="auto" w:fill="FFFFFF"/>
        <w:autoSpaceDE w:val="0"/>
        <w:autoSpaceDN w:val="0"/>
        <w:adjustRightInd w:val="0"/>
        <w:ind w:firstLine="709"/>
        <w:jc w:val="both"/>
        <w:rPr>
          <w:sz w:val="32"/>
          <w:szCs w:val="32"/>
        </w:rPr>
      </w:pPr>
      <w:r>
        <w:rPr>
          <w:sz w:val="32"/>
          <w:szCs w:val="32"/>
        </w:rPr>
        <w:t>Генетические ряды неметаллов. Способы собирания газов, качественные реакции на газы.</w:t>
      </w:r>
    </w:p>
    <w:p w:rsidR="0042512F" w:rsidRDefault="0042512F" w:rsidP="0042512F">
      <w:pPr>
        <w:shd w:val="clear" w:color="auto" w:fill="FFFFFF"/>
        <w:autoSpaceDE w:val="0"/>
        <w:autoSpaceDN w:val="0"/>
        <w:adjustRightInd w:val="0"/>
        <w:ind w:firstLine="709"/>
        <w:jc w:val="center"/>
        <w:rPr>
          <w:sz w:val="32"/>
          <w:szCs w:val="32"/>
        </w:rPr>
      </w:pPr>
      <w:r>
        <w:rPr>
          <w:b/>
          <w:bCs/>
          <w:sz w:val="32"/>
          <w:szCs w:val="32"/>
        </w:rPr>
        <w:t>Тема № 3. «Органические соединения» (12 часов).</w:t>
      </w:r>
    </w:p>
    <w:p w:rsidR="0042512F" w:rsidRDefault="0042512F" w:rsidP="0042512F">
      <w:pPr>
        <w:shd w:val="clear" w:color="auto" w:fill="FFFFFF"/>
        <w:autoSpaceDE w:val="0"/>
        <w:autoSpaceDN w:val="0"/>
        <w:adjustRightInd w:val="0"/>
        <w:ind w:firstLine="709"/>
        <w:jc w:val="both"/>
        <w:rPr>
          <w:sz w:val="32"/>
          <w:szCs w:val="32"/>
        </w:rPr>
      </w:pPr>
      <w:r>
        <w:rPr>
          <w:sz w:val="32"/>
          <w:szCs w:val="32"/>
        </w:rPr>
        <w:t>Органические вещества. Причины многообразия соединений углерода</w:t>
      </w:r>
      <w:proofErr w:type="gramStart"/>
      <w:r>
        <w:rPr>
          <w:sz w:val="32"/>
          <w:szCs w:val="32"/>
        </w:rPr>
        <w:t xml:space="preserve">.. </w:t>
      </w:r>
      <w:proofErr w:type="gramEnd"/>
      <w:r>
        <w:rPr>
          <w:sz w:val="32"/>
          <w:szCs w:val="32"/>
        </w:rPr>
        <w:t>предельные углеводороды: метан. Непредельные углеводороды: этилен. Реакция горения, присоединения водорода, галогеноводорода, воды. Реакция полимеризации этилена.</w:t>
      </w:r>
    </w:p>
    <w:p w:rsidR="0042512F" w:rsidRDefault="0042512F" w:rsidP="0042512F">
      <w:pPr>
        <w:shd w:val="clear" w:color="auto" w:fill="FFFFFF"/>
        <w:autoSpaceDE w:val="0"/>
        <w:autoSpaceDN w:val="0"/>
        <w:adjustRightInd w:val="0"/>
        <w:ind w:firstLine="709"/>
        <w:jc w:val="both"/>
        <w:rPr>
          <w:sz w:val="32"/>
          <w:szCs w:val="32"/>
        </w:rPr>
      </w:pPr>
      <w:r>
        <w:rPr>
          <w:sz w:val="32"/>
          <w:szCs w:val="32"/>
        </w:rPr>
        <w:t>Спирты (метанол, этанол), их физиологические действие.</w:t>
      </w:r>
    </w:p>
    <w:p w:rsidR="0042512F" w:rsidRDefault="0042512F" w:rsidP="0042512F">
      <w:pPr>
        <w:shd w:val="clear" w:color="auto" w:fill="FFFFFF"/>
        <w:autoSpaceDE w:val="0"/>
        <w:autoSpaceDN w:val="0"/>
        <w:adjustRightInd w:val="0"/>
        <w:ind w:firstLine="709"/>
        <w:jc w:val="both"/>
        <w:rPr>
          <w:sz w:val="32"/>
          <w:szCs w:val="32"/>
        </w:rPr>
      </w:pPr>
      <w:r>
        <w:rPr>
          <w:sz w:val="32"/>
          <w:szCs w:val="32"/>
        </w:rPr>
        <w:t>Понятия о карбоновых кислотах на примере уксусной кислоты. Реакция этерификации.</w:t>
      </w:r>
    </w:p>
    <w:p w:rsidR="0042512F" w:rsidRDefault="0042512F" w:rsidP="0042512F">
      <w:pPr>
        <w:shd w:val="clear" w:color="auto" w:fill="FFFFFF"/>
        <w:autoSpaceDE w:val="0"/>
        <w:autoSpaceDN w:val="0"/>
        <w:adjustRightInd w:val="0"/>
        <w:ind w:firstLine="709"/>
        <w:jc w:val="both"/>
        <w:rPr>
          <w:sz w:val="32"/>
          <w:szCs w:val="32"/>
        </w:rPr>
      </w:pPr>
      <w:r>
        <w:rPr>
          <w:sz w:val="32"/>
          <w:szCs w:val="32"/>
        </w:rPr>
        <w:lastRenderedPageBreak/>
        <w:t>Биологически важные органические вещества: жиры. Физические и химические свойства.</w:t>
      </w:r>
    </w:p>
    <w:p w:rsidR="0042512F" w:rsidRDefault="0042512F" w:rsidP="0042512F">
      <w:pPr>
        <w:shd w:val="clear" w:color="auto" w:fill="FFFFFF"/>
        <w:autoSpaceDE w:val="0"/>
        <w:autoSpaceDN w:val="0"/>
        <w:adjustRightInd w:val="0"/>
        <w:ind w:firstLine="709"/>
        <w:jc w:val="both"/>
        <w:rPr>
          <w:sz w:val="32"/>
          <w:szCs w:val="32"/>
        </w:rPr>
      </w:pPr>
      <w:r>
        <w:rPr>
          <w:sz w:val="32"/>
          <w:szCs w:val="32"/>
        </w:rPr>
        <w:t>Биологически важные органические вещества: аминокислоты и белки. Состав, строение, биологическая роль белков.</w:t>
      </w:r>
    </w:p>
    <w:p w:rsidR="0042512F" w:rsidRDefault="0042512F" w:rsidP="0042512F">
      <w:pPr>
        <w:shd w:val="clear" w:color="auto" w:fill="FFFFFF"/>
        <w:autoSpaceDE w:val="0"/>
        <w:autoSpaceDN w:val="0"/>
        <w:adjustRightInd w:val="0"/>
        <w:ind w:firstLine="709"/>
        <w:jc w:val="both"/>
        <w:rPr>
          <w:sz w:val="32"/>
          <w:szCs w:val="32"/>
        </w:rPr>
      </w:pPr>
      <w:r>
        <w:rPr>
          <w:sz w:val="32"/>
          <w:szCs w:val="32"/>
        </w:rPr>
        <w:t>Биологически важные органические вещества: углеводы. Физические и химические  свойства. Глюкоза, её свойства и значение.</w:t>
      </w:r>
    </w:p>
    <w:p w:rsidR="0042512F" w:rsidRDefault="0042512F" w:rsidP="0042512F">
      <w:pPr>
        <w:shd w:val="clear" w:color="auto" w:fill="FFFFFF"/>
        <w:autoSpaceDE w:val="0"/>
        <w:autoSpaceDN w:val="0"/>
        <w:adjustRightInd w:val="0"/>
        <w:ind w:firstLine="709"/>
        <w:jc w:val="both"/>
        <w:rPr>
          <w:sz w:val="32"/>
          <w:szCs w:val="32"/>
        </w:rPr>
      </w:pPr>
      <w:r>
        <w:rPr>
          <w:sz w:val="32"/>
          <w:szCs w:val="32"/>
        </w:rPr>
        <w:t>Понятие о полимерах. Природные, химические и синтетические полимеры. Основные классы органических веществ.</w:t>
      </w:r>
    </w:p>
    <w:p w:rsidR="0042512F" w:rsidRDefault="0042512F" w:rsidP="0042512F">
      <w:pPr>
        <w:shd w:val="clear" w:color="auto" w:fill="FFFFFF"/>
        <w:autoSpaceDE w:val="0"/>
        <w:autoSpaceDN w:val="0"/>
        <w:adjustRightInd w:val="0"/>
        <w:ind w:firstLine="709"/>
        <w:jc w:val="center"/>
        <w:rPr>
          <w:b/>
          <w:bCs/>
          <w:sz w:val="32"/>
          <w:szCs w:val="32"/>
        </w:rPr>
      </w:pPr>
      <w:r>
        <w:rPr>
          <w:b/>
          <w:bCs/>
          <w:sz w:val="32"/>
          <w:szCs w:val="32"/>
        </w:rPr>
        <w:t>Тема № 4. «Химия и жизнь» (2 часа   9а; 2 часа  9б)</w:t>
      </w:r>
    </w:p>
    <w:p w:rsidR="0042512F" w:rsidRDefault="0042512F" w:rsidP="0042512F">
      <w:pPr>
        <w:shd w:val="clear" w:color="auto" w:fill="FFFFFF"/>
        <w:autoSpaceDE w:val="0"/>
        <w:autoSpaceDN w:val="0"/>
        <w:adjustRightInd w:val="0"/>
        <w:ind w:firstLine="709"/>
        <w:jc w:val="both"/>
        <w:rPr>
          <w:sz w:val="32"/>
          <w:szCs w:val="32"/>
        </w:rPr>
      </w:pPr>
      <w:r>
        <w:rPr>
          <w:sz w:val="32"/>
          <w:szCs w:val="32"/>
        </w:rPr>
        <w:t>Лекарственные препараты. Калорийность белков, жиров и углеводов. Консерванты пищевых продуктов.</w:t>
      </w:r>
    </w:p>
    <w:p w:rsidR="0042512F" w:rsidRDefault="0042512F" w:rsidP="0042512F">
      <w:pPr>
        <w:shd w:val="clear" w:color="auto" w:fill="FFFFFF"/>
        <w:autoSpaceDE w:val="0"/>
        <w:autoSpaceDN w:val="0"/>
        <w:adjustRightInd w:val="0"/>
        <w:ind w:firstLine="709"/>
        <w:jc w:val="both"/>
        <w:rPr>
          <w:sz w:val="32"/>
          <w:szCs w:val="32"/>
        </w:rPr>
      </w:pPr>
      <w:r>
        <w:rPr>
          <w:sz w:val="32"/>
          <w:szCs w:val="32"/>
        </w:rPr>
        <w:t xml:space="preserve">Важнейшие строительные и поделочные материалы. Состав и переработка нефти. Природный газ. Химические загрязнители окружающей среды. Токсичные, горючие и взрывоопасные вещества. Бытовая химия.  </w:t>
      </w:r>
    </w:p>
    <w:p w:rsidR="0042512F" w:rsidRDefault="0042512F" w:rsidP="0042512F">
      <w:pPr>
        <w:shd w:val="clear" w:color="auto" w:fill="FFFFFF"/>
        <w:autoSpaceDE w:val="0"/>
        <w:autoSpaceDN w:val="0"/>
        <w:adjustRightInd w:val="0"/>
        <w:ind w:firstLine="709"/>
        <w:jc w:val="both"/>
        <w:rPr>
          <w:sz w:val="32"/>
          <w:szCs w:val="32"/>
        </w:rPr>
      </w:pPr>
      <w:r>
        <w:rPr>
          <w:sz w:val="32"/>
          <w:szCs w:val="32"/>
        </w:rPr>
        <w:t>Всего, согласно календарно-тематическому планированию 65 часов 9а и  64 часа    9б. Учебный материал последней темы пришлось сжать до 3 часов в 9 а и до 2 часов в 9б.</w:t>
      </w:r>
    </w:p>
    <w:p w:rsidR="0042512F" w:rsidRDefault="0042512F" w:rsidP="0042512F">
      <w:pPr>
        <w:shd w:val="clear" w:color="auto" w:fill="FFFFFF"/>
        <w:autoSpaceDE w:val="0"/>
        <w:autoSpaceDN w:val="0"/>
        <w:adjustRightInd w:val="0"/>
        <w:ind w:firstLine="709"/>
        <w:jc w:val="center"/>
        <w:rPr>
          <w:sz w:val="32"/>
          <w:szCs w:val="32"/>
        </w:rPr>
      </w:pPr>
      <w:r>
        <w:rPr>
          <w:b/>
          <w:bCs/>
          <w:sz w:val="32"/>
          <w:szCs w:val="32"/>
        </w:rPr>
        <w:t>Перечень химических элементов,</w:t>
      </w:r>
    </w:p>
    <w:p w:rsidR="0042512F" w:rsidRDefault="0042512F" w:rsidP="0042512F">
      <w:pPr>
        <w:shd w:val="clear" w:color="auto" w:fill="FFFFFF"/>
        <w:autoSpaceDE w:val="0"/>
        <w:autoSpaceDN w:val="0"/>
        <w:adjustRightInd w:val="0"/>
        <w:ind w:firstLine="709"/>
        <w:jc w:val="center"/>
        <w:rPr>
          <w:sz w:val="32"/>
          <w:szCs w:val="32"/>
        </w:rPr>
      </w:pPr>
      <w:r>
        <w:rPr>
          <w:b/>
          <w:bCs/>
          <w:sz w:val="32"/>
          <w:szCs w:val="32"/>
        </w:rPr>
        <w:t>веществ и их свойств, включенных в требования</w:t>
      </w:r>
    </w:p>
    <w:p w:rsidR="0042512F" w:rsidRDefault="0042512F" w:rsidP="0042512F">
      <w:pPr>
        <w:shd w:val="clear" w:color="auto" w:fill="FFFFFF"/>
        <w:autoSpaceDE w:val="0"/>
        <w:autoSpaceDN w:val="0"/>
        <w:adjustRightInd w:val="0"/>
        <w:ind w:firstLine="709"/>
        <w:jc w:val="center"/>
        <w:rPr>
          <w:sz w:val="32"/>
          <w:szCs w:val="32"/>
        </w:rPr>
      </w:pPr>
      <w:r>
        <w:rPr>
          <w:b/>
          <w:bCs/>
          <w:sz w:val="32"/>
          <w:szCs w:val="32"/>
        </w:rPr>
        <w:lastRenderedPageBreak/>
        <w:t>к уровню подготовки выпускников</w:t>
      </w:r>
    </w:p>
    <w:p w:rsidR="0042512F" w:rsidRDefault="0042512F" w:rsidP="0042512F">
      <w:pPr>
        <w:shd w:val="clear" w:color="auto" w:fill="FFFFFF"/>
        <w:autoSpaceDE w:val="0"/>
        <w:autoSpaceDN w:val="0"/>
        <w:adjustRightInd w:val="0"/>
        <w:ind w:firstLine="709"/>
        <w:jc w:val="both"/>
        <w:rPr>
          <w:sz w:val="32"/>
          <w:szCs w:val="32"/>
        </w:rPr>
      </w:pPr>
      <w:r>
        <w:rPr>
          <w:sz w:val="32"/>
          <w:szCs w:val="32"/>
        </w:rPr>
        <w:t>Химические элементы:</w:t>
      </w:r>
    </w:p>
    <w:p w:rsidR="0042512F" w:rsidRDefault="0042512F" w:rsidP="0042512F">
      <w:pPr>
        <w:shd w:val="clear" w:color="auto" w:fill="FFFFFF"/>
        <w:autoSpaceDE w:val="0"/>
        <w:autoSpaceDN w:val="0"/>
        <w:adjustRightInd w:val="0"/>
        <w:ind w:firstLine="709"/>
        <w:jc w:val="both"/>
        <w:rPr>
          <w:sz w:val="32"/>
          <w:szCs w:val="32"/>
          <w:lang w:val="en-US"/>
        </w:rPr>
      </w:pPr>
      <w:r>
        <w:rPr>
          <w:sz w:val="32"/>
          <w:szCs w:val="32"/>
        </w:rPr>
        <w:t>Н</w:t>
      </w:r>
      <w:r>
        <w:rPr>
          <w:sz w:val="32"/>
          <w:szCs w:val="32"/>
          <w:lang w:val="en-US"/>
        </w:rPr>
        <w:t xml:space="preserve">, </w:t>
      </w:r>
      <w:r>
        <w:rPr>
          <w:sz w:val="32"/>
          <w:szCs w:val="32"/>
        </w:rPr>
        <w:t>Не</w:t>
      </w:r>
      <w:r>
        <w:rPr>
          <w:sz w:val="32"/>
          <w:szCs w:val="32"/>
          <w:lang w:val="en-US"/>
        </w:rPr>
        <w:t xml:space="preserve">, Li, Be, </w:t>
      </w:r>
      <w:r>
        <w:rPr>
          <w:sz w:val="32"/>
          <w:szCs w:val="32"/>
        </w:rPr>
        <w:t>В</w:t>
      </w:r>
      <w:r>
        <w:rPr>
          <w:sz w:val="32"/>
          <w:szCs w:val="32"/>
          <w:lang w:val="en-US"/>
        </w:rPr>
        <w:t xml:space="preserve">, </w:t>
      </w:r>
      <w:r>
        <w:rPr>
          <w:sz w:val="32"/>
          <w:szCs w:val="32"/>
        </w:rPr>
        <w:t>С</w:t>
      </w:r>
      <w:r>
        <w:rPr>
          <w:sz w:val="32"/>
          <w:szCs w:val="32"/>
          <w:lang w:val="en-US"/>
        </w:rPr>
        <w:t xml:space="preserve">, N, </w:t>
      </w:r>
      <w:r>
        <w:rPr>
          <w:sz w:val="32"/>
          <w:szCs w:val="32"/>
        </w:rPr>
        <w:t>О</w:t>
      </w:r>
      <w:r>
        <w:rPr>
          <w:sz w:val="32"/>
          <w:szCs w:val="32"/>
          <w:lang w:val="en-US"/>
        </w:rPr>
        <w:t xml:space="preserve">, F, Ne, Na, Mg, Al, Si, P, S, CI, </w:t>
      </w:r>
      <w:r>
        <w:rPr>
          <w:smallCaps/>
          <w:sz w:val="32"/>
          <w:szCs w:val="32"/>
          <w:lang w:val="en-US"/>
        </w:rPr>
        <w:t xml:space="preserve">At, </w:t>
      </w:r>
      <w:r>
        <w:rPr>
          <w:sz w:val="32"/>
          <w:szCs w:val="32"/>
          <w:lang w:val="en-US"/>
        </w:rPr>
        <w:t>K, Ca, Fe, Cu, Ag, Zn.</w:t>
      </w:r>
    </w:p>
    <w:p w:rsidR="0042512F" w:rsidRDefault="0042512F" w:rsidP="0042512F">
      <w:pPr>
        <w:shd w:val="clear" w:color="auto" w:fill="FFFFFF"/>
        <w:autoSpaceDE w:val="0"/>
        <w:autoSpaceDN w:val="0"/>
        <w:adjustRightInd w:val="0"/>
        <w:ind w:firstLine="709"/>
        <w:jc w:val="both"/>
        <w:rPr>
          <w:sz w:val="32"/>
          <w:szCs w:val="32"/>
        </w:rPr>
      </w:pPr>
      <w:r>
        <w:rPr>
          <w:i/>
          <w:iCs/>
          <w:sz w:val="32"/>
          <w:szCs w:val="32"/>
        </w:rPr>
        <w:t>Простые вещества</w:t>
      </w:r>
    </w:p>
    <w:p w:rsidR="0042512F" w:rsidRDefault="0042512F" w:rsidP="0042512F">
      <w:pPr>
        <w:shd w:val="clear" w:color="auto" w:fill="FFFFFF"/>
        <w:autoSpaceDE w:val="0"/>
        <w:autoSpaceDN w:val="0"/>
        <w:adjustRightInd w:val="0"/>
        <w:ind w:firstLine="709"/>
        <w:jc w:val="both"/>
        <w:rPr>
          <w:sz w:val="32"/>
          <w:szCs w:val="32"/>
        </w:rPr>
      </w:pPr>
      <w:r>
        <w:rPr>
          <w:i/>
          <w:iCs/>
          <w:sz w:val="32"/>
          <w:szCs w:val="32"/>
        </w:rPr>
        <w:t>Неметаллы:</w:t>
      </w:r>
    </w:p>
    <w:p w:rsidR="0042512F" w:rsidRDefault="0042512F" w:rsidP="0042512F">
      <w:pPr>
        <w:ind w:firstLine="709"/>
        <w:jc w:val="both"/>
        <w:rPr>
          <w:sz w:val="32"/>
          <w:szCs w:val="32"/>
        </w:rPr>
      </w:pPr>
      <w:r>
        <w:rPr>
          <w:sz w:val="32"/>
          <w:szCs w:val="32"/>
        </w:rPr>
        <w:t>водород (взаимодействие с кислородом, оксидом ме</w:t>
      </w:r>
      <w:r>
        <w:rPr>
          <w:sz w:val="32"/>
          <w:szCs w:val="32"/>
        </w:rPr>
        <w:softHyphen/>
        <w:t>ди (</w:t>
      </w:r>
      <w:r>
        <w:rPr>
          <w:sz w:val="32"/>
          <w:szCs w:val="32"/>
          <w:lang w:val="en-US"/>
        </w:rPr>
        <w:t>II</w:t>
      </w:r>
      <w:r>
        <w:rPr>
          <w:sz w:val="32"/>
          <w:szCs w:val="32"/>
        </w:rPr>
        <w:t>)), получение в лаборатории при взаимодействии цинка (железа) с соляной кислотой;</w:t>
      </w:r>
    </w:p>
    <w:p w:rsidR="0042512F" w:rsidRDefault="0042512F" w:rsidP="0042512F">
      <w:pPr>
        <w:shd w:val="clear" w:color="auto" w:fill="FFFFFF"/>
        <w:autoSpaceDE w:val="0"/>
        <w:autoSpaceDN w:val="0"/>
        <w:adjustRightInd w:val="0"/>
        <w:ind w:firstLine="709"/>
        <w:jc w:val="both"/>
        <w:rPr>
          <w:sz w:val="32"/>
          <w:szCs w:val="32"/>
        </w:rPr>
      </w:pPr>
      <w:proofErr w:type="gramStart"/>
      <w:r>
        <w:rPr>
          <w:sz w:val="32"/>
          <w:szCs w:val="32"/>
        </w:rPr>
        <w:t>кислород (взаимодействие с водородом, серой, фос</w:t>
      </w:r>
      <w:r>
        <w:rPr>
          <w:sz w:val="32"/>
          <w:szCs w:val="32"/>
        </w:rPr>
        <w:softHyphen/>
        <w:t>фором, магнием, медью, железом, метаном), получение из пероксида водорода и перманганата калия, аллотро</w:t>
      </w:r>
      <w:r>
        <w:rPr>
          <w:sz w:val="32"/>
          <w:szCs w:val="32"/>
        </w:rPr>
        <w:softHyphen/>
        <w:t>пия;</w:t>
      </w:r>
      <w:proofErr w:type="gramEnd"/>
    </w:p>
    <w:p w:rsidR="0042512F" w:rsidRDefault="0042512F" w:rsidP="0042512F">
      <w:pPr>
        <w:shd w:val="clear" w:color="auto" w:fill="FFFFFF"/>
        <w:autoSpaceDE w:val="0"/>
        <w:autoSpaceDN w:val="0"/>
        <w:adjustRightInd w:val="0"/>
        <w:ind w:firstLine="709"/>
        <w:jc w:val="both"/>
        <w:rPr>
          <w:sz w:val="32"/>
          <w:szCs w:val="32"/>
        </w:rPr>
      </w:pPr>
      <w:r>
        <w:rPr>
          <w:sz w:val="32"/>
          <w:szCs w:val="32"/>
        </w:rPr>
        <w:t>сера (взаимодействие с кислородом, цинком, желе</w:t>
      </w:r>
      <w:r>
        <w:rPr>
          <w:sz w:val="32"/>
          <w:szCs w:val="32"/>
        </w:rPr>
        <w:softHyphen/>
        <w:t>зом и магнием);</w:t>
      </w:r>
    </w:p>
    <w:p w:rsidR="0042512F" w:rsidRDefault="0042512F" w:rsidP="0042512F">
      <w:pPr>
        <w:shd w:val="clear" w:color="auto" w:fill="FFFFFF"/>
        <w:autoSpaceDE w:val="0"/>
        <w:autoSpaceDN w:val="0"/>
        <w:adjustRightInd w:val="0"/>
        <w:ind w:firstLine="709"/>
        <w:jc w:val="both"/>
        <w:rPr>
          <w:sz w:val="32"/>
          <w:szCs w:val="32"/>
        </w:rPr>
      </w:pPr>
      <w:r>
        <w:rPr>
          <w:sz w:val="32"/>
          <w:szCs w:val="32"/>
        </w:rPr>
        <w:t>углерод (аллотропия, взаимодействие с кислородом с образованием оксидов углерода (</w:t>
      </w:r>
      <w:r>
        <w:rPr>
          <w:sz w:val="32"/>
          <w:szCs w:val="32"/>
          <w:lang w:val="en-US"/>
        </w:rPr>
        <w:t>II</w:t>
      </w:r>
      <w:r>
        <w:rPr>
          <w:sz w:val="32"/>
          <w:szCs w:val="32"/>
        </w:rPr>
        <w:t>) и (</w:t>
      </w:r>
      <w:r>
        <w:rPr>
          <w:sz w:val="32"/>
          <w:szCs w:val="32"/>
          <w:lang w:val="en-US"/>
        </w:rPr>
        <w:t>IV</w:t>
      </w:r>
      <w:r>
        <w:rPr>
          <w:sz w:val="32"/>
          <w:szCs w:val="32"/>
        </w:rPr>
        <w:t>)), восста</w:t>
      </w:r>
      <w:r>
        <w:rPr>
          <w:sz w:val="32"/>
          <w:szCs w:val="32"/>
        </w:rPr>
        <w:softHyphen/>
        <w:t>новление меди углем и водородом из оксида меди (</w:t>
      </w:r>
      <w:r>
        <w:rPr>
          <w:sz w:val="32"/>
          <w:szCs w:val="32"/>
          <w:lang w:val="en-US"/>
        </w:rPr>
        <w:t>II</w:t>
      </w:r>
      <w:r>
        <w:rPr>
          <w:sz w:val="32"/>
          <w:szCs w:val="32"/>
        </w:rPr>
        <w:t>).</w:t>
      </w:r>
    </w:p>
    <w:p w:rsidR="0042512F" w:rsidRDefault="0042512F" w:rsidP="0042512F">
      <w:pPr>
        <w:shd w:val="clear" w:color="auto" w:fill="FFFFFF"/>
        <w:autoSpaceDE w:val="0"/>
        <w:autoSpaceDN w:val="0"/>
        <w:adjustRightInd w:val="0"/>
        <w:ind w:firstLine="709"/>
        <w:jc w:val="both"/>
        <w:rPr>
          <w:sz w:val="32"/>
          <w:szCs w:val="32"/>
        </w:rPr>
      </w:pPr>
      <w:r>
        <w:rPr>
          <w:i/>
          <w:iCs/>
          <w:sz w:val="32"/>
          <w:szCs w:val="32"/>
        </w:rPr>
        <w:t>Металлы:</w:t>
      </w:r>
    </w:p>
    <w:p w:rsidR="0042512F" w:rsidRDefault="0042512F" w:rsidP="0042512F">
      <w:pPr>
        <w:shd w:val="clear" w:color="auto" w:fill="FFFFFF"/>
        <w:autoSpaceDE w:val="0"/>
        <w:autoSpaceDN w:val="0"/>
        <w:adjustRightInd w:val="0"/>
        <w:ind w:firstLine="709"/>
        <w:jc w:val="both"/>
        <w:rPr>
          <w:sz w:val="32"/>
          <w:szCs w:val="32"/>
        </w:rPr>
      </w:pPr>
      <w:r>
        <w:rPr>
          <w:sz w:val="32"/>
          <w:szCs w:val="32"/>
        </w:rPr>
        <w:t>натрий, калий, кальций (взаимодействие с серой и водой);</w:t>
      </w:r>
    </w:p>
    <w:p w:rsidR="0042512F" w:rsidRDefault="0042512F" w:rsidP="0042512F">
      <w:pPr>
        <w:shd w:val="clear" w:color="auto" w:fill="FFFFFF"/>
        <w:autoSpaceDE w:val="0"/>
        <w:autoSpaceDN w:val="0"/>
        <w:adjustRightInd w:val="0"/>
        <w:ind w:firstLine="709"/>
        <w:jc w:val="both"/>
        <w:rPr>
          <w:sz w:val="32"/>
          <w:szCs w:val="32"/>
        </w:rPr>
      </w:pPr>
      <w:r>
        <w:rPr>
          <w:sz w:val="32"/>
          <w:szCs w:val="32"/>
        </w:rPr>
        <w:t>магний и алюминий (взаимодействие с серой, соля</w:t>
      </w:r>
      <w:r>
        <w:rPr>
          <w:sz w:val="32"/>
          <w:szCs w:val="32"/>
        </w:rPr>
        <w:softHyphen/>
        <w:t>ной кислотой);    -</w:t>
      </w:r>
    </w:p>
    <w:p w:rsidR="0042512F" w:rsidRDefault="0042512F" w:rsidP="0042512F">
      <w:pPr>
        <w:shd w:val="clear" w:color="auto" w:fill="FFFFFF"/>
        <w:autoSpaceDE w:val="0"/>
        <w:autoSpaceDN w:val="0"/>
        <w:adjustRightInd w:val="0"/>
        <w:ind w:firstLine="709"/>
        <w:jc w:val="both"/>
        <w:rPr>
          <w:sz w:val="32"/>
          <w:szCs w:val="32"/>
        </w:rPr>
      </w:pPr>
      <w:r>
        <w:rPr>
          <w:sz w:val="32"/>
          <w:szCs w:val="32"/>
        </w:rPr>
        <w:t>железо, цинк (взаимодействие с серой, соляной кис</w:t>
      </w:r>
      <w:r>
        <w:rPr>
          <w:sz w:val="32"/>
          <w:szCs w:val="32"/>
        </w:rPr>
        <w:softHyphen/>
        <w:t>лотой, растворами солей С</w:t>
      </w:r>
      <w:r>
        <w:rPr>
          <w:sz w:val="32"/>
          <w:szCs w:val="32"/>
          <w:lang w:val="en-US"/>
        </w:rPr>
        <w:t>uCl</w:t>
      </w:r>
      <w:r>
        <w:rPr>
          <w:sz w:val="32"/>
          <w:szCs w:val="32"/>
          <w:vertAlign w:val="subscript"/>
        </w:rPr>
        <w:t>2</w:t>
      </w:r>
      <w:r>
        <w:rPr>
          <w:sz w:val="32"/>
          <w:szCs w:val="32"/>
        </w:rPr>
        <w:t xml:space="preserve">, </w:t>
      </w:r>
      <w:r>
        <w:rPr>
          <w:sz w:val="32"/>
          <w:szCs w:val="32"/>
          <w:lang w:val="en-US"/>
        </w:rPr>
        <w:t>CuS</w:t>
      </w:r>
      <w:r>
        <w:rPr>
          <w:sz w:val="32"/>
          <w:szCs w:val="32"/>
        </w:rPr>
        <w:t>0</w:t>
      </w:r>
      <w:r>
        <w:rPr>
          <w:sz w:val="32"/>
          <w:szCs w:val="32"/>
          <w:vertAlign w:val="subscript"/>
        </w:rPr>
        <w:t>4</w:t>
      </w:r>
      <w:r>
        <w:rPr>
          <w:sz w:val="32"/>
          <w:szCs w:val="32"/>
        </w:rPr>
        <w:t>).</w:t>
      </w:r>
    </w:p>
    <w:p w:rsidR="0042512F" w:rsidRDefault="0042512F" w:rsidP="0042512F">
      <w:pPr>
        <w:shd w:val="clear" w:color="auto" w:fill="FFFFFF"/>
        <w:autoSpaceDE w:val="0"/>
        <w:autoSpaceDN w:val="0"/>
        <w:adjustRightInd w:val="0"/>
        <w:ind w:firstLine="709"/>
        <w:jc w:val="both"/>
        <w:rPr>
          <w:sz w:val="32"/>
          <w:szCs w:val="32"/>
        </w:rPr>
      </w:pPr>
      <w:r>
        <w:rPr>
          <w:i/>
          <w:iCs/>
          <w:sz w:val="32"/>
          <w:szCs w:val="32"/>
        </w:rPr>
        <w:lastRenderedPageBreak/>
        <w:t>Сложные вещества</w:t>
      </w:r>
    </w:p>
    <w:p w:rsidR="0042512F" w:rsidRDefault="0042512F" w:rsidP="0042512F">
      <w:pPr>
        <w:shd w:val="clear" w:color="auto" w:fill="FFFFFF"/>
        <w:autoSpaceDE w:val="0"/>
        <w:autoSpaceDN w:val="0"/>
        <w:adjustRightInd w:val="0"/>
        <w:ind w:firstLine="709"/>
        <w:jc w:val="both"/>
        <w:rPr>
          <w:sz w:val="32"/>
          <w:szCs w:val="32"/>
        </w:rPr>
      </w:pPr>
      <w:r>
        <w:rPr>
          <w:sz w:val="32"/>
          <w:szCs w:val="32"/>
        </w:rPr>
        <w:t xml:space="preserve">Оксиды неметаллов: </w:t>
      </w:r>
      <w:proofErr w:type="gramStart"/>
      <w:r>
        <w:rPr>
          <w:sz w:val="32"/>
          <w:szCs w:val="32"/>
          <w:lang w:val="en-US"/>
        </w:rPr>
        <w:t>S</w:t>
      </w:r>
      <w:r>
        <w:rPr>
          <w:sz w:val="32"/>
          <w:szCs w:val="32"/>
        </w:rPr>
        <w:t>0</w:t>
      </w:r>
      <w:r>
        <w:rPr>
          <w:sz w:val="32"/>
          <w:szCs w:val="32"/>
          <w:vertAlign w:val="subscript"/>
        </w:rPr>
        <w:t>2</w:t>
      </w:r>
      <w:r>
        <w:rPr>
          <w:sz w:val="32"/>
          <w:szCs w:val="32"/>
        </w:rPr>
        <w:t xml:space="preserve">, </w:t>
      </w:r>
      <w:r>
        <w:rPr>
          <w:sz w:val="32"/>
          <w:szCs w:val="32"/>
          <w:lang w:val="en-US"/>
        </w:rPr>
        <w:t>S</w:t>
      </w:r>
      <w:r>
        <w:rPr>
          <w:sz w:val="32"/>
          <w:szCs w:val="32"/>
        </w:rPr>
        <w:t>0</w:t>
      </w:r>
      <w:r>
        <w:rPr>
          <w:sz w:val="32"/>
          <w:szCs w:val="32"/>
          <w:vertAlign w:val="subscript"/>
        </w:rPr>
        <w:t>3</w:t>
      </w:r>
      <w:r>
        <w:rPr>
          <w:sz w:val="32"/>
          <w:szCs w:val="32"/>
        </w:rPr>
        <w:t>, Р</w:t>
      </w:r>
      <w:r>
        <w:rPr>
          <w:sz w:val="32"/>
          <w:szCs w:val="32"/>
          <w:vertAlign w:val="subscript"/>
        </w:rPr>
        <w:t>2</w:t>
      </w:r>
      <w:r>
        <w:rPr>
          <w:sz w:val="32"/>
          <w:szCs w:val="32"/>
        </w:rPr>
        <w:t>0</w:t>
      </w:r>
      <w:r>
        <w:rPr>
          <w:sz w:val="32"/>
          <w:szCs w:val="32"/>
          <w:vertAlign w:val="subscript"/>
        </w:rPr>
        <w:t>5</w:t>
      </w:r>
      <w:r>
        <w:rPr>
          <w:sz w:val="32"/>
          <w:szCs w:val="32"/>
        </w:rPr>
        <w:t>, С0</w:t>
      </w:r>
      <w:r>
        <w:rPr>
          <w:sz w:val="32"/>
          <w:szCs w:val="32"/>
          <w:vertAlign w:val="subscript"/>
        </w:rPr>
        <w:t>2</w:t>
      </w:r>
      <w:r>
        <w:rPr>
          <w:sz w:val="32"/>
          <w:szCs w:val="32"/>
        </w:rPr>
        <w:t xml:space="preserve">, </w:t>
      </w:r>
      <w:r>
        <w:rPr>
          <w:sz w:val="32"/>
          <w:szCs w:val="32"/>
          <w:lang w:val="en-US"/>
        </w:rPr>
        <w:t>Si</w:t>
      </w:r>
      <w:r>
        <w:rPr>
          <w:sz w:val="32"/>
          <w:szCs w:val="32"/>
        </w:rPr>
        <w:t>0</w:t>
      </w:r>
      <w:r>
        <w:rPr>
          <w:sz w:val="32"/>
          <w:szCs w:val="32"/>
          <w:vertAlign w:val="subscript"/>
        </w:rPr>
        <w:t>2</w:t>
      </w:r>
      <w:r>
        <w:rPr>
          <w:sz w:val="32"/>
          <w:szCs w:val="32"/>
        </w:rPr>
        <w:t xml:space="preserve"> (от</w:t>
      </w:r>
      <w:r>
        <w:rPr>
          <w:sz w:val="32"/>
          <w:szCs w:val="32"/>
        </w:rPr>
        <w:softHyphen/>
        <w:t>ношение к воде, щелочам).</w:t>
      </w:r>
      <w:proofErr w:type="gramEnd"/>
    </w:p>
    <w:p w:rsidR="0042512F" w:rsidRDefault="0042512F" w:rsidP="0042512F">
      <w:pPr>
        <w:shd w:val="clear" w:color="auto" w:fill="FFFFFF"/>
        <w:autoSpaceDE w:val="0"/>
        <w:autoSpaceDN w:val="0"/>
        <w:adjustRightInd w:val="0"/>
        <w:ind w:firstLine="709"/>
        <w:jc w:val="both"/>
        <w:rPr>
          <w:sz w:val="32"/>
          <w:szCs w:val="32"/>
        </w:rPr>
      </w:pPr>
      <w:r>
        <w:rPr>
          <w:sz w:val="32"/>
          <w:szCs w:val="32"/>
        </w:rPr>
        <w:t xml:space="preserve">Оксиды металлов: </w:t>
      </w:r>
      <w:r>
        <w:rPr>
          <w:sz w:val="32"/>
          <w:szCs w:val="32"/>
          <w:lang w:val="en-US"/>
        </w:rPr>
        <w:t>Na</w:t>
      </w:r>
      <w:r>
        <w:rPr>
          <w:sz w:val="32"/>
          <w:szCs w:val="32"/>
          <w:vertAlign w:val="subscript"/>
        </w:rPr>
        <w:t>2</w:t>
      </w:r>
      <w:r>
        <w:rPr>
          <w:sz w:val="32"/>
          <w:szCs w:val="32"/>
        </w:rPr>
        <w:t xml:space="preserve">0, </w:t>
      </w:r>
      <w:r>
        <w:rPr>
          <w:sz w:val="32"/>
          <w:szCs w:val="32"/>
          <w:lang w:val="en-US"/>
        </w:rPr>
        <w:t>MgO</w:t>
      </w:r>
      <w:r>
        <w:rPr>
          <w:sz w:val="32"/>
          <w:szCs w:val="32"/>
        </w:rPr>
        <w:t xml:space="preserve">, </w:t>
      </w:r>
      <w:r>
        <w:rPr>
          <w:sz w:val="32"/>
          <w:szCs w:val="32"/>
          <w:lang w:val="en-US"/>
        </w:rPr>
        <w:t>CaO</w:t>
      </w:r>
      <w:r>
        <w:rPr>
          <w:sz w:val="32"/>
          <w:szCs w:val="32"/>
        </w:rPr>
        <w:t>, А1</w:t>
      </w:r>
      <w:r>
        <w:rPr>
          <w:sz w:val="32"/>
          <w:szCs w:val="32"/>
          <w:vertAlign w:val="subscript"/>
        </w:rPr>
        <w:t>2</w:t>
      </w:r>
      <w:r>
        <w:rPr>
          <w:sz w:val="32"/>
          <w:szCs w:val="32"/>
        </w:rPr>
        <w:t>0</w:t>
      </w:r>
      <w:r>
        <w:rPr>
          <w:sz w:val="32"/>
          <w:szCs w:val="32"/>
          <w:vertAlign w:val="subscript"/>
        </w:rPr>
        <w:t>3</w:t>
      </w:r>
      <w:r>
        <w:rPr>
          <w:sz w:val="32"/>
          <w:szCs w:val="32"/>
        </w:rPr>
        <w:t xml:space="preserve">, </w:t>
      </w:r>
      <w:r>
        <w:rPr>
          <w:sz w:val="32"/>
          <w:szCs w:val="32"/>
          <w:lang w:val="en-US"/>
        </w:rPr>
        <w:t>Fe</w:t>
      </w:r>
      <w:r>
        <w:rPr>
          <w:sz w:val="32"/>
          <w:szCs w:val="32"/>
          <w:vertAlign w:val="subscript"/>
        </w:rPr>
        <w:t>2</w:t>
      </w:r>
      <w:r>
        <w:rPr>
          <w:sz w:val="32"/>
          <w:szCs w:val="32"/>
        </w:rPr>
        <w:t>0</w:t>
      </w:r>
      <w:r>
        <w:rPr>
          <w:sz w:val="32"/>
          <w:szCs w:val="32"/>
          <w:vertAlign w:val="subscript"/>
        </w:rPr>
        <w:t>3</w:t>
      </w:r>
      <w:r>
        <w:rPr>
          <w:sz w:val="32"/>
          <w:szCs w:val="32"/>
        </w:rPr>
        <w:t xml:space="preserve">, </w:t>
      </w:r>
      <w:r>
        <w:rPr>
          <w:sz w:val="32"/>
          <w:szCs w:val="32"/>
          <w:lang w:val="en-US"/>
        </w:rPr>
        <w:t>CuO</w:t>
      </w:r>
      <w:r>
        <w:rPr>
          <w:sz w:val="32"/>
          <w:szCs w:val="32"/>
        </w:rPr>
        <w:t xml:space="preserve"> (отношение к воде, кислотам).</w:t>
      </w:r>
    </w:p>
    <w:p w:rsidR="0042512F" w:rsidRDefault="0042512F" w:rsidP="0042512F">
      <w:pPr>
        <w:shd w:val="clear" w:color="auto" w:fill="FFFFFF"/>
        <w:autoSpaceDE w:val="0"/>
        <w:autoSpaceDN w:val="0"/>
        <w:adjustRightInd w:val="0"/>
        <w:ind w:firstLine="709"/>
        <w:jc w:val="both"/>
        <w:rPr>
          <w:sz w:val="32"/>
          <w:szCs w:val="32"/>
        </w:rPr>
      </w:pPr>
      <w:r>
        <w:rPr>
          <w:sz w:val="32"/>
          <w:szCs w:val="32"/>
        </w:rPr>
        <w:t xml:space="preserve">Основания: </w:t>
      </w:r>
      <w:r>
        <w:rPr>
          <w:sz w:val="32"/>
          <w:szCs w:val="32"/>
          <w:lang w:val="en-US"/>
        </w:rPr>
        <w:t>NaOH</w:t>
      </w:r>
      <w:r>
        <w:rPr>
          <w:sz w:val="32"/>
          <w:szCs w:val="32"/>
        </w:rPr>
        <w:t xml:space="preserve">, КОН, </w:t>
      </w:r>
      <w:proofErr w:type="gramStart"/>
      <w:r>
        <w:rPr>
          <w:sz w:val="32"/>
          <w:szCs w:val="32"/>
        </w:rPr>
        <w:t>Са(</w:t>
      </w:r>
      <w:proofErr w:type="gramEnd"/>
      <w:r>
        <w:rPr>
          <w:sz w:val="32"/>
          <w:szCs w:val="32"/>
        </w:rPr>
        <w:t>ОН)</w:t>
      </w:r>
      <w:r>
        <w:rPr>
          <w:sz w:val="32"/>
          <w:szCs w:val="32"/>
          <w:vertAlign w:val="subscript"/>
        </w:rPr>
        <w:t>2</w:t>
      </w:r>
      <w:r>
        <w:rPr>
          <w:sz w:val="32"/>
          <w:szCs w:val="32"/>
        </w:rPr>
        <w:t xml:space="preserve"> (взаимодействие с кислотами, с оксидами неметаллов); </w:t>
      </w:r>
      <w:r>
        <w:rPr>
          <w:sz w:val="32"/>
          <w:szCs w:val="32"/>
          <w:lang w:val="en-US"/>
        </w:rPr>
        <w:t>Cu</w:t>
      </w:r>
      <w:r>
        <w:rPr>
          <w:sz w:val="32"/>
          <w:szCs w:val="32"/>
        </w:rPr>
        <w:t>(</w:t>
      </w:r>
      <w:r>
        <w:rPr>
          <w:sz w:val="32"/>
          <w:szCs w:val="32"/>
          <w:lang w:val="en-US"/>
        </w:rPr>
        <w:t>OH</w:t>
      </w:r>
      <w:r>
        <w:rPr>
          <w:sz w:val="32"/>
          <w:szCs w:val="32"/>
        </w:rPr>
        <w:t>)</w:t>
      </w:r>
      <w:r>
        <w:rPr>
          <w:sz w:val="32"/>
          <w:szCs w:val="32"/>
          <w:vertAlign w:val="subscript"/>
        </w:rPr>
        <w:t>2</w:t>
      </w:r>
      <w:r>
        <w:rPr>
          <w:sz w:val="32"/>
          <w:szCs w:val="32"/>
        </w:rPr>
        <w:t xml:space="preserve">, </w:t>
      </w:r>
      <w:r>
        <w:rPr>
          <w:sz w:val="32"/>
          <w:szCs w:val="32"/>
          <w:lang w:val="en-US"/>
        </w:rPr>
        <w:t>Fe</w:t>
      </w:r>
      <w:r>
        <w:rPr>
          <w:sz w:val="32"/>
          <w:szCs w:val="32"/>
        </w:rPr>
        <w:t>(</w:t>
      </w:r>
      <w:r>
        <w:rPr>
          <w:sz w:val="32"/>
          <w:szCs w:val="32"/>
          <w:lang w:val="en-US"/>
        </w:rPr>
        <w:t>OH</w:t>
      </w:r>
      <w:r>
        <w:rPr>
          <w:sz w:val="32"/>
          <w:szCs w:val="32"/>
        </w:rPr>
        <w:t>)</w:t>
      </w:r>
      <w:r>
        <w:rPr>
          <w:sz w:val="32"/>
          <w:szCs w:val="32"/>
          <w:vertAlign w:val="subscript"/>
        </w:rPr>
        <w:t xml:space="preserve">3 </w:t>
      </w:r>
      <w:r>
        <w:rPr>
          <w:sz w:val="32"/>
          <w:szCs w:val="32"/>
        </w:rPr>
        <w:t>(взаимодействие с кислотами, разложение при нагрева</w:t>
      </w:r>
      <w:r>
        <w:rPr>
          <w:sz w:val="32"/>
          <w:szCs w:val="32"/>
        </w:rPr>
        <w:softHyphen/>
        <w:t>нии).</w:t>
      </w:r>
    </w:p>
    <w:p w:rsidR="0042512F" w:rsidRDefault="0042512F" w:rsidP="0042512F">
      <w:pPr>
        <w:shd w:val="clear" w:color="auto" w:fill="FFFFFF"/>
        <w:autoSpaceDE w:val="0"/>
        <w:autoSpaceDN w:val="0"/>
        <w:adjustRightInd w:val="0"/>
        <w:ind w:firstLine="709"/>
        <w:jc w:val="both"/>
        <w:rPr>
          <w:sz w:val="32"/>
          <w:szCs w:val="32"/>
        </w:rPr>
      </w:pPr>
      <w:r>
        <w:rPr>
          <w:sz w:val="32"/>
          <w:szCs w:val="32"/>
        </w:rPr>
        <w:t xml:space="preserve">Амфотерные гидроксиды: </w:t>
      </w:r>
      <w:proofErr w:type="gramStart"/>
      <w:r>
        <w:rPr>
          <w:sz w:val="32"/>
          <w:szCs w:val="32"/>
          <w:lang w:val="en-US"/>
        </w:rPr>
        <w:t>Zn</w:t>
      </w:r>
      <w:r>
        <w:rPr>
          <w:sz w:val="32"/>
          <w:szCs w:val="32"/>
        </w:rPr>
        <w:t>(</w:t>
      </w:r>
      <w:proofErr w:type="gramEnd"/>
      <w:r>
        <w:rPr>
          <w:sz w:val="32"/>
          <w:szCs w:val="32"/>
          <w:lang w:val="en-US"/>
        </w:rPr>
        <w:t>OH</w:t>
      </w:r>
      <w:r>
        <w:rPr>
          <w:sz w:val="32"/>
          <w:szCs w:val="32"/>
        </w:rPr>
        <w:t>)</w:t>
      </w:r>
      <w:r>
        <w:rPr>
          <w:sz w:val="32"/>
          <w:szCs w:val="32"/>
          <w:vertAlign w:val="subscript"/>
        </w:rPr>
        <w:t>2</w:t>
      </w:r>
      <w:r>
        <w:rPr>
          <w:sz w:val="32"/>
          <w:szCs w:val="32"/>
        </w:rPr>
        <w:t>, А1(ОН)</w:t>
      </w:r>
      <w:r>
        <w:rPr>
          <w:sz w:val="32"/>
          <w:szCs w:val="32"/>
          <w:vertAlign w:val="subscript"/>
        </w:rPr>
        <w:t>3</w:t>
      </w:r>
      <w:r>
        <w:rPr>
          <w:sz w:val="32"/>
          <w:szCs w:val="32"/>
        </w:rPr>
        <w:t xml:space="preserve"> (взаи</w:t>
      </w:r>
      <w:r>
        <w:rPr>
          <w:sz w:val="32"/>
          <w:szCs w:val="32"/>
        </w:rPr>
        <w:softHyphen/>
        <w:t>модействие с растворами кислот и щелочей, разложе</w:t>
      </w:r>
      <w:r>
        <w:rPr>
          <w:sz w:val="32"/>
          <w:szCs w:val="32"/>
        </w:rPr>
        <w:softHyphen/>
        <w:t>ние при нагревании).</w:t>
      </w:r>
    </w:p>
    <w:p w:rsidR="0042512F" w:rsidRDefault="0042512F" w:rsidP="0042512F">
      <w:pPr>
        <w:shd w:val="clear" w:color="auto" w:fill="FFFFFF"/>
        <w:autoSpaceDE w:val="0"/>
        <w:autoSpaceDN w:val="0"/>
        <w:adjustRightInd w:val="0"/>
        <w:ind w:firstLine="709"/>
        <w:jc w:val="both"/>
        <w:rPr>
          <w:sz w:val="32"/>
          <w:szCs w:val="32"/>
        </w:rPr>
      </w:pPr>
      <w:r>
        <w:rPr>
          <w:sz w:val="32"/>
          <w:szCs w:val="32"/>
        </w:rPr>
        <w:t>Кислоты: НС</w:t>
      </w:r>
      <w:proofErr w:type="gramStart"/>
      <w:r>
        <w:rPr>
          <w:sz w:val="32"/>
          <w:szCs w:val="32"/>
        </w:rPr>
        <w:t>1</w:t>
      </w:r>
      <w:proofErr w:type="gramEnd"/>
      <w:r>
        <w:rPr>
          <w:sz w:val="32"/>
          <w:szCs w:val="32"/>
        </w:rPr>
        <w:t xml:space="preserve">, </w:t>
      </w:r>
      <w:r>
        <w:rPr>
          <w:sz w:val="32"/>
          <w:szCs w:val="32"/>
          <w:lang w:val="en-US"/>
        </w:rPr>
        <w:t>H</w:t>
      </w:r>
      <w:r>
        <w:rPr>
          <w:sz w:val="32"/>
          <w:szCs w:val="32"/>
          <w:vertAlign w:val="subscript"/>
        </w:rPr>
        <w:t>2</w:t>
      </w:r>
      <w:r>
        <w:rPr>
          <w:sz w:val="32"/>
          <w:szCs w:val="32"/>
          <w:lang w:val="en-US"/>
        </w:rPr>
        <w:t>S</w:t>
      </w:r>
      <w:r>
        <w:rPr>
          <w:sz w:val="32"/>
          <w:szCs w:val="32"/>
        </w:rPr>
        <w:t>0</w:t>
      </w:r>
      <w:r>
        <w:rPr>
          <w:sz w:val="32"/>
          <w:szCs w:val="32"/>
          <w:vertAlign w:val="subscript"/>
        </w:rPr>
        <w:t>4</w:t>
      </w:r>
      <w:r>
        <w:rPr>
          <w:sz w:val="32"/>
          <w:szCs w:val="32"/>
        </w:rPr>
        <w:t xml:space="preserve"> (отношение к индикаторам, взаимодействие с некоторыми металлами, основными ок</w:t>
      </w:r>
      <w:r>
        <w:rPr>
          <w:sz w:val="32"/>
          <w:szCs w:val="32"/>
        </w:rPr>
        <w:softHyphen/>
        <w:t>сидами, основаниями, солями — СаС0</w:t>
      </w:r>
      <w:r>
        <w:rPr>
          <w:sz w:val="32"/>
          <w:szCs w:val="32"/>
          <w:vertAlign w:val="subscript"/>
        </w:rPr>
        <w:t>3</w:t>
      </w:r>
      <w:r>
        <w:rPr>
          <w:sz w:val="32"/>
          <w:szCs w:val="32"/>
        </w:rPr>
        <w:t>, ВаС1</w:t>
      </w:r>
      <w:r>
        <w:rPr>
          <w:sz w:val="32"/>
          <w:szCs w:val="32"/>
          <w:vertAlign w:val="subscript"/>
        </w:rPr>
        <w:t>2</w:t>
      </w:r>
      <w:r>
        <w:rPr>
          <w:sz w:val="32"/>
          <w:szCs w:val="32"/>
        </w:rPr>
        <w:t xml:space="preserve">, </w:t>
      </w:r>
      <w:r>
        <w:rPr>
          <w:sz w:val="32"/>
          <w:szCs w:val="32"/>
          <w:lang w:val="en-US"/>
        </w:rPr>
        <w:t>AgN</w:t>
      </w:r>
      <w:r>
        <w:rPr>
          <w:sz w:val="32"/>
          <w:szCs w:val="32"/>
        </w:rPr>
        <w:t>0</w:t>
      </w:r>
      <w:r>
        <w:rPr>
          <w:sz w:val="32"/>
          <w:szCs w:val="32"/>
          <w:vertAlign w:val="subscript"/>
        </w:rPr>
        <w:t>3</w:t>
      </w:r>
      <w:r>
        <w:rPr>
          <w:sz w:val="32"/>
          <w:szCs w:val="32"/>
        </w:rPr>
        <w:t>).</w:t>
      </w:r>
    </w:p>
    <w:p w:rsidR="0042512F" w:rsidRDefault="0042512F" w:rsidP="0042512F">
      <w:pPr>
        <w:shd w:val="clear" w:color="auto" w:fill="FFFFFF"/>
        <w:autoSpaceDE w:val="0"/>
        <w:autoSpaceDN w:val="0"/>
        <w:adjustRightInd w:val="0"/>
        <w:ind w:firstLine="709"/>
        <w:jc w:val="both"/>
        <w:rPr>
          <w:sz w:val="32"/>
          <w:szCs w:val="32"/>
        </w:rPr>
      </w:pPr>
      <w:r>
        <w:rPr>
          <w:sz w:val="32"/>
          <w:szCs w:val="32"/>
        </w:rPr>
        <w:t>Соли: хлориды, нитраты, сульфаты, сульфиды желе</w:t>
      </w:r>
      <w:r>
        <w:rPr>
          <w:sz w:val="32"/>
          <w:szCs w:val="32"/>
        </w:rPr>
        <w:softHyphen/>
        <w:t>за (</w:t>
      </w:r>
      <w:r>
        <w:rPr>
          <w:sz w:val="32"/>
          <w:szCs w:val="32"/>
          <w:lang w:val="en-US"/>
        </w:rPr>
        <w:t>II</w:t>
      </w:r>
      <w:r>
        <w:rPr>
          <w:sz w:val="32"/>
          <w:szCs w:val="32"/>
        </w:rPr>
        <w:t>), меди (</w:t>
      </w:r>
      <w:r>
        <w:rPr>
          <w:sz w:val="32"/>
          <w:szCs w:val="32"/>
          <w:lang w:val="en-US"/>
        </w:rPr>
        <w:t>II</w:t>
      </w:r>
      <w:r>
        <w:rPr>
          <w:sz w:val="32"/>
          <w:szCs w:val="32"/>
        </w:rPr>
        <w:t>), фосфаты; химические реакции заме</w:t>
      </w:r>
      <w:r>
        <w:rPr>
          <w:sz w:val="32"/>
          <w:szCs w:val="32"/>
        </w:rPr>
        <w:softHyphen/>
        <w:t>щения и ионного обмена.</w:t>
      </w:r>
    </w:p>
    <w:p w:rsidR="0042512F" w:rsidRDefault="0042512F" w:rsidP="0042512F">
      <w:pPr>
        <w:shd w:val="clear" w:color="auto" w:fill="FFFFFF"/>
        <w:autoSpaceDE w:val="0"/>
        <w:autoSpaceDN w:val="0"/>
        <w:adjustRightInd w:val="0"/>
        <w:ind w:firstLine="709"/>
        <w:jc w:val="both"/>
        <w:rPr>
          <w:sz w:val="32"/>
          <w:szCs w:val="32"/>
        </w:rPr>
      </w:pPr>
      <w:r>
        <w:rPr>
          <w:sz w:val="32"/>
          <w:szCs w:val="32"/>
        </w:rPr>
        <w:t>Реакции окисления-восстановления: металл + неме</w:t>
      </w:r>
      <w:r>
        <w:rPr>
          <w:sz w:val="32"/>
          <w:szCs w:val="32"/>
        </w:rPr>
        <w:softHyphen/>
        <w:t>талл, металл + кислота, металл + соль, водород + ок</w:t>
      </w:r>
      <w:r>
        <w:rPr>
          <w:sz w:val="32"/>
          <w:szCs w:val="32"/>
        </w:rPr>
        <w:softHyphen/>
        <w:t>сид металла.</w:t>
      </w:r>
    </w:p>
    <w:p w:rsidR="0042512F" w:rsidRDefault="0042512F" w:rsidP="0042512F">
      <w:pPr>
        <w:shd w:val="clear" w:color="auto" w:fill="FFFFFF"/>
        <w:autoSpaceDE w:val="0"/>
        <w:autoSpaceDN w:val="0"/>
        <w:adjustRightInd w:val="0"/>
        <w:ind w:firstLine="709"/>
        <w:jc w:val="both"/>
        <w:rPr>
          <w:sz w:val="32"/>
          <w:szCs w:val="32"/>
        </w:rPr>
      </w:pPr>
      <w:r>
        <w:rPr>
          <w:i/>
          <w:iCs/>
          <w:sz w:val="32"/>
          <w:szCs w:val="32"/>
        </w:rPr>
        <w:t>Органические вещества</w:t>
      </w:r>
    </w:p>
    <w:p w:rsidR="0042512F" w:rsidRDefault="0042512F" w:rsidP="0042512F">
      <w:pPr>
        <w:shd w:val="clear" w:color="auto" w:fill="FFFFFF"/>
        <w:autoSpaceDE w:val="0"/>
        <w:autoSpaceDN w:val="0"/>
        <w:adjustRightInd w:val="0"/>
        <w:ind w:firstLine="709"/>
        <w:jc w:val="both"/>
        <w:rPr>
          <w:sz w:val="32"/>
          <w:szCs w:val="32"/>
        </w:rPr>
      </w:pPr>
      <w:r>
        <w:rPr>
          <w:sz w:val="32"/>
          <w:szCs w:val="32"/>
        </w:rPr>
        <w:t>Предельные углеводороды: метан (горение, взаимо</w:t>
      </w:r>
      <w:r>
        <w:rPr>
          <w:sz w:val="32"/>
          <w:szCs w:val="32"/>
        </w:rPr>
        <w:softHyphen/>
        <w:t xml:space="preserve">действие с хлором — </w:t>
      </w:r>
      <w:r>
        <w:rPr>
          <w:sz w:val="32"/>
          <w:szCs w:val="32"/>
          <w:lang w:val="en-US"/>
        </w:rPr>
        <w:t>I</w:t>
      </w:r>
      <w:r>
        <w:rPr>
          <w:sz w:val="32"/>
          <w:szCs w:val="32"/>
        </w:rPr>
        <w:t xml:space="preserve"> стадия реакции), этан (горение).</w:t>
      </w:r>
    </w:p>
    <w:p w:rsidR="0042512F" w:rsidRDefault="0042512F" w:rsidP="0042512F">
      <w:pPr>
        <w:shd w:val="clear" w:color="auto" w:fill="FFFFFF"/>
        <w:autoSpaceDE w:val="0"/>
        <w:autoSpaceDN w:val="0"/>
        <w:adjustRightInd w:val="0"/>
        <w:ind w:firstLine="709"/>
        <w:jc w:val="both"/>
        <w:rPr>
          <w:sz w:val="32"/>
          <w:szCs w:val="32"/>
        </w:rPr>
      </w:pPr>
      <w:proofErr w:type="gramStart"/>
      <w:r>
        <w:rPr>
          <w:sz w:val="32"/>
          <w:szCs w:val="32"/>
        </w:rPr>
        <w:lastRenderedPageBreak/>
        <w:t>Непредельные углеводороды: этилен (горение, взаи</w:t>
      </w:r>
      <w:r>
        <w:rPr>
          <w:sz w:val="32"/>
          <w:szCs w:val="32"/>
        </w:rPr>
        <w:softHyphen/>
        <w:t>модействие с водородом, бромом, полимеризация эти</w:t>
      </w:r>
      <w:r>
        <w:rPr>
          <w:sz w:val="32"/>
          <w:szCs w:val="32"/>
        </w:rPr>
        <w:softHyphen/>
        <w:t>лена); ацетилен (горение).</w:t>
      </w:r>
      <w:proofErr w:type="gramEnd"/>
    </w:p>
    <w:p w:rsidR="0042512F" w:rsidRDefault="0042512F" w:rsidP="0042512F">
      <w:pPr>
        <w:shd w:val="clear" w:color="auto" w:fill="FFFFFF"/>
        <w:autoSpaceDE w:val="0"/>
        <w:autoSpaceDN w:val="0"/>
        <w:adjustRightInd w:val="0"/>
        <w:ind w:firstLine="709"/>
        <w:jc w:val="both"/>
        <w:rPr>
          <w:sz w:val="32"/>
          <w:szCs w:val="32"/>
        </w:rPr>
      </w:pPr>
      <w:r>
        <w:rPr>
          <w:sz w:val="32"/>
          <w:szCs w:val="32"/>
        </w:rPr>
        <w:t>Спирты: метанол, этанол (горение).</w:t>
      </w:r>
    </w:p>
    <w:p w:rsidR="0042512F" w:rsidRDefault="0042512F" w:rsidP="0042512F">
      <w:pPr>
        <w:shd w:val="clear" w:color="auto" w:fill="FFFFFF"/>
        <w:autoSpaceDE w:val="0"/>
        <w:autoSpaceDN w:val="0"/>
        <w:adjustRightInd w:val="0"/>
        <w:ind w:firstLine="709"/>
        <w:jc w:val="both"/>
        <w:rPr>
          <w:sz w:val="32"/>
          <w:szCs w:val="32"/>
        </w:rPr>
      </w:pPr>
      <w:r>
        <w:rPr>
          <w:sz w:val="32"/>
          <w:szCs w:val="32"/>
        </w:rPr>
        <w:t>Карбоновые кислоты: уксусная кислота (химические свойства как электролита, реакция этерификации).</w:t>
      </w:r>
    </w:p>
    <w:p w:rsidR="0042512F" w:rsidRDefault="0042512F" w:rsidP="0042512F">
      <w:pPr>
        <w:ind w:firstLine="709"/>
        <w:jc w:val="both"/>
        <w:rPr>
          <w:sz w:val="32"/>
          <w:szCs w:val="32"/>
        </w:rPr>
      </w:pPr>
      <w:r>
        <w:rPr>
          <w:sz w:val="32"/>
          <w:szCs w:val="32"/>
        </w:rPr>
        <w:t>Биологически важные вещества: углеводы, жиры, белки.</w:t>
      </w:r>
    </w:p>
    <w:p w:rsidR="0042512F" w:rsidRDefault="0042512F" w:rsidP="0042512F">
      <w:pPr>
        <w:jc w:val="center"/>
        <w:rPr>
          <w:b/>
          <w:sz w:val="32"/>
          <w:szCs w:val="32"/>
        </w:rPr>
      </w:pPr>
      <w:r>
        <w:rPr>
          <w:b/>
          <w:sz w:val="32"/>
          <w:szCs w:val="32"/>
        </w:rPr>
        <w:t>5.Тематическое планирование учебного материала.</w:t>
      </w:r>
    </w:p>
    <w:p w:rsidR="0042512F" w:rsidRDefault="0042512F" w:rsidP="0042512F">
      <w:pPr>
        <w:jc w:val="center"/>
        <w:rPr>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7"/>
        <w:gridCol w:w="2460"/>
        <w:gridCol w:w="1680"/>
        <w:gridCol w:w="2148"/>
        <w:gridCol w:w="2048"/>
      </w:tblGrid>
      <w:tr w:rsidR="0042512F" w:rsidTr="0042512F">
        <w:tc>
          <w:tcPr>
            <w:tcW w:w="1367" w:type="dxa"/>
            <w:tcBorders>
              <w:top w:val="single" w:sz="4" w:space="0" w:color="auto"/>
              <w:left w:val="single" w:sz="4" w:space="0" w:color="auto"/>
              <w:bottom w:val="single" w:sz="4" w:space="0" w:color="auto"/>
              <w:right w:val="single" w:sz="4" w:space="0" w:color="auto"/>
            </w:tcBorders>
            <w:hideMark/>
          </w:tcPr>
          <w:p w:rsidR="0042512F" w:rsidRDefault="0042512F">
            <w:pPr>
              <w:rPr>
                <w:sz w:val="32"/>
                <w:szCs w:val="32"/>
              </w:rPr>
            </w:pPr>
            <w:r>
              <w:rPr>
                <w:sz w:val="32"/>
                <w:szCs w:val="32"/>
              </w:rPr>
              <w:t>№ главы</w:t>
            </w:r>
          </w:p>
        </w:tc>
        <w:tc>
          <w:tcPr>
            <w:tcW w:w="2460" w:type="dxa"/>
            <w:tcBorders>
              <w:top w:val="single" w:sz="4" w:space="0" w:color="auto"/>
              <w:left w:val="single" w:sz="4" w:space="0" w:color="auto"/>
              <w:bottom w:val="single" w:sz="4" w:space="0" w:color="auto"/>
              <w:right w:val="single" w:sz="4" w:space="0" w:color="auto"/>
            </w:tcBorders>
            <w:hideMark/>
          </w:tcPr>
          <w:p w:rsidR="0042512F" w:rsidRDefault="0042512F">
            <w:pPr>
              <w:rPr>
                <w:sz w:val="32"/>
                <w:szCs w:val="32"/>
              </w:rPr>
            </w:pPr>
            <w:r>
              <w:rPr>
                <w:sz w:val="32"/>
                <w:szCs w:val="32"/>
              </w:rPr>
              <w:t>Название главы</w:t>
            </w:r>
          </w:p>
        </w:tc>
        <w:tc>
          <w:tcPr>
            <w:tcW w:w="1680" w:type="dxa"/>
            <w:tcBorders>
              <w:top w:val="single" w:sz="4" w:space="0" w:color="auto"/>
              <w:left w:val="single" w:sz="4" w:space="0" w:color="auto"/>
              <w:bottom w:val="single" w:sz="4" w:space="0" w:color="auto"/>
              <w:right w:val="single" w:sz="4" w:space="0" w:color="auto"/>
            </w:tcBorders>
            <w:hideMark/>
          </w:tcPr>
          <w:p w:rsidR="0042512F" w:rsidRDefault="0042512F">
            <w:pPr>
              <w:rPr>
                <w:sz w:val="32"/>
                <w:szCs w:val="32"/>
              </w:rPr>
            </w:pPr>
            <w:r>
              <w:rPr>
                <w:sz w:val="32"/>
                <w:szCs w:val="32"/>
              </w:rPr>
              <w:t>Кол-во часов</w:t>
            </w:r>
          </w:p>
        </w:tc>
        <w:tc>
          <w:tcPr>
            <w:tcW w:w="2148" w:type="dxa"/>
            <w:tcBorders>
              <w:top w:val="single" w:sz="4" w:space="0" w:color="auto"/>
              <w:left w:val="single" w:sz="4" w:space="0" w:color="auto"/>
              <w:bottom w:val="single" w:sz="4" w:space="0" w:color="auto"/>
              <w:right w:val="single" w:sz="4" w:space="0" w:color="auto"/>
            </w:tcBorders>
            <w:hideMark/>
          </w:tcPr>
          <w:p w:rsidR="0042512F" w:rsidRDefault="0042512F">
            <w:pPr>
              <w:rPr>
                <w:sz w:val="32"/>
                <w:szCs w:val="32"/>
              </w:rPr>
            </w:pPr>
            <w:r>
              <w:rPr>
                <w:sz w:val="32"/>
                <w:szCs w:val="32"/>
              </w:rPr>
              <w:t>Практические работы</w:t>
            </w:r>
          </w:p>
        </w:tc>
        <w:tc>
          <w:tcPr>
            <w:tcW w:w="1915" w:type="dxa"/>
            <w:tcBorders>
              <w:top w:val="single" w:sz="4" w:space="0" w:color="auto"/>
              <w:left w:val="single" w:sz="4" w:space="0" w:color="auto"/>
              <w:bottom w:val="single" w:sz="4" w:space="0" w:color="auto"/>
              <w:right w:val="single" w:sz="4" w:space="0" w:color="auto"/>
            </w:tcBorders>
            <w:hideMark/>
          </w:tcPr>
          <w:p w:rsidR="0042512F" w:rsidRDefault="0042512F">
            <w:pPr>
              <w:rPr>
                <w:sz w:val="32"/>
                <w:szCs w:val="32"/>
              </w:rPr>
            </w:pPr>
            <w:r>
              <w:rPr>
                <w:sz w:val="32"/>
                <w:szCs w:val="32"/>
              </w:rPr>
              <w:t>Контрольные работы</w:t>
            </w:r>
          </w:p>
        </w:tc>
      </w:tr>
      <w:tr w:rsidR="0042512F" w:rsidTr="0042512F">
        <w:tc>
          <w:tcPr>
            <w:tcW w:w="1367" w:type="dxa"/>
            <w:tcBorders>
              <w:top w:val="single" w:sz="4" w:space="0" w:color="auto"/>
              <w:left w:val="single" w:sz="4" w:space="0" w:color="auto"/>
              <w:bottom w:val="single" w:sz="4" w:space="0" w:color="auto"/>
              <w:right w:val="single" w:sz="4" w:space="0" w:color="auto"/>
            </w:tcBorders>
          </w:tcPr>
          <w:p w:rsidR="0042512F" w:rsidRDefault="0042512F">
            <w:pPr>
              <w:rPr>
                <w:sz w:val="32"/>
                <w:szCs w:val="32"/>
              </w:rPr>
            </w:pPr>
          </w:p>
        </w:tc>
        <w:tc>
          <w:tcPr>
            <w:tcW w:w="2460" w:type="dxa"/>
            <w:tcBorders>
              <w:top w:val="single" w:sz="4" w:space="0" w:color="auto"/>
              <w:left w:val="single" w:sz="4" w:space="0" w:color="auto"/>
              <w:bottom w:val="single" w:sz="4" w:space="0" w:color="auto"/>
              <w:right w:val="single" w:sz="4" w:space="0" w:color="auto"/>
            </w:tcBorders>
            <w:hideMark/>
          </w:tcPr>
          <w:p w:rsidR="0042512F" w:rsidRDefault="0042512F">
            <w:pPr>
              <w:rPr>
                <w:sz w:val="32"/>
                <w:szCs w:val="32"/>
              </w:rPr>
            </w:pPr>
            <w:r>
              <w:rPr>
                <w:sz w:val="32"/>
                <w:szCs w:val="32"/>
              </w:rPr>
              <w:t>Введение. Повторение основных вопросов курса химии 8 класса.</w:t>
            </w:r>
          </w:p>
        </w:tc>
        <w:tc>
          <w:tcPr>
            <w:tcW w:w="1680" w:type="dxa"/>
            <w:tcBorders>
              <w:top w:val="single" w:sz="4" w:space="0" w:color="auto"/>
              <w:left w:val="single" w:sz="4" w:space="0" w:color="auto"/>
              <w:bottom w:val="single" w:sz="4" w:space="0" w:color="auto"/>
              <w:right w:val="single" w:sz="4" w:space="0" w:color="auto"/>
            </w:tcBorders>
          </w:tcPr>
          <w:p w:rsidR="0042512F" w:rsidRDefault="0042512F">
            <w:pPr>
              <w:rPr>
                <w:sz w:val="32"/>
                <w:szCs w:val="32"/>
              </w:rPr>
            </w:pPr>
          </w:p>
          <w:p w:rsidR="0042512F" w:rsidRDefault="0042512F">
            <w:pPr>
              <w:rPr>
                <w:sz w:val="32"/>
                <w:szCs w:val="32"/>
              </w:rPr>
            </w:pPr>
          </w:p>
          <w:p w:rsidR="0042512F" w:rsidRDefault="0042512F">
            <w:pPr>
              <w:rPr>
                <w:sz w:val="32"/>
                <w:szCs w:val="32"/>
              </w:rPr>
            </w:pPr>
            <w:r>
              <w:rPr>
                <w:sz w:val="32"/>
                <w:szCs w:val="32"/>
              </w:rPr>
              <w:t xml:space="preserve">6              </w:t>
            </w:r>
          </w:p>
        </w:tc>
        <w:tc>
          <w:tcPr>
            <w:tcW w:w="2148" w:type="dxa"/>
            <w:tcBorders>
              <w:top w:val="single" w:sz="4" w:space="0" w:color="auto"/>
              <w:left w:val="single" w:sz="4" w:space="0" w:color="auto"/>
              <w:bottom w:val="single" w:sz="4" w:space="0" w:color="auto"/>
              <w:right w:val="single" w:sz="4" w:space="0" w:color="auto"/>
            </w:tcBorders>
          </w:tcPr>
          <w:p w:rsidR="0042512F" w:rsidRDefault="0042512F">
            <w:pPr>
              <w:rPr>
                <w:sz w:val="32"/>
                <w:szCs w:val="32"/>
              </w:rPr>
            </w:pPr>
          </w:p>
        </w:tc>
        <w:tc>
          <w:tcPr>
            <w:tcW w:w="1915" w:type="dxa"/>
            <w:tcBorders>
              <w:top w:val="single" w:sz="4" w:space="0" w:color="auto"/>
              <w:left w:val="single" w:sz="4" w:space="0" w:color="auto"/>
              <w:bottom w:val="single" w:sz="4" w:space="0" w:color="auto"/>
              <w:right w:val="single" w:sz="4" w:space="0" w:color="auto"/>
            </w:tcBorders>
          </w:tcPr>
          <w:p w:rsidR="0042512F" w:rsidRDefault="0042512F">
            <w:pPr>
              <w:rPr>
                <w:sz w:val="32"/>
                <w:szCs w:val="32"/>
              </w:rPr>
            </w:pPr>
          </w:p>
        </w:tc>
      </w:tr>
      <w:tr w:rsidR="0042512F" w:rsidTr="0042512F">
        <w:tc>
          <w:tcPr>
            <w:tcW w:w="1367" w:type="dxa"/>
            <w:tcBorders>
              <w:top w:val="single" w:sz="4" w:space="0" w:color="auto"/>
              <w:left w:val="single" w:sz="4" w:space="0" w:color="auto"/>
              <w:bottom w:val="single" w:sz="4" w:space="0" w:color="auto"/>
              <w:right w:val="single" w:sz="4" w:space="0" w:color="auto"/>
            </w:tcBorders>
            <w:hideMark/>
          </w:tcPr>
          <w:p w:rsidR="0042512F" w:rsidRDefault="0042512F">
            <w:pPr>
              <w:rPr>
                <w:sz w:val="32"/>
                <w:szCs w:val="32"/>
                <w:lang w:val="en-US"/>
              </w:rPr>
            </w:pPr>
            <w:r>
              <w:rPr>
                <w:sz w:val="32"/>
                <w:szCs w:val="32"/>
                <w:lang w:val="en-US"/>
              </w:rPr>
              <w:t>1</w:t>
            </w:r>
          </w:p>
        </w:tc>
        <w:tc>
          <w:tcPr>
            <w:tcW w:w="2460" w:type="dxa"/>
            <w:tcBorders>
              <w:top w:val="single" w:sz="4" w:space="0" w:color="auto"/>
              <w:left w:val="single" w:sz="4" w:space="0" w:color="auto"/>
              <w:bottom w:val="single" w:sz="4" w:space="0" w:color="auto"/>
              <w:right w:val="single" w:sz="4" w:space="0" w:color="auto"/>
            </w:tcBorders>
            <w:hideMark/>
          </w:tcPr>
          <w:p w:rsidR="0042512F" w:rsidRDefault="0042512F">
            <w:pPr>
              <w:rPr>
                <w:sz w:val="32"/>
                <w:szCs w:val="32"/>
              </w:rPr>
            </w:pPr>
            <w:r>
              <w:rPr>
                <w:sz w:val="32"/>
                <w:szCs w:val="32"/>
              </w:rPr>
              <w:t>Металлы</w:t>
            </w:r>
          </w:p>
        </w:tc>
        <w:tc>
          <w:tcPr>
            <w:tcW w:w="1680" w:type="dxa"/>
            <w:tcBorders>
              <w:top w:val="single" w:sz="4" w:space="0" w:color="auto"/>
              <w:left w:val="single" w:sz="4" w:space="0" w:color="auto"/>
              <w:bottom w:val="single" w:sz="4" w:space="0" w:color="auto"/>
              <w:right w:val="single" w:sz="4" w:space="0" w:color="auto"/>
            </w:tcBorders>
            <w:hideMark/>
          </w:tcPr>
          <w:p w:rsidR="0042512F" w:rsidRDefault="0042512F">
            <w:pPr>
              <w:rPr>
                <w:sz w:val="32"/>
                <w:szCs w:val="32"/>
              </w:rPr>
            </w:pPr>
            <w:r>
              <w:rPr>
                <w:sz w:val="32"/>
                <w:szCs w:val="32"/>
              </w:rPr>
              <w:t xml:space="preserve">18      </w:t>
            </w:r>
          </w:p>
        </w:tc>
        <w:tc>
          <w:tcPr>
            <w:tcW w:w="2148" w:type="dxa"/>
            <w:tcBorders>
              <w:top w:val="single" w:sz="4" w:space="0" w:color="auto"/>
              <w:left w:val="single" w:sz="4" w:space="0" w:color="auto"/>
              <w:bottom w:val="single" w:sz="4" w:space="0" w:color="auto"/>
              <w:right w:val="single" w:sz="4" w:space="0" w:color="auto"/>
            </w:tcBorders>
            <w:hideMark/>
          </w:tcPr>
          <w:p w:rsidR="0042512F" w:rsidRDefault="0042512F">
            <w:pPr>
              <w:rPr>
                <w:sz w:val="32"/>
                <w:szCs w:val="32"/>
              </w:rPr>
            </w:pPr>
            <w:r>
              <w:rPr>
                <w:sz w:val="32"/>
                <w:szCs w:val="32"/>
              </w:rPr>
              <w:t>3</w:t>
            </w:r>
          </w:p>
        </w:tc>
        <w:tc>
          <w:tcPr>
            <w:tcW w:w="1915" w:type="dxa"/>
            <w:tcBorders>
              <w:top w:val="single" w:sz="4" w:space="0" w:color="auto"/>
              <w:left w:val="single" w:sz="4" w:space="0" w:color="auto"/>
              <w:bottom w:val="single" w:sz="4" w:space="0" w:color="auto"/>
              <w:right w:val="single" w:sz="4" w:space="0" w:color="auto"/>
            </w:tcBorders>
            <w:hideMark/>
          </w:tcPr>
          <w:p w:rsidR="0042512F" w:rsidRDefault="0042512F">
            <w:pPr>
              <w:rPr>
                <w:sz w:val="32"/>
                <w:szCs w:val="32"/>
              </w:rPr>
            </w:pPr>
            <w:r>
              <w:rPr>
                <w:sz w:val="32"/>
                <w:szCs w:val="32"/>
              </w:rPr>
              <w:t>№ 1</w:t>
            </w:r>
          </w:p>
        </w:tc>
      </w:tr>
      <w:tr w:rsidR="0042512F" w:rsidTr="0042512F">
        <w:tc>
          <w:tcPr>
            <w:tcW w:w="1367" w:type="dxa"/>
            <w:tcBorders>
              <w:top w:val="single" w:sz="4" w:space="0" w:color="auto"/>
              <w:left w:val="single" w:sz="4" w:space="0" w:color="auto"/>
              <w:bottom w:val="single" w:sz="4" w:space="0" w:color="auto"/>
              <w:right w:val="single" w:sz="4" w:space="0" w:color="auto"/>
            </w:tcBorders>
            <w:hideMark/>
          </w:tcPr>
          <w:p w:rsidR="0042512F" w:rsidRDefault="0042512F">
            <w:pPr>
              <w:rPr>
                <w:sz w:val="32"/>
                <w:szCs w:val="32"/>
              </w:rPr>
            </w:pPr>
            <w:r>
              <w:rPr>
                <w:sz w:val="32"/>
                <w:szCs w:val="32"/>
              </w:rPr>
              <w:lastRenderedPageBreak/>
              <w:t>2</w:t>
            </w:r>
          </w:p>
        </w:tc>
        <w:tc>
          <w:tcPr>
            <w:tcW w:w="2460" w:type="dxa"/>
            <w:tcBorders>
              <w:top w:val="single" w:sz="4" w:space="0" w:color="auto"/>
              <w:left w:val="single" w:sz="4" w:space="0" w:color="auto"/>
              <w:bottom w:val="single" w:sz="4" w:space="0" w:color="auto"/>
              <w:right w:val="single" w:sz="4" w:space="0" w:color="auto"/>
            </w:tcBorders>
            <w:hideMark/>
          </w:tcPr>
          <w:p w:rsidR="0042512F" w:rsidRDefault="0042512F">
            <w:pPr>
              <w:rPr>
                <w:sz w:val="32"/>
                <w:szCs w:val="32"/>
              </w:rPr>
            </w:pPr>
            <w:r>
              <w:rPr>
                <w:sz w:val="32"/>
                <w:szCs w:val="32"/>
              </w:rPr>
              <w:t>Неметаллы</w:t>
            </w:r>
          </w:p>
        </w:tc>
        <w:tc>
          <w:tcPr>
            <w:tcW w:w="1680" w:type="dxa"/>
            <w:tcBorders>
              <w:top w:val="single" w:sz="4" w:space="0" w:color="auto"/>
              <w:left w:val="single" w:sz="4" w:space="0" w:color="auto"/>
              <w:bottom w:val="single" w:sz="4" w:space="0" w:color="auto"/>
              <w:right w:val="single" w:sz="4" w:space="0" w:color="auto"/>
            </w:tcBorders>
            <w:hideMark/>
          </w:tcPr>
          <w:p w:rsidR="0042512F" w:rsidRDefault="0042512F">
            <w:pPr>
              <w:rPr>
                <w:sz w:val="32"/>
                <w:szCs w:val="32"/>
              </w:rPr>
            </w:pPr>
            <w:r>
              <w:rPr>
                <w:sz w:val="32"/>
                <w:szCs w:val="32"/>
              </w:rPr>
              <w:t>25</w:t>
            </w:r>
          </w:p>
        </w:tc>
        <w:tc>
          <w:tcPr>
            <w:tcW w:w="2148" w:type="dxa"/>
            <w:tcBorders>
              <w:top w:val="single" w:sz="4" w:space="0" w:color="auto"/>
              <w:left w:val="single" w:sz="4" w:space="0" w:color="auto"/>
              <w:bottom w:val="single" w:sz="4" w:space="0" w:color="auto"/>
              <w:right w:val="single" w:sz="4" w:space="0" w:color="auto"/>
            </w:tcBorders>
            <w:hideMark/>
          </w:tcPr>
          <w:p w:rsidR="0042512F" w:rsidRDefault="0042512F">
            <w:pPr>
              <w:rPr>
                <w:sz w:val="32"/>
                <w:szCs w:val="32"/>
              </w:rPr>
            </w:pPr>
            <w:r>
              <w:rPr>
                <w:sz w:val="32"/>
                <w:szCs w:val="32"/>
              </w:rPr>
              <w:t>3</w:t>
            </w:r>
          </w:p>
        </w:tc>
        <w:tc>
          <w:tcPr>
            <w:tcW w:w="1915" w:type="dxa"/>
            <w:tcBorders>
              <w:top w:val="single" w:sz="4" w:space="0" w:color="auto"/>
              <w:left w:val="single" w:sz="4" w:space="0" w:color="auto"/>
              <w:bottom w:val="single" w:sz="4" w:space="0" w:color="auto"/>
              <w:right w:val="single" w:sz="4" w:space="0" w:color="auto"/>
            </w:tcBorders>
            <w:hideMark/>
          </w:tcPr>
          <w:p w:rsidR="0042512F" w:rsidRDefault="0042512F">
            <w:pPr>
              <w:rPr>
                <w:sz w:val="32"/>
                <w:szCs w:val="32"/>
              </w:rPr>
            </w:pPr>
            <w:r>
              <w:rPr>
                <w:sz w:val="32"/>
                <w:szCs w:val="32"/>
              </w:rPr>
              <w:t>№ 2</w:t>
            </w:r>
          </w:p>
        </w:tc>
      </w:tr>
      <w:tr w:rsidR="0042512F" w:rsidTr="0042512F">
        <w:tc>
          <w:tcPr>
            <w:tcW w:w="1367" w:type="dxa"/>
            <w:tcBorders>
              <w:top w:val="single" w:sz="4" w:space="0" w:color="auto"/>
              <w:left w:val="single" w:sz="4" w:space="0" w:color="auto"/>
              <w:bottom w:val="single" w:sz="4" w:space="0" w:color="auto"/>
              <w:right w:val="single" w:sz="4" w:space="0" w:color="auto"/>
            </w:tcBorders>
            <w:hideMark/>
          </w:tcPr>
          <w:p w:rsidR="0042512F" w:rsidRDefault="0042512F">
            <w:pPr>
              <w:rPr>
                <w:sz w:val="32"/>
                <w:szCs w:val="32"/>
              </w:rPr>
            </w:pPr>
            <w:r>
              <w:rPr>
                <w:sz w:val="32"/>
                <w:szCs w:val="32"/>
              </w:rPr>
              <w:t>3</w:t>
            </w:r>
          </w:p>
        </w:tc>
        <w:tc>
          <w:tcPr>
            <w:tcW w:w="2460" w:type="dxa"/>
            <w:tcBorders>
              <w:top w:val="single" w:sz="4" w:space="0" w:color="auto"/>
              <w:left w:val="single" w:sz="4" w:space="0" w:color="auto"/>
              <w:bottom w:val="single" w:sz="4" w:space="0" w:color="auto"/>
              <w:right w:val="single" w:sz="4" w:space="0" w:color="auto"/>
            </w:tcBorders>
            <w:hideMark/>
          </w:tcPr>
          <w:p w:rsidR="0042512F" w:rsidRDefault="0042512F">
            <w:pPr>
              <w:rPr>
                <w:sz w:val="32"/>
                <w:szCs w:val="32"/>
              </w:rPr>
            </w:pPr>
            <w:r>
              <w:rPr>
                <w:sz w:val="32"/>
                <w:szCs w:val="32"/>
              </w:rPr>
              <w:t>Органические вещества</w:t>
            </w:r>
          </w:p>
        </w:tc>
        <w:tc>
          <w:tcPr>
            <w:tcW w:w="1680" w:type="dxa"/>
            <w:tcBorders>
              <w:top w:val="single" w:sz="4" w:space="0" w:color="auto"/>
              <w:left w:val="single" w:sz="4" w:space="0" w:color="auto"/>
              <w:bottom w:val="single" w:sz="4" w:space="0" w:color="auto"/>
              <w:right w:val="single" w:sz="4" w:space="0" w:color="auto"/>
            </w:tcBorders>
            <w:hideMark/>
          </w:tcPr>
          <w:p w:rsidR="0042512F" w:rsidRDefault="0042512F">
            <w:pPr>
              <w:rPr>
                <w:sz w:val="32"/>
                <w:szCs w:val="32"/>
              </w:rPr>
            </w:pPr>
            <w:r>
              <w:rPr>
                <w:sz w:val="32"/>
                <w:szCs w:val="32"/>
              </w:rPr>
              <w:t xml:space="preserve">12   </w:t>
            </w:r>
          </w:p>
        </w:tc>
        <w:tc>
          <w:tcPr>
            <w:tcW w:w="2148" w:type="dxa"/>
            <w:tcBorders>
              <w:top w:val="single" w:sz="4" w:space="0" w:color="auto"/>
              <w:left w:val="single" w:sz="4" w:space="0" w:color="auto"/>
              <w:bottom w:val="single" w:sz="4" w:space="0" w:color="auto"/>
              <w:right w:val="single" w:sz="4" w:space="0" w:color="auto"/>
            </w:tcBorders>
          </w:tcPr>
          <w:p w:rsidR="0042512F" w:rsidRDefault="0042512F">
            <w:pPr>
              <w:rPr>
                <w:sz w:val="32"/>
                <w:szCs w:val="32"/>
              </w:rPr>
            </w:pPr>
          </w:p>
        </w:tc>
        <w:tc>
          <w:tcPr>
            <w:tcW w:w="1915" w:type="dxa"/>
            <w:tcBorders>
              <w:top w:val="single" w:sz="4" w:space="0" w:color="auto"/>
              <w:left w:val="single" w:sz="4" w:space="0" w:color="auto"/>
              <w:bottom w:val="single" w:sz="4" w:space="0" w:color="auto"/>
              <w:right w:val="single" w:sz="4" w:space="0" w:color="auto"/>
            </w:tcBorders>
            <w:hideMark/>
          </w:tcPr>
          <w:p w:rsidR="0042512F" w:rsidRDefault="0042512F">
            <w:pPr>
              <w:rPr>
                <w:sz w:val="32"/>
                <w:szCs w:val="32"/>
              </w:rPr>
            </w:pPr>
            <w:r>
              <w:rPr>
                <w:sz w:val="32"/>
                <w:szCs w:val="32"/>
              </w:rPr>
              <w:t>№ 3</w:t>
            </w:r>
          </w:p>
        </w:tc>
      </w:tr>
      <w:tr w:rsidR="0042512F" w:rsidTr="0042512F">
        <w:tc>
          <w:tcPr>
            <w:tcW w:w="1367" w:type="dxa"/>
            <w:tcBorders>
              <w:top w:val="single" w:sz="4" w:space="0" w:color="auto"/>
              <w:left w:val="single" w:sz="4" w:space="0" w:color="auto"/>
              <w:bottom w:val="single" w:sz="4" w:space="0" w:color="auto"/>
              <w:right w:val="single" w:sz="4" w:space="0" w:color="auto"/>
            </w:tcBorders>
            <w:hideMark/>
          </w:tcPr>
          <w:p w:rsidR="0042512F" w:rsidRDefault="0042512F">
            <w:pPr>
              <w:rPr>
                <w:sz w:val="32"/>
                <w:szCs w:val="32"/>
              </w:rPr>
            </w:pPr>
            <w:r>
              <w:rPr>
                <w:sz w:val="32"/>
                <w:szCs w:val="32"/>
              </w:rPr>
              <w:t>4</w:t>
            </w:r>
          </w:p>
        </w:tc>
        <w:tc>
          <w:tcPr>
            <w:tcW w:w="2460" w:type="dxa"/>
            <w:tcBorders>
              <w:top w:val="single" w:sz="4" w:space="0" w:color="auto"/>
              <w:left w:val="single" w:sz="4" w:space="0" w:color="auto"/>
              <w:bottom w:val="single" w:sz="4" w:space="0" w:color="auto"/>
              <w:right w:val="single" w:sz="4" w:space="0" w:color="auto"/>
            </w:tcBorders>
            <w:hideMark/>
          </w:tcPr>
          <w:p w:rsidR="0042512F" w:rsidRDefault="0042512F">
            <w:pPr>
              <w:rPr>
                <w:sz w:val="32"/>
                <w:szCs w:val="32"/>
              </w:rPr>
            </w:pPr>
            <w:r>
              <w:rPr>
                <w:sz w:val="32"/>
                <w:szCs w:val="32"/>
              </w:rPr>
              <w:t>Химия и жизнь</w:t>
            </w:r>
          </w:p>
        </w:tc>
        <w:tc>
          <w:tcPr>
            <w:tcW w:w="1680" w:type="dxa"/>
            <w:tcBorders>
              <w:top w:val="single" w:sz="4" w:space="0" w:color="auto"/>
              <w:left w:val="single" w:sz="4" w:space="0" w:color="auto"/>
              <w:bottom w:val="single" w:sz="4" w:space="0" w:color="auto"/>
              <w:right w:val="single" w:sz="4" w:space="0" w:color="auto"/>
            </w:tcBorders>
            <w:hideMark/>
          </w:tcPr>
          <w:p w:rsidR="0042512F" w:rsidRDefault="0042512F">
            <w:pPr>
              <w:rPr>
                <w:sz w:val="32"/>
                <w:szCs w:val="32"/>
              </w:rPr>
            </w:pPr>
            <w:r>
              <w:rPr>
                <w:sz w:val="32"/>
                <w:szCs w:val="32"/>
              </w:rPr>
              <w:t>2</w:t>
            </w:r>
          </w:p>
        </w:tc>
        <w:tc>
          <w:tcPr>
            <w:tcW w:w="2148" w:type="dxa"/>
            <w:tcBorders>
              <w:top w:val="single" w:sz="4" w:space="0" w:color="auto"/>
              <w:left w:val="single" w:sz="4" w:space="0" w:color="auto"/>
              <w:bottom w:val="single" w:sz="4" w:space="0" w:color="auto"/>
              <w:right w:val="single" w:sz="4" w:space="0" w:color="auto"/>
            </w:tcBorders>
          </w:tcPr>
          <w:p w:rsidR="0042512F" w:rsidRDefault="0042512F">
            <w:pPr>
              <w:rPr>
                <w:sz w:val="32"/>
                <w:szCs w:val="32"/>
              </w:rPr>
            </w:pPr>
          </w:p>
        </w:tc>
        <w:tc>
          <w:tcPr>
            <w:tcW w:w="1915" w:type="dxa"/>
            <w:tcBorders>
              <w:top w:val="single" w:sz="4" w:space="0" w:color="auto"/>
              <w:left w:val="single" w:sz="4" w:space="0" w:color="auto"/>
              <w:bottom w:val="single" w:sz="4" w:space="0" w:color="auto"/>
              <w:right w:val="single" w:sz="4" w:space="0" w:color="auto"/>
            </w:tcBorders>
          </w:tcPr>
          <w:p w:rsidR="0042512F" w:rsidRDefault="0042512F">
            <w:pPr>
              <w:rPr>
                <w:sz w:val="32"/>
                <w:szCs w:val="32"/>
              </w:rPr>
            </w:pPr>
          </w:p>
        </w:tc>
      </w:tr>
      <w:tr w:rsidR="0042512F" w:rsidTr="0042512F">
        <w:tc>
          <w:tcPr>
            <w:tcW w:w="1367" w:type="dxa"/>
            <w:tcBorders>
              <w:top w:val="single" w:sz="4" w:space="0" w:color="auto"/>
              <w:left w:val="single" w:sz="4" w:space="0" w:color="auto"/>
              <w:bottom w:val="single" w:sz="4" w:space="0" w:color="auto"/>
              <w:right w:val="single" w:sz="4" w:space="0" w:color="auto"/>
            </w:tcBorders>
          </w:tcPr>
          <w:p w:rsidR="0042512F" w:rsidRDefault="0042512F">
            <w:pPr>
              <w:rPr>
                <w:sz w:val="32"/>
                <w:szCs w:val="32"/>
              </w:rPr>
            </w:pPr>
          </w:p>
        </w:tc>
        <w:tc>
          <w:tcPr>
            <w:tcW w:w="2460" w:type="dxa"/>
            <w:tcBorders>
              <w:top w:val="single" w:sz="4" w:space="0" w:color="auto"/>
              <w:left w:val="single" w:sz="4" w:space="0" w:color="auto"/>
              <w:bottom w:val="single" w:sz="4" w:space="0" w:color="auto"/>
              <w:right w:val="single" w:sz="4" w:space="0" w:color="auto"/>
            </w:tcBorders>
            <w:hideMark/>
          </w:tcPr>
          <w:p w:rsidR="0042512F" w:rsidRDefault="0042512F">
            <w:pPr>
              <w:rPr>
                <w:sz w:val="32"/>
                <w:szCs w:val="32"/>
              </w:rPr>
            </w:pPr>
            <w:r>
              <w:rPr>
                <w:sz w:val="32"/>
                <w:szCs w:val="32"/>
              </w:rPr>
              <w:t>Обобщение</w:t>
            </w:r>
          </w:p>
        </w:tc>
        <w:tc>
          <w:tcPr>
            <w:tcW w:w="1680" w:type="dxa"/>
            <w:tcBorders>
              <w:top w:val="single" w:sz="4" w:space="0" w:color="auto"/>
              <w:left w:val="single" w:sz="4" w:space="0" w:color="auto"/>
              <w:bottom w:val="single" w:sz="4" w:space="0" w:color="auto"/>
              <w:right w:val="single" w:sz="4" w:space="0" w:color="auto"/>
            </w:tcBorders>
            <w:hideMark/>
          </w:tcPr>
          <w:p w:rsidR="0042512F" w:rsidRDefault="0042512F">
            <w:pPr>
              <w:rPr>
                <w:sz w:val="32"/>
                <w:szCs w:val="32"/>
              </w:rPr>
            </w:pPr>
            <w:r>
              <w:rPr>
                <w:sz w:val="32"/>
                <w:szCs w:val="32"/>
              </w:rPr>
              <w:t xml:space="preserve">5          </w:t>
            </w:r>
          </w:p>
        </w:tc>
        <w:tc>
          <w:tcPr>
            <w:tcW w:w="2148" w:type="dxa"/>
            <w:tcBorders>
              <w:top w:val="single" w:sz="4" w:space="0" w:color="auto"/>
              <w:left w:val="single" w:sz="4" w:space="0" w:color="auto"/>
              <w:bottom w:val="single" w:sz="4" w:space="0" w:color="auto"/>
              <w:right w:val="single" w:sz="4" w:space="0" w:color="auto"/>
            </w:tcBorders>
          </w:tcPr>
          <w:p w:rsidR="0042512F" w:rsidRDefault="0042512F">
            <w:pPr>
              <w:rPr>
                <w:sz w:val="32"/>
                <w:szCs w:val="32"/>
              </w:rPr>
            </w:pPr>
          </w:p>
        </w:tc>
        <w:tc>
          <w:tcPr>
            <w:tcW w:w="1915" w:type="dxa"/>
            <w:tcBorders>
              <w:top w:val="single" w:sz="4" w:space="0" w:color="auto"/>
              <w:left w:val="single" w:sz="4" w:space="0" w:color="auto"/>
              <w:bottom w:val="single" w:sz="4" w:space="0" w:color="auto"/>
              <w:right w:val="single" w:sz="4" w:space="0" w:color="auto"/>
            </w:tcBorders>
            <w:hideMark/>
          </w:tcPr>
          <w:p w:rsidR="0042512F" w:rsidRDefault="0042512F">
            <w:pPr>
              <w:rPr>
                <w:sz w:val="32"/>
                <w:szCs w:val="32"/>
              </w:rPr>
            </w:pPr>
            <w:r>
              <w:rPr>
                <w:sz w:val="32"/>
                <w:szCs w:val="32"/>
              </w:rPr>
              <w:t>№ 4</w:t>
            </w:r>
          </w:p>
        </w:tc>
      </w:tr>
      <w:tr w:rsidR="0042512F" w:rsidTr="0042512F">
        <w:tc>
          <w:tcPr>
            <w:tcW w:w="1367" w:type="dxa"/>
            <w:tcBorders>
              <w:top w:val="single" w:sz="4" w:space="0" w:color="auto"/>
              <w:left w:val="single" w:sz="4" w:space="0" w:color="auto"/>
              <w:bottom w:val="single" w:sz="4" w:space="0" w:color="auto"/>
              <w:right w:val="single" w:sz="4" w:space="0" w:color="auto"/>
            </w:tcBorders>
          </w:tcPr>
          <w:p w:rsidR="0042512F" w:rsidRDefault="0042512F">
            <w:pPr>
              <w:rPr>
                <w:sz w:val="32"/>
                <w:szCs w:val="32"/>
              </w:rPr>
            </w:pPr>
          </w:p>
        </w:tc>
        <w:tc>
          <w:tcPr>
            <w:tcW w:w="2460" w:type="dxa"/>
            <w:tcBorders>
              <w:top w:val="single" w:sz="4" w:space="0" w:color="auto"/>
              <w:left w:val="single" w:sz="4" w:space="0" w:color="auto"/>
              <w:bottom w:val="single" w:sz="4" w:space="0" w:color="auto"/>
              <w:right w:val="single" w:sz="4" w:space="0" w:color="auto"/>
            </w:tcBorders>
            <w:hideMark/>
          </w:tcPr>
          <w:p w:rsidR="0042512F" w:rsidRDefault="0042512F">
            <w:pPr>
              <w:spacing w:after="0"/>
            </w:pPr>
          </w:p>
        </w:tc>
        <w:tc>
          <w:tcPr>
            <w:tcW w:w="1680" w:type="dxa"/>
            <w:tcBorders>
              <w:top w:val="single" w:sz="4" w:space="0" w:color="auto"/>
              <w:left w:val="single" w:sz="4" w:space="0" w:color="auto"/>
              <w:bottom w:val="single" w:sz="4" w:space="0" w:color="auto"/>
              <w:right w:val="single" w:sz="4" w:space="0" w:color="auto"/>
            </w:tcBorders>
            <w:hideMark/>
          </w:tcPr>
          <w:p w:rsidR="0042512F" w:rsidRDefault="0042512F">
            <w:pPr>
              <w:spacing w:after="0"/>
            </w:pPr>
          </w:p>
        </w:tc>
        <w:tc>
          <w:tcPr>
            <w:tcW w:w="2148" w:type="dxa"/>
            <w:tcBorders>
              <w:top w:val="single" w:sz="4" w:space="0" w:color="auto"/>
              <w:left w:val="single" w:sz="4" w:space="0" w:color="auto"/>
              <w:bottom w:val="single" w:sz="4" w:space="0" w:color="auto"/>
              <w:right w:val="single" w:sz="4" w:space="0" w:color="auto"/>
            </w:tcBorders>
          </w:tcPr>
          <w:p w:rsidR="0042512F" w:rsidRDefault="0042512F">
            <w:pPr>
              <w:rPr>
                <w:sz w:val="32"/>
                <w:szCs w:val="32"/>
              </w:rPr>
            </w:pPr>
          </w:p>
        </w:tc>
        <w:tc>
          <w:tcPr>
            <w:tcW w:w="1915" w:type="dxa"/>
            <w:tcBorders>
              <w:top w:val="single" w:sz="4" w:space="0" w:color="auto"/>
              <w:left w:val="single" w:sz="4" w:space="0" w:color="auto"/>
              <w:bottom w:val="single" w:sz="4" w:space="0" w:color="auto"/>
              <w:right w:val="single" w:sz="4" w:space="0" w:color="auto"/>
            </w:tcBorders>
            <w:hideMark/>
          </w:tcPr>
          <w:p w:rsidR="0042512F" w:rsidRDefault="0042512F">
            <w:pPr>
              <w:spacing w:after="0"/>
            </w:pPr>
          </w:p>
        </w:tc>
      </w:tr>
    </w:tbl>
    <w:p w:rsidR="0042512F" w:rsidRDefault="0042512F" w:rsidP="0042512F">
      <w:pPr>
        <w:tabs>
          <w:tab w:val="left" w:pos="311"/>
          <w:tab w:val="center" w:pos="4677"/>
        </w:tabs>
        <w:jc w:val="center"/>
        <w:rPr>
          <w:b/>
          <w:sz w:val="32"/>
          <w:szCs w:val="32"/>
          <w:u w:val="single"/>
        </w:rPr>
      </w:pPr>
      <w:r>
        <w:rPr>
          <w:b/>
          <w:sz w:val="32"/>
          <w:szCs w:val="32"/>
          <w:u w:val="single"/>
        </w:rPr>
        <w:t>6.Учебно-методическое обеспечение и материально-техническое обеспечение учебного процесса</w:t>
      </w:r>
    </w:p>
    <w:p w:rsidR="0042512F" w:rsidRDefault="0042512F" w:rsidP="0042512F">
      <w:pPr>
        <w:tabs>
          <w:tab w:val="left" w:pos="311"/>
          <w:tab w:val="center" w:pos="4677"/>
        </w:tabs>
        <w:rPr>
          <w:b/>
          <w:sz w:val="32"/>
          <w:szCs w:val="32"/>
          <w:u w:val="single"/>
        </w:rPr>
      </w:pPr>
    </w:p>
    <w:p w:rsidR="0042512F" w:rsidRDefault="0042512F" w:rsidP="0042512F">
      <w:pPr>
        <w:shd w:val="clear" w:color="auto" w:fill="FFFFFF"/>
        <w:ind w:left="1050"/>
        <w:jc w:val="both"/>
        <w:rPr>
          <w:b/>
          <w:sz w:val="32"/>
          <w:szCs w:val="32"/>
        </w:rPr>
      </w:pPr>
      <w:r>
        <w:rPr>
          <w:b/>
          <w:bCs/>
          <w:color w:val="000000"/>
          <w:sz w:val="32"/>
          <w:szCs w:val="32"/>
        </w:rPr>
        <w:t>Учебно-методический комплект</w:t>
      </w:r>
    </w:p>
    <w:p w:rsidR="0042512F" w:rsidRDefault="0042512F" w:rsidP="0042512F">
      <w:pPr>
        <w:numPr>
          <w:ilvl w:val="0"/>
          <w:numId w:val="1"/>
        </w:numPr>
        <w:spacing w:after="0" w:line="240" w:lineRule="auto"/>
        <w:rPr>
          <w:sz w:val="32"/>
          <w:szCs w:val="32"/>
        </w:rPr>
      </w:pPr>
      <w:r>
        <w:rPr>
          <w:sz w:val="32"/>
          <w:szCs w:val="32"/>
        </w:rPr>
        <w:t>Примерная программа основного общего образования по химии (базовый уровень);</w:t>
      </w:r>
    </w:p>
    <w:p w:rsidR="0042512F" w:rsidRDefault="0042512F" w:rsidP="0042512F">
      <w:pPr>
        <w:numPr>
          <w:ilvl w:val="0"/>
          <w:numId w:val="1"/>
        </w:numPr>
        <w:spacing w:after="0" w:line="240" w:lineRule="auto"/>
        <w:rPr>
          <w:sz w:val="32"/>
          <w:szCs w:val="32"/>
        </w:rPr>
      </w:pPr>
      <w:r>
        <w:rPr>
          <w:sz w:val="32"/>
          <w:szCs w:val="32"/>
        </w:rPr>
        <w:t>Авторская  программа О.С.Габриеляна, соответствующая Федеральному компоненту Государственного стандарта общего образования и допущенная Министерством образования и науки Российской Федерации (О.С.Габриелян Программа курса химии для 8-11 классов общеобразовательных учреждений / О.С.Габриелян. – 7-е издание, переработанное и дополненное – М.: Дрофа, 2010г.).</w:t>
      </w:r>
    </w:p>
    <w:p w:rsidR="0042512F" w:rsidRDefault="0042512F" w:rsidP="0042512F">
      <w:pPr>
        <w:numPr>
          <w:ilvl w:val="0"/>
          <w:numId w:val="1"/>
        </w:numPr>
        <w:shd w:val="clear" w:color="auto" w:fill="FFFFFF"/>
        <w:spacing w:after="0" w:line="240" w:lineRule="auto"/>
        <w:jc w:val="both"/>
        <w:rPr>
          <w:sz w:val="32"/>
          <w:szCs w:val="32"/>
        </w:rPr>
      </w:pPr>
      <w:r>
        <w:rPr>
          <w:i/>
          <w:iCs/>
          <w:color w:val="000000"/>
          <w:sz w:val="32"/>
          <w:szCs w:val="32"/>
        </w:rPr>
        <w:t xml:space="preserve">Габриелян О. </w:t>
      </w:r>
      <w:r>
        <w:rPr>
          <w:color w:val="000000"/>
          <w:sz w:val="32"/>
          <w:szCs w:val="32"/>
        </w:rPr>
        <w:t xml:space="preserve">С., </w:t>
      </w:r>
      <w:r>
        <w:rPr>
          <w:i/>
          <w:iCs/>
          <w:color w:val="000000"/>
          <w:sz w:val="32"/>
          <w:szCs w:val="32"/>
        </w:rPr>
        <w:t xml:space="preserve">Остроумов И. Г. </w:t>
      </w:r>
      <w:r>
        <w:rPr>
          <w:color w:val="000000"/>
          <w:sz w:val="32"/>
          <w:szCs w:val="32"/>
        </w:rPr>
        <w:t>Настольная книга учителя. Химия. 9 к л.: Методическое пособие. — М.: Дрофа, 2002—2003.</w:t>
      </w:r>
    </w:p>
    <w:p w:rsidR="0042512F" w:rsidRDefault="0042512F" w:rsidP="0042512F">
      <w:pPr>
        <w:numPr>
          <w:ilvl w:val="0"/>
          <w:numId w:val="1"/>
        </w:numPr>
        <w:shd w:val="clear" w:color="auto" w:fill="FFFFFF"/>
        <w:spacing w:after="0" w:line="240" w:lineRule="auto"/>
        <w:jc w:val="both"/>
        <w:rPr>
          <w:sz w:val="32"/>
          <w:szCs w:val="32"/>
        </w:rPr>
      </w:pPr>
      <w:r>
        <w:rPr>
          <w:color w:val="000000"/>
          <w:sz w:val="32"/>
          <w:szCs w:val="32"/>
        </w:rPr>
        <w:t>Химия. 9 к л.: Контрольные и проверочные работы к учебнику О. С. Габриеляна «Химия. 9» / О. С. Габриелян, П. Н. Березкин, А. А. Ушакова и др. — М.: Дрофа, 2009г.</w:t>
      </w:r>
    </w:p>
    <w:p w:rsidR="0042512F" w:rsidRDefault="0042512F" w:rsidP="0042512F">
      <w:pPr>
        <w:numPr>
          <w:ilvl w:val="0"/>
          <w:numId w:val="1"/>
        </w:numPr>
        <w:shd w:val="clear" w:color="auto" w:fill="FFFFFF"/>
        <w:spacing w:after="0" w:line="240" w:lineRule="auto"/>
        <w:jc w:val="both"/>
        <w:rPr>
          <w:sz w:val="32"/>
          <w:szCs w:val="32"/>
        </w:rPr>
      </w:pPr>
      <w:r>
        <w:rPr>
          <w:i/>
          <w:iCs/>
          <w:color w:val="000000"/>
          <w:sz w:val="32"/>
          <w:szCs w:val="32"/>
        </w:rPr>
        <w:lastRenderedPageBreak/>
        <w:t xml:space="preserve">Габриелян О. С., Остроумов И. Г. </w:t>
      </w:r>
      <w:r>
        <w:rPr>
          <w:color w:val="000000"/>
          <w:sz w:val="32"/>
          <w:szCs w:val="32"/>
        </w:rPr>
        <w:t>Изучаем химию в 9 к л.: Дидактические материалы. — М.: Блик плюс, 2009г.</w:t>
      </w:r>
    </w:p>
    <w:p w:rsidR="0042512F" w:rsidRDefault="0042512F" w:rsidP="0042512F">
      <w:pPr>
        <w:numPr>
          <w:ilvl w:val="0"/>
          <w:numId w:val="1"/>
        </w:numPr>
        <w:shd w:val="clear" w:color="auto" w:fill="FFFFFF"/>
        <w:spacing w:after="0" w:line="240" w:lineRule="auto"/>
        <w:jc w:val="both"/>
        <w:rPr>
          <w:sz w:val="32"/>
          <w:szCs w:val="32"/>
        </w:rPr>
      </w:pPr>
      <w:r>
        <w:rPr>
          <w:i/>
          <w:iCs/>
          <w:color w:val="000000"/>
          <w:sz w:val="32"/>
          <w:szCs w:val="32"/>
        </w:rPr>
        <w:t xml:space="preserve">Габриелян О. </w:t>
      </w:r>
      <w:r>
        <w:rPr>
          <w:color w:val="000000"/>
          <w:sz w:val="32"/>
          <w:szCs w:val="32"/>
        </w:rPr>
        <w:t xml:space="preserve">С., </w:t>
      </w:r>
      <w:r>
        <w:rPr>
          <w:i/>
          <w:iCs/>
          <w:color w:val="000000"/>
          <w:sz w:val="32"/>
          <w:szCs w:val="32"/>
        </w:rPr>
        <w:t xml:space="preserve">Яшукова А. В. </w:t>
      </w:r>
      <w:r>
        <w:rPr>
          <w:color w:val="000000"/>
          <w:sz w:val="32"/>
          <w:szCs w:val="32"/>
        </w:rPr>
        <w:t>Рабочая тетрадь. 9 к л. К учебнику О. С. Габриеляна «Химия. 9». — М.: Дрофа, 2010г.</w:t>
      </w:r>
    </w:p>
    <w:p w:rsidR="0042512F" w:rsidRDefault="0042512F" w:rsidP="0042512F">
      <w:pPr>
        <w:numPr>
          <w:ilvl w:val="0"/>
          <w:numId w:val="1"/>
        </w:numPr>
        <w:shd w:val="clear" w:color="auto" w:fill="FFFFFF"/>
        <w:spacing w:after="0" w:line="240" w:lineRule="auto"/>
        <w:jc w:val="both"/>
        <w:rPr>
          <w:sz w:val="32"/>
          <w:szCs w:val="32"/>
        </w:rPr>
      </w:pPr>
      <w:r>
        <w:rPr>
          <w:i/>
          <w:iCs/>
          <w:color w:val="000000"/>
          <w:sz w:val="32"/>
          <w:szCs w:val="32"/>
        </w:rPr>
        <w:t xml:space="preserve">Габриелян О. С., Воскобойникова Н. П. </w:t>
      </w:r>
      <w:r>
        <w:rPr>
          <w:color w:val="000000"/>
          <w:sz w:val="32"/>
          <w:szCs w:val="32"/>
        </w:rPr>
        <w:t>Химия  в  тестах,   задачах,   упражнениях.   8— 9 кл. — М.: Дрофа, 2009г.</w:t>
      </w:r>
    </w:p>
    <w:p w:rsidR="0042512F" w:rsidRDefault="0042512F" w:rsidP="0042512F">
      <w:pPr>
        <w:ind w:firstLine="708"/>
        <w:jc w:val="both"/>
        <w:rPr>
          <w:b/>
          <w:sz w:val="32"/>
          <w:szCs w:val="32"/>
        </w:rPr>
      </w:pPr>
      <w:r>
        <w:rPr>
          <w:b/>
          <w:sz w:val="32"/>
          <w:szCs w:val="32"/>
        </w:rPr>
        <w:t>Литература для учителя:</w:t>
      </w:r>
    </w:p>
    <w:p w:rsidR="0042512F" w:rsidRDefault="0042512F" w:rsidP="0042512F">
      <w:pPr>
        <w:numPr>
          <w:ilvl w:val="0"/>
          <w:numId w:val="39"/>
        </w:numPr>
        <w:tabs>
          <w:tab w:val="num" w:pos="360"/>
        </w:tabs>
        <w:spacing w:after="0" w:line="240" w:lineRule="auto"/>
        <w:ind w:hanging="1080"/>
        <w:jc w:val="both"/>
        <w:rPr>
          <w:sz w:val="32"/>
          <w:szCs w:val="32"/>
        </w:rPr>
      </w:pPr>
      <w:r>
        <w:rPr>
          <w:sz w:val="32"/>
          <w:szCs w:val="32"/>
        </w:rPr>
        <w:t>Программа О.С.Габриеляна «Программа курса химии для 8-11 классов общеобразовательных школ», М.: «Дрофа», 2010г</w:t>
      </w:r>
    </w:p>
    <w:p w:rsidR="0042512F" w:rsidRDefault="0042512F" w:rsidP="0042512F">
      <w:pPr>
        <w:numPr>
          <w:ilvl w:val="0"/>
          <w:numId w:val="39"/>
        </w:numPr>
        <w:tabs>
          <w:tab w:val="num" w:pos="360"/>
        </w:tabs>
        <w:spacing w:after="0" w:line="240" w:lineRule="auto"/>
        <w:ind w:hanging="1080"/>
        <w:jc w:val="both"/>
        <w:rPr>
          <w:sz w:val="32"/>
          <w:szCs w:val="32"/>
        </w:rPr>
      </w:pPr>
      <w:r>
        <w:rPr>
          <w:sz w:val="32"/>
          <w:szCs w:val="32"/>
        </w:rPr>
        <w:t>О.С.Габриелян «Примерное тематическое планирование уроков химии», 2006г</w:t>
      </w:r>
    </w:p>
    <w:p w:rsidR="0042512F" w:rsidRDefault="0042512F" w:rsidP="0042512F">
      <w:pPr>
        <w:numPr>
          <w:ilvl w:val="0"/>
          <w:numId w:val="39"/>
        </w:numPr>
        <w:tabs>
          <w:tab w:val="num" w:pos="360"/>
        </w:tabs>
        <w:spacing w:after="0" w:line="240" w:lineRule="auto"/>
        <w:ind w:hanging="1080"/>
        <w:jc w:val="both"/>
        <w:rPr>
          <w:sz w:val="32"/>
          <w:szCs w:val="32"/>
        </w:rPr>
      </w:pPr>
      <w:r>
        <w:rPr>
          <w:sz w:val="32"/>
          <w:szCs w:val="32"/>
        </w:rPr>
        <w:t>О.С.Габриелян «Настольная книга учителя химии», М., «Блик и К», 2007г</w:t>
      </w:r>
    </w:p>
    <w:p w:rsidR="0042512F" w:rsidRDefault="0042512F" w:rsidP="0042512F">
      <w:pPr>
        <w:ind w:firstLine="708"/>
        <w:jc w:val="both"/>
        <w:rPr>
          <w:b/>
          <w:sz w:val="32"/>
          <w:szCs w:val="32"/>
        </w:rPr>
      </w:pPr>
      <w:r>
        <w:rPr>
          <w:b/>
          <w:sz w:val="32"/>
          <w:szCs w:val="32"/>
        </w:rPr>
        <w:t>Литература для учащихся:</w:t>
      </w:r>
    </w:p>
    <w:p w:rsidR="0042512F" w:rsidRDefault="0042512F" w:rsidP="0042512F">
      <w:pPr>
        <w:numPr>
          <w:ilvl w:val="0"/>
          <w:numId w:val="40"/>
        </w:numPr>
        <w:tabs>
          <w:tab w:val="num" w:pos="540"/>
        </w:tabs>
        <w:spacing w:after="0" w:line="240" w:lineRule="auto"/>
        <w:ind w:left="540" w:hanging="540"/>
        <w:jc w:val="both"/>
        <w:rPr>
          <w:sz w:val="32"/>
          <w:szCs w:val="32"/>
        </w:rPr>
      </w:pPr>
      <w:r>
        <w:rPr>
          <w:sz w:val="32"/>
          <w:szCs w:val="32"/>
        </w:rPr>
        <w:t>О.С.Габриелян «Химия, 9 класс», М., 2009 г</w:t>
      </w:r>
    </w:p>
    <w:p w:rsidR="0042512F" w:rsidRDefault="0042512F" w:rsidP="0042512F">
      <w:pPr>
        <w:numPr>
          <w:ilvl w:val="0"/>
          <w:numId w:val="40"/>
        </w:numPr>
        <w:tabs>
          <w:tab w:val="num" w:pos="540"/>
        </w:tabs>
        <w:spacing w:after="0" w:line="240" w:lineRule="auto"/>
        <w:ind w:left="540" w:hanging="540"/>
        <w:jc w:val="both"/>
        <w:rPr>
          <w:sz w:val="32"/>
          <w:szCs w:val="32"/>
        </w:rPr>
      </w:pPr>
      <w:r>
        <w:rPr>
          <w:sz w:val="32"/>
          <w:szCs w:val="32"/>
        </w:rPr>
        <w:t>О.С.Габриелян «Мы изучаем химию, 9 класс», М., 2009г</w:t>
      </w:r>
    </w:p>
    <w:p w:rsidR="0042512F" w:rsidRDefault="0042512F" w:rsidP="0042512F">
      <w:pPr>
        <w:rPr>
          <w:sz w:val="32"/>
          <w:szCs w:val="32"/>
        </w:rPr>
      </w:pPr>
    </w:p>
    <w:p w:rsidR="0042512F" w:rsidRDefault="0042512F" w:rsidP="0042512F">
      <w:pPr>
        <w:rPr>
          <w:b/>
          <w:sz w:val="32"/>
          <w:szCs w:val="32"/>
        </w:rPr>
      </w:pPr>
      <w:r>
        <w:rPr>
          <w:b/>
          <w:sz w:val="32"/>
          <w:szCs w:val="32"/>
        </w:rPr>
        <w:t xml:space="preserve">         Дополнительная литература: </w:t>
      </w:r>
    </w:p>
    <w:p w:rsidR="0042512F" w:rsidRDefault="0042512F" w:rsidP="0042512F">
      <w:pPr>
        <w:rPr>
          <w:sz w:val="32"/>
          <w:szCs w:val="32"/>
        </w:rPr>
      </w:pPr>
      <w:r>
        <w:rPr>
          <w:sz w:val="32"/>
          <w:szCs w:val="32"/>
        </w:rPr>
        <w:t>Энциклопедический словарь юного химика.</w:t>
      </w:r>
    </w:p>
    <w:p w:rsidR="0042512F" w:rsidRDefault="0042512F" w:rsidP="0042512F">
      <w:pPr>
        <w:rPr>
          <w:sz w:val="32"/>
          <w:szCs w:val="32"/>
        </w:rPr>
      </w:pPr>
      <w:r>
        <w:rPr>
          <w:sz w:val="32"/>
          <w:szCs w:val="32"/>
        </w:rPr>
        <w:t>Дидактический материал.</w:t>
      </w:r>
    </w:p>
    <w:p w:rsidR="0042512F" w:rsidRDefault="0042512F" w:rsidP="0042512F">
      <w:pPr>
        <w:rPr>
          <w:b/>
          <w:sz w:val="32"/>
          <w:szCs w:val="32"/>
        </w:rPr>
      </w:pPr>
      <w:r>
        <w:rPr>
          <w:b/>
          <w:sz w:val="32"/>
          <w:szCs w:val="32"/>
        </w:rPr>
        <w:t xml:space="preserve">           Медиаресурсы: </w:t>
      </w:r>
    </w:p>
    <w:p w:rsidR="0042512F" w:rsidRDefault="0042512F" w:rsidP="0042512F">
      <w:pPr>
        <w:numPr>
          <w:ilvl w:val="0"/>
          <w:numId w:val="2"/>
        </w:numPr>
        <w:spacing w:after="0" w:line="240" w:lineRule="auto"/>
        <w:rPr>
          <w:sz w:val="32"/>
          <w:szCs w:val="32"/>
        </w:rPr>
      </w:pPr>
      <w:r>
        <w:rPr>
          <w:sz w:val="32"/>
          <w:szCs w:val="32"/>
        </w:rPr>
        <w:lastRenderedPageBreak/>
        <w:t xml:space="preserve">Единые образовательные ресурсы с  сайта  </w:t>
      </w:r>
      <w:r>
        <w:rPr>
          <w:sz w:val="32"/>
          <w:szCs w:val="32"/>
          <w:lang w:val="en-US"/>
        </w:rPr>
        <w:t>www</w:t>
      </w:r>
      <w:r>
        <w:rPr>
          <w:sz w:val="32"/>
          <w:szCs w:val="32"/>
        </w:rPr>
        <w:t xml:space="preserve">. </w:t>
      </w:r>
      <w:r>
        <w:rPr>
          <w:sz w:val="32"/>
          <w:szCs w:val="32"/>
          <w:lang w:val="en-US"/>
        </w:rPr>
        <w:t>school</w:t>
      </w:r>
      <w:r>
        <w:rPr>
          <w:sz w:val="32"/>
          <w:szCs w:val="32"/>
        </w:rPr>
        <w:t>-</w:t>
      </w:r>
      <w:r>
        <w:rPr>
          <w:sz w:val="32"/>
          <w:szCs w:val="32"/>
          <w:lang w:val="en-US"/>
        </w:rPr>
        <w:t>coolection</w:t>
      </w:r>
      <w:r>
        <w:rPr>
          <w:sz w:val="32"/>
          <w:szCs w:val="32"/>
        </w:rPr>
        <w:t>.</w:t>
      </w:r>
      <w:r>
        <w:rPr>
          <w:sz w:val="32"/>
          <w:szCs w:val="32"/>
          <w:lang w:val="en-US"/>
        </w:rPr>
        <w:t>edu</w:t>
      </w:r>
      <w:r>
        <w:rPr>
          <w:sz w:val="32"/>
          <w:szCs w:val="32"/>
        </w:rPr>
        <w:t>.</w:t>
      </w:r>
      <w:r>
        <w:rPr>
          <w:sz w:val="32"/>
          <w:szCs w:val="32"/>
          <w:lang w:val="en-US"/>
        </w:rPr>
        <w:t>ru</w:t>
      </w:r>
    </w:p>
    <w:p w:rsidR="0042512F" w:rsidRDefault="0042512F" w:rsidP="0042512F">
      <w:pPr>
        <w:rPr>
          <w:sz w:val="32"/>
          <w:szCs w:val="32"/>
        </w:rPr>
      </w:pPr>
      <w:r>
        <w:rPr>
          <w:sz w:val="32"/>
          <w:szCs w:val="32"/>
        </w:rPr>
        <w:t xml:space="preserve"> (единой коллекции образовательных ресурсов)</w:t>
      </w:r>
    </w:p>
    <w:p w:rsidR="0042512F" w:rsidRDefault="0042512F" w:rsidP="0042512F">
      <w:pPr>
        <w:numPr>
          <w:ilvl w:val="0"/>
          <w:numId w:val="2"/>
        </w:numPr>
        <w:spacing w:after="0" w:line="240" w:lineRule="auto"/>
        <w:rPr>
          <w:sz w:val="32"/>
          <w:szCs w:val="32"/>
        </w:rPr>
      </w:pPr>
      <w:r>
        <w:rPr>
          <w:sz w:val="32"/>
          <w:szCs w:val="32"/>
          <w:lang w:val="en-US"/>
        </w:rPr>
        <w:t>CD</w:t>
      </w:r>
      <w:r>
        <w:rPr>
          <w:sz w:val="32"/>
          <w:szCs w:val="32"/>
        </w:rPr>
        <w:t xml:space="preserve"> «Неорганическая химия», издательство «Учитель»</w:t>
      </w:r>
    </w:p>
    <w:p w:rsidR="0042512F" w:rsidRDefault="0042512F" w:rsidP="0042512F">
      <w:pPr>
        <w:numPr>
          <w:ilvl w:val="0"/>
          <w:numId w:val="2"/>
        </w:numPr>
        <w:spacing w:after="0" w:line="240" w:lineRule="auto"/>
        <w:rPr>
          <w:sz w:val="32"/>
          <w:szCs w:val="32"/>
        </w:rPr>
      </w:pPr>
      <w:r>
        <w:rPr>
          <w:sz w:val="32"/>
          <w:szCs w:val="32"/>
          <w:lang w:val="en-US"/>
        </w:rPr>
        <w:t>CD</w:t>
      </w:r>
      <w:r>
        <w:rPr>
          <w:sz w:val="32"/>
          <w:szCs w:val="32"/>
        </w:rPr>
        <w:t xml:space="preserve"> «Органическая химия», издательство «Учитель»</w:t>
      </w:r>
    </w:p>
    <w:p w:rsidR="0042512F" w:rsidRDefault="0042512F" w:rsidP="0042512F">
      <w:pPr>
        <w:numPr>
          <w:ilvl w:val="0"/>
          <w:numId w:val="2"/>
        </w:numPr>
        <w:spacing w:after="0" w:line="240" w:lineRule="auto"/>
        <w:rPr>
          <w:sz w:val="32"/>
          <w:szCs w:val="32"/>
        </w:rPr>
      </w:pPr>
      <w:r>
        <w:rPr>
          <w:sz w:val="32"/>
          <w:szCs w:val="32"/>
          <w:lang w:val="en-US"/>
        </w:rPr>
        <w:t>CD</w:t>
      </w:r>
      <w:r>
        <w:rPr>
          <w:sz w:val="32"/>
          <w:szCs w:val="32"/>
        </w:rPr>
        <w:t xml:space="preserve"> «Общая химия», издательство «Учитель»</w:t>
      </w:r>
    </w:p>
    <w:p w:rsidR="0042512F" w:rsidRDefault="0042512F" w:rsidP="0042512F">
      <w:pPr>
        <w:numPr>
          <w:ilvl w:val="0"/>
          <w:numId w:val="2"/>
        </w:numPr>
        <w:spacing w:after="0" w:line="240" w:lineRule="auto"/>
        <w:rPr>
          <w:sz w:val="32"/>
          <w:szCs w:val="32"/>
        </w:rPr>
      </w:pPr>
      <w:r>
        <w:rPr>
          <w:sz w:val="32"/>
          <w:szCs w:val="32"/>
          <w:lang w:val="en-US"/>
        </w:rPr>
        <w:t>CD</w:t>
      </w:r>
      <w:r>
        <w:rPr>
          <w:sz w:val="32"/>
          <w:szCs w:val="32"/>
        </w:rPr>
        <w:t xml:space="preserve"> «Химия элементов», издательство «Учитель»</w:t>
      </w:r>
    </w:p>
    <w:p w:rsidR="0042512F" w:rsidRDefault="0042512F" w:rsidP="0042512F">
      <w:pPr>
        <w:numPr>
          <w:ilvl w:val="0"/>
          <w:numId w:val="2"/>
        </w:numPr>
        <w:spacing w:after="0" w:line="240" w:lineRule="auto"/>
        <w:rPr>
          <w:sz w:val="32"/>
          <w:szCs w:val="32"/>
        </w:rPr>
      </w:pPr>
      <w:r>
        <w:rPr>
          <w:sz w:val="32"/>
          <w:szCs w:val="32"/>
        </w:rPr>
        <w:t>Химия. Просвещение «Неорганическая химия»,. 8 класс</w:t>
      </w:r>
      <w:proofErr w:type="gramStart"/>
      <w:r>
        <w:rPr>
          <w:sz w:val="32"/>
          <w:szCs w:val="32"/>
        </w:rPr>
        <w:t>.</w:t>
      </w:r>
      <w:proofErr w:type="gramEnd"/>
      <w:r>
        <w:rPr>
          <w:sz w:val="32"/>
          <w:szCs w:val="32"/>
        </w:rPr>
        <w:t xml:space="preserve"> (</w:t>
      </w:r>
      <w:proofErr w:type="gramStart"/>
      <w:r>
        <w:rPr>
          <w:sz w:val="32"/>
          <w:szCs w:val="32"/>
        </w:rPr>
        <w:t>н</w:t>
      </w:r>
      <w:proofErr w:type="gramEnd"/>
      <w:r>
        <w:rPr>
          <w:sz w:val="32"/>
          <w:szCs w:val="32"/>
        </w:rPr>
        <w:t>а 2-х дисках)</w:t>
      </w:r>
    </w:p>
    <w:p w:rsidR="0042512F" w:rsidRDefault="0042512F" w:rsidP="0042512F">
      <w:pPr>
        <w:numPr>
          <w:ilvl w:val="0"/>
          <w:numId w:val="2"/>
        </w:numPr>
        <w:spacing w:after="0" w:line="240" w:lineRule="auto"/>
        <w:rPr>
          <w:sz w:val="32"/>
          <w:szCs w:val="32"/>
        </w:rPr>
      </w:pPr>
      <w:r>
        <w:rPr>
          <w:sz w:val="32"/>
          <w:szCs w:val="32"/>
        </w:rPr>
        <w:t>Химия (8-11 класс). Виртуальная лаборатория (учебное электронное издание).</w:t>
      </w:r>
    </w:p>
    <w:p w:rsidR="0042512F" w:rsidRDefault="0042512F" w:rsidP="0042512F">
      <w:pPr>
        <w:ind w:left="1050"/>
        <w:rPr>
          <w:sz w:val="32"/>
          <w:szCs w:val="32"/>
        </w:rPr>
      </w:pPr>
    </w:p>
    <w:p w:rsidR="0042512F" w:rsidRDefault="0042512F" w:rsidP="0042512F">
      <w:pPr>
        <w:tabs>
          <w:tab w:val="left" w:pos="311"/>
          <w:tab w:val="center" w:pos="4677"/>
        </w:tabs>
        <w:rPr>
          <w:sz w:val="32"/>
          <w:szCs w:val="32"/>
        </w:rPr>
      </w:pPr>
    </w:p>
    <w:p w:rsidR="0042512F" w:rsidRDefault="0042512F" w:rsidP="0042512F">
      <w:pPr>
        <w:numPr>
          <w:ilvl w:val="0"/>
          <w:numId w:val="3"/>
        </w:numPr>
        <w:tabs>
          <w:tab w:val="left" w:pos="311"/>
        </w:tabs>
        <w:spacing w:after="0" w:line="240" w:lineRule="auto"/>
        <w:rPr>
          <w:sz w:val="32"/>
          <w:szCs w:val="32"/>
        </w:rPr>
      </w:pPr>
      <w:r>
        <w:rPr>
          <w:sz w:val="32"/>
          <w:szCs w:val="32"/>
        </w:rPr>
        <w:t>Специализированный класс химии (лаборантская, вытяжной шкаф, специализированные столы, немеловая доска).</w:t>
      </w:r>
    </w:p>
    <w:p w:rsidR="0042512F" w:rsidRDefault="0042512F" w:rsidP="0042512F">
      <w:pPr>
        <w:numPr>
          <w:ilvl w:val="0"/>
          <w:numId w:val="3"/>
        </w:numPr>
        <w:tabs>
          <w:tab w:val="left" w:pos="311"/>
        </w:tabs>
        <w:spacing w:after="0" w:line="240" w:lineRule="auto"/>
        <w:rPr>
          <w:sz w:val="32"/>
          <w:szCs w:val="32"/>
        </w:rPr>
      </w:pPr>
      <w:r>
        <w:rPr>
          <w:sz w:val="32"/>
          <w:szCs w:val="32"/>
        </w:rPr>
        <w:t xml:space="preserve">Стенды: </w:t>
      </w:r>
    </w:p>
    <w:p w:rsidR="0042512F" w:rsidRDefault="0042512F" w:rsidP="0042512F">
      <w:pPr>
        <w:tabs>
          <w:tab w:val="left" w:pos="311"/>
        </w:tabs>
        <w:ind w:left="1080"/>
        <w:rPr>
          <w:sz w:val="32"/>
          <w:szCs w:val="32"/>
        </w:rPr>
      </w:pPr>
      <w:r>
        <w:rPr>
          <w:sz w:val="32"/>
          <w:szCs w:val="32"/>
        </w:rPr>
        <w:t>-«Периодическая система Д.И. Менделеева»</w:t>
      </w:r>
    </w:p>
    <w:p w:rsidR="0042512F" w:rsidRDefault="0042512F" w:rsidP="0042512F">
      <w:pPr>
        <w:tabs>
          <w:tab w:val="left" w:pos="311"/>
        </w:tabs>
        <w:ind w:left="1080"/>
        <w:rPr>
          <w:sz w:val="32"/>
          <w:szCs w:val="32"/>
        </w:rPr>
      </w:pPr>
      <w:r>
        <w:rPr>
          <w:sz w:val="32"/>
          <w:szCs w:val="32"/>
        </w:rPr>
        <w:t>-«Таблица растворимости»</w:t>
      </w:r>
    </w:p>
    <w:p w:rsidR="0042512F" w:rsidRDefault="0042512F" w:rsidP="0042512F">
      <w:pPr>
        <w:tabs>
          <w:tab w:val="left" w:pos="311"/>
        </w:tabs>
        <w:ind w:left="1080"/>
        <w:rPr>
          <w:sz w:val="32"/>
          <w:szCs w:val="32"/>
        </w:rPr>
      </w:pPr>
      <w:r>
        <w:rPr>
          <w:sz w:val="32"/>
          <w:szCs w:val="32"/>
        </w:rPr>
        <w:t>-«Классификация неорганических веществ»</w:t>
      </w:r>
    </w:p>
    <w:p w:rsidR="0042512F" w:rsidRDefault="0042512F" w:rsidP="0042512F">
      <w:pPr>
        <w:tabs>
          <w:tab w:val="left" w:pos="311"/>
        </w:tabs>
        <w:ind w:left="1080"/>
        <w:rPr>
          <w:sz w:val="32"/>
          <w:szCs w:val="32"/>
        </w:rPr>
      </w:pPr>
      <w:r>
        <w:rPr>
          <w:sz w:val="32"/>
          <w:szCs w:val="32"/>
        </w:rPr>
        <w:t>-«Основные единицы измерения в системе СИ»</w:t>
      </w:r>
    </w:p>
    <w:p w:rsidR="0042512F" w:rsidRDefault="0042512F" w:rsidP="0042512F">
      <w:pPr>
        <w:tabs>
          <w:tab w:val="left" w:pos="311"/>
        </w:tabs>
        <w:ind w:left="1080"/>
        <w:rPr>
          <w:sz w:val="32"/>
          <w:szCs w:val="32"/>
        </w:rPr>
      </w:pPr>
      <w:r>
        <w:rPr>
          <w:sz w:val="32"/>
          <w:szCs w:val="32"/>
        </w:rPr>
        <w:t>-«Индикаторы»</w:t>
      </w:r>
    </w:p>
    <w:p w:rsidR="0042512F" w:rsidRDefault="0042512F" w:rsidP="0042512F">
      <w:pPr>
        <w:tabs>
          <w:tab w:val="left" w:pos="311"/>
        </w:tabs>
        <w:ind w:left="1080"/>
        <w:rPr>
          <w:sz w:val="32"/>
          <w:szCs w:val="32"/>
        </w:rPr>
      </w:pPr>
      <w:r>
        <w:rPr>
          <w:sz w:val="32"/>
          <w:szCs w:val="32"/>
        </w:rPr>
        <w:t>-«Техника безопасности»</w:t>
      </w:r>
    </w:p>
    <w:p w:rsidR="0042512F" w:rsidRDefault="0042512F" w:rsidP="0042512F">
      <w:pPr>
        <w:tabs>
          <w:tab w:val="left" w:pos="311"/>
        </w:tabs>
        <w:ind w:left="1080"/>
        <w:rPr>
          <w:sz w:val="32"/>
          <w:szCs w:val="32"/>
        </w:rPr>
      </w:pPr>
      <w:r>
        <w:rPr>
          <w:sz w:val="32"/>
          <w:szCs w:val="32"/>
        </w:rPr>
        <w:lastRenderedPageBreak/>
        <w:t>-Портреты ученых-химиков</w:t>
      </w:r>
    </w:p>
    <w:p w:rsidR="0042512F" w:rsidRDefault="0042512F" w:rsidP="0042512F">
      <w:pPr>
        <w:tabs>
          <w:tab w:val="left" w:pos="311"/>
        </w:tabs>
        <w:rPr>
          <w:sz w:val="32"/>
          <w:szCs w:val="32"/>
        </w:rPr>
      </w:pPr>
      <w:r>
        <w:rPr>
          <w:sz w:val="32"/>
          <w:szCs w:val="32"/>
        </w:rPr>
        <w:tab/>
      </w:r>
      <w:r>
        <w:rPr>
          <w:sz w:val="32"/>
          <w:szCs w:val="32"/>
        </w:rPr>
        <w:tab/>
        <w:t>3. Химическое оборудование и реактивы.</w:t>
      </w:r>
    </w:p>
    <w:p w:rsidR="0042512F" w:rsidRDefault="0042512F" w:rsidP="0042512F">
      <w:pPr>
        <w:tabs>
          <w:tab w:val="left" w:pos="311"/>
        </w:tabs>
        <w:rPr>
          <w:sz w:val="32"/>
          <w:szCs w:val="32"/>
        </w:rPr>
      </w:pPr>
      <w:r>
        <w:rPr>
          <w:sz w:val="32"/>
          <w:szCs w:val="32"/>
        </w:rPr>
        <w:tab/>
      </w:r>
      <w:r>
        <w:rPr>
          <w:sz w:val="32"/>
          <w:szCs w:val="32"/>
        </w:rPr>
        <w:tab/>
        <w:t>4. Противопожарная сигнализация.</w:t>
      </w:r>
    </w:p>
    <w:p w:rsidR="0042512F" w:rsidRDefault="0042512F" w:rsidP="0042512F">
      <w:pPr>
        <w:tabs>
          <w:tab w:val="left" w:pos="311"/>
        </w:tabs>
        <w:rPr>
          <w:sz w:val="32"/>
          <w:szCs w:val="32"/>
        </w:rPr>
      </w:pPr>
      <w:r>
        <w:rPr>
          <w:sz w:val="32"/>
          <w:szCs w:val="32"/>
        </w:rPr>
        <w:tab/>
      </w:r>
      <w:r>
        <w:rPr>
          <w:sz w:val="32"/>
          <w:szCs w:val="32"/>
        </w:rPr>
        <w:tab/>
        <w:t xml:space="preserve">5. Интерактивное оборудование компьютерного класса, интернет ресурсы и </w:t>
      </w:r>
      <w:r>
        <w:rPr>
          <w:sz w:val="32"/>
          <w:szCs w:val="32"/>
          <w:lang w:val="en-US"/>
        </w:rPr>
        <w:t>CD</w:t>
      </w:r>
      <w:r>
        <w:rPr>
          <w:sz w:val="32"/>
          <w:szCs w:val="32"/>
        </w:rPr>
        <w:t xml:space="preserve">    диски.</w:t>
      </w:r>
    </w:p>
    <w:p w:rsidR="0042512F" w:rsidRDefault="0042512F" w:rsidP="0042512F">
      <w:pPr>
        <w:ind w:left="786"/>
        <w:rPr>
          <w:sz w:val="32"/>
          <w:szCs w:val="32"/>
        </w:rPr>
      </w:pPr>
      <w:r>
        <w:rPr>
          <w:sz w:val="32"/>
          <w:szCs w:val="32"/>
        </w:rPr>
        <w:t>экранно-звуковые пособия: видеофильмы- 5 штук; видеоролики фосфор, сера, фтор, кремний.</w:t>
      </w:r>
    </w:p>
    <w:p w:rsidR="0042512F" w:rsidRDefault="0042512F" w:rsidP="0042512F">
      <w:pPr>
        <w:ind w:left="786"/>
        <w:rPr>
          <w:sz w:val="32"/>
          <w:szCs w:val="32"/>
        </w:rPr>
      </w:pPr>
      <w:r>
        <w:rPr>
          <w:sz w:val="32"/>
          <w:szCs w:val="32"/>
        </w:rPr>
        <w:t>технические средства обучения: телевизор, дивидиплейер</w:t>
      </w:r>
      <w:proofErr w:type="gramStart"/>
      <w:r>
        <w:rPr>
          <w:sz w:val="32"/>
          <w:szCs w:val="32"/>
        </w:rPr>
        <w:t xml:space="preserve"> ,</w:t>
      </w:r>
      <w:proofErr w:type="gramEnd"/>
      <w:r>
        <w:rPr>
          <w:sz w:val="32"/>
          <w:szCs w:val="32"/>
        </w:rPr>
        <w:t xml:space="preserve"> видеомагнитофон, компьютер;</w:t>
      </w:r>
    </w:p>
    <w:p w:rsidR="0042512F" w:rsidRDefault="0042512F" w:rsidP="0042512F">
      <w:pPr>
        <w:ind w:left="786"/>
        <w:rPr>
          <w:sz w:val="32"/>
          <w:szCs w:val="32"/>
        </w:rPr>
      </w:pPr>
      <w:r>
        <w:rPr>
          <w:sz w:val="32"/>
          <w:szCs w:val="32"/>
        </w:rPr>
        <w:t>цифровые образовательные ресурсы: презентации по урокам-30 штук;</w:t>
      </w:r>
    </w:p>
    <w:p w:rsidR="0042512F" w:rsidRDefault="0042512F" w:rsidP="0042512F">
      <w:pPr>
        <w:ind w:left="786"/>
        <w:rPr>
          <w:sz w:val="32"/>
          <w:szCs w:val="32"/>
        </w:rPr>
      </w:pPr>
      <w:r>
        <w:rPr>
          <w:sz w:val="32"/>
          <w:szCs w:val="32"/>
        </w:rPr>
        <w:t>наличие учебно-практического и лабораторного оборудования для осуществления учебного процесса по органической и неорганической химии;</w:t>
      </w:r>
    </w:p>
    <w:p w:rsidR="0042512F" w:rsidRDefault="0042512F" w:rsidP="0042512F">
      <w:pPr>
        <w:ind w:left="786"/>
        <w:rPr>
          <w:sz w:val="32"/>
          <w:szCs w:val="32"/>
        </w:rPr>
      </w:pPr>
      <w:r>
        <w:rPr>
          <w:sz w:val="32"/>
          <w:szCs w:val="32"/>
        </w:rPr>
        <w:t>демонстрационные пособия: коллекции органических и неорганических веществ</w:t>
      </w:r>
      <w:proofErr w:type="gramStart"/>
      <w:r>
        <w:rPr>
          <w:sz w:val="32"/>
          <w:szCs w:val="32"/>
        </w:rPr>
        <w:t>.</w:t>
      </w:r>
      <w:proofErr w:type="gramEnd"/>
      <w:r>
        <w:rPr>
          <w:sz w:val="32"/>
          <w:szCs w:val="32"/>
        </w:rPr>
        <w:t xml:space="preserve"> </w:t>
      </w:r>
      <w:proofErr w:type="gramStart"/>
      <w:r>
        <w:rPr>
          <w:sz w:val="32"/>
          <w:szCs w:val="32"/>
        </w:rPr>
        <w:t>у</w:t>
      </w:r>
      <w:proofErr w:type="gramEnd"/>
      <w:r>
        <w:rPr>
          <w:sz w:val="32"/>
          <w:szCs w:val="32"/>
        </w:rPr>
        <w:t>чебные таблицы, раздаточный дидактический материал, пособия по технике безопасности, учебные таблицы.</w:t>
      </w:r>
    </w:p>
    <w:p w:rsidR="0042512F" w:rsidRDefault="0042512F" w:rsidP="0042512F">
      <w:pPr>
        <w:ind w:left="786"/>
        <w:rPr>
          <w:sz w:val="32"/>
          <w:szCs w:val="32"/>
        </w:rPr>
      </w:pPr>
    </w:p>
    <w:p w:rsidR="0042512F" w:rsidRDefault="0042512F" w:rsidP="0042512F">
      <w:pPr>
        <w:rPr>
          <w:b/>
          <w:sz w:val="28"/>
          <w:szCs w:val="28"/>
        </w:rPr>
      </w:pPr>
      <w:r>
        <w:rPr>
          <w:b/>
          <w:sz w:val="32"/>
          <w:szCs w:val="32"/>
        </w:rPr>
        <w:t>7</w:t>
      </w:r>
      <w:r>
        <w:rPr>
          <w:b/>
          <w:sz w:val="36"/>
          <w:szCs w:val="36"/>
        </w:rPr>
        <w:t>.Результаты освоения учебного курса и система  их оценки</w:t>
      </w:r>
    </w:p>
    <w:p w:rsidR="0042512F" w:rsidRDefault="0042512F" w:rsidP="0042512F">
      <w:pPr>
        <w:shd w:val="clear" w:color="auto" w:fill="FFFFFF"/>
        <w:autoSpaceDE w:val="0"/>
        <w:autoSpaceDN w:val="0"/>
        <w:adjustRightInd w:val="0"/>
        <w:ind w:firstLine="709"/>
        <w:rPr>
          <w:sz w:val="32"/>
          <w:szCs w:val="32"/>
        </w:rPr>
      </w:pPr>
      <w:r>
        <w:rPr>
          <w:b/>
          <w:bCs/>
          <w:sz w:val="32"/>
          <w:szCs w:val="32"/>
        </w:rPr>
        <w:t>Требования к уровню подготовки выпускников</w:t>
      </w:r>
    </w:p>
    <w:p w:rsidR="0042512F" w:rsidRDefault="0042512F" w:rsidP="0042512F">
      <w:pPr>
        <w:shd w:val="clear" w:color="auto" w:fill="FFFFFF"/>
        <w:autoSpaceDE w:val="0"/>
        <w:autoSpaceDN w:val="0"/>
        <w:adjustRightInd w:val="0"/>
        <w:ind w:firstLine="709"/>
        <w:jc w:val="both"/>
        <w:rPr>
          <w:sz w:val="32"/>
          <w:szCs w:val="32"/>
        </w:rPr>
      </w:pPr>
      <w:r>
        <w:rPr>
          <w:b/>
          <w:bCs/>
          <w:i/>
          <w:iCs/>
          <w:sz w:val="32"/>
          <w:szCs w:val="32"/>
        </w:rPr>
        <w:t>Соблюдать правила:</w:t>
      </w:r>
    </w:p>
    <w:p w:rsidR="0042512F" w:rsidRDefault="0042512F" w:rsidP="0042512F">
      <w:pPr>
        <w:shd w:val="clear" w:color="auto" w:fill="FFFFFF"/>
        <w:autoSpaceDE w:val="0"/>
        <w:autoSpaceDN w:val="0"/>
        <w:adjustRightInd w:val="0"/>
        <w:ind w:firstLine="709"/>
        <w:jc w:val="both"/>
        <w:rPr>
          <w:sz w:val="32"/>
          <w:szCs w:val="32"/>
        </w:rPr>
      </w:pPr>
      <w:r>
        <w:rPr>
          <w:i/>
          <w:iCs/>
          <w:sz w:val="32"/>
          <w:szCs w:val="32"/>
        </w:rPr>
        <w:lastRenderedPageBreak/>
        <w:t xml:space="preserve">— </w:t>
      </w:r>
      <w:r>
        <w:rPr>
          <w:sz w:val="32"/>
          <w:szCs w:val="32"/>
        </w:rPr>
        <w:t>техники безопасности при обращении с химиче</w:t>
      </w:r>
      <w:r>
        <w:rPr>
          <w:sz w:val="32"/>
          <w:szCs w:val="32"/>
        </w:rPr>
        <w:softHyphen/>
        <w:t>ской посудой и лабораторным оборудованием (пробир</w:t>
      </w:r>
      <w:r>
        <w:rPr>
          <w:sz w:val="32"/>
          <w:szCs w:val="32"/>
        </w:rPr>
        <w:softHyphen/>
        <w:t>ками, химическими стаканами, воронкой, лабораторным штативом, спиртовкой); растворами кислот, щелочей,</w:t>
      </w:r>
    </w:p>
    <w:p w:rsidR="0042512F" w:rsidRDefault="0042512F" w:rsidP="0042512F">
      <w:pPr>
        <w:shd w:val="clear" w:color="auto" w:fill="FFFFFF"/>
        <w:autoSpaceDE w:val="0"/>
        <w:autoSpaceDN w:val="0"/>
        <w:adjustRightInd w:val="0"/>
        <w:ind w:firstLine="709"/>
        <w:jc w:val="both"/>
        <w:rPr>
          <w:sz w:val="32"/>
          <w:szCs w:val="32"/>
        </w:rPr>
      </w:pPr>
      <w:r>
        <w:rPr>
          <w:sz w:val="32"/>
          <w:szCs w:val="32"/>
        </w:rPr>
        <w:t>негашеной известью, водородом, метаном, бензином, ядохимикатами, минеральными удобрениями;</w:t>
      </w:r>
    </w:p>
    <w:p w:rsidR="0042512F" w:rsidRDefault="0042512F" w:rsidP="0042512F">
      <w:pPr>
        <w:shd w:val="clear" w:color="auto" w:fill="FFFFFF"/>
        <w:autoSpaceDE w:val="0"/>
        <w:autoSpaceDN w:val="0"/>
        <w:adjustRightInd w:val="0"/>
        <w:ind w:firstLine="709"/>
        <w:jc w:val="both"/>
        <w:rPr>
          <w:sz w:val="32"/>
          <w:szCs w:val="32"/>
        </w:rPr>
      </w:pPr>
      <w:r>
        <w:rPr>
          <w:sz w:val="32"/>
          <w:szCs w:val="32"/>
        </w:rPr>
        <w:t>— личного поведения, способствующего защите ок</w:t>
      </w:r>
      <w:r>
        <w:rPr>
          <w:sz w:val="32"/>
          <w:szCs w:val="32"/>
        </w:rPr>
        <w:softHyphen/>
        <w:t>ружающей среды от загрязнения;</w:t>
      </w:r>
    </w:p>
    <w:p w:rsidR="0042512F" w:rsidRDefault="0042512F" w:rsidP="0042512F">
      <w:pPr>
        <w:shd w:val="clear" w:color="auto" w:fill="FFFFFF"/>
        <w:autoSpaceDE w:val="0"/>
        <w:autoSpaceDN w:val="0"/>
        <w:adjustRightInd w:val="0"/>
        <w:ind w:firstLine="709"/>
        <w:jc w:val="both"/>
        <w:rPr>
          <w:sz w:val="32"/>
          <w:szCs w:val="32"/>
        </w:rPr>
      </w:pPr>
      <w:r>
        <w:rPr>
          <w:sz w:val="32"/>
          <w:szCs w:val="32"/>
        </w:rPr>
        <w:t>— оказания помощи пострадавшим от неумелого об</w:t>
      </w:r>
      <w:r>
        <w:rPr>
          <w:sz w:val="32"/>
          <w:szCs w:val="32"/>
        </w:rPr>
        <w:softHyphen/>
        <w:t xml:space="preserve">ращения с веществами.                                        </w:t>
      </w:r>
    </w:p>
    <w:p w:rsidR="0042512F" w:rsidRDefault="0042512F" w:rsidP="0042512F">
      <w:pPr>
        <w:shd w:val="clear" w:color="auto" w:fill="FFFFFF"/>
        <w:autoSpaceDE w:val="0"/>
        <w:autoSpaceDN w:val="0"/>
        <w:adjustRightInd w:val="0"/>
        <w:ind w:firstLine="709"/>
        <w:jc w:val="both"/>
        <w:rPr>
          <w:sz w:val="32"/>
          <w:szCs w:val="32"/>
        </w:rPr>
      </w:pPr>
      <w:r>
        <w:rPr>
          <w:b/>
          <w:bCs/>
          <w:i/>
          <w:iCs/>
          <w:sz w:val="32"/>
          <w:szCs w:val="32"/>
        </w:rPr>
        <w:t>Проводить:</w:t>
      </w:r>
    </w:p>
    <w:p w:rsidR="0042512F" w:rsidRDefault="0042512F" w:rsidP="0042512F">
      <w:pPr>
        <w:shd w:val="clear" w:color="auto" w:fill="FFFFFF"/>
        <w:autoSpaceDE w:val="0"/>
        <w:autoSpaceDN w:val="0"/>
        <w:adjustRightInd w:val="0"/>
        <w:ind w:firstLine="709"/>
        <w:jc w:val="both"/>
        <w:rPr>
          <w:sz w:val="32"/>
          <w:szCs w:val="32"/>
        </w:rPr>
      </w:pPr>
      <w:r>
        <w:rPr>
          <w:sz w:val="32"/>
          <w:szCs w:val="32"/>
        </w:rPr>
        <w:t>— нагревание, отстаивание, фильтрование и выпа</w:t>
      </w:r>
      <w:r>
        <w:rPr>
          <w:sz w:val="32"/>
          <w:szCs w:val="32"/>
        </w:rPr>
        <w:softHyphen/>
        <w:t>ривание;</w:t>
      </w:r>
    </w:p>
    <w:p w:rsidR="0042512F" w:rsidRDefault="0042512F" w:rsidP="0042512F">
      <w:pPr>
        <w:shd w:val="clear" w:color="auto" w:fill="FFFFFF"/>
        <w:autoSpaceDE w:val="0"/>
        <w:autoSpaceDN w:val="0"/>
        <w:adjustRightInd w:val="0"/>
        <w:ind w:firstLine="709"/>
        <w:jc w:val="both"/>
        <w:rPr>
          <w:sz w:val="32"/>
          <w:szCs w:val="32"/>
        </w:rPr>
      </w:pPr>
      <w:r>
        <w:rPr>
          <w:sz w:val="32"/>
          <w:szCs w:val="32"/>
        </w:rPr>
        <w:t>— опыты по получению и собиранию кислорода, оксида углерода (</w:t>
      </w:r>
      <w:r>
        <w:rPr>
          <w:sz w:val="32"/>
          <w:szCs w:val="32"/>
          <w:lang w:val="en-US"/>
        </w:rPr>
        <w:t>IV</w:t>
      </w:r>
      <w:r>
        <w:rPr>
          <w:sz w:val="32"/>
          <w:szCs w:val="32"/>
        </w:rPr>
        <w:t>), водорода;</w:t>
      </w:r>
    </w:p>
    <w:p w:rsidR="0042512F" w:rsidRDefault="0042512F" w:rsidP="0042512F">
      <w:pPr>
        <w:shd w:val="clear" w:color="auto" w:fill="FFFFFF"/>
        <w:autoSpaceDE w:val="0"/>
        <w:autoSpaceDN w:val="0"/>
        <w:adjustRightInd w:val="0"/>
        <w:ind w:firstLine="709"/>
        <w:jc w:val="both"/>
        <w:rPr>
          <w:sz w:val="32"/>
          <w:szCs w:val="32"/>
        </w:rPr>
      </w:pPr>
      <w:r>
        <w:rPr>
          <w:sz w:val="32"/>
          <w:szCs w:val="32"/>
        </w:rPr>
        <w:t>— распознавание кислорода, водорода, углекислого газа, растворов кислот и щелочей, хлори</w:t>
      </w:r>
      <w:proofErr w:type="gramStart"/>
      <w:r>
        <w:rPr>
          <w:sz w:val="32"/>
          <w:szCs w:val="32"/>
        </w:rPr>
        <w:t>д-</w:t>
      </w:r>
      <w:proofErr w:type="gramEnd"/>
      <w:r>
        <w:rPr>
          <w:sz w:val="32"/>
          <w:szCs w:val="32"/>
        </w:rPr>
        <w:t>, сульфат- и карбонат-ионов;</w:t>
      </w:r>
    </w:p>
    <w:p w:rsidR="0042512F" w:rsidRDefault="0042512F" w:rsidP="0042512F">
      <w:pPr>
        <w:shd w:val="clear" w:color="auto" w:fill="FFFFFF"/>
        <w:autoSpaceDE w:val="0"/>
        <w:autoSpaceDN w:val="0"/>
        <w:adjustRightInd w:val="0"/>
        <w:ind w:firstLine="709"/>
        <w:jc w:val="both"/>
        <w:rPr>
          <w:sz w:val="32"/>
          <w:szCs w:val="32"/>
        </w:rPr>
      </w:pPr>
      <w:r>
        <w:rPr>
          <w:sz w:val="32"/>
          <w:szCs w:val="32"/>
        </w:rPr>
        <w:t>—  изготовление моделей молекул веществ (Н</w:t>
      </w:r>
      <w:r>
        <w:rPr>
          <w:sz w:val="32"/>
          <w:szCs w:val="32"/>
          <w:vertAlign w:val="subscript"/>
        </w:rPr>
        <w:t>2</w:t>
      </w:r>
      <w:r>
        <w:rPr>
          <w:sz w:val="32"/>
          <w:szCs w:val="32"/>
        </w:rPr>
        <w:t>0, С0</w:t>
      </w:r>
      <w:r>
        <w:rPr>
          <w:sz w:val="32"/>
          <w:szCs w:val="32"/>
          <w:vertAlign w:val="subscript"/>
        </w:rPr>
        <w:t>2</w:t>
      </w:r>
      <w:r>
        <w:rPr>
          <w:sz w:val="32"/>
          <w:szCs w:val="32"/>
        </w:rPr>
        <w:t>, НС</w:t>
      </w:r>
      <w:proofErr w:type="gramStart"/>
      <w:r>
        <w:rPr>
          <w:sz w:val="32"/>
          <w:szCs w:val="32"/>
        </w:rPr>
        <w:t>1</w:t>
      </w:r>
      <w:proofErr w:type="gramEnd"/>
      <w:r>
        <w:rPr>
          <w:sz w:val="32"/>
          <w:szCs w:val="32"/>
        </w:rPr>
        <w:t>, СН</w:t>
      </w:r>
      <w:r>
        <w:rPr>
          <w:sz w:val="32"/>
          <w:szCs w:val="32"/>
          <w:vertAlign w:val="subscript"/>
        </w:rPr>
        <w:t>4</w:t>
      </w:r>
      <w:r>
        <w:rPr>
          <w:sz w:val="32"/>
          <w:szCs w:val="32"/>
        </w:rPr>
        <w:t>, С</w:t>
      </w:r>
      <w:r>
        <w:rPr>
          <w:sz w:val="32"/>
          <w:szCs w:val="32"/>
          <w:vertAlign w:val="subscript"/>
        </w:rPr>
        <w:t>2</w:t>
      </w:r>
      <w:r>
        <w:rPr>
          <w:sz w:val="32"/>
          <w:szCs w:val="32"/>
        </w:rPr>
        <w:t>Н</w:t>
      </w:r>
      <w:r>
        <w:rPr>
          <w:sz w:val="32"/>
          <w:szCs w:val="32"/>
          <w:vertAlign w:val="subscript"/>
        </w:rPr>
        <w:t>6</w:t>
      </w:r>
      <w:r>
        <w:rPr>
          <w:sz w:val="32"/>
          <w:szCs w:val="32"/>
        </w:rPr>
        <w:t>, С</w:t>
      </w:r>
      <w:r>
        <w:rPr>
          <w:sz w:val="32"/>
          <w:szCs w:val="32"/>
          <w:vertAlign w:val="subscript"/>
        </w:rPr>
        <w:t>2</w:t>
      </w:r>
      <w:r>
        <w:rPr>
          <w:sz w:val="32"/>
          <w:szCs w:val="32"/>
        </w:rPr>
        <w:t>Н</w:t>
      </w:r>
      <w:r>
        <w:rPr>
          <w:sz w:val="32"/>
          <w:szCs w:val="32"/>
          <w:vertAlign w:val="subscript"/>
        </w:rPr>
        <w:t>4</w:t>
      </w:r>
      <w:r>
        <w:rPr>
          <w:sz w:val="32"/>
          <w:szCs w:val="32"/>
        </w:rPr>
        <w:t>, С</w:t>
      </w:r>
      <w:r>
        <w:rPr>
          <w:sz w:val="32"/>
          <w:szCs w:val="32"/>
          <w:vertAlign w:val="subscript"/>
        </w:rPr>
        <w:t>2</w:t>
      </w:r>
      <w:r>
        <w:rPr>
          <w:sz w:val="32"/>
          <w:szCs w:val="32"/>
        </w:rPr>
        <w:t>Н</w:t>
      </w:r>
      <w:r>
        <w:rPr>
          <w:sz w:val="32"/>
          <w:szCs w:val="32"/>
          <w:vertAlign w:val="subscript"/>
        </w:rPr>
        <w:t>2</w:t>
      </w:r>
      <w:r>
        <w:rPr>
          <w:sz w:val="32"/>
          <w:szCs w:val="32"/>
        </w:rPr>
        <w:t>, СН</w:t>
      </w:r>
      <w:r>
        <w:rPr>
          <w:sz w:val="32"/>
          <w:szCs w:val="32"/>
          <w:vertAlign w:val="subscript"/>
        </w:rPr>
        <w:t>3</w:t>
      </w:r>
      <w:r>
        <w:rPr>
          <w:sz w:val="32"/>
          <w:szCs w:val="32"/>
        </w:rPr>
        <w:t>ОН, С</w:t>
      </w:r>
      <w:r>
        <w:rPr>
          <w:sz w:val="32"/>
          <w:szCs w:val="32"/>
          <w:vertAlign w:val="subscript"/>
        </w:rPr>
        <w:t>2</w:t>
      </w:r>
      <w:r>
        <w:rPr>
          <w:sz w:val="32"/>
          <w:szCs w:val="32"/>
        </w:rPr>
        <w:t>Н</w:t>
      </w:r>
      <w:r>
        <w:rPr>
          <w:sz w:val="32"/>
          <w:szCs w:val="32"/>
          <w:vertAlign w:val="subscript"/>
        </w:rPr>
        <w:t>5</w:t>
      </w:r>
      <w:r>
        <w:rPr>
          <w:sz w:val="32"/>
          <w:szCs w:val="32"/>
        </w:rPr>
        <w:t>ОН, СН</w:t>
      </w:r>
      <w:r>
        <w:rPr>
          <w:sz w:val="32"/>
          <w:szCs w:val="32"/>
          <w:vertAlign w:val="subscript"/>
        </w:rPr>
        <w:t>3</w:t>
      </w:r>
      <w:r>
        <w:rPr>
          <w:sz w:val="32"/>
          <w:szCs w:val="32"/>
        </w:rPr>
        <w:t>СООН);</w:t>
      </w:r>
    </w:p>
    <w:p w:rsidR="0042512F" w:rsidRDefault="0042512F" w:rsidP="0042512F">
      <w:pPr>
        <w:shd w:val="clear" w:color="auto" w:fill="FFFFFF"/>
        <w:autoSpaceDE w:val="0"/>
        <w:autoSpaceDN w:val="0"/>
        <w:adjustRightInd w:val="0"/>
        <w:ind w:firstLine="709"/>
        <w:jc w:val="both"/>
        <w:rPr>
          <w:sz w:val="32"/>
          <w:szCs w:val="32"/>
        </w:rPr>
      </w:pPr>
      <w:r>
        <w:rPr>
          <w:sz w:val="32"/>
          <w:szCs w:val="32"/>
        </w:rPr>
        <w:t>— вычисления: а) массовой доли химического эле</w:t>
      </w:r>
      <w:r>
        <w:rPr>
          <w:sz w:val="32"/>
          <w:szCs w:val="32"/>
        </w:rPr>
        <w:softHyphen/>
        <w:t>мента по формуле вещества, б) количества' вещества (массы) по количеству вещества (массе) одного из всту</w:t>
      </w:r>
      <w:r>
        <w:rPr>
          <w:sz w:val="32"/>
          <w:szCs w:val="32"/>
        </w:rPr>
        <w:softHyphen/>
        <w:t>пивших в реакцию или полученных веществ, в) массо</w:t>
      </w:r>
      <w:r>
        <w:rPr>
          <w:sz w:val="32"/>
          <w:szCs w:val="32"/>
        </w:rPr>
        <w:softHyphen/>
        <w:t>вой доли растворенного вещества.</w:t>
      </w:r>
    </w:p>
    <w:p w:rsidR="0042512F" w:rsidRDefault="0042512F" w:rsidP="0042512F">
      <w:pPr>
        <w:shd w:val="clear" w:color="auto" w:fill="FFFFFF"/>
        <w:autoSpaceDE w:val="0"/>
        <w:autoSpaceDN w:val="0"/>
        <w:adjustRightInd w:val="0"/>
        <w:ind w:firstLine="709"/>
        <w:jc w:val="both"/>
        <w:rPr>
          <w:sz w:val="32"/>
          <w:szCs w:val="32"/>
        </w:rPr>
      </w:pPr>
      <w:r>
        <w:rPr>
          <w:b/>
          <w:bCs/>
          <w:i/>
          <w:iCs/>
          <w:sz w:val="32"/>
          <w:szCs w:val="32"/>
        </w:rPr>
        <w:lastRenderedPageBreak/>
        <w:t>Называть:</w:t>
      </w:r>
    </w:p>
    <w:p w:rsidR="0042512F" w:rsidRDefault="0042512F" w:rsidP="0042512F">
      <w:pPr>
        <w:shd w:val="clear" w:color="auto" w:fill="FFFFFF"/>
        <w:autoSpaceDE w:val="0"/>
        <w:autoSpaceDN w:val="0"/>
        <w:adjustRightInd w:val="0"/>
        <w:ind w:firstLine="709"/>
        <w:jc w:val="both"/>
        <w:rPr>
          <w:sz w:val="32"/>
          <w:szCs w:val="32"/>
        </w:rPr>
      </w:pPr>
      <w:r>
        <w:rPr>
          <w:sz w:val="32"/>
          <w:szCs w:val="32"/>
        </w:rPr>
        <w:t>— химический элемент по его символу;</w:t>
      </w:r>
    </w:p>
    <w:p w:rsidR="0042512F" w:rsidRDefault="0042512F" w:rsidP="0042512F">
      <w:pPr>
        <w:shd w:val="clear" w:color="auto" w:fill="FFFFFF"/>
        <w:autoSpaceDE w:val="0"/>
        <w:autoSpaceDN w:val="0"/>
        <w:adjustRightInd w:val="0"/>
        <w:ind w:firstLine="709"/>
        <w:jc w:val="both"/>
        <w:rPr>
          <w:sz w:val="32"/>
          <w:szCs w:val="32"/>
        </w:rPr>
      </w:pPr>
      <w:r>
        <w:rPr>
          <w:sz w:val="32"/>
          <w:szCs w:val="32"/>
        </w:rPr>
        <w:t>—  вещества по их химическим формулам;</w:t>
      </w:r>
    </w:p>
    <w:p w:rsidR="0042512F" w:rsidRDefault="0042512F" w:rsidP="0042512F">
      <w:pPr>
        <w:shd w:val="clear" w:color="auto" w:fill="FFFFFF"/>
        <w:autoSpaceDE w:val="0"/>
        <w:autoSpaceDN w:val="0"/>
        <w:adjustRightInd w:val="0"/>
        <w:ind w:firstLine="709"/>
        <w:jc w:val="both"/>
        <w:rPr>
          <w:sz w:val="32"/>
          <w:szCs w:val="32"/>
        </w:rPr>
      </w:pPr>
      <w:r>
        <w:rPr>
          <w:sz w:val="32"/>
          <w:szCs w:val="32"/>
        </w:rPr>
        <w:t>— свойства неорганических и органических веществ;</w:t>
      </w:r>
    </w:p>
    <w:p w:rsidR="0042512F" w:rsidRDefault="0042512F" w:rsidP="0042512F">
      <w:pPr>
        <w:shd w:val="clear" w:color="auto" w:fill="FFFFFF"/>
        <w:autoSpaceDE w:val="0"/>
        <w:autoSpaceDN w:val="0"/>
        <w:adjustRightInd w:val="0"/>
        <w:ind w:firstLine="709"/>
        <w:jc w:val="both"/>
        <w:rPr>
          <w:sz w:val="32"/>
          <w:szCs w:val="32"/>
        </w:rPr>
      </w:pPr>
      <w:r>
        <w:rPr>
          <w:sz w:val="32"/>
          <w:szCs w:val="32"/>
        </w:rPr>
        <w:t>— функциональные группы органических веществ;</w:t>
      </w:r>
    </w:p>
    <w:p w:rsidR="0042512F" w:rsidRDefault="0042512F" w:rsidP="0042512F">
      <w:pPr>
        <w:shd w:val="clear" w:color="auto" w:fill="FFFFFF"/>
        <w:autoSpaceDE w:val="0"/>
        <w:autoSpaceDN w:val="0"/>
        <w:adjustRightInd w:val="0"/>
        <w:ind w:firstLine="709"/>
        <w:jc w:val="both"/>
        <w:rPr>
          <w:sz w:val="32"/>
          <w:szCs w:val="32"/>
        </w:rPr>
      </w:pPr>
      <w:r>
        <w:rPr>
          <w:sz w:val="32"/>
          <w:szCs w:val="32"/>
        </w:rPr>
        <w:t>—  признаки и условия осуществления химических реакций;</w:t>
      </w:r>
    </w:p>
    <w:p w:rsidR="0042512F" w:rsidRDefault="0042512F" w:rsidP="0042512F">
      <w:pPr>
        <w:shd w:val="clear" w:color="auto" w:fill="FFFFFF"/>
        <w:autoSpaceDE w:val="0"/>
        <w:autoSpaceDN w:val="0"/>
        <w:adjustRightInd w:val="0"/>
        <w:ind w:firstLine="709"/>
        <w:jc w:val="both"/>
        <w:rPr>
          <w:sz w:val="32"/>
          <w:szCs w:val="32"/>
        </w:rPr>
      </w:pPr>
      <w:r>
        <w:rPr>
          <w:sz w:val="32"/>
          <w:szCs w:val="32"/>
        </w:rPr>
        <w:t>— факторы, влияющие на скорость химической ре</w:t>
      </w:r>
      <w:r>
        <w:rPr>
          <w:sz w:val="32"/>
          <w:szCs w:val="32"/>
        </w:rPr>
        <w:softHyphen/>
        <w:t>акции;</w:t>
      </w:r>
    </w:p>
    <w:p w:rsidR="0042512F" w:rsidRDefault="0042512F" w:rsidP="0042512F">
      <w:pPr>
        <w:shd w:val="clear" w:color="auto" w:fill="FFFFFF"/>
        <w:autoSpaceDE w:val="0"/>
        <w:autoSpaceDN w:val="0"/>
        <w:adjustRightInd w:val="0"/>
        <w:ind w:firstLine="709"/>
        <w:jc w:val="both"/>
        <w:rPr>
          <w:sz w:val="32"/>
          <w:szCs w:val="32"/>
        </w:rPr>
      </w:pPr>
      <w:r>
        <w:rPr>
          <w:sz w:val="32"/>
          <w:szCs w:val="32"/>
        </w:rPr>
        <w:t>— типы химических реакций;</w:t>
      </w:r>
    </w:p>
    <w:p w:rsidR="0042512F" w:rsidRDefault="0042512F" w:rsidP="0042512F">
      <w:pPr>
        <w:shd w:val="clear" w:color="auto" w:fill="FFFFFF"/>
        <w:autoSpaceDE w:val="0"/>
        <w:autoSpaceDN w:val="0"/>
        <w:adjustRightInd w:val="0"/>
        <w:ind w:firstLine="709"/>
        <w:jc w:val="both"/>
        <w:rPr>
          <w:sz w:val="32"/>
          <w:szCs w:val="32"/>
        </w:rPr>
      </w:pPr>
      <w:r>
        <w:rPr>
          <w:sz w:val="32"/>
          <w:szCs w:val="32"/>
        </w:rPr>
        <w:t>— биологически важные органические соединения (углеводы, жиры, белки).</w:t>
      </w:r>
    </w:p>
    <w:p w:rsidR="0042512F" w:rsidRDefault="0042512F" w:rsidP="0042512F">
      <w:pPr>
        <w:shd w:val="clear" w:color="auto" w:fill="FFFFFF"/>
        <w:autoSpaceDE w:val="0"/>
        <w:autoSpaceDN w:val="0"/>
        <w:adjustRightInd w:val="0"/>
        <w:ind w:firstLine="709"/>
        <w:jc w:val="both"/>
        <w:rPr>
          <w:sz w:val="32"/>
          <w:szCs w:val="32"/>
        </w:rPr>
      </w:pPr>
      <w:r>
        <w:rPr>
          <w:b/>
          <w:bCs/>
          <w:i/>
          <w:iCs/>
          <w:sz w:val="32"/>
          <w:szCs w:val="32"/>
        </w:rPr>
        <w:t>Определять:</w:t>
      </w:r>
    </w:p>
    <w:p w:rsidR="0042512F" w:rsidRDefault="0042512F" w:rsidP="0042512F">
      <w:pPr>
        <w:shd w:val="clear" w:color="auto" w:fill="FFFFFF"/>
        <w:autoSpaceDE w:val="0"/>
        <w:autoSpaceDN w:val="0"/>
        <w:adjustRightInd w:val="0"/>
        <w:ind w:firstLine="709"/>
        <w:jc w:val="both"/>
        <w:rPr>
          <w:sz w:val="32"/>
          <w:szCs w:val="32"/>
        </w:rPr>
      </w:pPr>
      <w:r>
        <w:rPr>
          <w:sz w:val="32"/>
          <w:szCs w:val="32"/>
        </w:rPr>
        <w:t>— простые и сложные вещества;</w:t>
      </w:r>
    </w:p>
    <w:p w:rsidR="0042512F" w:rsidRDefault="0042512F" w:rsidP="0042512F">
      <w:pPr>
        <w:shd w:val="clear" w:color="auto" w:fill="FFFFFF"/>
        <w:autoSpaceDE w:val="0"/>
        <w:autoSpaceDN w:val="0"/>
        <w:adjustRightInd w:val="0"/>
        <w:ind w:firstLine="709"/>
        <w:jc w:val="both"/>
        <w:rPr>
          <w:sz w:val="32"/>
          <w:szCs w:val="32"/>
        </w:rPr>
      </w:pPr>
      <w:r>
        <w:rPr>
          <w:sz w:val="32"/>
          <w:szCs w:val="32"/>
        </w:rPr>
        <w:t>—  принадлежность веществ к определенному классу;</w:t>
      </w:r>
    </w:p>
    <w:p w:rsidR="0042512F" w:rsidRDefault="0042512F" w:rsidP="0042512F">
      <w:pPr>
        <w:ind w:firstLine="709"/>
        <w:jc w:val="both"/>
        <w:rPr>
          <w:sz w:val="32"/>
          <w:szCs w:val="32"/>
        </w:rPr>
      </w:pPr>
      <w:r>
        <w:rPr>
          <w:sz w:val="32"/>
          <w:szCs w:val="32"/>
        </w:rPr>
        <w:t>—  валентность и (или) степень окисления химиче</w:t>
      </w:r>
      <w:r>
        <w:rPr>
          <w:sz w:val="32"/>
          <w:szCs w:val="32"/>
        </w:rPr>
        <w:softHyphen/>
        <w:t>ских элементов в бинарных соединениях;</w:t>
      </w:r>
    </w:p>
    <w:p w:rsidR="0042512F" w:rsidRDefault="0042512F" w:rsidP="0042512F">
      <w:pPr>
        <w:shd w:val="clear" w:color="auto" w:fill="FFFFFF"/>
        <w:autoSpaceDE w:val="0"/>
        <w:autoSpaceDN w:val="0"/>
        <w:adjustRightInd w:val="0"/>
        <w:ind w:firstLine="709"/>
        <w:jc w:val="both"/>
        <w:rPr>
          <w:sz w:val="32"/>
          <w:szCs w:val="32"/>
        </w:rPr>
      </w:pPr>
      <w:r>
        <w:rPr>
          <w:sz w:val="32"/>
          <w:szCs w:val="32"/>
        </w:rPr>
        <w:t>—  вид химической связи между атомами в типичных случаях: а) щелочной металл — галоген, б) водород — типичные неметаллы, в) в молекулах простых веществ;</w:t>
      </w:r>
    </w:p>
    <w:p w:rsidR="0042512F" w:rsidRDefault="0042512F" w:rsidP="0042512F">
      <w:pPr>
        <w:shd w:val="clear" w:color="auto" w:fill="FFFFFF"/>
        <w:autoSpaceDE w:val="0"/>
        <w:autoSpaceDN w:val="0"/>
        <w:adjustRightInd w:val="0"/>
        <w:ind w:firstLine="709"/>
        <w:jc w:val="both"/>
        <w:rPr>
          <w:sz w:val="32"/>
          <w:szCs w:val="32"/>
        </w:rPr>
      </w:pPr>
      <w:r>
        <w:rPr>
          <w:sz w:val="32"/>
          <w:szCs w:val="32"/>
        </w:rPr>
        <w:lastRenderedPageBreak/>
        <w:t>— тип химической реакции: а) по числу и составу исходных веществ и продуктов реакции, б) по характе</w:t>
      </w:r>
      <w:r>
        <w:rPr>
          <w:sz w:val="32"/>
          <w:szCs w:val="32"/>
        </w:rPr>
        <w:softHyphen/>
        <w:t>ру теплового эффекта, в) по изменению степеней окис</w:t>
      </w:r>
      <w:r>
        <w:rPr>
          <w:sz w:val="32"/>
          <w:szCs w:val="32"/>
        </w:rPr>
        <w:softHyphen/>
        <w:t>ления химических элементов.</w:t>
      </w:r>
    </w:p>
    <w:p w:rsidR="0042512F" w:rsidRDefault="0042512F" w:rsidP="0042512F">
      <w:pPr>
        <w:shd w:val="clear" w:color="auto" w:fill="FFFFFF"/>
        <w:autoSpaceDE w:val="0"/>
        <w:autoSpaceDN w:val="0"/>
        <w:adjustRightInd w:val="0"/>
        <w:ind w:firstLine="709"/>
        <w:jc w:val="both"/>
        <w:rPr>
          <w:sz w:val="32"/>
          <w:szCs w:val="32"/>
        </w:rPr>
      </w:pPr>
      <w:r>
        <w:rPr>
          <w:b/>
          <w:bCs/>
          <w:i/>
          <w:iCs/>
          <w:sz w:val="32"/>
          <w:szCs w:val="32"/>
        </w:rPr>
        <w:t>Составлять:</w:t>
      </w:r>
    </w:p>
    <w:p w:rsidR="0042512F" w:rsidRDefault="0042512F" w:rsidP="0042512F">
      <w:pPr>
        <w:shd w:val="clear" w:color="auto" w:fill="FFFFFF"/>
        <w:autoSpaceDE w:val="0"/>
        <w:autoSpaceDN w:val="0"/>
        <w:adjustRightInd w:val="0"/>
        <w:ind w:firstLine="709"/>
        <w:jc w:val="both"/>
        <w:rPr>
          <w:sz w:val="32"/>
          <w:szCs w:val="32"/>
        </w:rPr>
      </w:pPr>
      <w:r>
        <w:rPr>
          <w:i/>
          <w:iCs/>
          <w:sz w:val="32"/>
          <w:szCs w:val="32"/>
        </w:rPr>
        <w:t xml:space="preserve">—  </w:t>
      </w:r>
      <w:r>
        <w:rPr>
          <w:sz w:val="32"/>
          <w:szCs w:val="32"/>
        </w:rPr>
        <w:t>формулы неорганических соединений (по валент</w:t>
      </w:r>
      <w:r>
        <w:rPr>
          <w:sz w:val="32"/>
          <w:szCs w:val="32"/>
        </w:rPr>
        <w:softHyphen/>
        <w:t>ности химических элементов или степени окисления);</w:t>
      </w:r>
    </w:p>
    <w:p w:rsidR="0042512F" w:rsidRDefault="0042512F" w:rsidP="0042512F">
      <w:pPr>
        <w:shd w:val="clear" w:color="auto" w:fill="FFFFFF"/>
        <w:autoSpaceDE w:val="0"/>
        <w:autoSpaceDN w:val="0"/>
        <w:adjustRightInd w:val="0"/>
        <w:ind w:firstLine="709"/>
        <w:jc w:val="both"/>
        <w:rPr>
          <w:sz w:val="32"/>
          <w:szCs w:val="32"/>
        </w:rPr>
      </w:pPr>
      <w:r>
        <w:rPr>
          <w:sz w:val="32"/>
          <w:szCs w:val="32"/>
        </w:rPr>
        <w:t>—  молекулярные, структурные формулы органиче</w:t>
      </w:r>
      <w:r>
        <w:rPr>
          <w:sz w:val="32"/>
          <w:szCs w:val="32"/>
        </w:rPr>
        <w:softHyphen/>
        <w:t>ских веществ;</w:t>
      </w:r>
    </w:p>
    <w:p w:rsidR="0042512F" w:rsidRDefault="0042512F" w:rsidP="0042512F">
      <w:pPr>
        <w:shd w:val="clear" w:color="auto" w:fill="FFFFFF"/>
        <w:autoSpaceDE w:val="0"/>
        <w:autoSpaceDN w:val="0"/>
        <w:adjustRightInd w:val="0"/>
        <w:ind w:firstLine="709"/>
        <w:jc w:val="both"/>
        <w:rPr>
          <w:sz w:val="32"/>
          <w:szCs w:val="32"/>
        </w:rPr>
      </w:pPr>
      <w:r>
        <w:rPr>
          <w:sz w:val="32"/>
          <w:szCs w:val="32"/>
        </w:rPr>
        <w:t>— схемы распределения электронов в атомах хими</w:t>
      </w:r>
      <w:r>
        <w:rPr>
          <w:sz w:val="32"/>
          <w:szCs w:val="32"/>
        </w:rPr>
        <w:softHyphen/>
        <w:t>ческих элементов с порядковыми номерами 1—20;</w:t>
      </w:r>
    </w:p>
    <w:p w:rsidR="0042512F" w:rsidRDefault="0042512F" w:rsidP="0042512F">
      <w:pPr>
        <w:shd w:val="clear" w:color="auto" w:fill="FFFFFF"/>
        <w:autoSpaceDE w:val="0"/>
        <w:autoSpaceDN w:val="0"/>
        <w:adjustRightInd w:val="0"/>
        <w:ind w:firstLine="709"/>
        <w:jc w:val="both"/>
        <w:rPr>
          <w:sz w:val="32"/>
          <w:szCs w:val="32"/>
        </w:rPr>
      </w:pPr>
      <w:r>
        <w:rPr>
          <w:sz w:val="32"/>
          <w:szCs w:val="32"/>
        </w:rPr>
        <w:t>—  уравнения химических реакций различных типов;</w:t>
      </w:r>
    </w:p>
    <w:p w:rsidR="0042512F" w:rsidRDefault="0042512F" w:rsidP="0042512F">
      <w:pPr>
        <w:shd w:val="clear" w:color="auto" w:fill="FFFFFF"/>
        <w:autoSpaceDE w:val="0"/>
        <w:autoSpaceDN w:val="0"/>
        <w:adjustRightInd w:val="0"/>
        <w:ind w:firstLine="709"/>
        <w:jc w:val="both"/>
        <w:rPr>
          <w:sz w:val="32"/>
          <w:szCs w:val="32"/>
        </w:rPr>
      </w:pPr>
      <w:r>
        <w:rPr>
          <w:sz w:val="32"/>
          <w:szCs w:val="32"/>
        </w:rPr>
        <w:t>— уравнения электролитической диссоциации кис</w:t>
      </w:r>
      <w:r>
        <w:rPr>
          <w:sz w:val="32"/>
          <w:szCs w:val="32"/>
        </w:rPr>
        <w:softHyphen/>
        <w:t>лот, оснований, солей;</w:t>
      </w:r>
    </w:p>
    <w:p w:rsidR="0042512F" w:rsidRDefault="0042512F" w:rsidP="0042512F">
      <w:pPr>
        <w:shd w:val="clear" w:color="auto" w:fill="FFFFFF"/>
        <w:autoSpaceDE w:val="0"/>
        <w:autoSpaceDN w:val="0"/>
        <w:adjustRightInd w:val="0"/>
        <w:ind w:firstLine="709"/>
        <w:jc w:val="both"/>
        <w:rPr>
          <w:sz w:val="32"/>
          <w:szCs w:val="32"/>
        </w:rPr>
      </w:pPr>
      <w:r>
        <w:rPr>
          <w:sz w:val="32"/>
          <w:szCs w:val="32"/>
        </w:rPr>
        <w:t>—  полные и сокращенные ионные уравнения реак</w:t>
      </w:r>
      <w:r>
        <w:rPr>
          <w:sz w:val="32"/>
          <w:szCs w:val="32"/>
        </w:rPr>
        <w:softHyphen/>
        <w:t xml:space="preserve">ций обмена.  </w:t>
      </w:r>
    </w:p>
    <w:p w:rsidR="0042512F" w:rsidRDefault="0042512F" w:rsidP="0042512F">
      <w:pPr>
        <w:shd w:val="clear" w:color="auto" w:fill="FFFFFF"/>
        <w:autoSpaceDE w:val="0"/>
        <w:autoSpaceDN w:val="0"/>
        <w:adjustRightInd w:val="0"/>
        <w:ind w:firstLine="709"/>
        <w:jc w:val="both"/>
        <w:rPr>
          <w:sz w:val="32"/>
          <w:szCs w:val="32"/>
        </w:rPr>
      </w:pPr>
      <w:r>
        <w:rPr>
          <w:b/>
          <w:bCs/>
          <w:i/>
          <w:iCs/>
          <w:sz w:val="32"/>
          <w:szCs w:val="32"/>
        </w:rPr>
        <w:t>Характеризовать:</w:t>
      </w:r>
    </w:p>
    <w:p w:rsidR="0042512F" w:rsidRDefault="0042512F" w:rsidP="0042512F">
      <w:pPr>
        <w:shd w:val="clear" w:color="auto" w:fill="FFFFFF"/>
        <w:autoSpaceDE w:val="0"/>
        <w:autoSpaceDN w:val="0"/>
        <w:adjustRightInd w:val="0"/>
        <w:ind w:firstLine="709"/>
        <w:jc w:val="both"/>
        <w:rPr>
          <w:sz w:val="32"/>
          <w:szCs w:val="32"/>
        </w:rPr>
      </w:pPr>
      <w:r>
        <w:rPr>
          <w:i/>
          <w:iCs/>
          <w:sz w:val="32"/>
          <w:szCs w:val="32"/>
        </w:rPr>
        <w:t xml:space="preserve">—  </w:t>
      </w:r>
      <w:r>
        <w:rPr>
          <w:sz w:val="32"/>
          <w:szCs w:val="32"/>
        </w:rPr>
        <w:t>качественный и количественный состав вещества;</w:t>
      </w:r>
    </w:p>
    <w:p w:rsidR="0042512F" w:rsidRDefault="0042512F" w:rsidP="0042512F">
      <w:pPr>
        <w:shd w:val="clear" w:color="auto" w:fill="FFFFFF"/>
        <w:autoSpaceDE w:val="0"/>
        <w:autoSpaceDN w:val="0"/>
        <w:adjustRightInd w:val="0"/>
        <w:ind w:firstLine="709"/>
        <w:jc w:val="both"/>
        <w:rPr>
          <w:sz w:val="32"/>
          <w:szCs w:val="32"/>
        </w:rPr>
      </w:pPr>
      <w:r>
        <w:rPr>
          <w:sz w:val="32"/>
          <w:szCs w:val="32"/>
        </w:rPr>
        <w:t>— химические элементы малых периодов, а также калий и кальций по положению в периодической сис</w:t>
      </w:r>
      <w:r>
        <w:rPr>
          <w:sz w:val="32"/>
          <w:szCs w:val="32"/>
        </w:rPr>
        <w:softHyphen/>
        <w:t>теме Д. И. Менделеева и строению их атомов;</w:t>
      </w:r>
    </w:p>
    <w:p w:rsidR="0042512F" w:rsidRDefault="0042512F" w:rsidP="0042512F">
      <w:pPr>
        <w:shd w:val="clear" w:color="auto" w:fill="FFFFFF"/>
        <w:autoSpaceDE w:val="0"/>
        <w:autoSpaceDN w:val="0"/>
        <w:adjustRightInd w:val="0"/>
        <w:ind w:firstLine="709"/>
        <w:jc w:val="both"/>
        <w:rPr>
          <w:sz w:val="32"/>
          <w:szCs w:val="32"/>
        </w:rPr>
      </w:pPr>
      <w:r>
        <w:rPr>
          <w:sz w:val="32"/>
          <w:szCs w:val="32"/>
        </w:rPr>
        <w:lastRenderedPageBreak/>
        <w:t>—  свойства высших оксидов элементов с порядко</w:t>
      </w:r>
      <w:r>
        <w:rPr>
          <w:sz w:val="32"/>
          <w:szCs w:val="32"/>
        </w:rPr>
        <w:softHyphen/>
        <w:t>выми номерами 1—20, а также соответствующих им кислот и оснований;</w:t>
      </w:r>
    </w:p>
    <w:p w:rsidR="0042512F" w:rsidRDefault="0042512F" w:rsidP="0042512F">
      <w:pPr>
        <w:shd w:val="clear" w:color="auto" w:fill="FFFFFF"/>
        <w:autoSpaceDE w:val="0"/>
        <w:autoSpaceDN w:val="0"/>
        <w:adjustRightInd w:val="0"/>
        <w:ind w:firstLine="709"/>
        <w:jc w:val="both"/>
        <w:rPr>
          <w:sz w:val="32"/>
          <w:szCs w:val="32"/>
        </w:rPr>
      </w:pPr>
      <w:r>
        <w:rPr>
          <w:sz w:val="32"/>
          <w:szCs w:val="32"/>
        </w:rPr>
        <w:t>—  химические свойства органических и неорганиче</w:t>
      </w:r>
      <w:r>
        <w:rPr>
          <w:sz w:val="32"/>
          <w:szCs w:val="32"/>
        </w:rPr>
        <w:softHyphen/>
        <w:t>ских веществ;</w:t>
      </w:r>
    </w:p>
    <w:p w:rsidR="0042512F" w:rsidRDefault="0042512F" w:rsidP="0042512F">
      <w:pPr>
        <w:shd w:val="clear" w:color="auto" w:fill="FFFFFF"/>
        <w:autoSpaceDE w:val="0"/>
        <w:autoSpaceDN w:val="0"/>
        <w:adjustRightInd w:val="0"/>
        <w:ind w:firstLine="709"/>
        <w:jc w:val="both"/>
        <w:rPr>
          <w:sz w:val="32"/>
          <w:szCs w:val="32"/>
        </w:rPr>
      </w:pPr>
      <w:r>
        <w:rPr>
          <w:sz w:val="32"/>
          <w:szCs w:val="32"/>
        </w:rPr>
        <w:t>—  химическое загрязнение окружающей среды как следствие производственных процессов (на примере производства серной кислоты) и неправильного ис</w:t>
      </w:r>
      <w:r>
        <w:rPr>
          <w:sz w:val="32"/>
          <w:szCs w:val="32"/>
        </w:rPr>
        <w:softHyphen/>
        <w:t>пользования веществ в быту, сельском хозяйстве;</w:t>
      </w:r>
    </w:p>
    <w:p w:rsidR="0042512F" w:rsidRDefault="0042512F" w:rsidP="0042512F">
      <w:pPr>
        <w:shd w:val="clear" w:color="auto" w:fill="FFFFFF"/>
        <w:autoSpaceDE w:val="0"/>
        <w:autoSpaceDN w:val="0"/>
        <w:adjustRightInd w:val="0"/>
        <w:ind w:firstLine="709"/>
        <w:jc w:val="both"/>
        <w:rPr>
          <w:sz w:val="32"/>
          <w:szCs w:val="32"/>
        </w:rPr>
      </w:pPr>
      <w:r>
        <w:rPr>
          <w:sz w:val="32"/>
          <w:szCs w:val="32"/>
        </w:rPr>
        <w:t>—  способы защиты окружающей среды от загрязнений;</w:t>
      </w:r>
    </w:p>
    <w:p w:rsidR="0042512F" w:rsidRDefault="0042512F" w:rsidP="0042512F">
      <w:pPr>
        <w:shd w:val="clear" w:color="auto" w:fill="FFFFFF"/>
        <w:autoSpaceDE w:val="0"/>
        <w:autoSpaceDN w:val="0"/>
        <w:adjustRightInd w:val="0"/>
        <w:ind w:firstLine="709"/>
        <w:jc w:val="both"/>
        <w:rPr>
          <w:sz w:val="32"/>
          <w:szCs w:val="32"/>
        </w:rPr>
      </w:pPr>
      <w:r>
        <w:rPr>
          <w:sz w:val="32"/>
          <w:szCs w:val="32"/>
        </w:rPr>
        <w:t>— строение и общие свойства металлов;</w:t>
      </w:r>
    </w:p>
    <w:p w:rsidR="0042512F" w:rsidRDefault="0042512F" w:rsidP="0042512F">
      <w:pPr>
        <w:shd w:val="clear" w:color="auto" w:fill="FFFFFF"/>
        <w:autoSpaceDE w:val="0"/>
        <w:autoSpaceDN w:val="0"/>
        <w:adjustRightInd w:val="0"/>
        <w:ind w:firstLine="709"/>
        <w:jc w:val="both"/>
        <w:rPr>
          <w:sz w:val="32"/>
          <w:szCs w:val="32"/>
        </w:rPr>
      </w:pPr>
      <w:r>
        <w:rPr>
          <w:sz w:val="32"/>
          <w:szCs w:val="32"/>
        </w:rPr>
        <w:t>— связь между составом, строением, свойствами ве</w:t>
      </w:r>
      <w:r>
        <w:rPr>
          <w:sz w:val="32"/>
          <w:szCs w:val="32"/>
        </w:rPr>
        <w:softHyphen/>
        <w:t>ществ и их применением;                                          *</w:t>
      </w:r>
    </w:p>
    <w:p w:rsidR="0042512F" w:rsidRDefault="0042512F" w:rsidP="0042512F">
      <w:pPr>
        <w:shd w:val="clear" w:color="auto" w:fill="FFFFFF"/>
        <w:autoSpaceDE w:val="0"/>
        <w:autoSpaceDN w:val="0"/>
        <w:adjustRightInd w:val="0"/>
        <w:ind w:firstLine="709"/>
        <w:jc w:val="both"/>
        <w:rPr>
          <w:sz w:val="32"/>
          <w:szCs w:val="32"/>
        </w:rPr>
      </w:pPr>
      <w:proofErr w:type="gramStart"/>
      <w:r>
        <w:rPr>
          <w:sz w:val="32"/>
          <w:szCs w:val="32"/>
        </w:rPr>
        <w:t>— области практического применения полиэтилена, металлических сплавов (чугун, сталь, дюралюминий), силикатных материалов (стекло, цемент);</w:t>
      </w:r>
      <w:proofErr w:type="gramEnd"/>
    </w:p>
    <w:p w:rsidR="0042512F" w:rsidRDefault="0042512F" w:rsidP="0042512F">
      <w:pPr>
        <w:shd w:val="clear" w:color="auto" w:fill="FFFFFF"/>
        <w:autoSpaceDE w:val="0"/>
        <w:autoSpaceDN w:val="0"/>
        <w:adjustRightInd w:val="0"/>
        <w:ind w:firstLine="709"/>
        <w:jc w:val="both"/>
        <w:rPr>
          <w:sz w:val="32"/>
          <w:szCs w:val="32"/>
        </w:rPr>
      </w:pPr>
      <w:r>
        <w:rPr>
          <w:sz w:val="32"/>
          <w:szCs w:val="32"/>
        </w:rPr>
        <w:t>— свойства и физиологическое действие на орга</w:t>
      </w:r>
      <w:r>
        <w:rPr>
          <w:sz w:val="32"/>
          <w:szCs w:val="32"/>
        </w:rPr>
        <w:softHyphen/>
        <w:t>низм оксида углерода (</w:t>
      </w:r>
      <w:r>
        <w:rPr>
          <w:sz w:val="32"/>
          <w:szCs w:val="32"/>
          <w:lang w:val="en-US"/>
        </w:rPr>
        <w:t>II</w:t>
      </w:r>
      <w:r>
        <w:rPr>
          <w:sz w:val="32"/>
          <w:szCs w:val="32"/>
        </w:rPr>
        <w:t>), аммиака, хлора, озона, рту</w:t>
      </w:r>
      <w:r>
        <w:rPr>
          <w:sz w:val="32"/>
          <w:szCs w:val="32"/>
        </w:rPr>
        <w:softHyphen/>
        <w:t>ти, этилового спирта, бензина;</w:t>
      </w:r>
    </w:p>
    <w:p w:rsidR="0042512F" w:rsidRDefault="0042512F" w:rsidP="0042512F">
      <w:pPr>
        <w:shd w:val="clear" w:color="auto" w:fill="FFFFFF"/>
        <w:autoSpaceDE w:val="0"/>
        <w:autoSpaceDN w:val="0"/>
        <w:adjustRightInd w:val="0"/>
        <w:ind w:firstLine="709"/>
        <w:jc w:val="both"/>
        <w:rPr>
          <w:sz w:val="32"/>
          <w:szCs w:val="32"/>
        </w:rPr>
      </w:pPr>
      <w:r>
        <w:rPr>
          <w:sz w:val="32"/>
          <w:szCs w:val="32"/>
        </w:rPr>
        <w:t>— состав и применение веществ: пищевой соды, медного купороса, йода (спиртовой раствор), глюкозы, сахарозы, крахмала и клетчатки;</w:t>
      </w:r>
    </w:p>
    <w:p w:rsidR="0042512F" w:rsidRDefault="0042512F" w:rsidP="0042512F">
      <w:pPr>
        <w:shd w:val="clear" w:color="auto" w:fill="FFFFFF"/>
        <w:autoSpaceDE w:val="0"/>
        <w:autoSpaceDN w:val="0"/>
        <w:adjustRightInd w:val="0"/>
        <w:ind w:firstLine="709"/>
        <w:jc w:val="both"/>
        <w:rPr>
          <w:sz w:val="32"/>
          <w:szCs w:val="32"/>
        </w:rPr>
      </w:pPr>
      <w:r>
        <w:rPr>
          <w:sz w:val="32"/>
          <w:szCs w:val="32"/>
        </w:rPr>
        <w:t>—  круговороты углерода, кислорода, азота в природе Земли (по схемам).</w:t>
      </w:r>
    </w:p>
    <w:p w:rsidR="0042512F" w:rsidRDefault="0042512F" w:rsidP="0042512F">
      <w:pPr>
        <w:shd w:val="clear" w:color="auto" w:fill="FFFFFF"/>
        <w:autoSpaceDE w:val="0"/>
        <w:autoSpaceDN w:val="0"/>
        <w:adjustRightInd w:val="0"/>
        <w:ind w:firstLine="709"/>
        <w:jc w:val="both"/>
        <w:rPr>
          <w:sz w:val="32"/>
          <w:szCs w:val="32"/>
        </w:rPr>
      </w:pPr>
      <w:r>
        <w:rPr>
          <w:b/>
          <w:bCs/>
          <w:i/>
          <w:iCs/>
          <w:sz w:val="32"/>
          <w:szCs w:val="32"/>
        </w:rPr>
        <w:lastRenderedPageBreak/>
        <w:t>Объяснять:</w:t>
      </w:r>
    </w:p>
    <w:p w:rsidR="0042512F" w:rsidRDefault="0042512F" w:rsidP="0042512F">
      <w:pPr>
        <w:shd w:val="clear" w:color="auto" w:fill="FFFFFF"/>
        <w:autoSpaceDE w:val="0"/>
        <w:autoSpaceDN w:val="0"/>
        <w:adjustRightInd w:val="0"/>
        <w:ind w:firstLine="709"/>
        <w:jc w:val="both"/>
        <w:rPr>
          <w:sz w:val="32"/>
          <w:szCs w:val="32"/>
        </w:rPr>
      </w:pPr>
      <w:r>
        <w:rPr>
          <w:sz w:val="32"/>
          <w:szCs w:val="32"/>
        </w:rPr>
        <w:t>—  физический смысл порядкового (атомного) номе</w:t>
      </w:r>
      <w:r>
        <w:rPr>
          <w:sz w:val="32"/>
          <w:szCs w:val="32"/>
        </w:rPr>
        <w:softHyphen/>
        <w:t>ра химического элемента, номеров группы и периода, к которым он принадлежит в периодической системе Д. И. Менделеева;</w:t>
      </w:r>
    </w:p>
    <w:p w:rsidR="0042512F" w:rsidRDefault="0042512F" w:rsidP="0042512F">
      <w:pPr>
        <w:shd w:val="clear" w:color="auto" w:fill="FFFFFF"/>
        <w:autoSpaceDE w:val="0"/>
        <w:autoSpaceDN w:val="0"/>
        <w:adjustRightInd w:val="0"/>
        <w:ind w:firstLine="709"/>
        <w:jc w:val="both"/>
        <w:rPr>
          <w:sz w:val="32"/>
          <w:szCs w:val="32"/>
        </w:rPr>
      </w:pPr>
      <w:r>
        <w:rPr>
          <w:sz w:val="32"/>
          <w:szCs w:val="32"/>
        </w:rPr>
        <w:t>—  закономерности изменения свойств химических элементов малых периодов и главных подгрупп;</w:t>
      </w:r>
    </w:p>
    <w:p w:rsidR="0042512F" w:rsidRDefault="0042512F" w:rsidP="0042512F">
      <w:pPr>
        <w:shd w:val="clear" w:color="auto" w:fill="FFFFFF"/>
        <w:autoSpaceDE w:val="0"/>
        <w:autoSpaceDN w:val="0"/>
        <w:adjustRightInd w:val="0"/>
        <w:ind w:firstLine="709"/>
        <w:jc w:val="both"/>
        <w:rPr>
          <w:sz w:val="32"/>
          <w:szCs w:val="32"/>
        </w:rPr>
      </w:pPr>
      <w:r>
        <w:rPr>
          <w:sz w:val="32"/>
          <w:szCs w:val="32"/>
        </w:rPr>
        <w:t>—  причины сходства и различия в строении атомов химических элементов одного периода и одной главной подгруппы периодической системы Д. И. Менделеева;</w:t>
      </w:r>
    </w:p>
    <w:p w:rsidR="0042512F" w:rsidRDefault="0042512F" w:rsidP="0042512F">
      <w:pPr>
        <w:shd w:val="clear" w:color="auto" w:fill="FFFFFF"/>
        <w:autoSpaceDE w:val="0"/>
        <w:autoSpaceDN w:val="0"/>
        <w:adjustRightInd w:val="0"/>
        <w:ind w:firstLine="709"/>
        <w:jc w:val="both"/>
        <w:rPr>
          <w:sz w:val="32"/>
          <w:szCs w:val="32"/>
        </w:rPr>
      </w:pPr>
      <w:r>
        <w:rPr>
          <w:sz w:val="32"/>
          <w:szCs w:val="32"/>
        </w:rPr>
        <w:t>—  причины многообразия веществ;</w:t>
      </w:r>
    </w:p>
    <w:p w:rsidR="0042512F" w:rsidRDefault="0042512F" w:rsidP="0042512F">
      <w:pPr>
        <w:shd w:val="clear" w:color="auto" w:fill="FFFFFF"/>
        <w:autoSpaceDE w:val="0"/>
        <w:autoSpaceDN w:val="0"/>
        <w:adjustRightInd w:val="0"/>
        <w:ind w:firstLine="709"/>
        <w:jc w:val="both"/>
        <w:rPr>
          <w:sz w:val="32"/>
          <w:szCs w:val="32"/>
        </w:rPr>
      </w:pPr>
      <w:r>
        <w:rPr>
          <w:sz w:val="32"/>
          <w:szCs w:val="32"/>
        </w:rPr>
        <w:t>—  сущность процессов окисления и восстановления;</w:t>
      </w:r>
    </w:p>
    <w:p w:rsidR="0042512F" w:rsidRDefault="0042512F" w:rsidP="0042512F">
      <w:pPr>
        <w:shd w:val="clear" w:color="auto" w:fill="FFFFFF"/>
        <w:autoSpaceDE w:val="0"/>
        <w:autoSpaceDN w:val="0"/>
        <w:adjustRightInd w:val="0"/>
        <w:ind w:firstLine="709"/>
        <w:jc w:val="both"/>
        <w:rPr>
          <w:sz w:val="32"/>
          <w:szCs w:val="32"/>
        </w:rPr>
      </w:pPr>
      <w:r>
        <w:rPr>
          <w:sz w:val="32"/>
          <w:szCs w:val="32"/>
        </w:rPr>
        <w:t>—  условия горения и способы его прекращения;</w:t>
      </w:r>
    </w:p>
    <w:p w:rsidR="0042512F" w:rsidRDefault="0042512F" w:rsidP="0042512F">
      <w:pPr>
        <w:shd w:val="clear" w:color="auto" w:fill="FFFFFF"/>
        <w:autoSpaceDE w:val="0"/>
        <w:autoSpaceDN w:val="0"/>
        <w:adjustRightInd w:val="0"/>
        <w:ind w:firstLine="709"/>
        <w:jc w:val="both"/>
        <w:rPr>
          <w:sz w:val="32"/>
          <w:szCs w:val="32"/>
        </w:rPr>
      </w:pPr>
      <w:r>
        <w:rPr>
          <w:sz w:val="32"/>
          <w:szCs w:val="32"/>
        </w:rPr>
        <w:t>—  сущность реакций ионного обмена;</w:t>
      </w:r>
    </w:p>
    <w:p w:rsidR="0042512F" w:rsidRDefault="0042512F" w:rsidP="0042512F">
      <w:pPr>
        <w:rPr>
          <w:b/>
          <w:sz w:val="32"/>
          <w:szCs w:val="32"/>
        </w:rPr>
      </w:pPr>
      <w:r>
        <w:rPr>
          <w:sz w:val="32"/>
          <w:szCs w:val="32"/>
        </w:rPr>
        <w:t>—  зависимость свойств веществ от вида химической связи.</w:t>
      </w:r>
      <w:r>
        <w:rPr>
          <w:b/>
          <w:sz w:val="32"/>
          <w:szCs w:val="32"/>
        </w:rPr>
        <w:t xml:space="preserve"> </w:t>
      </w:r>
    </w:p>
    <w:p w:rsidR="0042512F" w:rsidRDefault="0042512F" w:rsidP="0042512F">
      <w:pPr>
        <w:rPr>
          <w:sz w:val="32"/>
          <w:szCs w:val="32"/>
        </w:rPr>
      </w:pPr>
      <w:r>
        <w:rPr>
          <w:b/>
          <w:sz w:val="32"/>
          <w:szCs w:val="32"/>
        </w:rPr>
        <w:t>Критерии и нормы устного ответа по химии</w:t>
      </w:r>
      <w:r>
        <w:rPr>
          <w:sz w:val="32"/>
          <w:szCs w:val="32"/>
        </w:rPr>
        <w:t>.</w:t>
      </w:r>
      <w:r>
        <w:rPr>
          <w:b/>
          <w:sz w:val="32"/>
          <w:szCs w:val="32"/>
        </w:rPr>
        <w:t xml:space="preserve"> </w:t>
      </w:r>
    </w:p>
    <w:p w:rsidR="0042512F" w:rsidRDefault="0042512F" w:rsidP="0042512F">
      <w:pPr>
        <w:rPr>
          <w:b/>
          <w:sz w:val="32"/>
          <w:szCs w:val="32"/>
        </w:rPr>
      </w:pPr>
      <w:r>
        <w:rPr>
          <w:sz w:val="32"/>
          <w:szCs w:val="32"/>
        </w:rPr>
        <w:t xml:space="preserve"> </w:t>
      </w:r>
      <w:r>
        <w:rPr>
          <w:b/>
          <w:sz w:val="32"/>
          <w:szCs w:val="32"/>
        </w:rPr>
        <w:t>Оценка знаний на 5</w:t>
      </w:r>
    </w:p>
    <w:p w:rsidR="0042512F" w:rsidRDefault="0042512F" w:rsidP="0042512F">
      <w:pPr>
        <w:rPr>
          <w:sz w:val="32"/>
          <w:szCs w:val="32"/>
        </w:rPr>
      </w:pPr>
      <w:r>
        <w:rPr>
          <w:sz w:val="32"/>
          <w:szCs w:val="32"/>
        </w:rPr>
        <w:t xml:space="preserve"> 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rsidR="0042512F" w:rsidRDefault="0042512F" w:rsidP="0042512F">
      <w:pPr>
        <w:rPr>
          <w:sz w:val="32"/>
          <w:szCs w:val="32"/>
        </w:rPr>
      </w:pPr>
      <w:r>
        <w:rPr>
          <w:sz w:val="32"/>
          <w:szCs w:val="32"/>
        </w:rPr>
        <w:lastRenderedPageBreak/>
        <w:t xml:space="preserve">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ранее приобретенных знаний) и внутрипредметные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 применяет систему условных обозначений при ведении записей, сопровождающих ответ; использует для доказательства выводы из наблюдений и опытов.</w:t>
      </w:r>
    </w:p>
    <w:p w:rsidR="0042512F" w:rsidRDefault="0042512F" w:rsidP="0042512F">
      <w:pPr>
        <w:rPr>
          <w:sz w:val="32"/>
          <w:szCs w:val="32"/>
        </w:rPr>
      </w:pPr>
      <w:r>
        <w:rPr>
          <w:sz w:val="32"/>
          <w:szCs w:val="32"/>
        </w:rPr>
        <w:t xml:space="preserve"> 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rsidR="0042512F" w:rsidRDefault="0042512F" w:rsidP="0042512F">
      <w:pPr>
        <w:rPr>
          <w:b/>
          <w:sz w:val="32"/>
          <w:szCs w:val="32"/>
        </w:rPr>
      </w:pPr>
      <w:r>
        <w:rPr>
          <w:b/>
          <w:sz w:val="32"/>
          <w:szCs w:val="32"/>
        </w:rPr>
        <w:t xml:space="preserve"> Оценка «4» ставится, если ученик:</w:t>
      </w:r>
    </w:p>
    <w:p w:rsidR="0042512F" w:rsidRDefault="0042512F" w:rsidP="0042512F">
      <w:pPr>
        <w:rPr>
          <w:sz w:val="32"/>
          <w:szCs w:val="32"/>
        </w:rPr>
      </w:pPr>
      <w:r>
        <w:rPr>
          <w:sz w:val="32"/>
          <w:szCs w:val="32"/>
        </w:rPr>
        <w:t xml:space="preserve"> 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w:t>
      </w:r>
      <w:r>
        <w:rPr>
          <w:sz w:val="32"/>
          <w:szCs w:val="32"/>
        </w:rPr>
        <w:lastRenderedPageBreak/>
        <w:t>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42512F" w:rsidRDefault="0042512F" w:rsidP="0042512F">
      <w:pPr>
        <w:rPr>
          <w:sz w:val="32"/>
          <w:szCs w:val="32"/>
        </w:rPr>
      </w:pPr>
      <w:r>
        <w:rPr>
          <w:sz w:val="32"/>
          <w:szCs w:val="32"/>
        </w:rPr>
        <w:t xml:space="preserve">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rsidR="0042512F" w:rsidRDefault="0042512F" w:rsidP="0042512F">
      <w:pPr>
        <w:rPr>
          <w:sz w:val="32"/>
          <w:szCs w:val="32"/>
        </w:rPr>
      </w:pPr>
      <w:r>
        <w:rPr>
          <w:sz w:val="32"/>
          <w:szCs w:val="32"/>
        </w:rPr>
        <w:t xml:space="preserve"> 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rsidR="0042512F" w:rsidRDefault="0042512F" w:rsidP="0042512F">
      <w:pPr>
        <w:rPr>
          <w:b/>
          <w:sz w:val="32"/>
          <w:szCs w:val="32"/>
        </w:rPr>
      </w:pPr>
      <w:r>
        <w:rPr>
          <w:b/>
          <w:sz w:val="32"/>
          <w:szCs w:val="32"/>
        </w:rPr>
        <w:t xml:space="preserve"> Оценка «3» ставится, если ученик:</w:t>
      </w:r>
    </w:p>
    <w:p w:rsidR="0042512F" w:rsidRDefault="0042512F" w:rsidP="0042512F">
      <w:pPr>
        <w:rPr>
          <w:sz w:val="32"/>
          <w:szCs w:val="32"/>
        </w:rPr>
      </w:pPr>
    </w:p>
    <w:p w:rsidR="0042512F" w:rsidRDefault="0042512F" w:rsidP="0042512F">
      <w:pPr>
        <w:rPr>
          <w:sz w:val="32"/>
          <w:szCs w:val="32"/>
        </w:rPr>
      </w:pPr>
      <w:r>
        <w:rPr>
          <w:sz w:val="32"/>
          <w:szCs w:val="32"/>
        </w:rPr>
        <w:t xml:space="preserve"> 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не систематизировано, фрагментарно, не всегда последовательно.</w:t>
      </w:r>
    </w:p>
    <w:p w:rsidR="0042512F" w:rsidRDefault="0042512F" w:rsidP="0042512F">
      <w:pPr>
        <w:rPr>
          <w:sz w:val="32"/>
          <w:szCs w:val="32"/>
        </w:rPr>
      </w:pPr>
      <w:r>
        <w:rPr>
          <w:sz w:val="32"/>
          <w:szCs w:val="32"/>
        </w:rPr>
        <w:lastRenderedPageBreak/>
        <w:t xml:space="preserve"> Показывает </w:t>
      </w:r>
      <w:proofErr w:type="gramStart"/>
      <w:r>
        <w:rPr>
          <w:sz w:val="32"/>
          <w:szCs w:val="32"/>
        </w:rPr>
        <w:t>недостаточную</w:t>
      </w:r>
      <w:proofErr w:type="gramEnd"/>
      <w:r>
        <w:rPr>
          <w:sz w:val="32"/>
          <w:szCs w:val="32"/>
        </w:rPr>
        <w:t xml:space="preserve">  сформированность отдельных знаний и умений; выводы и обобщения аргументирует слабо, допускает в них ошибки.</w:t>
      </w:r>
    </w:p>
    <w:p w:rsidR="0042512F" w:rsidRDefault="0042512F" w:rsidP="0042512F">
      <w:pPr>
        <w:rPr>
          <w:sz w:val="32"/>
          <w:szCs w:val="32"/>
        </w:rPr>
      </w:pPr>
      <w:r>
        <w:rPr>
          <w:sz w:val="32"/>
          <w:szCs w:val="32"/>
        </w:rPr>
        <w:t xml:space="preserve"> 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опытов или допустил ошибки при их изложении.</w:t>
      </w:r>
    </w:p>
    <w:p w:rsidR="0042512F" w:rsidRDefault="0042512F" w:rsidP="0042512F">
      <w:pPr>
        <w:rPr>
          <w:sz w:val="32"/>
          <w:szCs w:val="32"/>
        </w:rPr>
      </w:pPr>
      <w:r>
        <w:rPr>
          <w:sz w:val="32"/>
          <w:szCs w:val="32"/>
        </w:rPr>
        <w:t xml:space="preserve">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rsidR="0042512F" w:rsidRDefault="0042512F" w:rsidP="0042512F">
      <w:pPr>
        <w:rPr>
          <w:sz w:val="32"/>
          <w:szCs w:val="32"/>
        </w:rPr>
      </w:pPr>
      <w:r>
        <w:rPr>
          <w:sz w:val="32"/>
          <w:szCs w:val="32"/>
        </w:rPr>
        <w:t xml:space="preserve">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w:t>
      </w:r>
      <w:proofErr w:type="gramStart"/>
      <w:r>
        <w:rPr>
          <w:sz w:val="32"/>
          <w:szCs w:val="32"/>
        </w:rPr>
        <w:t>важное значение</w:t>
      </w:r>
      <w:proofErr w:type="gramEnd"/>
      <w:r>
        <w:rPr>
          <w:sz w:val="32"/>
          <w:szCs w:val="32"/>
        </w:rPr>
        <w:t xml:space="preserve"> в этом тексте.</w:t>
      </w:r>
    </w:p>
    <w:p w:rsidR="0042512F" w:rsidRDefault="0042512F" w:rsidP="0042512F">
      <w:pPr>
        <w:rPr>
          <w:sz w:val="32"/>
          <w:szCs w:val="32"/>
        </w:rPr>
      </w:pPr>
      <w:r>
        <w:rPr>
          <w:sz w:val="32"/>
          <w:szCs w:val="32"/>
        </w:rPr>
        <w:t xml:space="preserve">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p>
    <w:p w:rsidR="0042512F" w:rsidRDefault="0042512F" w:rsidP="0042512F">
      <w:pPr>
        <w:rPr>
          <w:b/>
          <w:sz w:val="32"/>
          <w:szCs w:val="32"/>
        </w:rPr>
      </w:pPr>
      <w:r>
        <w:rPr>
          <w:b/>
          <w:sz w:val="32"/>
          <w:szCs w:val="32"/>
        </w:rPr>
        <w:t xml:space="preserve"> Оценка «2» ставится, если ученик:</w:t>
      </w:r>
    </w:p>
    <w:p w:rsidR="0042512F" w:rsidRDefault="0042512F" w:rsidP="0042512F">
      <w:pPr>
        <w:rPr>
          <w:sz w:val="32"/>
          <w:szCs w:val="32"/>
        </w:rPr>
      </w:pPr>
      <w:r>
        <w:rPr>
          <w:sz w:val="32"/>
          <w:szCs w:val="32"/>
        </w:rPr>
        <w:t xml:space="preserve"> Не усвоил и не раскрыл основное содержание материала; не делает выводов и обобщений.</w:t>
      </w:r>
    </w:p>
    <w:p w:rsidR="0042512F" w:rsidRDefault="0042512F" w:rsidP="0042512F">
      <w:pPr>
        <w:rPr>
          <w:sz w:val="32"/>
          <w:szCs w:val="32"/>
        </w:rPr>
      </w:pPr>
      <w:r>
        <w:rPr>
          <w:sz w:val="32"/>
          <w:szCs w:val="32"/>
        </w:rPr>
        <w:t xml:space="preserve">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w:t>
      </w:r>
    </w:p>
    <w:p w:rsidR="0042512F" w:rsidRDefault="0042512F" w:rsidP="0042512F">
      <w:pPr>
        <w:rPr>
          <w:sz w:val="32"/>
          <w:szCs w:val="32"/>
        </w:rPr>
      </w:pPr>
      <w:r>
        <w:rPr>
          <w:sz w:val="32"/>
          <w:szCs w:val="32"/>
        </w:rPr>
        <w:lastRenderedPageBreak/>
        <w:t xml:space="preserve"> При ответе (на один вопрос) допускает более двух грубых ошибок, которые не может исправить даже при помощи учителя.</w:t>
      </w:r>
    </w:p>
    <w:p w:rsidR="0042512F" w:rsidRDefault="0042512F" w:rsidP="0042512F">
      <w:pPr>
        <w:rPr>
          <w:sz w:val="32"/>
          <w:szCs w:val="32"/>
        </w:rPr>
      </w:pPr>
      <w:r>
        <w:rPr>
          <w:sz w:val="32"/>
          <w:szCs w:val="32"/>
        </w:rPr>
        <w:t xml:space="preserve"> Не может ответить ни на один их поставленных вопросов.</w:t>
      </w:r>
    </w:p>
    <w:p w:rsidR="0042512F" w:rsidRDefault="0042512F" w:rsidP="0042512F">
      <w:pPr>
        <w:rPr>
          <w:sz w:val="32"/>
          <w:szCs w:val="32"/>
        </w:rPr>
      </w:pPr>
      <w:r>
        <w:rPr>
          <w:sz w:val="32"/>
          <w:szCs w:val="32"/>
        </w:rPr>
        <w:t>Полностью не усвоил материал.</w:t>
      </w:r>
    </w:p>
    <w:p w:rsidR="0042512F" w:rsidRDefault="0042512F" w:rsidP="0042512F">
      <w:pPr>
        <w:rPr>
          <w:sz w:val="32"/>
          <w:szCs w:val="32"/>
        </w:rPr>
      </w:pPr>
    </w:p>
    <w:p w:rsidR="0042512F" w:rsidRDefault="0042512F" w:rsidP="0042512F">
      <w:pPr>
        <w:rPr>
          <w:b/>
          <w:sz w:val="32"/>
          <w:szCs w:val="32"/>
        </w:rPr>
      </w:pPr>
      <w:r>
        <w:rPr>
          <w:b/>
          <w:sz w:val="32"/>
          <w:szCs w:val="32"/>
        </w:rPr>
        <w:t>Оценка выполнения практических (лабораторных) работ, опытов по  химии, биологии:</w:t>
      </w:r>
    </w:p>
    <w:p w:rsidR="0042512F" w:rsidRDefault="0042512F" w:rsidP="0042512F">
      <w:pPr>
        <w:rPr>
          <w:b/>
          <w:sz w:val="32"/>
          <w:szCs w:val="32"/>
        </w:rPr>
      </w:pPr>
      <w:r>
        <w:rPr>
          <w:sz w:val="32"/>
          <w:szCs w:val="32"/>
        </w:rPr>
        <w:t xml:space="preserve"> </w:t>
      </w:r>
      <w:r>
        <w:rPr>
          <w:b/>
          <w:sz w:val="32"/>
          <w:szCs w:val="32"/>
        </w:rPr>
        <w:t>Оценка «5» ставится, если ученик:</w:t>
      </w:r>
    </w:p>
    <w:p w:rsidR="0042512F" w:rsidRDefault="0042512F" w:rsidP="0042512F">
      <w:pPr>
        <w:rPr>
          <w:sz w:val="32"/>
          <w:szCs w:val="32"/>
        </w:rPr>
      </w:pPr>
      <w:r>
        <w:rPr>
          <w:sz w:val="32"/>
          <w:szCs w:val="32"/>
        </w:rPr>
        <w:t xml:space="preserve"> Правильно определил цель опыта и выполнил работу в полном объеме с соблюдением необходимой последовательности проведения опытов и измерений.</w:t>
      </w:r>
    </w:p>
    <w:p w:rsidR="0042512F" w:rsidRDefault="0042512F" w:rsidP="0042512F">
      <w:pPr>
        <w:rPr>
          <w:sz w:val="32"/>
          <w:szCs w:val="32"/>
        </w:rPr>
      </w:pPr>
      <w:r>
        <w:rPr>
          <w:sz w:val="32"/>
          <w:szCs w:val="32"/>
        </w:rPr>
        <w:t xml:space="preserve"> 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w:t>
      </w:r>
    </w:p>
    <w:p w:rsidR="0042512F" w:rsidRDefault="0042512F" w:rsidP="0042512F">
      <w:pPr>
        <w:rPr>
          <w:sz w:val="32"/>
          <w:szCs w:val="32"/>
        </w:rPr>
      </w:pPr>
    </w:p>
    <w:p w:rsidR="0042512F" w:rsidRDefault="0042512F" w:rsidP="0042512F">
      <w:pPr>
        <w:rPr>
          <w:sz w:val="32"/>
          <w:szCs w:val="32"/>
        </w:rPr>
      </w:pPr>
      <w:r>
        <w:rPr>
          <w:sz w:val="32"/>
          <w:szCs w:val="32"/>
        </w:rPr>
        <w:t xml:space="preserve"> Научно грамотно, логично описал наблюдения и сформировал выводы из опыта. В представленном отчете правильно и аккуратно выполнил все записи, таблицы, рисунки, чертежи, графики, вычисления и сделал выводы.</w:t>
      </w:r>
    </w:p>
    <w:p w:rsidR="0042512F" w:rsidRDefault="0042512F" w:rsidP="0042512F">
      <w:pPr>
        <w:rPr>
          <w:sz w:val="32"/>
          <w:szCs w:val="32"/>
        </w:rPr>
      </w:pPr>
      <w:r>
        <w:rPr>
          <w:sz w:val="32"/>
          <w:szCs w:val="32"/>
        </w:rPr>
        <w:t xml:space="preserve"> Правильно выполнил анализ погрешностей (9-11 классы).</w:t>
      </w:r>
    </w:p>
    <w:p w:rsidR="0042512F" w:rsidRDefault="0042512F" w:rsidP="0042512F">
      <w:pPr>
        <w:rPr>
          <w:sz w:val="32"/>
          <w:szCs w:val="32"/>
        </w:rPr>
      </w:pPr>
      <w:r>
        <w:rPr>
          <w:sz w:val="32"/>
          <w:szCs w:val="32"/>
        </w:rPr>
        <w:lastRenderedPageBreak/>
        <w:t xml:space="preserve"> Проявляет организационно-трудовые умения (поддерживает чистоту рабочего места и порядок на столе, экономно использует расходные материалы).</w:t>
      </w:r>
    </w:p>
    <w:p w:rsidR="0042512F" w:rsidRDefault="0042512F" w:rsidP="0042512F">
      <w:pPr>
        <w:rPr>
          <w:sz w:val="32"/>
          <w:szCs w:val="32"/>
        </w:rPr>
      </w:pPr>
      <w:r>
        <w:rPr>
          <w:sz w:val="32"/>
          <w:szCs w:val="32"/>
        </w:rPr>
        <w:t xml:space="preserve"> Эксперимент осуществляет по плану с учетом техники безопасности и правил работы с материалами и оборудованием.</w:t>
      </w:r>
    </w:p>
    <w:p w:rsidR="0042512F" w:rsidRDefault="0042512F" w:rsidP="0042512F">
      <w:pPr>
        <w:rPr>
          <w:sz w:val="32"/>
          <w:szCs w:val="32"/>
        </w:rPr>
      </w:pPr>
      <w:r>
        <w:rPr>
          <w:b/>
          <w:sz w:val="32"/>
          <w:szCs w:val="32"/>
        </w:rPr>
        <w:t>Оценка «4» ставится, если ученик выполнил требования к оценке «5», но</w:t>
      </w:r>
      <w:r>
        <w:rPr>
          <w:sz w:val="32"/>
          <w:szCs w:val="32"/>
        </w:rPr>
        <w:t>:</w:t>
      </w:r>
    </w:p>
    <w:p w:rsidR="0042512F" w:rsidRDefault="0042512F" w:rsidP="0042512F">
      <w:pPr>
        <w:rPr>
          <w:sz w:val="32"/>
          <w:szCs w:val="32"/>
        </w:rPr>
      </w:pPr>
      <w:r>
        <w:rPr>
          <w:sz w:val="32"/>
          <w:szCs w:val="32"/>
        </w:rPr>
        <w:t xml:space="preserve"> Опыт проводил в условиях, не обеспечивающих достаточной точности измерений.</w:t>
      </w:r>
    </w:p>
    <w:p w:rsidR="0042512F" w:rsidRDefault="0042512F" w:rsidP="0042512F">
      <w:pPr>
        <w:rPr>
          <w:sz w:val="32"/>
          <w:szCs w:val="32"/>
        </w:rPr>
      </w:pPr>
      <w:r>
        <w:rPr>
          <w:sz w:val="32"/>
          <w:szCs w:val="32"/>
        </w:rPr>
        <w:t xml:space="preserve"> Было допущено два – три недочета или более одной грубой ошибки и одного недочета.</w:t>
      </w:r>
    </w:p>
    <w:p w:rsidR="0042512F" w:rsidRDefault="0042512F" w:rsidP="0042512F">
      <w:pPr>
        <w:rPr>
          <w:sz w:val="32"/>
          <w:szCs w:val="32"/>
        </w:rPr>
      </w:pPr>
      <w:r>
        <w:rPr>
          <w:sz w:val="32"/>
          <w:szCs w:val="32"/>
        </w:rPr>
        <w:t xml:space="preserve"> Эксперимент проведен не полностью или в описании наблюдений из опыта ученик допустил неточности, выводы сделал неполные.</w:t>
      </w:r>
    </w:p>
    <w:p w:rsidR="0042512F" w:rsidRDefault="0042512F" w:rsidP="0042512F">
      <w:pPr>
        <w:rPr>
          <w:b/>
          <w:sz w:val="32"/>
          <w:szCs w:val="32"/>
        </w:rPr>
      </w:pPr>
      <w:r>
        <w:rPr>
          <w:b/>
          <w:sz w:val="32"/>
          <w:szCs w:val="32"/>
        </w:rPr>
        <w:t xml:space="preserve"> Оценка «3» ставится, если ученик:</w:t>
      </w:r>
    </w:p>
    <w:p w:rsidR="0042512F" w:rsidRDefault="0042512F" w:rsidP="0042512F">
      <w:pPr>
        <w:rPr>
          <w:sz w:val="32"/>
          <w:szCs w:val="32"/>
        </w:rPr>
      </w:pPr>
      <w:r>
        <w:rPr>
          <w:sz w:val="32"/>
          <w:szCs w:val="32"/>
        </w:rPr>
        <w:t xml:space="preserve"> 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w:t>
      </w:r>
    </w:p>
    <w:p w:rsidR="0042512F" w:rsidRDefault="0042512F" w:rsidP="0042512F">
      <w:pPr>
        <w:rPr>
          <w:sz w:val="32"/>
          <w:szCs w:val="32"/>
        </w:rPr>
      </w:pPr>
      <w:r>
        <w:rPr>
          <w:sz w:val="32"/>
          <w:szCs w:val="32"/>
        </w:rPr>
        <w:t xml:space="preserve"> Подбор оборудования, объектов, материалов, а также работы по началу опыта провел с помощью учителя; или в ходе проведения опыта и измерений опыта были допущены ошибки в описании наблюдений, формулировании выводов.</w:t>
      </w:r>
    </w:p>
    <w:p w:rsidR="0042512F" w:rsidRDefault="0042512F" w:rsidP="0042512F">
      <w:pPr>
        <w:rPr>
          <w:sz w:val="32"/>
          <w:szCs w:val="32"/>
        </w:rPr>
      </w:pPr>
      <w:r>
        <w:rPr>
          <w:sz w:val="32"/>
          <w:szCs w:val="32"/>
        </w:rPr>
        <w:lastRenderedPageBreak/>
        <w:t xml:space="preserve"> 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(в записях единиц, измерениях, в вычислениях, графиках, таблицах, схемах, анализе погрешностей и т.д.) не принципиального для данной работы характера, но повлиявших на результат выполнения; не выполнен совсем или выполнен неверно анализ погрешностей (9-11 классы);</w:t>
      </w:r>
    </w:p>
    <w:p w:rsidR="0042512F" w:rsidRDefault="0042512F" w:rsidP="0042512F">
      <w:pPr>
        <w:rPr>
          <w:sz w:val="32"/>
          <w:szCs w:val="32"/>
        </w:rPr>
      </w:pPr>
      <w:r>
        <w:rPr>
          <w:sz w:val="32"/>
          <w:szCs w:val="32"/>
        </w:rPr>
        <w:t xml:space="preserve"> 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w:t>
      </w:r>
    </w:p>
    <w:p w:rsidR="0042512F" w:rsidRDefault="0042512F" w:rsidP="0042512F">
      <w:pPr>
        <w:rPr>
          <w:b/>
          <w:sz w:val="32"/>
          <w:szCs w:val="32"/>
        </w:rPr>
      </w:pPr>
      <w:r>
        <w:rPr>
          <w:b/>
          <w:sz w:val="32"/>
          <w:szCs w:val="32"/>
        </w:rPr>
        <w:t xml:space="preserve"> Оценка «2» ставится, если ученик:</w:t>
      </w:r>
    </w:p>
    <w:p w:rsidR="0042512F" w:rsidRDefault="0042512F" w:rsidP="0042512F">
      <w:pPr>
        <w:rPr>
          <w:sz w:val="32"/>
          <w:szCs w:val="32"/>
        </w:rPr>
      </w:pPr>
      <w:r>
        <w:rPr>
          <w:sz w:val="32"/>
          <w:szCs w:val="32"/>
        </w:rPr>
        <w:t xml:space="preserve"> Не определил самостоятельно цель опыта: выполнил работу не полностью, не подготовил нужное </w:t>
      </w:r>
      <w:proofErr w:type="gramStart"/>
      <w:r>
        <w:rPr>
          <w:sz w:val="32"/>
          <w:szCs w:val="32"/>
        </w:rPr>
        <w:t>оборудование</w:t>
      </w:r>
      <w:proofErr w:type="gramEnd"/>
      <w:r>
        <w:rPr>
          <w:sz w:val="32"/>
          <w:szCs w:val="32"/>
        </w:rPr>
        <w:t xml:space="preserve"> и объем выполненной части работы не позволяет сделать правильных выводов.</w:t>
      </w:r>
    </w:p>
    <w:p w:rsidR="0042512F" w:rsidRDefault="0042512F" w:rsidP="0042512F">
      <w:pPr>
        <w:rPr>
          <w:sz w:val="32"/>
          <w:szCs w:val="32"/>
        </w:rPr>
      </w:pPr>
      <w:r>
        <w:rPr>
          <w:sz w:val="32"/>
          <w:szCs w:val="32"/>
        </w:rPr>
        <w:t xml:space="preserve"> Опыты, измерения, вычисления, наблюдения производились неправильно.</w:t>
      </w:r>
    </w:p>
    <w:p w:rsidR="0042512F" w:rsidRDefault="0042512F" w:rsidP="0042512F">
      <w:pPr>
        <w:rPr>
          <w:sz w:val="32"/>
          <w:szCs w:val="32"/>
        </w:rPr>
      </w:pPr>
      <w:r>
        <w:rPr>
          <w:sz w:val="32"/>
          <w:szCs w:val="32"/>
        </w:rPr>
        <w:t xml:space="preserve"> В ходе работы и в отчете обнаружились в совокупности все недостатки, отмеченные в требованиях к оценке «3».</w:t>
      </w:r>
    </w:p>
    <w:p w:rsidR="0042512F" w:rsidRDefault="0042512F" w:rsidP="0042512F">
      <w:pPr>
        <w:rPr>
          <w:sz w:val="32"/>
          <w:szCs w:val="32"/>
        </w:rPr>
      </w:pPr>
      <w:r>
        <w:rPr>
          <w:sz w:val="32"/>
          <w:szCs w:val="32"/>
        </w:rPr>
        <w:t xml:space="preserve"> 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rsidR="0042512F" w:rsidRDefault="0042512F" w:rsidP="0042512F">
      <w:pPr>
        <w:rPr>
          <w:b/>
          <w:sz w:val="32"/>
          <w:szCs w:val="32"/>
        </w:rPr>
      </w:pPr>
      <w:r>
        <w:rPr>
          <w:b/>
          <w:sz w:val="32"/>
          <w:szCs w:val="32"/>
        </w:rPr>
        <w:t xml:space="preserve"> Оценка умений проводить наблюдения по и химии</w:t>
      </w:r>
    </w:p>
    <w:p w:rsidR="0042512F" w:rsidRDefault="0042512F" w:rsidP="0042512F">
      <w:pPr>
        <w:rPr>
          <w:b/>
          <w:sz w:val="32"/>
          <w:szCs w:val="32"/>
        </w:rPr>
      </w:pPr>
      <w:r>
        <w:rPr>
          <w:b/>
          <w:sz w:val="32"/>
          <w:szCs w:val="32"/>
        </w:rPr>
        <w:lastRenderedPageBreak/>
        <w:t>Оценка «5» ставится, если ученик:</w:t>
      </w:r>
    </w:p>
    <w:p w:rsidR="0042512F" w:rsidRDefault="0042512F" w:rsidP="0042512F">
      <w:pPr>
        <w:rPr>
          <w:sz w:val="32"/>
          <w:szCs w:val="32"/>
        </w:rPr>
      </w:pPr>
      <w:r>
        <w:rPr>
          <w:sz w:val="32"/>
          <w:szCs w:val="32"/>
        </w:rPr>
        <w:t xml:space="preserve"> Правильно по заданию учителя провел наблюдение.</w:t>
      </w:r>
    </w:p>
    <w:p w:rsidR="0042512F" w:rsidRDefault="0042512F" w:rsidP="0042512F">
      <w:pPr>
        <w:rPr>
          <w:sz w:val="32"/>
          <w:szCs w:val="32"/>
        </w:rPr>
      </w:pPr>
      <w:r>
        <w:rPr>
          <w:sz w:val="32"/>
          <w:szCs w:val="32"/>
        </w:rPr>
        <w:t xml:space="preserve"> Выделил существенные признаки у наблюдаемого объекта (процесса).</w:t>
      </w:r>
    </w:p>
    <w:p w:rsidR="0042512F" w:rsidRDefault="0042512F" w:rsidP="0042512F">
      <w:pPr>
        <w:rPr>
          <w:sz w:val="32"/>
          <w:szCs w:val="32"/>
        </w:rPr>
      </w:pPr>
      <w:r>
        <w:rPr>
          <w:sz w:val="32"/>
          <w:szCs w:val="32"/>
        </w:rPr>
        <w:t xml:space="preserve"> Логично, научно грамотно оформил результаты наблюдений и выводы.</w:t>
      </w:r>
    </w:p>
    <w:p w:rsidR="0042512F" w:rsidRDefault="0042512F" w:rsidP="0042512F">
      <w:pPr>
        <w:rPr>
          <w:b/>
          <w:sz w:val="32"/>
          <w:szCs w:val="32"/>
        </w:rPr>
      </w:pPr>
      <w:r>
        <w:rPr>
          <w:b/>
          <w:sz w:val="32"/>
          <w:szCs w:val="32"/>
        </w:rPr>
        <w:t>Оценка «4» ставится, если ученик:</w:t>
      </w:r>
    </w:p>
    <w:p w:rsidR="0042512F" w:rsidRDefault="0042512F" w:rsidP="0042512F">
      <w:pPr>
        <w:rPr>
          <w:sz w:val="32"/>
          <w:szCs w:val="32"/>
        </w:rPr>
      </w:pPr>
      <w:r>
        <w:rPr>
          <w:sz w:val="32"/>
          <w:szCs w:val="32"/>
        </w:rPr>
        <w:t xml:space="preserve"> Правильно по заданию учителя провел наблюдение.</w:t>
      </w:r>
    </w:p>
    <w:p w:rsidR="0042512F" w:rsidRDefault="0042512F" w:rsidP="0042512F">
      <w:pPr>
        <w:rPr>
          <w:sz w:val="32"/>
          <w:szCs w:val="32"/>
        </w:rPr>
      </w:pPr>
      <w:r>
        <w:rPr>
          <w:sz w:val="32"/>
          <w:szCs w:val="32"/>
        </w:rPr>
        <w:t xml:space="preserve"> При выделении существенных признаков у наблюдаемого объекта (процесса) назвал </w:t>
      </w:r>
      <w:proofErr w:type="gramStart"/>
      <w:r>
        <w:rPr>
          <w:sz w:val="32"/>
          <w:szCs w:val="32"/>
        </w:rPr>
        <w:t>второстепенное</w:t>
      </w:r>
      <w:proofErr w:type="gramEnd"/>
      <w:r>
        <w:rPr>
          <w:sz w:val="32"/>
          <w:szCs w:val="32"/>
        </w:rPr>
        <w:t>.</w:t>
      </w:r>
    </w:p>
    <w:p w:rsidR="0042512F" w:rsidRDefault="0042512F" w:rsidP="0042512F">
      <w:pPr>
        <w:rPr>
          <w:sz w:val="32"/>
          <w:szCs w:val="32"/>
        </w:rPr>
      </w:pPr>
      <w:r>
        <w:rPr>
          <w:sz w:val="32"/>
          <w:szCs w:val="32"/>
        </w:rPr>
        <w:t xml:space="preserve"> Допустил небрежность в оформлении наблюдений и выводов.</w:t>
      </w:r>
    </w:p>
    <w:p w:rsidR="0042512F" w:rsidRDefault="0042512F" w:rsidP="0042512F">
      <w:pPr>
        <w:rPr>
          <w:b/>
          <w:sz w:val="32"/>
          <w:szCs w:val="32"/>
        </w:rPr>
      </w:pPr>
      <w:r>
        <w:rPr>
          <w:b/>
          <w:sz w:val="32"/>
          <w:szCs w:val="32"/>
        </w:rPr>
        <w:t>Оценка «3» ставится, если ученик:</w:t>
      </w:r>
    </w:p>
    <w:p w:rsidR="0042512F" w:rsidRDefault="0042512F" w:rsidP="0042512F">
      <w:pPr>
        <w:rPr>
          <w:sz w:val="32"/>
          <w:szCs w:val="32"/>
        </w:rPr>
      </w:pPr>
      <w:r>
        <w:rPr>
          <w:sz w:val="32"/>
          <w:szCs w:val="32"/>
        </w:rPr>
        <w:t xml:space="preserve"> Допустил неточности и 1-2 ошибки в проведении наблюдений по заданию учителя.</w:t>
      </w:r>
    </w:p>
    <w:p w:rsidR="0042512F" w:rsidRDefault="0042512F" w:rsidP="0042512F">
      <w:pPr>
        <w:rPr>
          <w:sz w:val="32"/>
          <w:szCs w:val="32"/>
        </w:rPr>
      </w:pPr>
      <w:r>
        <w:rPr>
          <w:sz w:val="32"/>
          <w:szCs w:val="32"/>
        </w:rPr>
        <w:t xml:space="preserve"> При выделении существенных признаков у наблюдаемого объекта (процесса) выделил лишь некоторые.</w:t>
      </w:r>
    </w:p>
    <w:p w:rsidR="0042512F" w:rsidRDefault="0042512F" w:rsidP="0042512F">
      <w:pPr>
        <w:rPr>
          <w:sz w:val="32"/>
          <w:szCs w:val="32"/>
        </w:rPr>
      </w:pPr>
      <w:r>
        <w:rPr>
          <w:sz w:val="32"/>
          <w:szCs w:val="32"/>
        </w:rPr>
        <w:t xml:space="preserve"> Допустил 1-2 ошибки в оформлении наблюдений и выводов.</w:t>
      </w:r>
    </w:p>
    <w:p w:rsidR="0042512F" w:rsidRDefault="0042512F" w:rsidP="0042512F">
      <w:pPr>
        <w:rPr>
          <w:b/>
          <w:sz w:val="32"/>
          <w:szCs w:val="32"/>
        </w:rPr>
      </w:pPr>
      <w:r>
        <w:rPr>
          <w:b/>
          <w:sz w:val="32"/>
          <w:szCs w:val="32"/>
        </w:rPr>
        <w:t>Оценка «2» ставится, если ученик:</w:t>
      </w:r>
    </w:p>
    <w:p w:rsidR="0042512F" w:rsidRDefault="0042512F" w:rsidP="0042512F">
      <w:pPr>
        <w:rPr>
          <w:sz w:val="32"/>
          <w:szCs w:val="32"/>
        </w:rPr>
      </w:pPr>
      <w:r>
        <w:rPr>
          <w:sz w:val="32"/>
          <w:szCs w:val="32"/>
        </w:rPr>
        <w:t xml:space="preserve"> Допустил 3-4 ошибки в проведении наблюдений по заданию учителя.</w:t>
      </w:r>
    </w:p>
    <w:p w:rsidR="0042512F" w:rsidRDefault="0042512F" w:rsidP="0042512F">
      <w:pPr>
        <w:rPr>
          <w:sz w:val="32"/>
          <w:szCs w:val="32"/>
        </w:rPr>
      </w:pPr>
      <w:r>
        <w:rPr>
          <w:sz w:val="32"/>
          <w:szCs w:val="32"/>
        </w:rPr>
        <w:t xml:space="preserve"> Неправильно выделил признаки наблюдаемого объекта (процесса).</w:t>
      </w:r>
    </w:p>
    <w:p w:rsidR="0042512F" w:rsidRDefault="0042512F" w:rsidP="0042512F">
      <w:pPr>
        <w:rPr>
          <w:sz w:val="32"/>
          <w:szCs w:val="32"/>
        </w:rPr>
      </w:pPr>
      <w:r>
        <w:rPr>
          <w:sz w:val="32"/>
          <w:szCs w:val="32"/>
        </w:rPr>
        <w:lastRenderedPageBreak/>
        <w:t xml:space="preserve"> Допустил 3-4 ошибки в оформлении наблюдений и выводов.</w:t>
      </w:r>
    </w:p>
    <w:p w:rsidR="0042512F" w:rsidRDefault="0042512F" w:rsidP="0042512F">
      <w:pPr>
        <w:pStyle w:val="a9"/>
        <w:numPr>
          <w:ilvl w:val="0"/>
          <w:numId w:val="3"/>
        </w:numPr>
        <w:rPr>
          <w:sz w:val="32"/>
          <w:szCs w:val="32"/>
        </w:rPr>
      </w:pPr>
      <w:r>
        <w:rPr>
          <w:sz w:val="32"/>
          <w:szCs w:val="32"/>
        </w:rPr>
        <w:t>Не владеет умением проводить наблюдение.</w:t>
      </w:r>
    </w:p>
    <w:p w:rsidR="0042512F" w:rsidRDefault="0042512F" w:rsidP="0042512F">
      <w:pPr>
        <w:pStyle w:val="a9"/>
        <w:ind w:left="1080"/>
        <w:rPr>
          <w:sz w:val="32"/>
          <w:szCs w:val="32"/>
        </w:rPr>
      </w:pPr>
    </w:p>
    <w:p w:rsidR="0042512F" w:rsidRDefault="0042512F" w:rsidP="0042512F">
      <w:pPr>
        <w:pStyle w:val="a9"/>
        <w:ind w:left="1080"/>
        <w:rPr>
          <w:sz w:val="32"/>
          <w:szCs w:val="32"/>
        </w:rPr>
      </w:pPr>
    </w:p>
    <w:p w:rsidR="0042512F" w:rsidRDefault="0042512F" w:rsidP="0042512F">
      <w:pPr>
        <w:pStyle w:val="a9"/>
        <w:ind w:left="1080"/>
        <w:rPr>
          <w:sz w:val="32"/>
          <w:szCs w:val="32"/>
        </w:rPr>
      </w:pPr>
    </w:p>
    <w:p w:rsidR="001E064F" w:rsidRDefault="00E84E63" w:rsidP="001E064F">
      <w:r>
        <w:t>Тема</w:t>
      </w:r>
      <w:r w:rsidR="001E064F">
        <w:t xml:space="preserve">тическое планирование уроков химии в 9 а, </w:t>
      </w:r>
      <w:proofErr w:type="gramStart"/>
      <w:r w:rsidR="001E064F">
        <w:t>б</w:t>
      </w:r>
      <w:proofErr w:type="gramEnd"/>
      <w:r w:rsidR="001E064F">
        <w:t xml:space="preserve"> классах на 2015 -2016 уч год.</w:t>
      </w:r>
    </w:p>
    <w:p w:rsidR="001E064F" w:rsidRDefault="001E064F" w:rsidP="001E064F"/>
    <w:tbl>
      <w:tblPr>
        <w:tblW w:w="15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9"/>
        <w:gridCol w:w="1483"/>
        <w:gridCol w:w="1232"/>
        <w:gridCol w:w="1309"/>
        <w:gridCol w:w="1428"/>
        <w:gridCol w:w="1985"/>
        <w:gridCol w:w="1417"/>
        <w:gridCol w:w="1418"/>
        <w:gridCol w:w="1559"/>
        <w:gridCol w:w="1134"/>
        <w:gridCol w:w="850"/>
        <w:gridCol w:w="851"/>
      </w:tblGrid>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proofErr w:type="gramStart"/>
            <w:r>
              <w:t>п</w:t>
            </w:r>
            <w:proofErr w:type="gramEnd"/>
            <w:r>
              <w:t>/п</w:t>
            </w:r>
            <w:r>
              <w:rPr>
                <w:lang w:val="en-US"/>
              </w:rPr>
              <w:t xml:space="preserve"> </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Тема урока</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Кол часов</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Тип урока</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Элементы содержания</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Характеристика основных видов деятельности ученика.</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Измерители</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Эксперимент</w:t>
            </w:r>
          </w:p>
        </w:tc>
        <w:tc>
          <w:tcPr>
            <w:tcW w:w="155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Элементы дополнительного содержания</w:t>
            </w: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Д/</w:t>
            </w:r>
            <w:proofErr w:type="gramStart"/>
            <w:r>
              <w:t>З</w:t>
            </w:r>
            <w:proofErr w:type="gramEnd"/>
          </w:p>
        </w:tc>
        <w:tc>
          <w:tcPr>
            <w:tcW w:w="850"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По плану</w:t>
            </w:r>
          </w:p>
        </w:tc>
        <w:tc>
          <w:tcPr>
            <w:tcW w:w="851"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Фактически</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Характеристика химического элемента на основании его положения в ПСХЭ.</w:t>
            </w:r>
          </w:p>
          <w:p w:rsidR="001E064F" w:rsidRDefault="001E064F">
            <w:pPr>
              <w:rPr>
                <w:sz w:val="24"/>
                <w:szCs w:val="24"/>
              </w:rPr>
            </w:pPr>
            <w:r>
              <w:t xml:space="preserve"> Тема: Повторение курса 8 класса и введение в </w:t>
            </w:r>
            <w:r>
              <w:lastRenderedPageBreak/>
              <w:t>курс химии 9 класса-6 часов.</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Урок совершенствования</w:t>
            </w:r>
            <w:proofErr w:type="gramStart"/>
            <w:r>
              <w:t>,и</w:t>
            </w:r>
            <w:proofErr w:type="gramEnd"/>
            <w:r>
              <w:t>меющихся знаний по данной  теме.</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Классификация хим. элементов. Хим. элементы главных подгрупп ПСХЭ.</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Использовать план характеристики хим. элемента.</w:t>
            </w:r>
          </w:p>
          <w:p w:rsidR="001E064F" w:rsidRDefault="001E064F">
            <w:pPr>
              <w:rPr>
                <w:sz w:val="24"/>
                <w:szCs w:val="24"/>
              </w:rPr>
            </w:pPr>
            <w:r>
              <w:t xml:space="preserve">Объяснять физ. смысл порядкового номера, группы и периода, к которым элемент принадлежит. Объяснять закономерности </w:t>
            </w:r>
            <w:r>
              <w:lastRenderedPageBreak/>
              <w:t>изменения свой</w:t>
            </w:r>
            <w:proofErr w:type="gramStart"/>
            <w:r>
              <w:t>ств  в гр</w:t>
            </w:r>
            <w:proofErr w:type="gramEnd"/>
            <w:r>
              <w:t>уппах и периодах, а также свойства их оксидов и гидроксидов. Характеризовать свойства эл. по положению в ПСХЭ.</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По учебнику с. 8 № 5</w:t>
            </w:r>
          </w:p>
        </w:tc>
        <w:tc>
          <w:tcPr>
            <w:tcW w:w="141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1 </w:t>
            </w:r>
            <w:proofErr w:type="gramStart"/>
            <w:r>
              <w:t>упр</w:t>
            </w:r>
            <w:proofErr w:type="gramEnd"/>
            <w:r>
              <w:t xml:space="preserve"> 1-3</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2</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Характеристика хим. элемента на основании его положения в ПСХЭ.</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Урок закрепления нового материала.</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proofErr w:type="gramStart"/>
            <w:r>
              <w:t>См</w:t>
            </w:r>
            <w:proofErr w:type="gramEnd"/>
            <w:r>
              <w:t xml:space="preserve"> выше. Генетические цепочки.</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Использовать план характеристики элемента, генетические ряды и связь.</w:t>
            </w:r>
          </w:p>
          <w:p w:rsidR="001E064F" w:rsidRDefault="001E064F">
            <w:pPr>
              <w:rPr>
                <w:sz w:val="24"/>
                <w:szCs w:val="24"/>
              </w:rPr>
            </w:pPr>
            <w:r>
              <w:t>Составлять генетические ряды металла, неметалла и переходного элемента.</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Работа по сборнику Контрольные и проверочные работы 9 класс с. 8 № 1,2,3,4</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Получение и характерные свойства основного и кислотного оксидов; основания, кислоты.</w:t>
            </w: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3</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Переходные элементы</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Амфотерные гидроксиды; взаимодействие с растворами кислот и </w:t>
            </w:r>
            <w:r>
              <w:lastRenderedPageBreak/>
              <w:t>щелочей.</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lastRenderedPageBreak/>
              <w:t xml:space="preserve"> Объяснять понятие амфотерность.</w:t>
            </w:r>
          </w:p>
          <w:p w:rsidR="001E064F" w:rsidRDefault="001E064F">
            <w:pPr>
              <w:rPr>
                <w:sz w:val="24"/>
                <w:szCs w:val="24"/>
              </w:rPr>
            </w:pPr>
            <w:r>
              <w:t xml:space="preserve">Характеризовать свойства оксидов и гидроксидов </w:t>
            </w:r>
            <w:r>
              <w:lastRenderedPageBreak/>
              <w:t>цинка и алюминия.</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По учебнику с. 19 № 4-5</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Свойства гидроксидов цинка или алюминия и реакции их получения.</w:t>
            </w: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2 </w:t>
            </w:r>
            <w:proofErr w:type="gramStart"/>
            <w:r>
              <w:t>упр</w:t>
            </w:r>
            <w:proofErr w:type="gramEnd"/>
            <w:r>
              <w:t xml:space="preserve"> 1-3.</w:t>
            </w:r>
          </w:p>
        </w:tc>
        <w:tc>
          <w:tcPr>
            <w:tcW w:w="850"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4</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Периодический закон и система хим. элементов.</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Периодический закон и система.</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 xml:space="preserve"> Формулировать закон и прогнозировать его значение. </w:t>
            </w:r>
          </w:p>
          <w:p w:rsidR="001E064F" w:rsidRDefault="001E064F">
            <w:pPr>
              <w:rPr>
                <w:sz w:val="24"/>
                <w:szCs w:val="24"/>
              </w:rPr>
            </w:pPr>
            <w:r>
              <w:t>Объяснять значение закона для развития науки. Пользоваться ПСХЭ.</w:t>
            </w:r>
          </w:p>
        </w:tc>
        <w:tc>
          <w:tcPr>
            <w:tcW w:w="1417"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3 упр1-3.</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5</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Свойства оксидов и оснований в свете ТЭД и ОВР.</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Различать оксиды  и основания с позиций ТЭД.</w:t>
            </w:r>
          </w:p>
          <w:p w:rsidR="001E064F" w:rsidRDefault="001E064F">
            <w:pPr>
              <w:rPr>
                <w:sz w:val="24"/>
                <w:szCs w:val="24"/>
              </w:rPr>
            </w:pPr>
            <w:r>
              <w:t>Записывать уравнения реакций ионного обмена в молекулярном и ионном виде, составлять электронный баланс для ОВР.</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По индивидуальным карточкам</w:t>
            </w:r>
          </w:p>
        </w:tc>
        <w:tc>
          <w:tcPr>
            <w:tcW w:w="141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35-43 (по уч 8 кл)</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6</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Свойства кислот и солей в свете </w:t>
            </w:r>
            <w:r>
              <w:lastRenderedPageBreak/>
              <w:t>ТЭД и ОВР.</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Различать понятия кислот и солей с точки зрения ТЭД.</w:t>
            </w:r>
          </w:p>
          <w:p w:rsidR="001E064F" w:rsidRDefault="001E064F">
            <w:pPr>
              <w:rPr>
                <w:sz w:val="24"/>
                <w:szCs w:val="24"/>
              </w:rPr>
            </w:pPr>
            <w:r>
              <w:lastRenderedPageBreak/>
              <w:t xml:space="preserve">Записывать уравнения ионного обмена в молекулярном и ионном виде, составлять эл баланс при написании ОВР. </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Работа по тестам</w:t>
            </w:r>
          </w:p>
        </w:tc>
        <w:tc>
          <w:tcPr>
            <w:tcW w:w="141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35-43 (повторит по 8 </w:t>
            </w:r>
            <w:r>
              <w:lastRenderedPageBreak/>
              <w:t>классу)</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lastRenderedPageBreak/>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 xml:space="preserve"> </w:t>
            </w:r>
          </w:p>
        </w:tc>
        <w:tc>
          <w:tcPr>
            <w:tcW w:w="1483"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232"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30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2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985"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7</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Металлы—18часов.</w:t>
            </w:r>
          </w:p>
          <w:p w:rsidR="001E064F" w:rsidRDefault="001E064F">
            <w:pPr>
              <w:rPr>
                <w:sz w:val="24"/>
                <w:szCs w:val="24"/>
              </w:rPr>
            </w:pPr>
            <w:r>
              <w:t>Положение металлов в ПСХЭ и особенности строения их атомов. Физические свойства металлов.</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Характеристика хим. элементов металлов в ПСХЭ. Строение атомов.</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 xml:space="preserve"> Прогнозировать особенности строения атомов металлов и их свойств.</w:t>
            </w:r>
          </w:p>
          <w:p w:rsidR="001E064F" w:rsidRDefault="001E064F">
            <w:r>
              <w:t>Находить металлы в ПСХЭ.</w:t>
            </w:r>
          </w:p>
          <w:p w:rsidR="001E064F" w:rsidRDefault="001E064F">
            <w:pPr>
              <w:rPr>
                <w:sz w:val="24"/>
                <w:szCs w:val="24"/>
              </w:rPr>
            </w:pPr>
            <w:r>
              <w:t xml:space="preserve"> Объяснять строение атомов металлов, их особенности, металлические свойства в связи со строением кристаллической решётки.</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Опрос по вопросам темы</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Коллекции образцов металлов.</w:t>
            </w: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4 упр1-3 5 упр1-3 6.</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8</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Хим. свойства </w:t>
            </w:r>
            <w:r>
              <w:lastRenderedPageBreak/>
              <w:t>металлов.</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Свойства простых </w:t>
            </w:r>
            <w:r>
              <w:lastRenderedPageBreak/>
              <w:t>веществ металлов.</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lastRenderedPageBreak/>
              <w:t xml:space="preserve">Описывать хим. свойства </w:t>
            </w:r>
            <w:r>
              <w:lastRenderedPageBreak/>
              <w:t>металлов.</w:t>
            </w:r>
          </w:p>
          <w:p w:rsidR="001E064F" w:rsidRDefault="001E064F">
            <w:r>
              <w:t>Характеризовать общие хим. свойства металлов.</w:t>
            </w:r>
          </w:p>
          <w:p w:rsidR="001E064F" w:rsidRDefault="001E064F">
            <w:pPr>
              <w:rPr>
                <w:sz w:val="24"/>
                <w:szCs w:val="24"/>
              </w:rPr>
            </w:pPr>
            <w:r>
              <w:t xml:space="preserve"> Записывать ОВР металлов с водой, солями, кислотами,  пользоваться рядом активности металлов.</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С/</w:t>
            </w:r>
            <w:proofErr w:type="gramStart"/>
            <w:r>
              <w:t>Р</w:t>
            </w:r>
            <w:proofErr w:type="gramEnd"/>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Взаимодействие </w:t>
            </w:r>
            <w:r>
              <w:lastRenderedPageBreak/>
              <w:t>металлов с неметаллами и водой, с растворами кислот и солей. Горение Mg, Fe</w:t>
            </w: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8 </w:t>
            </w:r>
            <w:proofErr w:type="gramStart"/>
            <w:r>
              <w:t>упр</w:t>
            </w:r>
            <w:proofErr w:type="gramEnd"/>
            <w:r>
              <w:t xml:space="preserve"> 1, 3.</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9</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Общие понятия о коррозии металлов. Сплавы их свойства и значение.</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Урок изучения нового материала.</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Коррозия металлов.</w:t>
            </w:r>
          </w:p>
          <w:p w:rsidR="001E064F" w:rsidRDefault="001E064F">
            <w:pPr>
              <w:rPr>
                <w:sz w:val="24"/>
                <w:szCs w:val="24"/>
              </w:rPr>
            </w:pPr>
            <w:r>
              <w:t>Сплавы чёрные и цветные.</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Изучить понятие коррозии. Виды её, способы защиты от неё. Сплавы.  Объяснять механизмы коррозии. Описывать свойства и области применения металлических сплавов.</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Проверочная работа по хим. свойствам металлов.</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Опыт по коррозии и защите от коррозии.</w:t>
            </w:r>
          </w:p>
          <w:p w:rsidR="001E064F" w:rsidRDefault="001E064F">
            <w:pPr>
              <w:rPr>
                <w:sz w:val="24"/>
                <w:szCs w:val="24"/>
              </w:rPr>
            </w:pPr>
            <w:r>
              <w:t>Коллекция сплавов.</w:t>
            </w:r>
          </w:p>
        </w:tc>
        <w:tc>
          <w:tcPr>
            <w:tcW w:w="155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Уметь описывать условия и способы предупреждения коррозии металлов посредством различных покрытий.</w:t>
            </w: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7 упр1-3</w:t>
            </w:r>
          </w:p>
          <w:p w:rsidR="001E064F" w:rsidRDefault="001E064F">
            <w:pPr>
              <w:rPr>
                <w:sz w:val="24"/>
                <w:szCs w:val="24"/>
              </w:rPr>
            </w:pPr>
            <w:r>
              <w:t>10 упр</w:t>
            </w:r>
            <w:proofErr w:type="gramStart"/>
            <w:r>
              <w:t>2</w:t>
            </w:r>
            <w:proofErr w:type="gramEnd"/>
            <w:r>
              <w:t>,6.</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10</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Металлы в природе. </w:t>
            </w:r>
            <w:r>
              <w:lastRenderedPageBreak/>
              <w:t>Общие способы их получения.</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Металлы и их способы </w:t>
            </w:r>
            <w:r>
              <w:lastRenderedPageBreak/>
              <w:t>получения.</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lastRenderedPageBreak/>
              <w:t xml:space="preserve">Изучить основные способы </w:t>
            </w:r>
            <w:r>
              <w:lastRenderedPageBreak/>
              <w:t>получения металлов в промышленности.</w:t>
            </w:r>
          </w:p>
          <w:p w:rsidR="001E064F" w:rsidRDefault="001E064F">
            <w:pPr>
              <w:rPr>
                <w:sz w:val="24"/>
                <w:szCs w:val="24"/>
              </w:rPr>
            </w:pPr>
            <w:r>
              <w:t>Характеризовать реакции восстановления металлов из их оксидов.</w:t>
            </w:r>
          </w:p>
        </w:tc>
        <w:tc>
          <w:tcPr>
            <w:tcW w:w="1417"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Коллекция руд. </w:t>
            </w:r>
            <w:r>
              <w:lastRenderedPageBreak/>
              <w:t>Восстановление металлов углём и водородом.</w:t>
            </w: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9 упр1-5.</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11</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Общая характеристика щелочных металлов.</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Хим. элементы 1 группы главной подгруппы: </w:t>
            </w:r>
            <w:r>
              <w:rPr>
                <w:lang w:val="en-US"/>
              </w:rPr>
              <w:t>Na</w:t>
            </w:r>
            <w:r>
              <w:t xml:space="preserve">. </w:t>
            </w:r>
            <w:r>
              <w:rPr>
                <w:lang w:val="en-US"/>
              </w:rPr>
              <w:t>K</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Определять положение щелочных металлов в ПСХЭ, их строение, зависимость свойств от строения.</w:t>
            </w:r>
          </w:p>
          <w:p w:rsidR="001E064F" w:rsidRDefault="001E064F">
            <w:r>
              <w:t>характеризовать хим. элементы натрий и калий по положению в ПСХЭ.</w:t>
            </w:r>
          </w:p>
          <w:p w:rsidR="001E064F" w:rsidRDefault="001E064F">
            <w:pPr>
              <w:rPr>
                <w:sz w:val="24"/>
                <w:szCs w:val="24"/>
              </w:rPr>
            </w:pPr>
            <w:r>
              <w:t>Составлять ОВР на основе хим. свойств натрия и калия.</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Рабочая тетрадь с. 40, № 2.5,6</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Образцы щелочных металлов, их взаимодействие с водой, кислородом и неметаллами. Образцы оксидов и гидроксидов, их растворимость в воде.</w:t>
            </w:r>
          </w:p>
        </w:tc>
        <w:tc>
          <w:tcPr>
            <w:tcW w:w="155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Уметь сравнивать хим. свойства щелочных металлов с другими металлами.</w:t>
            </w: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11 </w:t>
            </w:r>
            <w:proofErr w:type="gramStart"/>
            <w:r>
              <w:t>упр</w:t>
            </w:r>
            <w:proofErr w:type="gramEnd"/>
            <w:r>
              <w:t xml:space="preserve"> 1-2.</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12</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Соединения щелочных </w:t>
            </w:r>
            <w:r>
              <w:lastRenderedPageBreak/>
              <w:t>металлов.</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Соединения щелочных </w:t>
            </w:r>
            <w:r>
              <w:lastRenderedPageBreak/>
              <w:t>металлов.</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lastRenderedPageBreak/>
              <w:t xml:space="preserve">Описывать основные </w:t>
            </w:r>
            <w:r>
              <w:lastRenderedPageBreak/>
              <w:t>соединения щелочных металлов, их характер, свойства и применение.</w:t>
            </w:r>
          </w:p>
          <w:p w:rsidR="001E064F" w:rsidRDefault="001E064F">
            <w:pPr>
              <w:rPr>
                <w:sz w:val="24"/>
                <w:szCs w:val="24"/>
              </w:rPr>
            </w:pPr>
            <w:r>
              <w:t xml:space="preserve"> Характеризовать свойства оксидов и гидроксидов щелочных металлов.</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11 у 1(б), 2</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Образцы природных </w:t>
            </w:r>
            <w:r>
              <w:lastRenderedPageBreak/>
              <w:t xml:space="preserve">соединений щелочных металлов. Распознавание солей  </w:t>
            </w:r>
            <w:r>
              <w:rPr>
                <w:lang w:val="en-US"/>
              </w:rPr>
              <w:t>Na</w:t>
            </w:r>
            <w:r>
              <w:t xml:space="preserve">, </w:t>
            </w:r>
            <w:r>
              <w:rPr>
                <w:lang w:val="en-US"/>
              </w:rPr>
              <w:t>K</w:t>
            </w:r>
            <w:r>
              <w:t xml:space="preserve"> по окраске пламени.</w:t>
            </w: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11 </w:t>
            </w:r>
            <w:proofErr w:type="gramStart"/>
            <w:r>
              <w:t>упр</w:t>
            </w:r>
            <w:proofErr w:type="gramEnd"/>
            <w:r>
              <w:t xml:space="preserve"> 3.4.</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13</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Общая характеристика щелочноземельных металлов.</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Хим. элементы 2 группы главной подгруппы</w:t>
            </w:r>
            <w:proofErr w:type="gramStart"/>
            <w:r>
              <w:t>6</w:t>
            </w:r>
            <w:proofErr w:type="gramEnd"/>
            <w:r>
              <w:t xml:space="preserve"> магний, кальций.</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Описывать положение металлов в ПСХЭ, их строение и свойства.</w:t>
            </w:r>
          </w:p>
          <w:p w:rsidR="001E064F" w:rsidRDefault="001E064F">
            <w:r>
              <w:t>Характеризовать элементы кальций и магний по положению в ПСХЭ, и строению атомов.</w:t>
            </w:r>
          </w:p>
          <w:p w:rsidR="001E064F" w:rsidRDefault="001E064F">
            <w:pPr>
              <w:rPr>
                <w:sz w:val="24"/>
                <w:szCs w:val="24"/>
              </w:rPr>
            </w:pPr>
            <w:r>
              <w:t xml:space="preserve"> Составлять уравнения с ними.</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К и </w:t>
            </w:r>
            <w:proofErr w:type="gramStart"/>
            <w:r>
              <w:t>ПР</w:t>
            </w:r>
            <w:proofErr w:type="gramEnd"/>
            <w:r>
              <w:t xml:space="preserve"> работы к 9 классу с. 154-155</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Образцы щелочноземельных металлов, взаимодействие с водой, кислородом, неметаллами. Образцы оксидов и гидроксидов этих металлов, их растворимость в воде.</w:t>
            </w: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12 упр</w:t>
            </w:r>
            <w:proofErr w:type="gramStart"/>
            <w:r>
              <w:t>1</w:t>
            </w:r>
            <w:proofErr w:type="gramEnd"/>
            <w:r>
              <w:t>,6.</w:t>
            </w:r>
          </w:p>
        </w:tc>
        <w:tc>
          <w:tcPr>
            <w:tcW w:w="850"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14</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Соединения щелочноземельных металлов.</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Соединения щелочноземельных металлов.</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Изучать важнейших представителей соединений.</w:t>
            </w:r>
          </w:p>
          <w:p w:rsidR="001E064F" w:rsidRDefault="001E064F">
            <w:pPr>
              <w:rPr>
                <w:sz w:val="24"/>
                <w:szCs w:val="24"/>
              </w:rPr>
            </w:pPr>
            <w:r>
              <w:t xml:space="preserve"> На основании знаний их хим. свойств осуществлять цепочки превращений</w:t>
            </w:r>
            <w:proofErr w:type="gramStart"/>
            <w:r>
              <w:t>.Х</w:t>
            </w:r>
            <w:proofErr w:type="gramEnd"/>
            <w:r>
              <w:t>арактеризовать свойства оксидов и гидроксидов.</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Рабочая тетрадь с. 48 № 2.5</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Образцы природных соединений кальция. Свойства негашеной извести.</w:t>
            </w:r>
          </w:p>
        </w:tc>
        <w:tc>
          <w:tcPr>
            <w:tcW w:w="155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Знать способы смягчения воды.</w:t>
            </w: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12 </w:t>
            </w:r>
            <w:proofErr w:type="gramStart"/>
            <w:r>
              <w:t>упр</w:t>
            </w:r>
            <w:proofErr w:type="gramEnd"/>
            <w:r>
              <w:t xml:space="preserve"> 5.8</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15</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Алюминий, его физические и химические свойства.</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Хим. элементы главных подгрупп в ПСХЭ.</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 xml:space="preserve">Моделировать строение атома </w:t>
            </w:r>
            <w:r>
              <w:rPr>
                <w:lang w:val="en-US"/>
              </w:rPr>
              <w:t>Al</w:t>
            </w:r>
            <w:r>
              <w:t>, физические и особенности хим. свойств.</w:t>
            </w:r>
          </w:p>
          <w:p w:rsidR="001E064F" w:rsidRDefault="001E064F">
            <w:r>
              <w:t xml:space="preserve"> Характеризовать алюминий по ПСХЭ и строению атома.</w:t>
            </w:r>
          </w:p>
          <w:p w:rsidR="001E064F" w:rsidRDefault="001E064F">
            <w:pPr>
              <w:rPr>
                <w:sz w:val="24"/>
                <w:szCs w:val="24"/>
              </w:rPr>
            </w:pPr>
            <w:r>
              <w:t xml:space="preserve"> Составлять уравнения взаимодействия с водой, гидроксидом </w:t>
            </w:r>
            <w:r>
              <w:lastRenderedPageBreak/>
              <w:t>натрия, кислотой.</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Самостоятельная работа</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Коллекция изделий из алюминия и его сплавов. Взаимодействие алюминия с растворами кислот и щелочей. Показ механической прочности оксидной плёнки </w:t>
            </w:r>
            <w:r>
              <w:lastRenderedPageBreak/>
              <w:t>алюминия.</w:t>
            </w: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13 упр3. 4,7.</w:t>
            </w:r>
          </w:p>
        </w:tc>
        <w:tc>
          <w:tcPr>
            <w:tcW w:w="850"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16</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Соединения алюминия</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Соединения алюминия амфотерность оксида и гидроксида.</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Изучить важнейшие соединения алюминия, амфотерный характер оксида алюминия и гидроксида алюминия, области применения.</w:t>
            </w:r>
          </w:p>
          <w:p w:rsidR="001E064F" w:rsidRDefault="001E064F">
            <w:pPr>
              <w:rPr>
                <w:sz w:val="24"/>
                <w:szCs w:val="24"/>
              </w:rPr>
            </w:pPr>
            <w:r>
              <w:t>Характеризовать свойства оксида и гидроксида алюминия, записывать уравнения реакций с их участием.</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13 у 1,3.</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Получение гидроксида алюминия и его амфотерность. Образцы природных соединений алюминия</w:t>
            </w: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13 упр8.</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17</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Железо, его </w:t>
            </w:r>
            <w:proofErr w:type="gramStart"/>
            <w:r>
              <w:t>физ</w:t>
            </w:r>
            <w:proofErr w:type="gramEnd"/>
            <w:r>
              <w:t xml:space="preserve"> и хим свойства.</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Железо элемент побочной подгруппы</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 xml:space="preserve">Изучить особенности строения железа, </w:t>
            </w:r>
            <w:proofErr w:type="gramStart"/>
            <w:r>
              <w:t>физ</w:t>
            </w:r>
            <w:proofErr w:type="gramEnd"/>
            <w:r>
              <w:t xml:space="preserve"> и хим. свойства железа.</w:t>
            </w:r>
          </w:p>
          <w:p w:rsidR="001E064F" w:rsidRDefault="001E064F">
            <w:pPr>
              <w:rPr>
                <w:sz w:val="24"/>
                <w:szCs w:val="24"/>
              </w:rPr>
            </w:pPr>
            <w:r>
              <w:t xml:space="preserve"> Составлять схему строения атома, записывать хим. </w:t>
            </w:r>
            <w:r>
              <w:lastRenderedPageBreak/>
              <w:t>свойства железа в виде ОВР с образованием соединений с различными степенями окисления.</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 xml:space="preserve">К и </w:t>
            </w:r>
            <w:proofErr w:type="gramStart"/>
            <w:r>
              <w:t>ПР</w:t>
            </w:r>
            <w:proofErr w:type="gramEnd"/>
            <w:r>
              <w:t xml:space="preserve"> к 9 классу с. 156 вариант 1,2</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Образцы сплавов железа. Горение железа в кислороде и хлоре. Взаимодействие с </w:t>
            </w:r>
            <w:r>
              <w:lastRenderedPageBreak/>
              <w:t>растворами солей, кислот. Взаимодействие с конц веществами.</w:t>
            </w: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14. 13 </w:t>
            </w:r>
            <w:proofErr w:type="gramStart"/>
            <w:r>
              <w:t>упр</w:t>
            </w:r>
            <w:proofErr w:type="gramEnd"/>
            <w:r>
              <w:t xml:space="preserve"> 4,5.</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18</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Генетические цепочки железа 2 и железа 3.</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Оксиды и гидроксиды железа 2,3.</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Прогнозировать хим. свойства соединений железа 2 3, качественные реакции на ионы железа +2 и +3</w:t>
            </w:r>
          </w:p>
          <w:p w:rsidR="001E064F" w:rsidRDefault="001E064F">
            <w:pPr>
              <w:rPr>
                <w:sz w:val="24"/>
                <w:szCs w:val="24"/>
              </w:rPr>
            </w:pPr>
            <w:r>
              <w:t>Составлять генетические цепочки железа 2 и 3, записывать соответствующие уравнения.</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Работа по индивидуальным карточкам</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Получение и свойства гидроксидов железа 2, 3. Качественные реакции на железо +2 и +3.</w:t>
            </w:r>
          </w:p>
        </w:tc>
        <w:tc>
          <w:tcPr>
            <w:tcW w:w="155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Уметь определять соединения, содержащие ионы железа +2 и +3 с помощью кач. реакций. Уметь осуществлять цепочки превращений.</w:t>
            </w: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14 </w:t>
            </w:r>
            <w:proofErr w:type="gramStart"/>
            <w:r>
              <w:t>упр</w:t>
            </w:r>
            <w:proofErr w:type="gramEnd"/>
            <w:r>
              <w:t xml:space="preserve"> 2.</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p>
          <w:p w:rsidR="001E064F" w:rsidRDefault="001E064F">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19</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Практическая работа № 1</w:t>
            </w:r>
          </w:p>
          <w:p w:rsidR="001E064F" w:rsidRDefault="001E064F">
            <w:pPr>
              <w:rPr>
                <w:sz w:val="24"/>
                <w:szCs w:val="24"/>
              </w:rPr>
            </w:pPr>
            <w:r>
              <w:t>Осуществление цепочки хим. превращений металлов</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Урок практикум</w:t>
            </w:r>
          </w:p>
        </w:tc>
        <w:tc>
          <w:tcPr>
            <w:tcW w:w="142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Применять технику безопасности работы в кабинете.</w:t>
            </w:r>
          </w:p>
          <w:p w:rsidR="001E064F" w:rsidRDefault="001E064F">
            <w:pPr>
              <w:rPr>
                <w:sz w:val="24"/>
                <w:szCs w:val="24"/>
              </w:rPr>
            </w:pPr>
            <w:r>
              <w:t xml:space="preserve">Использовать навыки обращения  с  </w:t>
            </w:r>
            <w:r>
              <w:lastRenderedPageBreak/>
              <w:t>хим. оборудованием.</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Опрос по</w:t>
            </w:r>
            <w:proofErr w:type="gramStart"/>
            <w:r>
              <w:t xml:space="preserve"> Т</w:t>
            </w:r>
            <w:proofErr w:type="gramEnd"/>
            <w:r>
              <w:t>/Б</w:t>
            </w:r>
          </w:p>
        </w:tc>
        <w:tc>
          <w:tcPr>
            <w:tcW w:w="141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20</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Практическая работа № 2. Получение и  свойства соединений металлов.</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Урок практикум.</w:t>
            </w:r>
          </w:p>
        </w:tc>
        <w:tc>
          <w:tcPr>
            <w:tcW w:w="142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985"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Опрос по</w:t>
            </w:r>
            <w:proofErr w:type="gramStart"/>
            <w:r>
              <w:t xml:space="preserve"> Т</w:t>
            </w:r>
            <w:proofErr w:type="gramEnd"/>
            <w:r>
              <w:t>/Б</w:t>
            </w:r>
          </w:p>
        </w:tc>
        <w:tc>
          <w:tcPr>
            <w:tcW w:w="141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21</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Практическая работа № 3. Решение экспериментальных задач по теме: «Металлы»</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Урок практикум</w:t>
            </w:r>
          </w:p>
        </w:tc>
        <w:tc>
          <w:tcPr>
            <w:tcW w:w="142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985"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Опрос по</w:t>
            </w:r>
            <w:proofErr w:type="gramStart"/>
            <w:r>
              <w:t xml:space="preserve"> Т</w:t>
            </w:r>
            <w:proofErr w:type="gramEnd"/>
            <w:r>
              <w:t>/Б</w:t>
            </w:r>
          </w:p>
        </w:tc>
        <w:tc>
          <w:tcPr>
            <w:tcW w:w="141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22</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Обобщение и систематизация знаний по теме «Металлы»</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Урок обобщения</w:t>
            </w:r>
          </w:p>
        </w:tc>
        <w:tc>
          <w:tcPr>
            <w:tcW w:w="142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 Обобщать знания и делать выводы о закономерностях изменений  свойств металлов в периодах и группах ПС.</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Работа по карточкам и индивидуальным заданием.</w:t>
            </w:r>
          </w:p>
        </w:tc>
        <w:tc>
          <w:tcPr>
            <w:tcW w:w="141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Задание в тетради.</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23</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Решение задач на определение выхода продукта </w:t>
            </w:r>
            <w:r>
              <w:lastRenderedPageBreak/>
              <w:t>реакции.</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 xml:space="preserve">Знать понятие доля, формулы для расчёта массовой и </w:t>
            </w:r>
            <w:r>
              <w:lastRenderedPageBreak/>
              <w:t>объемной доли.</w:t>
            </w:r>
          </w:p>
          <w:p w:rsidR="001E064F" w:rsidRDefault="001E064F">
            <w:pPr>
              <w:rPr>
                <w:sz w:val="24"/>
                <w:szCs w:val="24"/>
              </w:rPr>
            </w:pPr>
            <w:r>
              <w:t>Уметь вычислять массовую и объёмную доли выхода продукта реакции, практический объем или практическую массу по заданной доле выхода продукта</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Проводить расчётов по формулам.</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Решение задач по дидактическим карточкам.</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Повторить тему металлы. Решение задач по </w:t>
            </w:r>
            <w:r>
              <w:lastRenderedPageBreak/>
              <w:t>алгоритму.</w:t>
            </w: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Задание в тетради.</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24</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Контрольная работа № 1 по теме «Металлы»</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Урок контроля знаний.</w:t>
            </w:r>
          </w:p>
        </w:tc>
        <w:tc>
          <w:tcPr>
            <w:tcW w:w="142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985"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Тема: Неметаллы-25 часа.</w:t>
            </w:r>
          </w:p>
        </w:tc>
        <w:tc>
          <w:tcPr>
            <w:tcW w:w="1232"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30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2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985"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25</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Общая характеристика неметаллов.</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Свойства простых веществ неметаллов.</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 xml:space="preserve">Определять положение неметаллов в ПСХЭ, особенности их </w:t>
            </w:r>
            <w:r>
              <w:lastRenderedPageBreak/>
              <w:t>строения, основные соединения, физ. свойства.</w:t>
            </w:r>
          </w:p>
          <w:p w:rsidR="001E064F" w:rsidRDefault="001E064F">
            <w:pPr>
              <w:rPr>
                <w:sz w:val="24"/>
                <w:szCs w:val="24"/>
              </w:rPr>
            </w:pPr>
            <w:r>
              <w:t xml:space="preserve"> Давать характеристику элементам неметаллам по положению в ПСХЭ.</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Рабочая тетрадь с. 72-75 № 1-3, 7,9.</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Ряд ЭО. Модели атомных кристаллических </w:t>
            </w:r>
            <w:r>
              <w:lastRenderedPageBreak/>
              <w:t>решеток на примере модификаций углерода и на примере молекулярных озона и кислорода. Состав воздуха.</w:t>
            </w: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15 </w:t>
            </w:r>
            <w:proofErr w:type="gramStart"/>
            <w:r>
              <w:t>упр</w:t>
            </w:r>
            <w:proofErr w:type="gramEnd"/>
            <w:r>
              <w:t xml:space="preserve"> 1-5.</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26</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Водород</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Водород его свойства получение и применение.</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Определять строение, свойства и способы получения водорода.</w:t>
            </w:r>
          </w:p>
          <w:p w:rsidR="001E064F" w:rsidRDefault="001E064F">
            <w:r>
              <w:t xml:space="preserve"> Объяснять его положение в ПСХЭ и строению атома.</w:t>
            </w:r>
          </w:p>
          <w:p w:rsidR="001E064F" w:rsidRDefault="001E064F">
            <w:pPr>
              <w:rPr>
                <w:sz w:val="24"/>
                <w:szCs w:val="24"/>
              </w:rPr>
            </w:pPr>
            <w:r>
              <w:t xml:space="preserve"> Составлять ОВР на реакциях водорода.</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Рабочая тетрадь с. 78 № 4,7.</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Получение водорода взаимодействием активных металлов с кислотами.</w:t>
            </w: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17 </w:t>
            </w:r>
            <w:proofErr w:type="gramStart"/>
            <w:r>
              <w:t>упр</w:t>
            </w:r>
            <w:proofErr w:type="gramEnd"/>
            <w:r>
              <w:t xml:space="preserve"> 2-4.</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27</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Общая характеристика галогенов.</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Хим. элементы главных подгрупп ПСХЭ: хлор, </w:t>
            </w:r>
            <w:r>
              <w:lastRenderedPageBreak/>
              <w:t>бром, йод. Строение атомов галогенов и их степени окисления.</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lastRenderedPageBreak/>
              <w:t>Описывать строение и свойства галогенов.</w:t>
            </w:r>
          </w:p>
          <w:p w:rsidR="001E064F" w:rsidRDefault="001E064F">
            <w:pPr>
              <w:rPr>
                <w:sz w:val="24"/>
                <w:szCs w:val="24"/>
              </w:rPr>
            </w:pPr>
            <w:r>
              <w:lastRenderedPageBreak/>
              <w:t>Составлять схему строения атомов галогенов с указанием числа электронов в электронных слоях. На основании строения атомов объяснять изменение свойств галогенов в группе, записывать уравнения реакций галогенов с металлами и солями.</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Рабочая тетрадь с. 79 № 1-2</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Образцы галогено</w:t>
            </w:r>
            <w:proofErr w:type="gramStart"/>
            <w:r>
              <w:t>в-</w:t>
            </w:r>
            <w:proofErr w:type="gramEnd"/>
            <w:r>
              <w:t xml:space="preserve"> простых веществ. Взаимодейс</w:t>
            </w:r>
            <w:r>
              <w:lastRenderedPageBreak/>
              <w:t>твие их с натрием и алюминием. Вытеснение хлором брома или йода из растворов солей.</w:t>
            </w:r>
          </w:p>
        </w:tc>
        <w:tc>
          <w:tcPr>
            <w:tcW w:w="155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 xml:space="preserve">Уметь записывать ОВР с галогенами и </w:t>
            </w:r>
            <w:r>
              <w:lastRenderedPageBreak/>
              <w:t>водой.</w:t>
            </w: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18</w:t>
            </w:r>
          </w:p>
        </w:tc>
        <w:tc>
          <w:tcPr>
            <w:tcW w:w="850"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28</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Важнейшие соединения галогенов</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Галогеноводородные кислоты и их соли.</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Описывать состав и свойства соединений галогенов. Характеризовать свойства важнейших соединений галогенов.</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К и </w:t>
            </w:r>
            <w:proofErr w:type="gramStart"/>
            <w:r>
              <w:t>ПР</w:t>
            </w:r>
            <w:proofErr w:type="gramEnd"/>
            <w:r>
              <w:t xml:space="preserve"> к 9 классу с. 160 в-1.3</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Получение и свойства. Образцы природных хлоридов. Качественная реакция на галогенид.</w:t>
            </w: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19 20 </w:t>
            </w:r>
            <w:proofErr w:type="gramStart"/>
            <w:r>
              <w:t>упр</w:t>
            </w:r>
            <w:proofErr w:type="gramEnd"/>
            <w:r>
              <w:t xml:space="preserve"> 1-6</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29</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Кислород</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Кислород и </w:t>
            </w:r>
            <w:r>
              <w:lastRenderedPageBreak/>
              <w:t>его свойства. Получение и применение.</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lastRenderedPageBreak/>
              <w:t xml:space="preserve"> Прогнозировать </w:t>
            </w:r>
            <w:proofErr w:type="gramStart"/>
            <w:r>
              <w:lastRenderedPageBreak/>
              <w:t>значении</w:t>
            </w:r>
            <w:proofErr w:type="gramEnd"/>
            <w:r>
              <w:t xml:space="preserve"> кислорода в атмосфере, при дыхании и фотосинтезе.</w:t>
            </w:r>
          </w:p>
          <w:p w:rsidR="001E064F" w:rsidRDefault="001E064F">
            <w:r>
              <w:t>Записывать уравнения реакций кислорода с простыми и сложными веществами.</w:t>
            </w:r>
          </w:p>
          <w:p w:rsidR="001E064F" w:rsidRDefault="001E064F">
            <w:pPr>
              <w:rPr>
                <w:sz w:val="24"/>
                <w:szCs w:val="24"/>
              </w:rPr>
            </w:pPr>
            <w:r>
              <w:t>Изучить способы получения кислорода.</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 xml:space="preserve">По учебнику </w:t>
            </w:r>
            <w:r>
              <w:lastRenderedPageBreak/>
              <w:t>с. 129 № 1. 2. 8.</w:t>
            </w:r>
          </w:p>
        </w:tc>
        <w:tc>
          <w:tcPr>
            <w:tcW w:w="141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21 </w:t>
            </w:r>
            <w:proofErr w:type="gramStart"/>
            <w:r>
              <w:t>упр</w:t>
            </w:r>
            <w:proofErr w:type="gramEnd"/>
            <w:r>
              <w:t xml:space="preserve"> </w:t>
            </w:r>
            <w:r>
              <w:lastRenderedPageBreak/>
              <w:t>1.2.</w:t>
            </w:r>
          </w:p>
        </w:tc>
        <w:tc>
          <w:tcPr>
            <w:tcW w:w="850"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30</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Сера её физ. и хим. свойства</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Хим. элементы гл. подгрупп ПСХЭ. Сера строение атома. </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 xml:space="preserve">Моделировать строение атома серы, её </w:t>
            </w:r>
            <w:proofErr w:type="gramStart"/>
            <w:r>
              <w:t>физ</w:t>
            </w:r>
            <w:proofErr w:type="gramEnd"/>
            <w:r>
              <w:t xml:space="preserve"> и хим. свойства.</w:t>
            </w:r>
          </w:p>
          <w:p w:rsidR="001E064F" w:rsidRDefault="001E064F">
            <w:pPr>
              <w:rPr>
                <w:sz w:val="24"/>
                <w:szCs w:val="24"/>
              </w:rPr>
            </w:pPr>
            <w:r>
              <w:t xml:space="preserve"> Характеризовать серу по положению в ПСХЭ и строению атома. Записывать уравнения реакций серы с металлами и кислородом, </w:t>
            </w:r>
            <w:r>
              <w:lastRenderedPageBreak/>
              <w:t>другими неметаллами.</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К и ПР к 9 классу с. 161</w:t>
            </w:r>
            <w:proofErr w:type="gramStart"/>
            <w:r>
              <w:t xml:space="preserve"> В</w:t>
            </w:r>
            <w:proofErr w:type="gramEnd"/>
            <w:r>
              <w:t>- 1,2</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Получение пластической серы. Взаимодействие серы с металлами, водородом и кислородом.</w:t>
            </w:r>
          </w:p>
        </w:tc>
        <w:tc>
          <w:tcPr>
            <w:tcW w:w="155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Знать физ. свойства серы, сероводорода, кач. реакции на ион серы.</w:t>
            </w: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22 </w:t>
            </w:r>
            <w:proofErr w:type="gramStart"/>
            <w:r>
              <w:t>упр</w:t>
            </w:r>
            <w:proofErr w:type="gramEnd"/>
            <w:r>
              <w:t xml:space="preserve"> 2. 3, 6.</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31</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Оксиды серы (4 6). Серная кислота и её свойства.</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Оксиды серы, серная кислота и сероводородная и их свойства.</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 xml:space="preserve"> Записывать ОВР хим. свойств оксидов, а также знать их хим. свойства с точки зрения ТЭД кислотных оксидов.</w:t>
            </w:r>
          </w:p>
          <w:p w:rsidR="001E064F" w:rsidRDefault="001E064F">
            <w:pPr>
              <w:rPr>
                <w:sz w:val="24"/>
                <w:szCs w:val="24"/>
              </w:rPr>
            </w:pPr>
            <w:r>
              <w:t>Характеризовать свойства оксидов серы, записывать уравнения реакций с их участием.</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Рабочая тетрадь с. 96-100 № 1, 3,4, 6. </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Получение оксида серы (4) горением серы и взаимодействием меди с конц. серной кислотой.</w:t>
            </w:r>
          </w:p>
          <w:p w:rsidR="001E064F" w:rsidRDefault="001E064F">
            <w:r>
              <w:t>Взаимодействие оксида серы</w:t>
            </w:r>
            <w:proofErr w:type="gramStart"/>
            <w:r>
              <w:t>4</w:t>
            </w:r>
            <w:proofErr w:type="gramEnd"/>
            <w:r>
              <w:t xml:space="preserve"> с водой и щелочью.</w:t>
            </w:r>
          </w:p>
          <w:p w:rsidR="001E064F" w:rsidRDefault="001E064F">
            <w:pPr>
              <w:rPr>
                <w:sz w:val="24"/>
                <w:szCs w:val="24"/>
              </w:rPr>
            </w:pPr>
            <w:r>
              <w:t xml:space="preserve">Обесцвечивание красок при помощи оксида серы (4). Разбавление конц. серной кислоты. Свойства серной кислоты </w:t>
            </w:r>
            <w:proofErr w:type="gramStart"/>
            <w:r>
              <w:t xml:space="preserve">( </w:t>
            </w:r>
            <w:proofErr w:type="gramEnd"/>
            <w:r>
              <w:lastRenderedPageBreak/>
              <w:t>разб) как типичной кислоты. Кач.  реакции на сульфат-ион. Взаимодействие конц. серной кислоты с медью. Образцы сульфатов.</w:t>
            </w: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23 </w:t>
            </w:r>
            <w:proofErr w:type="gramStart"/>
            <w:r>
              <w:t>упр</w:t>
            </w:r>
            <w:proofErr w:type="gramEnd"/>
            <w:r>
              <w:t xml:space="preserve"> 1. 2. 5</w:t>
            </w:r>
          </w:p>
        </w:tc>
        <w:tc>
          <w:tcPr>
            <w:tcW w:w="850"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32</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Азот и его свойства</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Хим. элементы гл подгрупп: азот.</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Изучать строение, физ. свойства и  хим.</w:t>
            </w:r>
          </w:p>
          <w:p w:rsidR="001E064F" w:rsidRDefault="001E064F">
            <w:pPr>
              <w:rPr>
                <w:sz w:val="24"/>
                <w:szCs w:val="24"/>
              </w:rPr>
            </w:pPr>
            <w:r>
              <w:t xml:space="preserve"> Составлять схему строения атома азота. Составлять уравнения реакций с азотом как ОВР</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Решение задач</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Корни культур бобовых растений с клубеньками.</w:t>
            </w: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24 </w:t>
            </w:r>
            <w:proofErr w:type="gramStart"/>
            <w:r>
              <w:t>упр</w:t>
            </w:r>
            <w:proofErr w:type="gramEnd"/>
            <w:r>
              <w:t xml:space="preserve"> 1-4</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33</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Аммиак и его свойства</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Аммиак и его свойства.</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 xml:space="preserve">Изучить состав и строение молекулы, физические и хим. свойства аммиака, получение и </w:t>
            </w:r>
            <w:r>
              <w:lastRenderedPageBreak/>
              <w:t>области применения.</w:t>
            </w:r>
          </w:p>
          <w:p w:rsidR="001E064F" w:rsidRDefault="001E064F">
            <w:pPr>
              <w:rPr>
                <w:sz w:val="24"/>
                <w:szCs w:val="24"/>
              </w:rPr>
            </w:pPr>
            <w:r>
              <w:t>Описывать свойства и физиологическое действие аммиака на организм.</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Рабочая тетрадь с. 104 № 1-9</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Получение и собирание, распознавание растворение в воде. </w:t>
            </w:r>
            <w:r>
              <w:lastRenderedPageBreak/>
              <w:t>Взаимодействие с хлороводородом.</w:t>
            </w: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25 упр1-5.</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34</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Соли аммония и их свойства.</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Соли аммония.</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Изучить строение молекулы, основные хим</w:t>
            </w:r>
            <w:proofErr w:type="gramStart"/>
            <w:r>
              <w:t>.с</w:t>
            </w:r>
            <w:proofErr w:type="gramEnd"/>
            <w:r>
              <w:t>войства аммиака. Состав солей аммония их получение и применение.</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К и </w:t>
            </w:r>
            <w:proofErr w:type="gramStart"/>
            <w:r>
              <w:t>ПР</w:t>
            </w:r>
            <w:proofErr w:type="gramEnd"/>
            <w:r>
              <w:t xml:space="preserve"> к 9 классу с. 164 в. 2</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Кач реакция на ион аммония. Получение солей аммония. Хим. возгонка хлорида аммония.</w:t>
            </w:r>
          </w:p>
        </w:tc>
        <w:tc>
          <w:tcPr>
            <w:tcW w:w="155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Знать свойства гидроксида аммония, кач. реакцию на ион аммония.</w:t>
            </w: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26 упр1-5</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35</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Азотная кислота и её свойства.</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Азотная кислота и её свойства.</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Изучить особенности хим. свойств азотной кислоты.</w:t>
            </w:r>
          </w:p>
          <w:p w:rsidR="001E064F" w:rsidRDefault="001E064F">
            <w:pPr>
              <w:rPr>
                <w:sz w:val="24"/>
                <w:szCs w:val="24"/>
              </w:rPr>
            </w:pPr>
            <w:r>
              <w:t xml:space="preserve"> Характеризовать свойства азот ной кислоты.</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Рабочая тетрадь с.108 № 1-6</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Хим. свойства кислоты как электролита.     Взаимодействие конц азотной кислоты и меди.</w:t>
            </w: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27 </w:t>
            </w:r>
            <w:proofErr w:type="gramStart"/>
            <w:r>
              <w:t>упр</w:t>
            </w:r>
            <w:proofErr w:type="gramEnd"/>
            <w:r>
              <w:t xml:space="preserve"> 1-3</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36</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Соли азотной кислоты. Удобрения.</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Соли азотной кислоты.</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Изучить основные хим. свойства кислоты, солей азотной и азотистой кислот и области их применения.</w:t>
            </w:r>
          </w:p>
          <w:p w:rsidR="001E064F" w:rsidRDefault="001E064F">
            <w:pPr>
              <w:rPr>
                <w:sz w:val="24"/>
                <w:szCs w:val="24"/>
              </w:rPr>
            </w:pPr>
            <w:r>
              <w:t>Составлять уравнения с их участием.</w:t>
            </w:r>
          </w:p>
        </w:tc>
        <w:tc>
          <w:tcPr>
            <w:tcW w:w="1417"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Знакомство с образцами нитратов и нитритов.</w:t>
            </w:r>
          </w:p>
          <w:p w:rsidR="001E064F" w:rsidRDefault="001E064F">
            <w:r>
              <w:t>Знакомство с коллекцией азотных удобрений</w:t>
            </w:r>
          </w:p>
          <w:p w:rsidR="001E064F" w:rsidRDefault="001E064F">
            <w:pPr>
              <w:rPr>
                <w:sz w:val="24"/>
                <w:szCs w:val="24"/>
              </w:rPr>
            </w:pPr>
            <w:r>
              <w:t xml:space="preserve">Кач. обнаружение анионов </w:t>
            </w:r>
            <w:proofErr w:type="gramStart"/>
            <w:r>
              <w:t>кислот</w:t>
            </w:r>
            <w:proofErr w:type="gramEnd"/>
            <w:r>
              <w:t xml:space="preserve"> в том числе и сельскохозяйственной продукции.</w:t>
            </w: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27 </w:t>
            </w:r>
            <w:proofErr w:type="gramStart"/>
            <w:r>
              <w:t>упр</w:t>
            </w:r>
            <w:proofErr w:type="gramEnd"/>
            <w:r>
              <w:t xml:space="preserve"> 6.7.</w:t>
            </w:r>
          </w:p>
        </w:tc>
        <w:tc>
          <w:tcPr>
            <w:tcW w:w="850"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37</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Фосфор, его свойства.</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Фосфор и его особенности строения и свойств.</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 xml:space="preserve"> Изучить строение, физ. и хим. свойства фосфора.</w:t>
            </w:r>
          </w:p>
          <w:p w:rsidR="001E064F" w:rsidRDefault="001E064F">
            <w:pPr>
              <w:rPr>
                <w:sz w:val="24"/>
                <w:szCs w:val="24"/>
              </w:rPr>
            </w:pPr>
            <w:r>
              <w:t xml:space="preserve"> Составлять схему строения атома с указанием числа электронов в электронных слоях, записывать уравнения реакций с </w:t>
            </w:r>
            <w:r>
              <w:lastRenderedPageBreak/>
              <w:t>участием фосфора</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К иПР к 9 классу с.165 в-1.3</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Получение белого из красного.</w:t>
            </w:r>
          </w:p>
          <w:p w:rsidR="001E064F" w:rsidRDefault="001E064F">
            <w:pPr>
              <w:rPr>
                <w:sz w:val="24"/>
                <w:szCs w:val="24"/>
              </w:rPr>
            </w:pPr>
            <w:r>
              <w:t>Воспламенение белого фосфора.</w:t>
            </w: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28 упр1-3</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38</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Соединения фосфора.</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Соединения фосфора Оксид кислота и её соли.</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Изучить состав, характер и свойства оксида фосфора и кислоты.</w:t>
            </w:r>
          </w:p>
          <w:p w:rsidR="001E064F" w:rsidRDefault="001E064F">
            <w:pPr>
              <w:rPr>
                <w:sz w:val="24"/>
                <w:szCs w:val="24"/>
              </w:rPr>
            </w:pPr>
            <w:r>
              <w:t>Характеризовать свойства оксида и кислоты.</w:t>
            </w:r>
          </w:p>
        </w:tc>
        <w:tc>
          <w:tcPr>
            <w:tcW w:w="1417"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Получение оксида фосфора (5) горением.</w:t>
            </w:r>
          </w:p>
          <w:p w:rsidR="001E064F" w:rsidRDefault="001E064F">
            <w:r>
              <w:t>Растворение его в воде.</w:t>
            </w:r>
          </w:p>
          <w:p w:rsidR="001E064F" w:rsidRDefault="001E064F">
            <w:r>
              <w:t>Свойства кислоты как электролита.</w:t>
            </w:r>
          </w:p>
          <w:p w:rsidR="001E064F" w:rsidRDefault="001E064F">
            <w:pPr>
              <w:rPr>
                <w:sz w:val="24"/>
                <w:szCs w:val="24"/>
              </w:rPr>
            </w:pPr>
            <w:r>
              <w:t>Кач. реакция на анион кислоты. Знакомство с образцами природных соединений фосфора и коллекций фосфорных удобрений.</w:t>
            </w: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28 </w:t>
            </w:r>
            <w:proofErr w:type="gramStart"/>
            <w:r>
              <w:t>упр</w:t>
            </w:r>
            <w:proofErr w:type="gramEnd"/>
            <w:r>
              <w:t xml:space="preserve"> 1-3</w:t>
            </w:r>
          </w:p>
        </w:tc>
        <w:tc>
          <w:tcPr>
            <w:tcW w:w="850"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39</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Углерод, его физические и хим. свойства</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Углерод его положение в таблице и свойства.</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i/>
                <w:sz w:val="24"/>
                <w:szCs w:val="24"/>
              </w:rPr>
            </w:pPr>
            <w:r>
              <w:rPr>
                <w:i/>
              </w:rPr>
              <w:t xml:space="preserve"> </w:t>
            </w:r>
            <w:r>
              <w:t xml:space="preserve">Изучить строение аллотропных соединений углерода, их </w:t>
            </w:r>
            <w:r>
              <w:lastRenderedPageBreak/>
              <w:t>физические свойства; хим. свойства углерода.   Составлять схему строения атома углерода</w:t>
            </w:r>
            <w:r>
              <w:rPr>
                <w:i/>
              </w:rPr>
              <w:t xml:space="preserve"> </w:t>
            </w:r>
            <w:r>
              <w:t>указанием</w:t>
            </w:r>
            <w:r>
              <w:rPr>
                <w:i/>
              </w:rPr>
              <w:t xml:space="preserve"> </w:t>
            </w:r>
            <w:r>
              <w:t>числа электронов в электронных слоях, опи его физические и хим.</w:t>
            </w:r>
            <w:r>
              <w:rPr>
                <w:i/>
              </w:rPr>
              <w:t xml:space="preserve"> </w:t>
            </w:r>
            <w:r>
              <w:t>свойства.</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Р</w:t>
            </w:r>
            <w:proofErr w:type="gramStart"/>
            <w:r>
              <w:t>,Т</w:t>
            </w:r>
            <w:proofErr w:type="gramEnd"/>
            <w:r>
              <w:t>.с. 119, № 3 4 7</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 xml:space="preserve">ДО Модели кристаллических решеток </w:t>
            </w:r>
            <w:r>
              <w:lastRenderedPageBreak/>
              <w:t>алмаза и графита.</w:t>
            </w:r>
          </w:p>
          <w:p w:rsidR="001E064F" w:rsidRDefault="001E064F">
            <w:r>
              <w:t>Адсорбция активированного угля; поглощение им растворённых или газообразных веществ.</w:t>
            </w:r>
          </w:p>
          <w:p w:rsidR="001E064F" w:rsidRDefault="001E064F">
            <w:r>
              <w:t>Горение угля в кислороде.</w:t>
            </w:r>
          </w:p>
          <w:p w:rsidR="001E064F" w:rsidRDefault="001E064F">
            <w:pPr>
              <w:rPr>
                <w:sz w:val="24"/>
                <w:szCs w:val="24"/>
              </w:rPr>
            </w:pPr>
            <w:r>
              <w:t>Восстановление меди из её оксида углём.</w:t>
            </w: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28 </w:t>
            </w:r>
            <w:proofErr w:type="gramStart"/>
            <w:r>
              <w:t>упр</w:t>
            </w:r>
            <w:proofErr w:type="gramEnd"/>
            <w:r>
              <w:t xml:space="preserve"> 1-6</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lastRenderedPageBreak/>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40</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Оксиды углерода. Сравнение физических и хим. свойств.</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Оксиды углерода и углекислый газ</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Изучить строение и свойства оксидов углерода.</w:t>
            </w:r>
          </w:p>
          <w:p w:rsidR="001E064F" w:rsidRDefault="001E064F">
            <w:pPr>
              <w:rPr>
                <w:sz w:val="24"/>
                <w:szCs w:val="24"/>
              </w:rPr>
            </w:pPr>
            <w:r>
              <w:t xml:space="preserve"> Описывать свойства и физиологическое действие на организм оксида углерода 2 и 4, </w:t>
            </w:r>
            <w:r>
              <w:lastRenderedPageBreak/>
              <w:t>записывать уравнения с их участием.</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РТ с. 122 №1 2 7 8</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Получение собирание и распознавание углекислого газа.</w:t>
            </w: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29 упр1-3</w:t>
            </w:r>
          </w:p>
        </w:tc>
        <w:tc>
          <w:tcPr>
            <w:tcW w:w="850"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41</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Угольная кислота и её соли.</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Угольная кислота и её соли.</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Изучить состав, свойства угольной кислоты и её солей.</w:t>
            </w:r>
          </w:p>
          <w:p w:rsidR="001E064F" w:rsidRDefault="001E064F">
            <w:pPr>
              <w:rPr>
                <w:sz w:val="24"/>
                <w:szCs w:val="24"/>
              </w:rPr>
            </w:pPr>
            <w:r>
              <w:t xml:space="preserve"> Характеризовать свойства угольной кислоты и её солей: карбонатов и гидрокарбонатов.</w:t>
            </w:r>
          </w:p>
        </w:tc>
        <w:tc>
          <w:tcPr>
            <w:tcW w:w="1417"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ЛО Знакомство с коллекцией карбонатов.</w:t>
            </w:r>
          </w:p>
          <w:p w:rsidR="001E064F" w:rsidRDefault="001E064F">
            <w:pPr>
              <w:rPr>
                <w:sz w:val="24"/>
                <w:szCs w:val="24"/>
              </w:rPr>
            </w:pPr>
            <w:r>
              <w:t>Качественная реакция на карбонат-ион. Переход карбоната кальция в гидрокарбонат и обратно.</w:t>
            </w:r>
          </w:p>
        </w:tc>
        <w:tc>
          <w:tcPr>
            <w:tcW w:w="155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30 </w:t>
            </w:r>
            <w:proofErr w:type="gramStart"/>
            <w:r>
              <w:t>упр</w:t>
            </w:r>
            <w:proofErr w:type="gramEnd"/>
            <w:r>
              <w:t xml:space="preserve"> 6-8.</w:t>
            </w:r>
          </w:p>
        </w:tc>
        <w:tc>
          <w:tcPr>
            <w:tcW w:w="1134"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42</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Кремний, его физические и хим. свойства.</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Кремний и его свойства.</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Изучить строение, физические и хим. свойства кремния.</w:t>
            </w:r>
          </w:p>
          <w:p w:rsidR="001E064F" w:rsidRDefault="001E064F">
            <w:pPr>
              <w:rPr>
                <w:sz w:val="24"/>
                <w:szCs w:val="24"/>
              </w:rPr>
            </w:pPr>
            <w:r>
              <w:t xml:space="preserve"> Составлять схему строения атома кремния с указанием числа электронов в электронных слоях, давать </w:t>
            </w:r>
            <w:r>
              <w:lastRenderedPageBreak/>
              <w:t>характеристику его физических и хим. свойств.</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Рт с.126 № 1 2 5 6</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Знакомство с коллекцией природных соединений кремния.</w:t>
            </w: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31 упр1-4.</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43</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Силикатная промышленность</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Кремневая кислота и её соли.</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Изучить свойства и области применения стекла, цемента и керамики.</w:t>
            </w:r>
          </w:p>
          <w:p w:rsidR="001E064F" w:rsidRDefault="001E064F">
            <w:pPr>
              <w:rPr>
                <w:sz w:val="24"/>
                <w:szCs w:val="24"/>
              </w:rPr>
            </w:pPr>
            <w:r>
              <w:t>Объяснять значимость соединений кремния.</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Работа с текстом учебника</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Знакомство с коллекцией изделий из стекла, фарфора</w:t>
            </w:r>
            <w:proofErr w:type="gramStart"/>
            <w:r>
              <w:t xml:space="preserve"> ,</w:t>
            </w:r>
            <w:proofErr w:type="gramEnd"/>
            <w:r>
              <w:t xml:space="preserve"> керамики и цемента.</w:t>
            </w: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31 упр5,6</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44</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Практическая работа № 4 решение экспериментальных задач по теме: «Подгруппа кислорода</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Урок-практикум</w:t>
            </w:r>
          </w:p>
        </w:tc>
        <w:tc>
          <w:tcPr>
            <w:tcW w:w="142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Применять правила техники безопасности при работе с хим. реактивами.</w:t>
            </w:r>
          </w:p>
          <w:p w:rsidR="001E064F" w:rsidRDefault="001E064F">
            <w:pPr>
              <w:rPr>
                <w:sz w:val="24"/>
                <w:szCs w:val="24"/>
              </w:rPr>
            </w:pPr>
            <w:r>
              <w:t>Работать с лабораторным оборудованием.</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Опрос по правилам ТБ</w:t>
            </w:r>
          </w:p>
        </w:tc>
        <w:tc>
          <w:tcPr>
            <w:tcW w:w="141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45</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Практическая работа № 5 Решение экспериментальнх задач по теме «Подгруппа </w:t>
            </w:r>
            <w:r>
              <w:lastRenderedPageBreak/>
              <w:t>азота»</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Урок-практикум</w:t>
            </w:r>
          </w:p>
        </w:tc>
        <w:tc>
          <w:tcPr>
            <w:tcW w:w="142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985"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Опрос по правилам ТБ</w:t>
            </w:r>
          </w:p>
        </w:tc>
        <w:tc>
          <w:tcPr>
            <w:tcW w:w="141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46</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Практическая работа № 6 «Получение распознавание и собирание газов».</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Урок-практикум</w:t>
            </w:r>
          </w:p>
        </w:tc>
        <w:tc>
          <w:tcPr>
            <w:tcW w:w="142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985"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Опрос по правилам ТБ</w:t>
            </w:r>
          </w:p>
        </w:tc>
        <w:tc>
          <w:tcPr>
            <w:tcW w:w="141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47</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Решение расчётных задач.</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Количество вещества молярный объем.</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 xml:space="preserve">Изучить формулы, выражающие связь между количеством вещества массой и объёмом. </w:t>
            </w:r>
          </w:p>
          <w:p w:rsidR="001E064F" w:rsidRDefault="001E064F">
            <w:pPr>
              <w:rPr>
                <w:sz w:val="24"/>
                <w:szCs w:val="24"/>
              </w:rPr>
            </w:pPr>
            <w:r>
              <w:t>Вычислять количество вещества, объём или массу по количеству вещества, объёму или массе реагентов или продуктов реакции.</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Задачники</w:t>
            </w:r>
          </w:p>
        </w:tc>
        <w:tc>
          <w:tcPr>
            <w:tcW w:w="141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Повтор 17-31</w:t>
            </w:r>
          </w:p>
        </w:tc>
        <w:tc>
          <w:tcPr>
            <w:tcW w:w="850"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48</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Обобщение и систематизация, </w:t>
            </w:r>
            <w:r>
              <w:lastRenderedPageBreak/>
              <w:t>коррекция знаний по теме: «Химия неметаллов».</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Обобщающий урок.</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Основные теоретические вопросы по </w:t>
            </w:r>
            <w:r>
              <w:lastRenderedPageBreak/>
              <w:t>неметаллам.</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lastRenderedPageBreak/>
              <w:t xml:space="preserve">Моделироватьэлектронное строение атомов неметаллов, их </w:t>
            </w:r>
            <w:r>
              <w:lastRenderedPageBreak/>
              <w:t>свойства и свойства соединений.</w:t>
            </w:r>
          </w:p>
          <w:p w:rsidR="001E064F" w:rsidRDefault="001E064F">
            <w:pPr>
              <w:rPr>
                <w:sz w:val="24"/>
                <w:szCs w:val="24"/>
              </w:rPr>
            </w:pPr>
            <w:r>
              <w:t xml:space="preserve"> Применять эти знания при выполнении логических заданий.</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 xml:space="preserve">Работа по индивидуальным </w:t>
            </w:r>
            <w:r>
              <w:lastRenderedPageBreak/>
              <w:t>карточкам</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proofErr w:type="gramStart"/>
            <w:r>
              <w:lastRenderedPageBreak/>
              <w:t xml:space="preserve">Знать хим. свойства и применение серы, </w:t>
            </w:r>
            <w:r>
              <w:lastRenderedPageBreak/>
              <w:t>оксида серы(4), серной кислоты, азота, аммиака, азотной кислоты, фосфора, оксида фосфора (5), фосфорной кислоты, углерода, оксида углерода (4), угольной кислоты, кремния, оксида кремния (4), кремневой кислоты.</w:t>
            </w:r>
            <w:proofErr w:type="gramEnd"/>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Повторить 17-31.</w:t>
            </w:r>
          </w:p>
        </w:tc>
        <w:tc>
          <w:tcPr>
            <w:tcW w:w="850"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lastRenderedPageBreak/>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49</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Контрольная работа № 2 по теме: «Неметаллы».</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Урок контроля.</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Основные теоретические вопросы по теме.</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 xml:space="preserve">Моделироватьэлектронное строение атомов неметаллов, их свойства и свойства их </w:t>
            </w:r>
            <w:r>
              <w:lastRenderedPageBreak/>
              <w:t>соединений.</w:t>
            </w:r>
          </w:p>
          <w:p w:rsidR="001E064F" w:rsidRDefault="001E064F">
            <w:pPr>
              <w:rPr>
                <w:sz w:val="24"/>
                <w:szCs w:val="24"/>
              </w:rPr>
            </w:pPr>
            <w:r>
              <w:t xml:space="preserve"> Применять эти знания на практике.</w:t>
            </w:r>
          </w:p>
        </w:tc>
        <w:tc>
          <w:tcPr>
            <w:tcW w:w="1417"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Повторение.</w:t>
            </w: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Тема</w:t>
            </w:r>
            <w:proofErr w:type="gramStart"/>
            <w:r>
              <w:t>:о</w:t>
            </w:r>
            <w:proofErr w:type="gramEnd"/>
            <w:r>
              <w:t>р ганические соединения 12 часов</w:t>
            </w:r>
          </w:p>
        </w:tc>
        <w:tc>
          <w:tcPr>
            <w:tcW w:w="1232"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30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2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985"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50</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w:t>
            </w:r>
          </w:p>
          <w:p w:rsidR="001E064F" w:rsidRDefault="001E064F">
            <w:pPr>
              <w:rPr>
                <w:sz w:val="24"/>
                <w:szCs w:val="24"/>
              </w:rPr>
            </w:pPr>
            <w:r>
              <w:t>Предмет орг. химии.</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Урок изучения нового материала.</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Органические вещества, причины многообразия орг. веществ.</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 xml:space="preserve">Изучить особенности строения </w:t>
            </w:r>
            <w:proofErr w:type="gramStart"/>
            <w:r>
              <w:t>орг</w:t>
            </w:r>
            <w:proofErr w:type="gramEnd"/>
            <w:r>
              <w:t xml:space="preserve"> соединений, основные положения теории Бутлерова.</w:t>
            </w:r>
          </w:p>
          <w:p w:rsidR="001E064F" w:rsidRDefault="001E064F">
            <w:pPr>
              <w:rPr>
                <w:sz w:val="24"/>
                <w:szCs w:val="24"/>
              </w:rPr>
            </w:pPr>
            <w:r>
              <w:t xml:space="preserve"> Объяснять многообразие орг. соединений, составлять структурные формулы.</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С. № 2</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Образцы природных и синтетических веществ.</w:t>
            </w:r>
          </w:p>
        </w:tc>
        <w:tc>
          <w:tcPr>
            <w:tcW w:w="155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Знать основные положения теории хим. строения орг. веществ.</w:t>
            </w: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32 </w:t>
            </w:r>
            <w:proofErr w:type="gramStart"/>
            <w:r>
              <w:t>упр</w:t>
            </w:r>
            <w:proofErr w:type="gramEnd"/>
            <w:r>
              <w:t xml:space="preserve"> 1-3.</w:t>
            </w:r>
          </w:p>
        </w:tc>
        <w:tc>
          <w:tcPr>
            <w:tcW w:w="850"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50</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Строение атома углерода</w:t>
            </w:r>
          </w:p>
        </w:tc>
        <w:tc>
          <w:tcPr>
            <w:tcW w:w="1232"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30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Особенности строения атома углерода.</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Изучить строение атома в стационарном состоянии и возбуждённом.</w:t>
            </w:r>
          </w:p>
        </w:tc>
        <w:tc>
          <w:tcPr>
            <w:tcW w:w="1417"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Конспект лекции.</w:t>
            </w:r>
          </w:p>
        </w:tc>
        <w:tc>
          <w:tcPr>
            <w:tcW w:w="850"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51</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Алканы</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Урок изучения нового материала.</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Предельные углеводороды. Метан и его гомологи.</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Изучить состав, изомерию и номенклатуру алканов.</w:t>
            </w:r>
          </w:p>
          <w:p w:rsidR="001E064F" w:rsidRDefault="001E064F">
            <w:pPr>
              <w:rPr>
                <w:sz w:val="24"/>
                <w:szCs w:val="24"/>
              </w:rPr>
            </w:pPr>
            <w:r>
              <w:t xml:space="preserve"> Записывать структурные формулы важнейших представителей алканов</w:t>
            </w:r>
          </w:p>
        </w:tc>
        <w:tc>
          <w:tcPr>
            <w:tcW w:w="1417"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Шаростержневая модель алканов: метана этана.</w:t>
            </w: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33 упр1-3.</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51</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Хим. свойства алканов применение и нахождение в природе.</w:t>
            </w:r>
          </w:p>
        </w:tc>
        <w:tc>
          <w:tcPr>
            <w:tcW w:w="1232"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Особенности хим. свойств алканов.</w:t>
            </w:r>
          </w:p>
        </w:tc>
        <w:tc>
          <w:tcPr>
            <w:tcW w:w="1985"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Записывать реакции замещения, горения, разложения.</w:t>
            </w:r>
          </w:p>
          <w:p w:rsidR="001E064F" w:rsidRDefault="001E064F">
            <w:pPr>
              <w:rPr>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СР</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Горение метана и других представителей. Обнаружение продуктов горения. Отношение к бромной воде и раствору перманганата калия.</w:t>
            </w: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Задание в тетради.</w:t>
            </w:r>
          </w:p>
        </w:tc>
        <w:tc>
          <w:tcPr>
            <w:tcW w:w="850"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52</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Непредельные углеводород</w:t>
            </w:r>
            <w:proofErr w:type="gramStart"/>
            <w:r>
              <w:t>ы-</w:t>
            </w:r>
            <w:proofErr w:type="gramEnd"/>
            <w:r>
              <w:t xml:space="preserve"> этилен.</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 xml:space="preserve">Непредельные </w:t>
            </w:r>
            <w:proofErr w:type="gramStart"/>
            <w:r>
              <w:t>углеводороды-этилен</w:t>
            </w:r>
            <w:proofErr w:type="gramEnd"/>
            <w:r>
              <w:t>.</w:t>
            </w:r>
          </w:p>
          <w:p w:rsidR="001E064F" w:rsidRDefault="001E064F">
            <w:pPr>
              <w:rPr>
                <w:sz w:val="24"/>
                <w:szCs w:val="24"/>
              </w:rPr>
            </w:pPr>
            <w:r>
              <w:lastRenderedPageBreak/>
              <w:t>Реакция горения, присоединения водорода, галогена, галогеноводорода, воды. Реакция полимеризации этилена.</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lastRenderedPageBreak/>
              <w:t xml:space="preserve">Изучить состав, изомерию, номенклатуру алкенов, их хим. свойства и </w:t>
            </w:r>
            <w:r>
              <w:lastRenderedPageBreak/>
              <w:t>способы получения на примере этиленпа.</w:t>
            </w:r>
          </w:p>
          <w:p w:rsidR="001E064F" w:rsidRDefault="001E064F">
            <w:r>
              <w:t xml:space="preserve"> Называть изученные вещества по тривиальной и международной номенклатуре.</w:t>
            </w:r>
          </w:p>
          <w:p w:rsidR="001E064F" w:rsidRDefault="001E064F">
            <w:pPr>
              <w:rPr>
                <w:sz w:val="24"/>
                <w:szCs w:val="24"/>
              </w:rPr>
            </w:pPr>
            <w:r>
              <w:t xml:space="preserve"> Характеризовать хим. свойства алкенов.</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С. 210 № 1-3</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Получение этилена. Горение этилена. Взаимодейс</w:t>
            </w:r>
            <w:r>
              <w:lastRenderedPageBreak/>
              <w:t>твие его с бромной водой и раствором перманганатом калия.</w:t>
            </w:r>
          </w:p>
        </w:tc>
        <w:tc>
          <w:tcPr>
            <w:tcW w:w="155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Пространственная изомерия (геометричес</w:t>
            </w:r>
            <w:r>
              <w:lastRenderedPageBreak/>
              <w:t>кая).</w:t>
            </w: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 xml:space="preserve">34 </w:t>
            </w:r>
            <w:proofErr w:type="gramStart"/>
            <w:r>
              <w:t>упр</w:t>
            </w:r>
            <w:proofErr w:type="gramEnd"/>
            <w:r>
              <w:t xml:space="preserve"> после параграфа.</w:t>
            </w:r>
          </w:p>
        </w:tc>
        <w:tc>
          <w:tcPr>
            <w:tcW w:w="850"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53</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Понятие о предельных одноатомных спиртах. Глицерин.</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Урок изучения нового материала</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Спирты, их физиологическое воздействие на организм.</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Изучить состав, изомерию и номенклатуру предельных одноатомных спиртов и глицерина, их свойства.</w:t>
            </w:r>
          </w:p>
          <w:p w:rsidR="001E064F" w:rsidRDefault="001E064F">
            <w:pPr>
              <w:rPr>
                <w:sz w:val="24"/>
                <w:szCs w:val="24"/>
              </w:rPr>
            </w:pPr>
            <w:r>
              <w:t xml:space="preserve">Описывать свойства и физиологическое действие на организм метанола и </w:t>
            </w:r>
            <w:r>
              <w:lastRenderedPageBreak/>
              <w:t>этанола.</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С.126 № 1-3</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Образцы метанола. Этанола, глицерина, этиленгликоля. Качественная реакция на многоатомные спирты.</w:t>
            </w: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35 упр</w:t>
            </w:r>
            <w:proofErr w:type="gramStart"/>
            <w:r>
              <w:t>2</w:t>
            </w:r>
            <w:proofErr w:type="gramEnd"/>
            <w:r>
              <w:t>, 3.</w:t>
            </w:r>
          </w:p>
        </w:tc>
        <w:tc>
          <w:tcPr>
            <w:tcW w:w="850"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54</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Одноосновные предельные карбоновые кислоты на примере уксусной кислоты.</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Урок изучения нового материала</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Понятия о карбоновых кислотах.</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Изучить состав, изомерию и номенклатуру предельных карбоновых кислот, их свойства и применение.</w:t>
            </w:r>
          </w:p>
          <w:p w:rsidR="001E064F" w:rsidRDefault="001E064F">
            <w:pPr>
              <w:rPr>
                <w:sz w:val="24"/>
                <w:szCs w:val="24"/>
              </w:rPr>
            </w:pPr>
            <w:r>
              <w:t>Называть изученные вещества, записывать уравнения с их участием.</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РТ с. 148 № 1 2 3 4</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Типичные кислотные свойства уксуксной кислоты</w:t>
            </w:r>
            <w:proofErr w:type="gramStart"/>
            <w:r>
              <w:t>:в</w:t>
            </w:r>
            <w:proofErr w:type="gramEnd"/>
            <w:r>
              <w:t xml:space="preserve">заимодействие её с металлами, оксидом металла, основанием и солью (карбонатом) </w:t>
            </w:r>
          </w:p>
        </w:tc>
        <w:tc>
          <w:tcPr>
            <w:tcW w:w="155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Уметь характеризовать основные хим. свойства.</w:t>
            </w: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36 </w:t>
            </w:r>
            <w:proofErr w:type="gramStart"/>
            <w:r>
              <w:t>упр</w:t>
            </w:r>
            <w:proofErr w:type="gramEnd"/>
            <w:r>
              <w:t xml:space="preserve"> 2.3.</w:t>
            </w:r>
          </w:p>
        </w:tc>
        <w:tc>
          <w:tcPr>
            <w:tcW w:w="850"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55</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Реакция этерификации и понятие о сложных эфирах.</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Уроки изучения нового материала</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Реакция этерификации.</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Изучить состав, свойства, получение и применение сложных эфиров.</w:t>
            </w:r>
          </w:p>
          <w:p w:rsidR="001E064F" w:rsidRDefault="001E064F">
            <w:pPr>
              <w:rPr>
                <w:sz w:val="24"/>
                <w:szCs w:val="24"/>
              </w:rPr>
            </w:pPr>
            <w:r>
              <w:t xml:space="preserve"> Называть изученные вещества.</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РТ с. 151 № 3</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Получение сложных эфиров: синтеза этилового эфира уксусной кислоты.</w:t>
            </w: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36 упр</w:t>
            </w:r>
            <w:proofErr w:type="gramStart"/>
            <w:r>
              <w:t>1</w:t>
            </w:r>
            <w:proofErr w:type="gramEnd"/>
            <w:r>
              <w:t>,3.</w:t>
            </w:r>
          </w:p>
        </w:tc>
        <w:tc>
          <w:tcPr>
            <w:tcW w:w="850"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56</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Жиры</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Уроки изучения нового материала.</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Биологические важные органические вещества </w:t>
            </w:r>
            <w:r>
              <w:lastRenderedPageBreak/>
              <w:t>жиры. Физические и хим. свойства.</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lastRenderedPageBreak/>
              <w:t xml:space="preserve">Изучить состав, свойства, получение и применение </w:t>
            </w:r>
            <w:r>
              <w:lastRenderedPageBreak/>
              <w:t>жиров.</w:t>
            </w:r>
          </w:p>
          <w:p w:rsidR="001E064F" w:rsidRDefault="001E064F">
            <w:pPr>
              <w:rPr>
                <w:sz w:val="24"/>
                <w:szCs w:val="24"/>
              </w:rPr>
            </w:pPr>
            <w:r>
              <w:t xml:space="preserve"> Называть изученные вещества.</w:t>
            </w:r>
          </w:p>
        </w:tc>
        <w:tc>
          <w:tcPr>
            <w:tcW w:w="1417"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Образцы твердых и жидких жиров. </w:t>
            </w:r>
            <w:r>
              <w:lastRenderedPageBreak/>
              <w:t>Доказательство непредельности жидких жиров.</w:t>
            </w:r>
          </w:p>
        </w:tc>
        <w:tc>
          <w:tcPr>
            <w:tcW w:w="155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 xml:space="preserve">Уметь характеризовать основные хим. </w:t>
            </w:r>
            <w:r>
              <w:lastRenderedPageBreak/>
              <w:t>свойства.</w:t>
            </w: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37 упр</w:t>
            </w:r>
            <w:proofErr w:type="gramStart"/>
            <w:r>
              <w:t>1</w:t>
            </w:r>
            <w:proofErr w:type="gramEnd"/>
            <w:r>
              <w:t>,2.</w:t>
            </w:r>
          </w:p>
        </w:tc>
        <w:tc>
          <w:tcPr>
            <w:tcW w:w="850"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lastRenderedPageBreak/>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57</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Понятие об аминокислотах и белках. Реакция поликонденсации.</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Уроки изучения нового материала</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Аминокислоты и белки биологически важные вещества. Состав биороль и строение.</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Изучить состав, особые свойства аминокислот и их биороль.</w:t>
            </w:r>
          </w:p>
          <w:p w:rsidR="001E064F" w:rsidRDefault="001E064F">
            <w:pPr>
              <w:rPr>
                <w:sz w:val="24"/>
                <w:szCs w:val="24"/>
              </w:rPr>
            </w:pPr>
            <w:r>
              <w:t>Записывать уравнения реакции поликонденсации. Обнаруживать белки по цветным реакциям.</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С.231 № 1-3</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Доказательство наличия функциональных групп в растворах аминокислот. Цветные реакции белков. Денатурация белков.</w:t>
            </w:r>
          </w:p>
        </w:tc>
        <w:tc>
          <w:tcPr>
            <w:tcW w:w="155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Уметь характеризовать основные хим. свойства.</w:t>
            </w: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38 упр</w:t>
            </w:r>
            <w:proofErr w:type="gramStart"/>
            <w:r>
              <w:t>2</w:t>
            </w:r>
            <w:proofErr w:type="gramEnd"/>
            <w:r>
              <w:t>,3.</w:t>
            </w:r>
          </w:p>
        </w:tc>
        <w:tc>
          <w:tcPr>
            <w:tcW w:w="850"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58</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Понятие об углеводах.</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Уроки изучения нового материала.</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Углеводы физические и хим. свойства. Глюкоза её свойства и значение.</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Изучить состав и классификацию, свойства и значение углеводов на примере глюкозы.</w:t>
            </w:r>
          </w:p>
          <w:p w:rsidR="001E064F" w:rsidRDefault="001E064F">
            <w:pPr>
              <w:rPr>
                <w:sz w:val="24"/>
                <w:szCs w:val="24"/>
              </w:rPr>
            </w:pPr>
            <w:r>
              <w:t>Записывать уравнения реакций с участием глюкозы.</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Опрос по вопросам параграфа</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Реакция серебряного зеркала, </w:t>
            </w:r>
            <w:proofErr w:type="gramStart"/>
            <w:r>
              <w:t>взаимодействии</w:t>
            </w:r>
            <w:proofErr w:type="gramEnd"/>
            <w:r>
              <w:t xml:space="preserve"> с гидроксидом меди (2).</w:t>
            </w:r>
          </w:p>
        </w:tc>
        <w:tc>
          <w:tcPr>
            <w:tcW w:w="155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Уметь характеризовать основные хим. свойства.</w:t>
            </w: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39 упр</w:t>
            </w:r>
            <w:proofErr w:type="gramStart"/>
            <w:r>
              <w:t>2</w:t>
            </w:r>
            <w:proofErr w:type="gramEnd"/>
            <w:r>
              <w:t>,3.</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59</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Полимеры</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Комб.</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Понятие о полимерах. Природные, химические и синтетические полимеры.</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Изучить основные понятия химии ВМС, классификацию полимеров по их происхождению</w:t>
            </w:r>
          </w:p>
          <w:p w:rsidR="001E064F" w:rsidRDefault="001E064F">
            <w:pPr>
              <w:rPr>
                <w:sz w:val="24"/>
                <w:szCs w:val="24"/>
              </w:rPr>
            </w:pPr>
            <w:r>
              <w:t xml:space="preserve"> Называть изученные вещества.</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СР</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Образцы природных и химических полимеров: пластмасс и волокон. Их распознавание.</w:t>
            </w: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42 упр3,4.</w:t>
            </w:r>
          </w:p>
        </w:tc>
        <w:tc>
          <w:tcPr>
            <w:tcW w:w="850"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60</w:t>
            </w:r>
          </w:p>
        </w:tc>
        <w:tc>
          <w:tcPr>
            <w:tcW w:w="1483"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Уроки контроля знаний</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Основные классы орг. соединений.</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Изучить основные классы орг. соединений</w:t>
            </w:r>
          </w:p>
          <w:p w:rsidR="001E064F" w:rsidRDefault="001E064F">
            <w:r>
              <w:t>Определять принадлежность веществ к различным классам орг. соединений.</w:t>
            </w:r>
          </w:p>
          <w:p w:rsidR="001E064F" w:rsidRDefault="001E064F">
            <w:pPr>
              <w:rPr>
                <w:sz w:val="24"/>
                <w:szCs w:val="24"/>
              </w:rPr>
            </w:pPr>
            <w:r>
              <w:t xml:space="preserve"> характеризовать хим. свойства изученных орг. соединений.</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Работа по тестам</w:t>
            </w:r>
          </w:p>
        </w:tc>
        <w:tc>
          <w:tcPr>
            <w:tcW w:w="141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Задания в тетради.</w:t>
            </w:r>
          </w:p>
        </w:tc>
        <w:tc>
          <w:tcPr>
            <w:tcW w:w="850"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60</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Контрольная работа № 3</w:t>
            </w:r>
          </w:p>
        </w:tc>
        <w:tc>
          <w:tcPr>
            <w:tcW w:w="1232"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30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2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985"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Тема: Химия и жизнь- 3часа</w:t>
            </w:r>
          </w:p>
        </w:tc>
        <w:tc>
          <w:tcPr>
            <w:tcW w:w="1232"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30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2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985"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61</w:t>
            </w:r>
          </w:p>
        </w:tc>
        <w:tc>
          <w:tcPr>
            <w:tcW w:w="1483"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p>
          <w:p w:rsidR="001E064F" w:rsidRDefault="001E064F">
            <w:pPr>
              <w:rPr>
                <w:sz w:val="24"/>
                <w:szCs w:val="24"/>
              </w:rPr>
            </w:pPr>
            <w:r>
              <w:t>Химия и здоровье. Химия и пища.</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Урок ознакомление с новым материалом.</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Лекарственные препараты.</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Иметь представление о  составе аспирина, солода, парацетамола и фенацетина, их свойствах и действия на организм, о способах безопасного применения.</w:t>
            </w:r>
          </w:p>
          <w:p w:rsidR="001E064F" w:rsidRDefault="001E064F">
            <w:pPr>
              <w:rPr>
                <w:sz w:val="24"/>
                <w:szCs w:val="24"/>
              </w:rPr>
            </w:pPr>
            <w:r>
              <w:t>Объяснять их влияние на организм и безопасно применять.</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Презентации по теме</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Демонстрация лекарственных препаратов.</w:t>
            </w:r>
          </w:p>
        </w:tc>
        <w:tc>
          <w:tcPr>
            <w:tcW w:w="155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История развития лекарственных препаратов. Антибиотики.</w:t>
            </w: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Конспект по теме.</w:t>
            </w:r>
          </w:p>
        </w:tc>
        <w:tc>
          <w:tcPr>
            <w:tcW w:w="850"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83"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232"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Урок ознакомления с новым материалом.</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Калорийность белков. Жиров и углеводов. Консерванты пищевых продуктов.</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Изучить биороль и значение жиров, белков и углеводов в жизни человека; консерванты пищевых продуктов.</w:t>
            </w:r>
          </w:p>
          <w:p w:rsidR="001E064F" w:rsidRDefault="001E064F">
            <w:pPr>
              <w:rPr>
                <w:sz w:val="24"/>
                <w:szCs w:val="24"/>
              </w:rPr>
            </w:pPr>
            <w:r>
              <w:lastRenderedPageBreak/>
              <w:t>Объяснять их роль и значение.</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Презентации по теме</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Демонстрация различных жиров растительного и животного происхожде</w:t>
            </w:r>
            <w:r>
              <w:lastRenderedPageBreak/>
              <w:t>ния.</w:t>
            </w:r>
          </w:p>
        </w:tc>
        <w:tc>
          <w:tcPr>
            <w:tcW w:w="155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Синтетическая пища.</w:t>
            </w: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Конспект по теме.</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62</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Химические вещества как строительные и поделочные материалы.</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Урок изучения нового материала.</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Важнейшие строительные и поделочные материалы.</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Изучить состав, свойства и области применения важнейших строительных и поделочных материалов.</w:t>
            </w:r>
          </w:p>
          <w:p w:rsidR="001E064F" w:rsidRDefault="001E064F">
            <w:pPr>
              <w:rPr>
                <w:sz w:val="24"/>
                <w:szCs w:val="24"/>
              </w:rPr>
            </w:pPr>
            <w:r>
              <w:t xml:space="preserve"> Применять эти знания.</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Презентации по теме</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Демонстрация мела, мрамора, известняка.</w:t>
            </w:r>
          </w:p>
        </w:tc>
        <w:tc>
          <w:tcPr>
            <w:tcW w:w="155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История стекловарения</w:t>
            </w: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Конспект по теме.</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Природные источники углеводородов. Нефть. Газ природный.</w:t>
            </w:r>
          </w:p>
        </w:tc>
        <w:tc>
          <w:tcPr>
            <w:tcW w:w="1232"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Урок изучения нового материала.</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Состав и переработка нефти. Природный газ.</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Изучить основные источники углеводородов, их состав, свойства, области применения и влияние на экологию.</w:t>
            </w:r>
          </w:p>
          <w:p w:rsidR="001E064F" w:rsidRDefault="001E064F">
            <w:pPr>
              <w:rPr>
                <w:sz w:val="24"/>
                <w:szCs w:val="24"/>
              </w:rPr>
            </w:pPr>
            <w:r>
              <w:t xml:space="preserve"> Безопасно пользоваться газом и нефтепродуктами.</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Презентации по теме, сообщения</w:t>
            </w:r>
          </w:p>
        </w:tc>
        <w:tc>
          <w:tcPr>
            <w:tcW w:w="141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Демонстрация коллекции « Нефть и нефтепродукты».</w:t>
            </w: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Конспект по теме.</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63</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Химическое загрязнение окружающей </w:t>
            </w:r>
            <w:r>
              <w:lastRenderedPageBreak/>
              <w:t>среды и его последствия.</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 xml:space="preserve">Урок изучения нового </w:t>
            </w:r>
            <w:r>
              <w:lastRenderedPageBreak/>
              <w:t>материала.</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 xml:space="preserve">Хим. загрязнители </w:t>
            </w:r>
            <w:r>
              <w:lastRenderedPageBreak/>
              <w:t>окружающей среды.</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lastRenderedPageBreak/>
              <w:t xml:space="preserve"> Иметь представление об основных хим. </w:t>
            </w:r>
            <w:r>
              <w:lastRenderedPageBreak/>
              <w:t>загрязнителях, последствиях загрязнения.</w:t>
            </w:r>
          </w:p>
          <w:p w:rsidR="001E064F" w:rsidRDefault="001E064F">
            <w:pPr>
              <w:rPr>
                <w:sz w:val="24"/>
                <w:szCs w:val="24"/>
              </w:rPr>
            </w:pPr>
            <w:r>
              <w:t xml:space="preserve"> Грамотно использовать хим. вещества.</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 xml:space="preserve">Презентации по теме или </w:t>
            </w:r>
            <w:r>
              <w:lastRenderedPageBreak/>
              <w:t>сообщения</w:t>
            </w:r>
          </w:p>
        </w:tc>
        <w:tc>
          <w:tcPr>
            <w:tcW w:w="141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1E064F" w:rsidRDefault="001E064F">
            <w:pPr>
              <w:rPr>
                <w:rFonts w:ascii="Times New Roman" w:eastAsia="Times New Roman" w:hAnsi="Times New Roman" w:cs="Times New Roman"/>
                <w:sz w:val="24"/>
                <w:szCs w:val="24"/>
              </w:rPr>
            </w:pPr>
            <w:r>
              <w:t xml:space="preserve">Влияние мировых цен на нефть и </w:t>
            </w:r>
            <w:r>
              <w:lastRenderedPageBreak/>
              <w:t xml:space="preserve">экономику </w:t>
            </w:r>
          </w:p>
          <w:p w:rsidR="001E064F" w:rsidRDefault="001E064F">
            <w:pPr>
              <w:rPr>
                <w:sz w:val="24"/>
                <w:szCs w:val="24"/>
              </w:rPr>
            </w:pPr>
            <w:r>
              <w:t>России.</w:t>
            </w: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lastRenderedPageBreak/>
              <w:t>Конспект по теме.</w:t>
            </w:r>
          </w:p>
        </w:tc>
        <w:tc>
          <w:tcPr>
            <w:tcW w:w="850"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lastRenderedPageBreak/>
              <w:t>9б</w:t>
            </w:r>
          </w:p>
        </w:tc>
      </w:tr>
      <w:tr w:rsidR="001E064F" w:rsidTr="001E064F">
        <w:tc>
          <w:tcPr>
            <w:tcW w:w="46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Проблемы безопасного использования веществ и хим. реакций в повседневной жизни.</w:t>
            </w:r>
          </w:p>
        </w:tc>
        <w:tc>
          <w:tcPr>
            <w:tcW w:w="1232"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Урок применения знаний и умений.</w:t>
            </w:r>
          </w:p>
        </w:tc>
        <w:tc>
          <w:tcPr>
            <w:tcW w:w="1428"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Токсичные, горючие и взрывоопасные вещества. Бытовая химия.</w:t>
            </w: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Применять  правила ТБ при использовании токсичных веществ, горючих и взрывоопасных. Грамотно обращаться с опасными веществами.</w:t>
            </w:r>
          </w:p>
        </w:tc>
        <w:tc>
          <w:tcPr>
            <w:tcW w:w="1417"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Тестирование по правилам техники безопасности.</w:t>
            </w:r>
          </w:p>
        </w:tc>
        <w:tc>
          <w:tcPr>
            <w:tcW w:w="141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Конспект по теме.</w:t>
            </w:r>
          </w:p>
        </w:tc>
        <w:tc>
          <w:tcPr>
            <w:tcW w:w="850"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r w:rsidR="001E064F" w:rsidTr="001E064F">
        <w:tc>
          <w:tcPr>
            <w:tcW w:w="46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64</w:t>
            </w:r>
          </w:p>
        </w:tc>
        <w:tc>
          <w:tcPr>
            <w:tcW w:w="1483"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К/ № 4</w:t>
            </w:r>
          </w:p>
        </w:tc>
        <w:tc>
          <w:tcPr>
            <w:tcW w:w="1232"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1</w:t>
            </w:r>
          </w:p>
        </w:tc>
        <w:tc>
          <w:tcPr>
            <w:tcW w:w="1309"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Обобщение знаний по курсу неорганической химии.</w:t>
            </w:r>
          </w:p>
        </w:tc>
        <w:tc>
          <w:tcPr>
            <w:tcW w:w="142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r>
              <w:t>.</w:t>
            </w:r>
          </w:p>
        </w:tc>
        <w:tc>
          <w:tcPr>
            <w:tcW w:w="1417"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E064F" w:rsidRDefault="001E064F">
            <w:pPr>
              <w:rPr>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1E064F" w:rsidRDefault="001E064F">
            <w:pP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1E064F" w:rsidRDefault="001E064F">
            <w:pPr>
              <w:rPr>
                <w:rFonts w:ascii="Times New Roman" w:eastAsia="Times New Roman" w:hAnsi="Times New Roman" w:cs="Times New Roman"/>
                <w:sz w:val="24"/>
                <w:szCs w:val="24"/>
              </w:rPr>
            </w:pPr>
            <w:r>
              <w:t>9а</w:t>
            </w:r>
          </w:p>
          <w:p w:rsidR="001E064F" w:rsidRDefault="001E064F"/>
          <w:p w:rsidR="001E064F" w:rsidRDefault="001E064F">
            <w:pPr>
              <w:rPr>
                <w:sz w:val="24"/>
                <w:szCs w:val="24"/>
              </w:rPr>
            </w:pPr>
            <w:r>
              <w:t>9б</w:t>
            </w:r>
          </w:p>
        </w:tc>
      </w:tr>
    </w:tbl>
    <w:p w:rsidR="00D533F9" w:rsidRPr="0042512F" w:rsidRDefault="00D533F9" w:rsidP="00D533F9"/>
    <w:p w:rsidR="00D533F9" w:rsidRDefault="00D533F9" w:rsidP="00D533F9"/>
    <w:p w:rsidR="00E71613" w:rsidRDefault="00E71613" w:rsidP="00D533F9"/>
    <w:p w:rsidR="00E71613" w:rsidRDefault="00E71613" w:rsidP="00D533F9"/>
    <w:p w:rsidR="00E71613" w:rsidRDefault="00E71613" w:rsidP="00D533F9"/>
    <w:p w:rsidR="00E71613" w:rsidRDefault="00E71613" w:rsidP="00E71613">
      <w:pPr>
        <w:jc w:val="center"/>
        <w:rPr>
          <w:b/>
          <w:sz w:val="36"/>
          <w:szCs w:val="36"/>
        </w:rPr>
      </w:pPr>
      <w:r>
        <w:rPr>
          <w:b/>
          <w:sz w:val="36"/>
          <w:szCs w:val="36"/>
        </w:rPr>
        <w:t>.Пояснительная записка</w:t>
      </w:r>
    </w:p>
    <w:p w:rsidR="00E71613" w:rsidRDefault="00E71613" w:rsidP="00E71613">
      <w:pPr>
        <w:jc w:val="center"/>
        <w:rPr>
          <w:sz w:val="28"/>
          <w:szCs w:val="28"/>
        </w:rPr>
      </w:pPr>
    </w:p>
    <w:p w:rsidR="00E71613" w:rsidRDefault="00E71613" w:rsidP="00E71613">
      <w:pPr>
        <w:pStyle w:val="stylet1"/>
        <w:spacing w:before="0" w:beforeAutospacing="0" w:after="0" w:afterAutospacing="0"/>
        <w:rPr>
          <w:color w:val="000000"/>
          <w:sz w:val="32"/>
          <w:szCs w:val="32"/>
          <w:u w:val="single"/>
        </w:rPr>
      </w:pPr>
      <w:r>
        <w:rPr>
          <w:sz w:val="32"/>
          <w:szCs w:val="32"/>
          <w:u w:val="single"/>
        </w:rPr>
        <w:t xml:space="preserve">Рабочая программа учителя разработана </w:t>
      </w:r>
      <w:r>
        <w:rPr>
          <w:color w:val="000000"/>
          <w:sz w:val="32"/>
          <w:szCs w:val="32"/>
          <w:u w:val="single"/>
        </w:rPr>
        <w:t>на основе:</w:t>
      </w:r>
    </w:p>
    <w:p w:rsidR="00E71613" w:rsidRDefault="00E71613" w:rsidP="00E71613">
      <w:pPr>
        <w:pStyle w:val="stylet1"/>
        <w:spacing w:before="0" w:beforeAutospacing="0" w:after="0" w:afterAutospacing="0"/>
        <w:rPr>
          <w:color w:val="000000"/>
          <w:sz w:val="32"/>
          <w:szCs w:val="32"/>
        </w:rPr>
      </w:pPr>
      <w:r>
        <w:rPr>
          <w:color w:val="000000"/>
          <w:sz w:val="32"/>
          <w:szCs w:val="32"/>
        </w:rPr>
        <w:t xml:space="preserve">- Закона Российской Федерации  «Об образовании в Российской Федерации» от 29.12.12 г. № 273 </w:t>
      </w:r>
      <w:proofErr w:type="gramStart"/>
      <w:r>
        <w:rPr>
          <w:color w:val="000000"/>
          <w:sz w:val="32"/>
          <w:szCs w:val="32"/>
        </w:rPr>
        <w:t xml:space="preserve">( </w:t>
      </w:r>
      <w:proofErr w:type="gramEnd"/>
      <w:r>
        <w:rPr>
          <w:color w:val="000000"/>
          <w:sz w:val="32"/>
          <w:szCs w:val="32"/>
        </w:rPr>
        <w:t xml:space="preserve">гл.1, </w:t>
      </w:r>
      <w:r>
        <w:rPr>
          <w:rFonts w:eastAsia="HiddenHorzOCR"/>
          <w:sz w:val="32"/>
          <w:szCs w:val="32"/>
        </w:rPr>
        <w:t xml:space="preserve">ст. 2 п. 9, гл. 2, ст. </w:t>
      </w:r>
      <w:r>
        <w:rPr>
          <w:color w:val="000000"/>
          <w:sz w:val="32"/>
          <w:szCs w:val="32"/>
        </w:rPr>
        <w:t>12 п.5, п.7 и ст.13, п.3);</w:t>
      </w:r>
    </w:p>
    <w:p w:rsidR="00E71613" w:rsidRDefault="00E71613" w:rsidP="00E71613">
      <w:pPr>
        <w:pStyle w:val="stylet1"/>
        <w:spacing w:before="0" w:beforeAutospacing="0" w:after="0" w:afterAutospacing="0"/>
        <w:rPr>
          <w:bCs/>
          <w:sz w:val="32"/>
          <w:szCs w:val="32"/>
        </w:rPr>
      </w:pPr>
      <w:r>
        <w:rPr>
          <w:color w:val="000000"/>
          <w:sz w:val="32"/>
          <w:szCs w:val="32"/>
        </w:rPr>
        <w:t xml:space="preserve">- </w:t>
      </w:r>
      <w:r>
        <w:rPr>
          <w:bCs/>
          <w:sz w:val="32"/>
          <w:szCs w:val="32"/>
        </w:rPr>
        <w:t>Приказа</w:t>
      </w:r>
      <w:r>
        <w:rPr>
          <w:rFonts w:eastAsia="+mn-ea"/>
          <w:bCs/>
          <w:sz w:val="32"/>
          <w:szCs w:val="32"/>
        </w:rPr>
        <w:t xml:space="preserve">  </w:t>
      </w:r>
      <w:r>
        <w:rPr>
          <w:rFonts w:eastAsia="+mn-ea"/>
          <w:sz w:val="32"/>
          <w:szCs w:val="32"/>
        </w:rPr>
        <w:t xml:space="preserve">№ 610  </w:t>
      </w:r>
      <w:r>
        <w:rPr>
          <w:sz w:val="32"/>
          <w:szCs w:val="32"/>
        </w:rPr>
        <w:t>от</w:t>
      </w:r>
      <w:r>
        <w:rPr>
          <w:rFonts w:eastAsia="+mn-ea"/>
          <w:sz w:val="32"/>
          <w:szCs w:val="32"/>
        </w:rPr>
        <w:t xml:space="preserve">  14.07.</w:t>
      </w:r>
      <w:r>
        <w:rPr>
          <w:sz w:val="32"/>
          <w:szCs w:val="32"/>
        </w:rPr>
        <w:t xml:space="preserve"> </w:t>
      </w:r>
      <w:r>
        <w:rPr>
          <w:rFonts w:eastAsia="+mn-ea"/>
          <w:sz w:val="32"/>
          <w:szCs w:val="32"/>
        </w:rPr>
        <w:t>2011</w:t>
      </w:r>
      <w:r>
        <w:rPr>
          <w:sz w:val="32"/>
          <w:szCs w:val="32"/>
        </w:rPr>
        <w:t xml:space="preserve"> г.</w:t>
      </w:r>
      <w:r>
        <w:rPr>
          <w:rFonts w:eastAsia="+mn-ea"/>
          <w:b/>
          <w:bCs/>
          <w:sz w:val="32"/>
          <w:szCs w:val="32"/>
        </w:rPr>
        <w:t xml:space="preserve"> </w:t>
      </w:r>
      <w:r>
        <w:rPr>
          <w:bCs/>
          <w:sz w:val="32"/>
          <w:szCs w:val="32"/>
        </w:rPr>
        <w:t xml:space="preserve">Минобразования  РО «Об утверждении Примерного </w:t>
      </w:r>
      <w:r>
        <w:rPr>
          <w:rFonts w:eastAsia="Calibri"/>
          <w:bCs/>
          <w:sz w:val="32"/>
          <w:szCs w:val="32"/>
          <w:lang w:eastAsia="en-US"/>
        </w:rPr>
        <w:t xml:space="preserve">регионального </w:t>
      </w:r>
      <w:r>
        <w:rPr>
          <w:rFonts w:eastAsia="+mn-ea"/>
          <w:bCs/>
          <w:sz w:val="32"/>
          <w:szCs w:val="32"/>
        </w:rPr>
        <w:t>положения о рабочей программе учебных курсов, предметов, дисциплин (модулей)</w:t>
      </w:r>
      <w:r>
        <w:rPr>
          <w:bCs/>
          <w:sz w:val="32"/>
          <w:szCs w:val="32"/>
        </w:rPr>
        <w:t>»</w:t>
      </w:r>
      <w:r>
        <w:rPr>
          <w:rFonts w:eastAsia="+mn-ea"/>
          <w:sz w:val="32"/>
          <w:szCs w:val="32"/>
        </w:rPr>
        <w:t>;</w:t>
      </w:r>
      <w:r>
        <w:rPr>
          <w:bCs/>
          <w:sz w:val="32"/>
          <w:szCs w:val="32"/>
        </w:rPr>
        <w:t xml:space="preserve"> </w:t>
      </w:r>
    </w:p>
    <w:p w:rsidR="00E71613" w:rsidRDefault="00E71613" w:rsidP="00E71613">
      <w:pPr>
        <w:pStyle w:val="stylet1"/>
        <w:spacing w:before="0" w:beforeAutospacing="0" w:after="0" w:afterAutospacing="0"/>
        <w:rPr>
          <w:rFonts w:eastAsia="+mn-ea"/>
          <w:sz w:val="32"/>
          <w:szCs w:val="32"/>
        </w:rPr>
      </w:pPr>
      <w:r>
        <w:rPr>
          <w:bCs/>
          <w:sz w:val="32"/>
          <w:szCs w:val="32"/>
        </w:rPr>
        <w:t>-Приказа № 296 от 25.04.2015 г. Минобразования  РО</w:t>
      </w:r>
      <w:r>
        <w:rPr>
          <w:rFonts w:eastAsia="+mn-ea"/>
          <w:sz w:val="32"/>
          <w:szCs w:val="32"/>
        </w:rPr>
        <w:t xml:space="preserve"> « Об утверждении примерного учебного плана РО на 2015-2016 учебный  год»;</w:t>
      </w:r>
    </w:p>
    <w:p w:rsidR="00E71613" w:rsidRDefault="00E71613" w:rsidP="00E71613">
      <w:pPr>
        <w:pStyle w:val="stylet1"/>
        <w:spacing w:before="0" w:beforeAutospacing="0" w:after="0" w:afterAutospacing="0"/>
        <w:rPr>
          <w:color w:val="000000"/>
          <w:sz w:val="32"/>
          <w:szCs w:val="32"/>
        </w:rPr>
      </w:pPr>
      <w:r>
        <w:rPr>
          <w:rFonts w:eastAsia="+mn-ea"/>
          <w:sz w:val="32"/>
          <w:szCs w:val="32"/>
        </w:rPr>
        <w:t xml:space="preserve">- </w:t>
      </w:r>
      <w:r>
        <w:rPr>
          <w:color w:val="000000"/>
          <w:sz w:val="32"/>
          <w:szCs w:val="32"/>
        </w:rPr>
        <w:t xml:space="preserve">Приказа Минобрнауки  России от 01.02.2012 №74 «О внесении изменений в </w:t>
      </w:r>
      <w:r>
        <w:rPr>
          <w:color w:val="000000"/>
          <w:spacing w:val="1"/>
          <w:sz w:val="32"/>
          <w:szCs w:val="32"/>
        </w:rPr>
        <w:t xml:space="preserve">федеральный базисный учебный план и примерные учебные планы для </w:t>
      </w:r>
      <w:r>
        <w:rPr>
          <w:color w:val="000000"/>
          <w:spacing w:val="10"/>
          <w:sz w:val="32"/>
          <w:szCs w:val="32"/>
        </w:rPr>
        <w:t xml:space="preserve">образовательных учреждений РФ, реализующих программы общего </w:t>
      </w:r>
      <w:r>
        <w:rPr>
          <w:color w:val="000000"/>
          <w:spacing w:val="17"/>
          <w:sz w:val="32"/>
          <w:szCs w:val="32"/>
        </w:rPr>
        <w:t xml:space="preserve">образования, утвержденные приказом Министерства образования РФ </w:t>
      </w:r>
      <w:r>
        <w:rPr>
          <w:color w:val="000000"/>
          <w:sz w:val="32"/>
          <w:szCs w:val="32"/>
        </w:rPr>
        <w:t xml:space="preserve">от 09.03.2004 № 1312»; </w:t>
      </w:r>
    </w:p>
    <w:p w:rsidR="00E71613" w:rsidRDefault="00E71613" w:rsidP="00E71613">
      <w:pPr>
        <w:pStyle w:val="stylet1"/>
        <w:spacing w:before="0" w:beforeAutospacing="0" w:after="0" w:afterAutospacing="0"/>
        <w:rPr>
          <w:color w:val="000000"/>
          <w:sz w:val="32"/>
          <w:szCs w:val="32"/>
        </w:rPr>
      </w:pPr>
      <w:r>
        <w:rPr>
          <w:color w:val="000000"/>
          <w:sz w:val="32"/>
          <w:szCs w:val="32"/>
        </w:rPr>
        <w:t xml:space="preserve">-Базисного учебного плана  общеобразовательных учреждений РФ, утвержденного приказом Министерства образования и науки РФ от 09.03.2004 года №1312; </w:t>
      </w:r>
    </w:p>
    <w:p w:rsidR="00E71613" w:rsidRDefault="00E71613" w:rsidP="00E71613">
      <w:pPr>
        <w:tabs>
          <w:tab w:val="num" w:pos="0"/>
        </w:tabs>
        <w:spacing w:before="30" w:after="30"/>
        <w:rPr>
          <w:rFonts w:eastAsia="Calibri"/>
          <w:color w:val="000000"/>
          <w:sz w:val="32"/>
          <w:szCs w:val="32"/>
        </w:rPr>
      </w:pPr>
      <w:r>
        <w:rPr>
          <w:rFonts w:eastAsia="Calibri"/>
          <w:color w:val="000000"/>
          <w:sz w:val="32"/>
          <w:szCs w:val="32"/>
        </w:rPr>
        <w:t>-Учебного плана  МБОУ Школа №32имени «Молодой гвардии» на 2015 - 2016 учебный год;</w:t>
      </w:r>
    </w:p>
    <w:p w:rsidR="00E71613" w:rsidRDefault="00E71613" w:rsidP="00E71613">
      <w:pPr>
        <w:tabs>
          <w:tab w:val="num" w:pos="0"/>
        </w:tabs>
        <w:spacing w:before="30" w:after="30"/>
        <w:rPr>
          <w:rFonts w:eastAsia="Calibri"/>
          <w:color w:val="000000"/>
          <w:sz w:val="32"/>
          <w:szCs w:val="32"/>
        </w:rPr>
      </w:pPr>
      <w:r>
        <w:rPr>
          <w:rFonts w:eastAsia="Calibri"/>
          <w:color w:val="000000"/>
          <w:sz w:val="32"/>
          <w:szCs w:val="32"/>
        </w:rPr>
        <w:t>-Федерального перечня учебников, утвержденных, рекомендованных (допущенных) к использованию в   образовательном процессе в образовательных учреждениях, реализующих программы общего образования в 2015-2016 учебном году;</w:t>
      </w:r>
    </w:p>
    <w:p w:rsidR="00E71613" w:rsidRDefault="00E71613" w:rsidP="00E71613">
      <w:pPr>
        <w:tabs>
          <w:tab w:val="num" w:pos="0"/>
        </w:tabs>
        <w:spacing w:before="30" w:after="30"/>
        <w:rPr>
          <w:rFonts w:eastAsia="Calibri"/>
          <w:color w:val="000000"/>
          <w:sz w:val="32"/>
          <w:szCs w:val="32"/>
        </w:rPr>
      </w:pPr>
      <w:r>
        <w:rPr>
          <w:rFonts w:eastAsia="Calibri"/>
          <w:color w:val="000000"/>
          <w:sz w:val="32"/>
          <w:szCs w:val="32"/>
        </w:rPr>
        <w:t>- Примерной (авторской) программа основного  общего образования, по-химии автор О.С. Габриелян</w:t>
      </w:r>
    </w:p>
    <w:p w:rsidR="00E71613" w:rsidRDefault="00E71613" w:rsidP="00E71613">
      <w:pPr>
        <w:rPr>
          <w:rFonts w:eastAsia="Calibri"/>
          <w:color w:val="000000"/>
          <w:sz w:val="32"/>
          <w:szCs w:val="32"/>
        </w:rPr>
      </w:pPr>
      <w:r>
        <w:rPr>
          <w:sz w:val="32"/>
        </w:rPr>
        <w:lastRenderedPageBreak/>
        <w:t xml:space="preserve">-Годового календарного графика </w:t>
      </w:r>
      <w:r>
        <w:rPr>
          <w:rFonts w:eastAsia="Calibri"/>
          <w:color w:val="000000"/>
          <w:sz w:val="32"/>
          <w:szCs w:val="32"/>
        </w:rPr>
        <w:t xml:space="preserve">  МБОУ Школа №32имени «Молодой гвардии» на 2015 - 2016 учебный год;</w:t>
      </w:r>
    </w:p>
    <w:p w:rsidR="00E71613" w:rsidRDefault="00E71613" w:rsidP="00E71613">
      <w:pPr>
        <w:jc w:val="both"/>
        <w:rPr>
          <w:rFonts w:eastAsia="Times New Roman"/>
          <w:sz w:val="28"/>
          <w:szCs w:val="28"/>
        </w:rPr>
      </w:pPr>
      <w:r>
        <w:rPr>
          <w:rFonts w:eastAsia="Calibri"/>
          <w:color w:val="000000"/>
          <w:sz w:val="32"/>
          <w:szCs w:val="32"/>
        </w:rPr>
        <w:t>-Расписания уроков МБОУ Школа №32 имени «Молодой гвардии» на 2015 - 2016 учебный год;</w:t>
      </w:r>
    </w:p>
    <w:p w:rsidR="00E71613" w:rsidRDefault="00E71613" w:rsidP="00E71613">
      <w:pPr>
        <w:ind w:firstLine="567"/>
        <w:jc w:val="both"/>
        <w:rPr>
          <w:sz w:val="28"/>
          <w:szCs w:val="28"/>
        </w:rPr>
      </w:pPr>
      <w:r>
        <w:rPr>
          <w:sz w:val="28"/>
          <w:szCs w:val="28"/>
        </w:rPr>
        <w:t>Согласно действующему в школе Базисному учебному плану и с учетом направленности  10а класса,  рабочая программа предусматривает обучение химии в объёме 68 часов 2</w:t>
      </w:r>
      <w:r>
        <w:rPr>
          <w:b/>
          <w:sz w:val="28"/>
          <w:szCs w:val="28"/>
        </w:rPr>
        <w:t xml:space="preserve"> часа</w:t>
      </w:r>
      <w:r>
        <w:rPr>
          <w:sz w:val="28"/>
          <w:szCs w:val="28"/>
        </w:rPr>
        <w:t xml:space="preserve"> в неделю в течение 1 учебного года. Контрольных работ –6 , практических работ – 2</w:t>
      </w:r>
    </w:p>
    <w:p w:rsidR="00E71613" w:rsidRDefault="00E71613" w:rsidP="00E71613">
      <w:pPr>
        <w:ind w:firstLine="567"/>
        <w:jc w:val="both"/>
        <w:rPr>
          <w:b/>
          <w:sz w:val="28"/>
          <w:szCs w:val="28"/>
        </w:rPr>
      </w:pPr>
    </w:p>
    <w:p w:rsidR="00E71613" w:rsidRDefault="00E71613" w:rsidP="00E71613">
      <w:pPr>
        <w:ind w:right="283" w:firstLine="709"/>
        <w:contextualSpacing/>
        <w:jc w:val="both"/>
        <w:rPr>
          <w:sz w:val="28"/>
          <w:szCs w:val="28"/>
        </w:rPr>
      </w:pPr>
      <w:r>
        <w:rPr>
          <w:sz w:val="28"/>
          <w:szCs w:val="28"/>
        </w:rPr>
        <w:t>Программа построена с учетом межпредметных и внутрипредметных связей, логики учебного процесса, возрастных особенностей учащихся.</w:t>
      </w:r>
    </w:p>
    <w:p w:rsidR="00E71613" w:rsidRDefault="00E71613" w:rsidP="00E71613">
      <w:pPr>
        <w:ind w:right="283" w:firstLine="709"/>
        <w:contextualSpacing/>
        <w:jc w:val="both"/>
        <w:rPr>
          <w:sz w:val="28"/>
          <w:szCs w:val="28"/>
        </w:rPr>
      </w:pPr>
      <w:r>
        <w:rPr>
          <w:sz w:val="28"/>
          <w:szCs w:val="28"/>
        </w:rPr>
        <w:t>Программа выполняет две основные функции:</w:t>
      </w:r>
    </w:p>
    <w:p w:rsidR="00E71613" w:rsidRDefault="00E71613" w:rsidP="00E71613">
      <w:pPr>
        <w:ind w:right="283" w:firstLine="709"/>
        <w:contextualSpacing/>
        <w:jc w:val="both"/>
        <w:rPr>
          <w:sz w:val="28"/>
          <w:szCs w:val="28"/>
        </w:rPr>
      </w:pPr>
      <w:r>
        <w:rPr>
          <w:sz w:val="28"/>
          <w:szCs w:val="28"/>
          <w:u w:val="single"/>
        </w:rPr>
        <w:t>Информационно-методическая функция</w:t>
      </w:r>
      <w:r>
        <w:rPr>
          <w:sz w:val="28"/>
          <w:szCs w:val="28"/>
        </w:rPr>
        <w:t xml:space="preserve"> позволяет всем участникам образовательного процесса получить представление о целях, содержании, общей стратегии обучения, воспитания и развития, учащихся средствами данного учебного предмета.</w:t>
      </w:r>
    </w:p>
    <w:p w:rsidR="00E71613" w:rsidRDefault="00E71613" w:rsidP="00E71613">
      <w:pPr>
        <w:ind w:right="283" w:firstLine="709"/>
        <w:contextualSpacing/>
        <w:jc w:val="both"/>
        <w:rPr>
          <w:b/>
          <w:color w:val="FF0000"/>
          <w:sz w:val="28"/>
          <w:szCs w:val="28"/>
        </w:rPr>
      </w:pPr>
      <w:r>
        <w:rPr>
          <w:sz w:val="28"/>
          <w:szCs w:val="28"/>
          <w:u w:val="single"/>
        </w:rPr>
        <w:t>Организационно-планирующая функция</w:t>
      </w:r>
      <w:r>
        <w:rPr>
          <w:sz w:val="28"/>
          <w:szCs w:val="28"/>
        </w:rPr>
        <w:t xml:space="preserve"> предусматривает выделение этапов обучения, структурирование учебного материала, определение его количественных и качественных характеристик на каждом из этапов, в том числе для содержательного наполнения промежуточной аттестации учащихся.</w:t>
      </w:r>
    </w:p>
    <w:p w:rsidR="00E71613" w:rsidRDefault="00E71613" w:rsidP="00E71613">
      <w:pPr>
        <w:ind w:right="283" w:firstLine="709"/>
        <w:contextualSpacing/>
        <w:jc w:val="both"/>
        <w:rPr>
          <w:b/>
          <w:sz w:val="28"/>
          <w:szCs w:val="28"/>
        </w:rPr>
      </w:pPr>
      <w:r>
        <w:rPr>
          <w:sz w:val="28"/>
          <w:szCs w:val="28"/>
        </w:rPr>
        <w:t>В  программе приведен перечень демонстраций, которые могут проводиться с использованием разных средств обучения, в том числе таблиц, натуральных объектов, моделей, коллекций, видеофильмов и др. Практический курс расширен</w:t>
      </w:r>
      <w:r>
        <w:rPr>
          <w:b/>
          <w:sz w:val="28"/>
          <w:szCs w:val="28"/>
        </w:rPr>
        <w:t xml:space="preserve">: </w:t>
      </w:r>
      <w:proofErr w:type="gramStart"/>
      <w:r>
        <w:rPr>
          <w:b/>
          <w:sz w:val="28"/>
          <w:szCs w:val="28"/>
        </w:rPr>
        <w:t>П</w:t>
      </w:r>
      <w:proofErr w:type="gramEnd"/>
      <w:r>
        <w:rPr>
          <w:b/>
          <w:sz w:val="28"/>
          <w:szCs w:val="28"/>
        </w:rPr>
        <w:t>/Р – 2, Л/О -13.</w:t>
      </w:r>
    </w:p>
    <w:p w:rsidR="00E71613" w:rsidRDefault="00E71613" w:rsidP="00E71613">
      <w:pPr>
        <w:ind w:left="540" w:right="283" w:firstLine="709"/>
        <w:contextualSpacing/>
        <w:jc w:val="both"/>
        <w:rPr>
          <w:sz w:val="28"/>
          <w:szCs w:val="28"/>
        </w:rPr>
      </w:pPr>
      <w:r>
        <w:rPr>
          <w:sz w:val="28"/>
          <w:szCs w:val="28"/>
        </w:rPr>
        <w:t>Данную программу курса химии основной общеобра</w:t>
      </w:r>
      <w:r>
        <w:rPr>
          <w:sz w:val="28"/>
          <w:szCs w:val="28"/>
        </w:rPr>
        <w:softHyphen/>
        <w:t>зовательной школы отличают строго выверенные меж</w:t>
      </w:r>
      <w:r>
        <w:rPr>
          <w:sz w:val="28"/>
          <w:szCs w:val="28"/>
        </w:rPr>
        <w:softHyphen/>
        <w:t xml:space="preserve">дисциплинарные связи и точный отбор фактологического материала, необходимого для создания целостного </w:t>
      </w:r>
      <w:r>
        <w:rPr>
          <w:sz w:val="28"/>
          <w:szCs w:val="28"/>
        </w:rPr>
        <w:lastRenderedPageBreak/>
        <w:t>есте</w:t>
      </w:r>
      <w:r>
        <w:rPr>
          <w:sz w:val="28"/>
          <w:szCs w:val="28"/>
        </w:rPr>
        <w:softHyphen/>
        <w:t>ственнонаучного восприятия мира и формирования на</w:t>
      </w:r>
      <w:r>
        <w:rPr>
          <w:sz w:val="28"/>
          <w:szCs w:val="28"/>
        </w:rPr>
        <w:softHyphen/>
        <w:t>выков комфортного и безопасного взаимодействия с окру</w:t>
      </w:r>
      <w:r>
        <w:rPr>
          <w:sz w:val="28"/>
          <w:szCs w:val="28"/>
        </w:rPr>
        <w:softHyphen/>
        <w:t>жающей средой на производстве и в быту.</w:t>
      </w:r>
    </w:p>
    <w:p w:rsidR="00E71613" w:rsidRDefault="00E71613" w:rsidP="00E71613">
      <w:pPr>
        <w:ind w:right="283" w:firstLine="709"/>
        <w:contextualSpacing/>
        <w:jc w:val="both"/>
        <w:rPr>
          <w:sz w:val="28"/>
          <w:szCs w:val="28"/>
        </w:rPr>
      </w:pPr>
      <w:r>
        <w:rPr>
          <w:sz w:val="28"/>
          <w:szCs w:val="28"/>
        </w:rPr>
        <w:t>Основное вни</w:t>
      </w:r>
      <w:r>
        <w:rPr>
          <w:sz w:val="28"/>
          <w:szCs w:val="28"/>
        </w:rPr>
        <w:softHyphen/>
        <w:t xml:space="preserve">мание обращено </w:t>
      </w:r>
      <w:proofErr w:type="gramStart"/>
      <w:r>
        <w:rPr>
          <w:sz w:val="28"/>
          <w:szCs w:val="28"/>
        </w:rPr>
        <w:t>на те</w:t>
      </w:r>
      <w:proofErr w:type="gramEnd"/>
      <w:r>
        <w:rPr>
          <w:sz w:val="28"/>
          <w:szCs w:val="28"/>
        </w:rPr>
        <w:t xml:space="preserve"> разделы курса химии, термины и понятия которых так или иначе связаны с повседневной жизнью и не являются кабинетным знанием ограничен</w:t>
      </w:r>
      <w:r>
        <w:rPr>
          <w:sz w:val="28"/>
          <w:szCs w:val="28"/>
        </w:rPr>
        <w:softHyphen/>
        <w:t>ного круга лиц, чья научная или производственная деятельность тесно связана с химической наукой.</w:t>
      </w:r>
    </w:p>
    <w:p w:rsidR="00E71613" w:rsidRDefault="00E71613" w:rsidP="00E71613">
      <w:pPr>
        <w:pStyle w:val="aff3"/>
        <w:spacing w:line="240" w:lineRule="auto"/>
        <w:ind w:left="0" w:right="283" w:firstLine="709"/>
        <w:contextualSpacing/>
        <w:rPr>
          <w:color w:val="auto"/>
          <w:sz w:val="28"/>
          <w:szCs w:val="28"/>
        </w:rPr>
      </w:pPr>
      <w:r>
        <w:rPr>
          <w:b/>
          <w:bCs/>
          <w:color w:val="auto"/>
          <w:sz w:val="28"/>
          <w:szCs w:val="28"/>
          <w:u w:val="single"/>
        </w:rPr>
        <w:t>Цель:</w:t>
      </w:r>
      <w:r>
        <w:rPr>
          <w:color w:val="auto"/>
          <w:sz w:val="28"/>
          <w:szCs w:val="28"/>
        </w:rPr>
        <w:t xml:space="preserve"> формирование целостных системных знаний об органических веществах.</w:t>
      </w:r>
    </w:p>
    <w:p w:rsidR="00E71613" w:rsidRDefault="00E71613" w:rsidP="00E71613">
      <w:pPr>
        <w:ind w:right="283" w:firstLine="709"/>
        <w:contextualSpacing/>
        <w:jc w:val="both"/>
        <w:rPr>
          <w:sz w:val="28"/>
          <w:szCs w:val="28"/>
        </w:rPr>
      </w:pPr>
      <w:r>
        <w:rPr>
          <w:b/>
          <w:bCs/>
          <w:sz w:val="28"/>
          <w:szCs w:val="28"/>
          <w:u w:val="single"/>
        </w:rPr>
        <w:t>Задачи:</w:t>
      </w:r>
    </w:p>
    <w:p w:rsidR="00E71613" w:rsidRDefault="00E71613" w:rsidP="00E71613">
      <w:pPr>
        <w:numPr>
          <w:ilvl w:val="0"/>
          <w:numId w:val="41"/>
        </w:numPr>
        <w:spacing w:after="0" w:line="240" w:lineRule="auto"/>
        <w:ind w:left="0" w:right="283" w:firstLine="709"/>
        <w:contextualSpacing/>
        <w:jc w:val="both"/>
        <w:rPr>
          <w:sz w:val="28"/>
          <w:szCs w:val="28"/>
        </w:rPr>
      </w:pPr>
      <w:r>
        <w:rPr>
          <w:sz w:val="28"/>
          <w:szCs w:val="28"/>
        </w:rPr>
        <w:t>расширить и углубить знания учащихся по курсу химии 9 класса:</w:t>
      </w:r>
    </w:p>
    <w:p w:rsidR="00E71613" w:rsidRDefault="00E71613" w:rsidP="00E71613">
      <w:pPr>
        <w:numPr>
          <w:ilvl w:val="0"/>
          <w:numId w:val="41"/>
        </w:numPr>
        <w:spacing w:after="0" w:line="240" w:lineRule="auto"/>
        <w:ind w:left="0" w:right="283" w:firstLine="709"/>
        <w:contextualSpacing/>
        <w:jc w:val="both"/>
        <w:rPr>
          <w:sz w:val="28"/>
          <w:szCs w:val="28"/>
        </w:rPr>
      </w:pPr>
      <w:r>
        <w:rPr>
          <w:sz w:val="28"/>
          <w:szCs w:val="28"/>
        </w:rPr>
        <w:t>развивать знания и умения при установлении связи между строением и свойствами вещества;</w:t>
      </w:r>
    </w:p>
    <w:p w:rsidR="00E71613" w:rsidRDefault="00E71613" w:rsidP="00E71613">
      <w:pPr>
        <w:numPr>
          <w:ilvl w:val="0"/>
          <w:numId w:val="41"/>
        </w:numPr>
        <w:spacing w:after="0" w:line="240" w:lineRule="auto"/>
        <w:ind w:left="0" w:right="283" w:firstLine="709"/>
        <w:contextualSpacing/>
        <w:jc w:val="both"/>
        <w:rPr>
          <w:sz w:val="28"/>
          <w:szCs w:val="28"/>
        </w:rPr>
      </w:pPr>
      <w:r>
        <w:rPr>
          <w:sz w:val="28"/>
          <w:szCs w:val="28"/>
        </w:rPr>
        <w:t>развивать умения при решении расчетных задач по курсу органической химии и осуществлять генетические связи между основными классами органических соединений;</w:t>
      </w:r>
    </w:p>
    <w:p w:rsidR="00E71613" w:rsidRDefault="00E71613" w:rsidP="00E71613">
      <w:pPr>
        <w:ind w:right="283" w:firstLine="709"/>
        <w:contextualSpacing/>
        <w:jc w:val="both"/>
        <w:rPr>
          <w:sz w:val="28"/>
          <w:szCs w:val="28"/>
        </w:rPr>
      </w:pPr>
      <w:r>
        <w:rPr>
          <w:sz w:val="28"/>
          <w:szCs w:val="28"/>
        </w:rPr>
        <w:t>4)  освоение знаний о химической составляющей естественнонаучной картины мира, важнейших химических понятиях, законах и теориях на основе курса органической химии – 10 класса;</w:t>
      </w:r>
    </w:p>
    <w:p w:rsidR="00E71613" w:rsidRDefault="00E71613" w:rsidP="00E71613">
      <w:pPr>
        <w:ind w:right="283" w:firstLine="709"/>
        <w:contextualSpacing/>
        <w:jc w:val="both"/>
        <w:rPr>
          <w:sz w:val="28"/>
          <w:szCs w:val="28"/>
        </w:rPr>
      </w:pPr>
      <w:r>
        <w:rPr>
          <w:sz w:val="28"/>
          <w:szCs w:val="28"/>
        </w:rPr>
        <w:t>5)   развивать умения переводить теоретические знания на уровень их практического применения, т.е. умениями применять полученные знания для объяснения разнообразных химических явлений и свойств веществ, оценки роли химии в развитии современных технологий и получении новых материалов;</w:t>
      </w:r>
    </w:p>
    <w:p w:rsidR="00E71613" w:rsidRDefault="00E71613" w:rsidP="00E71613">
      <w:pPr>
        <w:ind w:right="283" w:firstLine="709"/>
        <w:contextualSpacing/>
        <w:jc w:val="both"/>
        <w:rPr>
          <w:sz w:val="28"/>
          <w:szCs w:val="28"/>
        </w:rPr>
      </w:pPr>
      <w:r>
        <w:rPr>
          <w:sz w:val="28"/>
          <w:szCs w:val="28"/>
        </w:rPr>
        <w:t>6)   развитие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 в том числе компьютерных;</w:t>
      </w:r>
    </w:p>
    <w:p w:rsidR="00E71613" w:rsidRDefault="00E71613" w:rsidP="00E71613">
      <w:pPr>
        <w:ind w:right="283" w:firstLine="709"/>
        <w:contextualSpacing/>
        <w:jc w:val="both"/>
        <w:rPr>
          <w:sz w:val="28"/>
          <w:szCs w:val="28"/>
        </w:rPr>
      </w:pPr>
      <w:r>
        <w:rPr>
          <w:sz w:val="28"/>
          <w:szCs w:val="28"/>
        </w:rPr>
        <w:t>7)   воспитание убежденности в позитивной роли химии в жизни современного общества, необходимости химически грамотного отношения к своему здоровью и окружающей среде;</w:t>
      </w:r>
    </w:p>
    <w:p w:rsidR="00E71613" w:rsidRDefault="00E71613" w:rsidP="00E71613">
      <w:pPr>
        <w:ind w:right="283" w:firstLine="709"/>
        <w:contextualSpacing/>
        <w:jc w:val="both"/>
        <w:rPr>
          <w:b/>
          <w:sz w:val="28"/>
          <w:szCs w:val="28"/>
        </w:rPr>
      </w:pPr>
      <w:r>
        <w:rPr>
          <w:sz w:val="28"/>
          <w:szCs w:val="28"/>
        </w:rPr>
        <w:t>8)   применение полученных знаний и умений для безопасного использования веществ и материалов в быту, сельском хозяйстве и на производстве, для решения практических задач в повседневной жизни, предупреждения явлений, наносящих вред здоровью человека и окружающей среде.</w:t>
      </w:r>
    </w:p>
    <w:p w:rsidR="00E71613" w:rsidRDefault="00E71613" w:rsidP="00E71613">
      <w:pPr>
        <w:ind w:right="283" w:firstLine="709"/>
        <w:contextualSpacing/>
        <w:jc w:val="both"/>
        <w:rPr>
          <w:sz w:val="28"/>
          <w:szCs w:val="28"/>
        </w:rPr>
      </w:pPr>
      <w:r>
        <w:rPr>
          <w:sz w:val="28"/>
          <w:szCs w:val="28"/>
        </w:rPr>
        <w:lastRenderedPageBreak/>
        <w:t>Программа разработана на основе федерального базисного учебного плана для образовательных учреждений РФ, в соответствии с которым на изучение курса химии в 10 классе – 68 часов (2 часа в неделю), в</w:t>
      </w:r>
      <w:r>
        <w:rPr>
          <w:color w:val="CC99FF"/>
          <w:sz w:val="28"/>
          <w:szCs w:val="28"/>
        </w:rPr>
        <w:t xml:space="preserve"> </w:t>
      </w:r>
      <w:r>
        <w:rPr>
          <w:sz w:val="28"/>
          <w:szCs w:val="28"/>
        </w:rPr>
        <w:t>11 классе – 68 часов (2 часа в неделю).</w:t>
      </w:r>
    </w:p>
    <w:p w:rsidR="00E71613" w:rsidRDefault="00E71613" w:rsidP="00E71613">
      <w:pPr>
        <w:ind w:right="283" w:firstLine="709"/>
        <w:contextualSpacing/>
        <w:jc w:val="both"/>
        <w:rPr>
          <w:sz w:val="28"/>
          <w:szCs w:val="28"/>
        </w:rPr>
      </w:pPr>
      <w:r>
        <w:rPr>
          <w:sz w:val="28"/>
          <w:szCs w:val="28"/>
        </w:rPr>
        <w:t>1) введение практических работ непосредственно процесс изучения  темы позволяет закреплять теоретические знания практической деятельностью;</w:t>
      </w:r>
    </w:p>
    <w:p w:rsidR="00E71613" w:rsidRDefault="00E71613" w:rsidP="00E71613">
      <w:pPr>
        <w:ind w:right="283" w:firstLine="709"/>
        <w:contextualSpacing/>
        <w:jc w:val="both"/>
        <w:rPr>
          <w:sz w:val="28"/>
          <w:szCs w:val="28"/>
        </w:rPr>
      </w:pPr>
      <w:r>
        <w:rPr>
          <w:sz w:val="28"/>
          <w:szCs w:val="28"/>
        </w:rPr>
        <w:t>2)раздел «Введение» (5ч.)- включает повторение базовых знаний по курсу органической химии за 9 класс, а темы « Строение и классификация органических соединений» и «Химические реакции в органической химии» рассматриваются в процессе изучения классов органических соединений, что позволяет оптимизировать процесс обучения, через конкретизацию знаний;</w:t>
      </w:r>
    </w:p>
    <w:p w:rsidR="00E71613" w:rsidRDefault="00E71613" w:rsidP="00E71613">
      <w:pPr>
        <w:ind w:right="283" w:firstLine="709"/>
        <w:contextualSpacing/>
        <w:jc w:val="both"/>
        <w:rPr>
          <w:sz w:val="28"/>
          <w:szCs w:val="28"/>
        </w:rPr>
      </w:pPr>
      <w:r>
        <w:rPr>
          <w:sz w:val="28"/>
          <w:szCs w:val="28"/>
        </w:rPr>
        <w:t xml:space="preserve">3) на тему углеводороды отпущено 25 часов (включая 2 практические работы), что позволяет расширить и углубить знания учащихся в базовой теме по курсу органической химии; </w:t>
      </w:r>
    </w:p>
    <w:p w:rsidR="00E71613" w:rsidRDefault="00E71613" w:rsidP="00E71613">
      <w:pPr>
        <w:ind w:right="283" w:firstLine="709"/>
        <w:contextualSpacing/>
        <w:jc w:val="both"/>
        <w:rPr>
          <w:sz w:val="28"/>
          <w:szCs w:val="28"/>
        </w:rPr>
      </w:pPr>
      <w:r>
        <w:rPr>
          <w:sz w:val="28"/>
          <w:szCs w:val="28"/>
        </w:rPr>
        <w:t>3) добавлен 2 ч. в тему «Карбоновые кислоты, сложные эфиры» для закрепления и обобщения темы «Кислородосодержащие органические соединения» через генетическую связь и контроль знаний;</w:t>
      </w:r>
    </w:p>
    <w:p w:rsidR="00E71613" w:rsidRDefault="00E71613" w:rsidP="00E71613">
      <w:pPr>
        <w:ind w:right="283" w:firstLine="709"/>
        <w:contextualSpacing/>
        <w:jc w:val="both"/>
        <w:rPr>
          <w:color w:val="CC99FF"/>
          <w:sz w:val="28"/>
          <w:szCs w:val="28"/>
        </w:rPr>
      </w:pPr>
      <w:r>
        <w:rPr>
          <w:sz w:val="28"/>
          <w:szCs w:val="28"/>
        </w:rPr>
        <w:t>4) расширенно содержание темы «азотосодержащие органические соединения» (10 часов) с целью раскрытия причинно следственных связей;</w:t>
      </w:r>
    </w:p>
    <w:p w:rsidR="00E71613" w:rsidRDefault="00E71613" w:rsidP="00E71613">
      <w:pPr>
        <w:ind w:right="283" w:firstLine="709"/>
        <w:contextualSpacing/>
        <w:jc w:val="both"/>
        <w:rPr>
          <w:sz w:val="28"/>
          <w:szCs w:val="28"/>
        </w:rPr>
      </w:pPr>
      <w:r>
        <w:rPr>
          <w:sz w:val="28"/>
          <w:szCs w:val="28"/>
        </w:rPr>
        <w:t>Настоящая программа предусматривает формирование у учащихся общеучебных умений и навыков, универсальных способов деятельности и ключевых компетенции. В этом направлении приоритетами для учебного предмета «Химия» в старшей школе на базовом уровне являются:</w:t>
      </w:r>
    </w:p>
    <w:p w:rsidR="00E71613" w:rsidRDefault="00E71613" w:rsidP="00E71613">
      <w:pPr>
        <w:ind w:right="283" w:firstLine="709"/>
        <w:contextualSpacing/>
        <w:jc w:val="both"/>
        <w:rPr>
          <w:sz w:val="28"/>
          <w:szCs w:val="28"/>
        </w:rPr>
      </w:pPr>
      <w:r>
        <w:rPr>
          <w:sz w:val="28"/>
          <w:szCs w:val="28"/>
        </w:rPr>
        <w:t>1)  умение самостоятельно и мотивированно организовывать свою познавательную деятельность (от постановки цели до получения и оценки результата);</w:t>
      </w:r>
    </w:p>
    <w:p w:rsidR="00E71613" w:rsidRDefault="00E71613" w:rsidP="00E71613">
      <w:pPr>
        <w:ind w:right="283" w:firstLine="709"/>
        <w:contextualSpacing/>
        <w:jc w:val="both"/>
        <w:rPr>
          <w:sz w:val="28"/>
          <w:szCs w:val="28"/>
        </w:rPr>
      </w:pPr>
      <w:r>
        <w:rPr>
          <w:sz w:val="28"/>
          <w:szCs w:val="28"/>
        </w:rPr>
        <w:t>2) использование элементов причинно-следственного и структурно-функционального анализа;</w:t>
      </w:r>
    </w:p>
    <w:p w:rsidR="00E71613" w:rsidRDefault="00E71613" w:rsidP="00E71613">
      <w:pPr>
        <w:ind w:right="283" w:firstLine="709"/>
        <w:contextualSpacing/>
        <w:jc w:val="both"/>
        <w:rPr>
          <w:sz w:val="28"/>
          <w:szCs w:val="28"/>
        </w:rPr>
      </w:pPr>
      <w:r>
        <w:rPr>
          <w:sz w:val="28"/>
          <w:szCs w:val="28"/>
        </w:rPr>
        <w:t>3) определение сущностных характеристик изучаемого объекта;</w:t>
      </w:r>
    </w:p>
    <w:p w:rsidR="00E71613" w:rsidRDefault="00E71613" w:rsidP="00E71613">
      <w:pPr>
        <w:ind w:right="283" w:firstLine="709"/>
        <w:contextualSpacing/>
        <w:jc w:val="both"/>
        <w:rPr>
          <w:sz w:val="28"/>
          <w:szCs w:val="28"/>
        </w:rPr>
      </w:pPr>
      <w:r>
        <w:rPr>
          <w:sz w:val="28"/>
          <w:szCs w:val="28"/>
        </w:rPr>
        <w:t>4) умение развернуто обосновывать суждения, давать определения, приводить доказательства;</w:t>
      </w:r>
    </w:p>
    <w:p w:rsidR="00E71613" w:rsidRDefault="00E71613" w:rsidP="00E71613">
      <w:pPr>
        <w:ind w:right="283" w:firstLine="709"/>
        <w:contextualSpacing/>
        <w:jc w:val="both"/>
        <w:rPr>
          <w:sz w:val="28"/>
          <w:szCs w:val="28"/>
        </w:rPr>
      </w:pPr>
      <w:r>
        <w:rPr>
          <w:sz w:val="28"/>
          <w:szCs w:val="28"/>
        </w:rPr>
        <w:lastRenderedPageBreak/>
        <w:t>5) оценивание и корректировка своего поведения в окружающей среде, выполнение в практической деятельности и в повседневной жизни экологических требований;</w:t>
      </w:r>
    </w:p>
    <w:p w:rsidR="00E71613" w:rsidRDefault="00E71613" w:rsidP="00E71613">
      <w:pPr>
        <w:ind w:right="283" w:firstLine="709"/>
        <w:contextualSpacing/>
        <w:jc w:val="both"/>
        <w:rPr>
          <w:sz w:val="28"/>
          <w:szCs w:val="28"/>
        </w:rPr>
      </w:pPr>
      <w:r>
        <w:rPr>
          <w:sz w:val="28"/>
          <w:szCs w:val="28"/>
        </w:rPr>
        <w:t>6) использование мультимедийных ресурсов и компьютерных технологий для обработки, передачи, систематизации информации, создания баз данных, презентации результатов познавательной и практической деятельности.</w:t>
      </w:r>
    </w:p>
    <w:p w:rsidR="00E71613" w:rsidRDefault="00E71613" w:rsidP="00E71613">
      <w:pPr>
        <w:tabs>
          <w:tab w:val="left" w:pos="9639"/>
        </w:tabs>
        <w:ind w:right="283"/>
        <w:contextualSpacing/>
        <w:jc w:val="both"/>
        <w:rPr>
          <w:sz w:val="28"/>
          <w:szCs w:val="28"/>
        </w:rPr>
      </w:pPr>
      <w:r>
        <w:rPr>
          <w:b/>
          <w:sz w:val="28"/>
          <w:szCs w:val="28"/>
          <w:u w:val="single"/>
        </w:rPr>
        <w:t>Ведущими идеями</w:t>
      </w:r>
      <w:r>
        <w:rPr>
          <w:sz w:val="28"/>
          <w:szCs w:val="28"/>
        </w:rPr>
        <w:t xml:space="preserve"> предлагаемого курса являются: </w:t>
      </w:r>
    </w:p>
    <w:p w:rsidR="00E71613" w:rsidRDefault="00E71613" w:rsidP="00E71613">
      <w:pPr>
        <w:numPr>
          <w:ilvl w:val="0"/>
          <w:numId w:val="42"/>
        </w:numPr>
        <w:suppressAutoHyphens/>
        <w:spacing w:before="40" w:after="40" w:line="240" w:lineRule="auto"/>
        <w:ind w:right="-1"/>
        <w:contextualSpacing/>
        <w:jc w:val="both"/>
        <w:rPr>
          <w:sz w:val="28"/>
          <w:szCs w:val="28"/>
        </w:rPr>
      </w:pPr>
      <w:r>
        <w:rPr>
          <w:sz w:val="28"/>
          <w:szCs w:val="28"/>
        </w:rPr>
        <w:t>Материальное единство веще</w:t>
      </w:r>
      <w:proofErr w:type="gramStart"/>
      <w:r>
        <w:rPr>
          <w:sz w:val="28"/>
          <w:szCs w:val="28"/>
        </w:rPr>
        <w:t>ств пр</w:t>
      </w:r>
      <w:proofErr w:type="gramEnd"/>
      <w:r>
        <w:rPr>
          <w:sz w:val="28"/>
          <w:szCs w:val="28"/>
        </w:rPr>
        <w:t>ироды, их генетическая связь;</w:t>
      </w:r>
    </w:p>
    <w:p w:rsidR="00E71613" w:rsidRDefault="00E71613" w:rsidP="00E71613">
      <w:pPr>
        <w:numPr>
          <w:ilvl w:val="0"/>
          <w:numId w:val="42"/>
        </w:numPr>
        <w:suppressAutoHyphens/>
        <w:spacing w:before="40" w:after="40" w:line="240" w:lineRule="auto"/>
        <w:ind w:right="-1"/>
        <w:contextualSpacing/>
        <w:jc w:val="both"/>
        <w:rPr>
          <w:sz w:val="28"/>
          <w:szCs w:val="28"/>
        </w:rPr>
      </w:pPr>
      <w:r>
        <w:rPr>
          <w:sz w:val="28"/>
          <w:szCs w:val="28"/>
        </w:rPr>
        <w:t>Причинно-следственные связи между составом, строением, свойствами и применением веществ;</w:t>
      </w:r>
    </w:p>
    <w:p w:rsidR="00E71613" w:rsidRDefault="00E71613" w:rsidP="00E71613">
      <w:pPr>
        <w:numPr>
          <w:ilvl w:val="0"/>
          <w:numId w:val="42"/>
        </w:numPr>
        <w:suppressAutoHyphens/>
        <w:spacing w:before="40" w:after="40" w:line="240" w:lineRule="auto"/>
        <w:ind w:right="-1"/>
        <w:contextualSpacing/>
        <w:jc w:val="both"/>
        <w:rPr>
          <w:sz w:val="28"/>
          <w:szCs w:val="28"/>
        </w:rPr>
      </w:pPr>
      <w:r>
        <w:rPr>
          <w:sz w:val="28"/>
          <w:szCs w:val="28"/>
        </w:rPr>
        <w:t>Познаваемость веществ и закономерностей протекания химических реакций;</w:t>
      </w:r>
    </w:p>
    <w:p w:rsidR="00E71613" w:rsidRDefault="00E71613" w:rsidP="00E71613">
      <w:pPr>
        <w:numPr>
          <w:ilvl w:val="0"/>
          <w:numId w:val="42"/>
        </w:numPr>
        <w:suppressAutoHyphens/>
        <w:spacing w:before="40" w:after="40" w:line="240" w:lineRule="auto"/>
        <w:ind w:right="-1"/>
        <w:contextualSpacing/>
        <w:jc w:val="both"/>
        <w:rPr>
          <w:sz w:val="28"/>
          <w:szCs w:val="28"/>
        </w:rPr>
      </w:pPr>
      <w:r>
        <w:rPr>
          <w:sz w:val="28"/>
          <w:szCs w:val="28"/>
        </w:rPr>
        <w:t>Объясняющая и прогнозирующая роль теоретических знаний для фактического материала химии элементов;</w:t>
      </w:r>
    </w:p>
    <w:p w:rsidR="00E71613" w:rsidRDefault="00E71613" w:rsidP="00E71613">
      <w:pPr>
        <w:numPr>
          <w:ilvl w:val="0"/>
          <w:numId w:val="42"/>
        </w:numPr>
        <w:suppressAutoHyphens/>
        <w:spacing w:before="40" w:after="40" w:line="240" w:lineRule="auto"/>
        <w:ind w:left="1276" w:right="283" w:hanging="283"/>
        <w:contextualSpacing/>
        <w:jc w:val="both"/>
        <w:rPr>
          <w:sz w:val="28"/>
          <w:szCs w:val="28"/>
        </w:rPr>
      </w:pPr>
      <w:r>
        <w:rPr>
          <w:sz w:val="28"/>
          <w:szCs w:val="28"/>
        </w:rPr>
        <w:t xml:space="preserve">Конкретное химическое соединение представляет собой звено в непрерывной цепи превращений веществ, оно участвует в круговороте химических элементов и в химической эволюции; </w:t>
      </w:r>
    </w:p>
    <w:p w:rsidR="00E71613" w:rsidRDefault="00E71613" w:rsidP="00E71613">
      <w:pPr>
        <w:numPr>
          <w:ilvl w:val="0"/>
          <w:numId w:val="43"/>
        </w:numPr>
        <w:tabs>
          <w:tab w:val="clear" w:pos="1020"/>
          <w:tab w:val="num" w:pos="0"/>
        </w:tabs>
        <w:suppressAutoHyphens/>
        <w:spacing w:before="40" w:after="40" w:line="240" w:lineRule="auto"/>
        <w:ind w:left="1276" w:right="283" w:hanging="283"/>
        <w:contextualSpacing/>
        <w:jc w:val="both"/>
        <w:rPr>
          <w:sz w:val="28"/>
          <w:szCs w:val="28"/>
        </w:rPr>
      </w:pPr>
      <w:r>
        <w:rPr>
          <w:sz w:val="28"/>
          <w:szCs w:val="28"/>
        </w:rPr>
        <w:t xml:space="preserve">Законы природы объективны и познаваемы, знание законов дает возможность управлять химическими превращениями веществ, находить экологически безопасные способы производства и охраны окружающей среды </w:t>
      </w:r>
      <w:proofErr w:type="gramStart"/>
      <w:r>
        <w:rPr>
          <w:sz w:val="28"/>
          <w:szCs w:val="28"/>
        </w:rPr>
        <w:t>о</w:t>
      </w:r>
      <w:proofErr w:type="gramEnd"/>
      <w:r>
        <w:rPr>
          <w:sz w:val="28"/>
          <w:szCs w:val="28"/>
        </w:rPr>
        <w:t xml:space="preserve"> загрязнений.  </w:t>
      </w:r>
    </w:p>
    <w:p w:rsidR="00E71613" w:rsidRDefault="00E71613" w:rsidP="00E71613">
      <w:pPr>
        <w:numPr>
          <w:ilvl w:val="0"/>
          <w:numId w:val="43"/>
        </w:numPr>
        <w:tabs>
          <w:tab w:val="clear" w:pos="1020"/>
          <w:tab w:val="num" w:pos="0"/>
        </w:tabs>
        <w:suppressAutoHyphens/>
        <w:spacing w:before="40" w:after="40" w:line="240" w:lineRule="auto"/>
        <w:ind w:left="1276" w:right="283" w:hanging="283"/>
        <w:contextualSpacing/>
        <w:jc w:val="both"/>
        <w:rPr>
          <w:sz w:val="28"/>
          <w:szCs w:val="28"/>
        </w:rPr>
      </w:pPr>
      <w:r>
        <w:rPr>
          <w:sz w:val="28"/>
          <w:szCs w:val="28"/>
        </w:rPr>
        <w:t>Наука и практика взаимосвязаны: требования практики – движущая сила науки, успехи практики обусловлены достижениями науки;</w:t>
      </w:r>
    </w:p>
    <w:p w:rsidR="00E71613" w:rsidRDefault="00E71613" w:rsidP="00E71613">
      <w:pPr>
        <w:numPr>
          <w:ilvl w:val="0"/>
          <w:numId w:val="43"/>
        </w:numPr>
        <w:tabs>
          <w:tab w:val="clear" w:pos="1020"/>
          <w:tab w:val="num" w:pos="0"/>
        </w:tabs>
        <w:suppressAutoHyphens/>
        <w:spacing w:before="40" w:after="40" w:line="240" w:lineRule="auto"/>
        <w:ind w:left="1276" w:right="283" w:hanging="283"/>
        <w:contextualSpacing/>
        <w:rPr>
          <w:sz w:val="28"/>
          <w:szCs w:val="28"/>
        </w:rPr>
      </w:pPr>
      <w:r>
        <w:rPr>
          <w:sz w:val="28"/>
          <w:szCs w:val="28"/>
        </w:rPr>
        <w:t xml:space="preserve">Развитие химической науки и химизации народного хозяйства служат интересам человека и общества в целом, имеют гуманистический характер и призваны способствовать решению глобальных проблем современности. </w:t>
      </w:r>
    </w:p>
    <w:p w:rsidR="00E71613" w:rsidRDefault="00E71613" w:rsidP="00E71613">
      <w:pPr>
        <w:tabs>
          <w:tab w:val="left" w:pos="9639"/>
        </w:tabs>
        <w:ind w:right="283" w:firstLine="709"/>
        <w:contextualSpacing/>
        <w:rPr>
          <w:bCs/>
          <w:sz w:val="28"/>
          <w:szCs w:val="28"/>
          <w:shd w:val="clear" w:color="auto" w:fill="F4F4F4"/>
        </w:rPr>
      </w:pPr>
      <w:r>
        <w:rPr>
          <w:b/>
          <w:bCs/>
          <w:sz w:val="28"/>
          <w:szCs w:val="28"/>
          <w:u w:val="single"/>
          <w:shd w:val="clear" w:color="auto" w:fill="F4F4F4"/>
        </w:rPr>
        <w:t>Концепция, заложенная в содержании учебного предмета</w:t>
      </w:r>
      <w:r>
        <w:rPr>
          <w:bCs/>
          <w:sz w:val="28"/>
          <w:szCs w:val="28"/>
          <w:shd w:val="clear" w:color="auto" w:fill="F4F4F4"/>
        </w:rPr>
        <w:t xml:space="preserve"> </w:t>
      </w:r>
    </w:p>
    <w:p w:rsidR="00E71613" w:rsidRDefault="00E71613" w:rsidP="00E71613">
      <w:pPr>
        <w:tabs>
          <w:tab w:val="left" w:pos="9639"/>
        </w:tabs>
        <w:ind w:right="283"/>
        <w:contextualSpacing/>
        <w:rPr>
          <w:bCs/>
          <w:sz w:val="28"/>
          <w:szCs w:val="28"/>
          <w:shd w:val="clear" w:color="auto" w:fill="F4F4F4"/>
        </w:rPr>
      </w:pPr>
      <w:r>
        <w:rPr>
          <w:bCs/>
          <w:sz w:val="28"/>
          <w:szCs w:val="28"/>
          <w:shd w:val="clear" w:color="auto" w:fill="F4F4F4"/>
        </w:rPr>
        <w:t xml:space="preserve">Данная программа построена по концентрической концепции. </w:t>
      </w:r>
    </w:p>
    <w:p w:rsidR="00E71613" w:rsidRDefault="00E71613" w:rsidP="00E71613">
      <w:pPr>
        <w:tabs>
          <w:tab w:val="left" w:pos="9639"/>
        </w:tabs>
        <w:ind w:right="283" w:firstLine="709"/>
        <w:contextualSpacing/>
        <w:rPr>
          <w:bCs/>
          <w:sz w:val="28"/>
          <w:szCs w:val="28"/>
          <w:shd w:val="clear" w:color="auto" w:fill="F4F4F4"/>
        </w:rPr>
      </w:pPr>
      <w:r>
        <w:rPr>
          <w:b/>
          <w:bCs/>
          <w:sz w:val="28"/>
          <w:szCs w:val="28"/>
          <w:u w:val="single"/>
          <w:shd w:val="clear" w:color="auto" w:fill="F4F4F4"/>
        </w:rPr>
        <w:t xml:space="preserve"> Отличительные особенности рабочей программы по сравнению </w:t>
      </w:r>
      <w:proofErr w:type="gramStart"/>
      <w:r>
        <w:rPr>
          <w:b/>
          <w:bCs/>
          <w:sz w:val="28"/>
          <w:szCs w:val="28"/>
          <w:u w:val="single"/>
          <w:shd w:val="clear" w:color="auto" w:fill="F4F4F4"/>
        </w:rPr>
        <w:t>с</w:t>
      </w:r>
      <w:proofErr w:type="gramEnd"/>
      <w:r>
        <w:rPr>
          <w:b/>
          <w:bCs/>
          <w:sz w:val="28"/>
          <w:szCs w:val="28"/>
          <w:u w:val="single"/>
          <w:shd w:val="clear" w:color="auto" w:fill="F4F4F4"/>
        </w:rPr>
        <w:t xml:space="preserve"> авторской</w:t>
      </w:r>
      <w:r>
        <w:rPr>
          <w:bCs/>
          <w:sz w:val="28"/>
          <w:szCs w:val="28"/>
          <w:shd w:val="clear" w:color="auto" w:fill="F4F4F4"/>
        </w:rPr>
        <w:t xml:space="preserve"> </w:t>
      </w:r>
    </w:p>
    <w:p w:rsidR="00E71613" w:rsidRDefault="00E71613" w:rsidP="00E71613">
      <w:pPr>
        <w:ind w:firstLine="567"/>
        <w:jc w:val="both"/>
        <w:rPr>
          <w:sz w:val="28"/>
          <w:szCs w:val="28"/>
        </w:rPr>
      </w:pPr>
      <w:r>
        <w:rPr>
          <w:sz w:val="28"/>
          <w:szCs w:val="28"/>
          <w:shd w:val="clear" w:color="auto" w:fill="F4F4F4"/>
        </w:rPr>
        <w:t xml:space="preserve">Поурочно-тематический  план  по  объему  скорректирован  в  соответствии  с  федеральным  компонентом  государственного  образовательного  стандарта  среднего (полного)  образования  и  </w:t>
      </w:r>
      <w:proofErr w:type="gramStart"/>
      <w:r>
        <w:rPr>
          <w:sz w:val="28"/>
          <w:szCs w:val="28"/>
          <w:shd w:val="clear" w:color="auto" w:fill="F4F4F4"/>
        </w:rPr>
        <w:t xml:space="preserve">требованиями,  предъявляемыми  </w:t>
      </w:r>
      <w:r>
        <w:rPr>
          <w:sz w:val="28"/>
          <w:szCs w:val="28"/>
          <w:shd w:val="clear" w:color="auto" w:fill="F4F4F4"/>
        </w:rPr>
        <w:lastRenderedPageBreak/>
        <w:t>к  уровню  подготовки  выпускников  средней  школы и включает</w:t>
      </w:r>
      <w:proofErr w:type="gramEnd"/>
      <w:r>
        <w:rPr>
          <w:sz w:val="28"/>
          <w:szCs w:val="28"/>
          <w:shd w:val="clear" w:color="auto" w:fill="F4F4F4"/>
        </w:rPr>
        <w:t xml:space="preserve"> вопросы  теоретической  и  практической  подготовки  учащихся</w:t>
      </w:r>
    </w:p>
    <w:p w:rsidR="00E71613" w:rsidRDefault="00E71613" w:rsidP="00E71613">
      <w:pPr>
        <w:jc w:val="both"/>
        <w:rPr>
          <w:b/>
          <w:sz w:val="28"/>
          <w:szCs w:val="28"/>
          <w:u w:val="single"/>
        </w:rPr>
      </w:pPr>
    </w:p>
    <w:p w:rsidR="00E71613" w:rsidRDefault="00E71613" w:rsidP="00E71613">
      <w:pPr>
        <w:ind w:firstLine="567"/>
        <w:jc w:val="both"/>
        <w:rPr>
          <w:b/>
          <w:sz w:val="28"/>
          <w:szCs w:val="28"/>
        </w:rPr>
      </w:pPr>
      <w:r>
        <w:rPr>
          <w:b/>
          <w:sz w:val="28"/>
          <w:szCs w:val="28"/>
        </w:rPr>
        <w:t>2. Общая характеристика учебного предмета</w:t>
      </w:r>
    </w:p>
    <w:p w:rsidR="00E71613" w:rsidRDefault="00E71613" w:rsidP="00E71613">
      <w:pPr>
        <w:ind w:firstLine="567"/>
        <w:jc w:val="both"/>
        <w:rPr>
          <w:bCs/>
          <w:sz w:val="28"/>
          <w:szCs w:val="28"/>
          <w:shd w:val="clear" w:color="auto" w:fill="F4F4F4"/>
        </w:rPr>
      </w:pPr>
    </w:p>
    <w:p w:rsidR="00E71613" w:rsidRDefault="00E71613" w:rsidP="00E71613">
      <w:pPr>
        <w:shd w:val="clear" w:color="auto" w:fill="FFFFFF"/>
        <w:autoSpaceDE w:val="0"/>
        <w:autoSpaceDN w:val="0"/>
        <w:adjustRightInd w:val="0"/>
        <w:jc w:val="both"/>
        <w:rPr>
          <w:sz w:val="28"/>
          <w:szCs w:val="28"/>
        </w:rPr>
      </w:pPr>
      <w:r>
        <w:rPr>
          <w:sz w:val="28"/>
          <w:szCs w:val="28"/>
        </w:rPr>
        <w:t>Особенности содержания обучения химии в основной школе обусловлены спецификой химии как науки и постав</w:t>
      </w:r>
      <w:r>
        <w:rPr>
          <w:sz w:val="28"/>
          <w:szCs w:val="28"/>
        </w:rPr>
        <w:softHyphen/>
        <w:t>ленными задачами. Основными проблемами химии являются изучение состава и строения веществ, зависимости их свойств от строения, получение веществ с заданными свойствами, исследование закономерностей химических реакций и путей управления ими в целях получения веществ, материалов, энергии. Поэтому в примерной программе по химии нашли отражение основные содержательные линии:</w:t>
      </w:r>
    </w:p>
    <w:p w:rsidR="00E71613" w:rsidRDefault="00E71613" w:rsidP="00E71613">
      <w:pPr>
        <w:numPr>
          <w:ilvl w:val="0"/>
          <w:numId w:val="44"/>
        </w:numPr>
        <w:shd w:val="clear" w:color="auto" w:fill="FFFFFF"/>
        <w:autoSpaceDE w:val="0"/>
        <w:autoSpaceDN w:val="0"/>
        <w:adjustRightInd w:val="0"/>
        <w:spacing w:after="0" w:line="240" w:lineRule="auto"/>
        <w:jc w:val="both"/>
        <w:rPr>
          <w:sz w:val="28"/>
          <w:szCs w:val="28"/>
        </w:rPr>
      </w:pPr>
      <w:r>
        <w:rPr>
          <w:b/>
          <w:bCs/>
          <w:sz w:val="28"/>
          <w:szCs w:val="28"/>
        </w:rPr>
        <w:t xml:space="preserve">вещество </w:t>
      </w:r>
      <w:r>
        <w:rPr>
          <w:sz w:val="28"/>
          <w:szCs w:val="28"/>
        </w:rPr>
        <w:t>— знания о составе и строении веществ, их важнейших физических и химических свойствах, биологиче</w:t>
      </w:r>
      <w:r>
        <w:rPr>
          <w:sz w:val="28"/>
          <w:szCs w:val="28"/>
        </w:rPr>
        <w:softHyphen/>
        <w:t>ском действии;</w:t>
      </w:r>
    </w:p>
    <w:p w:rsidR="00E71613" w:rsidRDefault="00E71613" w:rsidP="00E71613">
      <w:pPr>
        <w:numPr>
          <w:ilvl w:val="0"/>
          <w:numId w:val="44"/>
        </w:numPr>
        <w:shd w:val="clear" w:color="auto" w:fill="FFFFFF"/>
        <w:autoSpaceDE w:val="0"/>
        <w:autoSpaceDN w:val="0"/>
        <w:adjustRightInd w:val="0"/>
        <w:spacing w:after="0" w:line="240" w:lineRule="auto"/>
        <w:jc w:val="both"/>
        <w:rPr>
          <w:sz w:val="28"/>
          <w:szCs w:val="28"/>
        </w:rPr>
      </w:pPr>
      <w:r>
        <w:rPr>
          <w:b/>
          <w:bCs/>
          <w:sz w:val="28"/>
          <w:szCs w:val="28"/>
        </w:rPr>
        <w:t xml:space="preserve">химическая реакция </w:t>
      </w:r>
      <w:r>
        <w:rPr>
          <w:sz w:val="28"/>
          <w:szCs w:val="28"/>
        </w:rPr>
        <w:t>— знания об условиях, в которых проявляются химические свойства веществ, способах управле</w:t>
      </w:r>
      <w:r>
        <w:rPr>
          <w:sz w:val="28"/>
          <w:szCs w:val="28"/>
        </w:rPr>
        <w:softHyphen/>
        <w:t>ния химическими процессами;</w:t>
      </w:r>
    </w:p>
    <w:p w:rsidR="00E71613" w:rsidRDefault="00E71613" w:rsidP="00E71613">
      <w:pPr>
        <w:numPr>
          <w:ilvl w:val="0"/>
          <w:numId w:val="44"/>
        </w:numPr>
        <w:shd w:val="clear" w:color="auto" w:fill="FFFFFF"/>
        <w:autoSpaceDE w:val="0"/>
        <w:autoSpaceDN w:val="0"/>
        <w:adjustRightInd w:val="0"/>
        <w:spacing w:after="0" w:line="240" w:lineRule="auto"/>
        <w:jc w:val="both"/>
        <w:rPr>
          <w:sz w:val="28"/>
          <w:szCs w:val="28"/>
        </w:rPr>
      </w:pPr>
      <w:r>
        <w:rPr>
          <w:b/>
          <w:bCs/>
          <w:sz w:val="28"/>
          <w:szCs w:val="28"/>
        </w:rPr>
        <w:t xml:space="preserve">применение веществ </w:t>
      </w:r>
      <w:r>
        <w:rPr>
          <w:sz w:val="28"/>
          <w:szCs w:val="28"/>
        </w:rPr>
        <w:t>— знания и опыт практической деятельности с веществами, которые наиболее часто употреб</w:t>
      </w:r>
      <w:r>
        <w:rPr>
          <w:sz w:val="28"/>
          <w:szCs w:val="28"/>
        </w:rPr>
        <w:softHyphen/>
        <w:t>ляются в повседневной жизни, широко используются в про</w:t>
      </w:r>
      <w:r>
        <w:rPr>
          <w:sz w:val="28"/>
          <w:szCs w:val="28"/>
        </w:rPr>
        <w:softHyphen/>
        <w:t>мышленности, сельском хозяйстве, на транспорте;</w:t>
      </w:r>
    </w:p>
    <w:p w:rsidR="00E71613" w:rsidRDefault="00E71613" w:rsidP="00E71613">
      <w:pPr>
        <w:numPr>
          <w:ilvl w:val="0"/>
          <w:numId w:val="44"/>
        </w:numPr>
        <w:shd w:val="clear" w:color="auto" w:fill="FFFFFF"/>
        <w:autoSpaceDE w:val="0"/>
        <w:autoSpaceDN w:val="0"/>
        <w:adjustRightInd w:val="0"/>
        <w:spacing w:after="0" w:line="240" w:lineRule="auto"/>
        <w:jc w:val="both"/>
        <w:rPr>
          <w:sz w:val="28"/>
          <w:szCs w:val="28"/>
        </w:rPr>
      </w:pPr>
      <w:r>
        <w:rPr>
          <w:b/>
          <w:bCs/>
          <w:sz w:val="28"/>
          <w:szCs w:val="28"/>
        </w:rPr>
        <w:t xml:space="preserve">язык химии </w:t>
      </w:r>
      <w:r>
        <w:rPr>
          <w:sz w:val="28"/>
          <w:szCs w:val="28"/>
        </w:rPr>
        <w:t>— система важнейших понятий химии и терминов, в которых они описываются, номенклатура ор</w:t>
      </w:r>
      <w:r>
        <w:rPr>
          <w:sz w:val="28"/>
          <w:szCs w:val="28"/>
        </w:rPr>
        <w:softHyphen/>
        <w:t>ганических веществ, т. е. их названия (в том числе и триви</w:t>
      </w:r>
      <w:r>
        <w:rPr>
          <w:sz w:val="28"/>
          <w:szCs w:val="28"/>
        </w:rPr>
        <w:softHyphen/>
        <w:t>альные), химические формулы и уравнения, а также правила перевода информации с естественного языка на язык химии и обратно.</w:t>
      </w:r>
    </w:p>
    <w:p w:rsidR="00E71613" w:rsidRDefault="00E71613" w:rsidP="00E71613">
      <w:pPr>
        <w:ind w:left="-120" w:firstLine="900"/>
        <w:jc w:val="both"/>
        <w:rPr>
          <w:sz w:val="28"/>
          <w:szCs w:val="28"/>
        </w:rPr>
      </w:pPr>
    </w:p>
    <w:p w:rsidR="00E71613" w:rsidRDefault="00E71613" w:rsidP="00E71613">
      <w:pPr>
        <w:jc w:val="both"/>
        <w:rPr>
          <w:b/>
          <w:bCs/>
          <w:sz w:val="28"/>
          <w:szCs w:val="28"/>
          <w:u w:val="single"/>
          <w:shd w:val="clear" w:color="auto" w:fill="F4F4F4"/>
        </w:rPr>
      </w:pPr>
      <w:r>
        <w:rPr>
          <w:b/>
          <w:bCs/>
          <w:sz w:val="28"/>
          <w:szCs w:val="28"/>
          <w:u w:val="single"/>
          <w:shd w:val="clear" w:color="auto" w:fill="F4F4F4"/>
        </w:rPr>
        <w:t xml:space="preserve"> Цели и задачи изучения предмета</w:t>
      </w:r>
    </w:p>
    <w:p w:rsidR="00E71613" w:rsidRDefault="00E71613" w:rsidP="00E71613">
      <w:pPr>
        <w:pStyle w:val="af0"/>
        <w:spacing w:before="0" w:beforeAutospacing="0" w:after="0" w:afterAutospacing="0"/>
        <w:ind w:firstLine="567"/>
        <w:jc w:val="both"/>
        <w:rPr>
          <w:rStyle w:val="af"/>
        </w:rPr>
      </w:pPr>
      <w:r>
        <w:rPr>
          <w:rStyle w:val="af"/>
          <w:b w:val="0"/>
          <w:sz w:val="28"/>
          <w:szCs w:val="28"/>
          <w:shd w:val="clear" w:color="auto" w:fill="F4F4F4"/>
        </w:rPr>
        <w:lastRenderedPageBreak/>
        <w:t>Изучение  химии  на  базовом  уровне  на ступени основного  общего  образования  в 10 классе направлено  на  достижение  следующих  целей:</w:t>
      </w:r>
    </w:p>
    <w:p w:rsidR="00E71613" w:rsidRDefault="00E71613" w:rsidP="00E71613">
      <w:pPr>
        <w:pStyle w:val="af0"/>
        <w:numPr>
          <w:ilvl w:val="0"/>
          <w:numId w:val="45"/>
        </w:numPr>
        <w:spacing w:before="0" w:beforeAutospacing="0" w:after="0" w:afterAutospacing="0"/>
        <w:ind w:left="851" w:hanging="567"/>
        <w:jc w:val="both"/>
        <w:rPr>
          <w:b/>
        </w:rPr>
      </w:pPr>
      <w:r>
        <w:rPr>
          <w:b/>
          <w:bCs/>
          <w:sz w:val="28"/>
          <w:szCs w:val="28"/>
        </w:rPr>
        <w:t>освоение знаний</w:t>
      </w:r>
      <w:r>
        <w:rPr>
          <w:sz w:val="28"/>
          <w:szCs w:val="28"/>
        </w:rPr>
        <w:t xml:space="preserve"> о химической составляющей естественнонаучной картины мира, важнейших химических понятиях, законах и теориях;</w:t>
      </w:r>
    </w:p>
    <w:p w:rsidR="00E71613" w:rsidRDefault="00E71613" w:rsidP="00E71613">
      <w:pPr>
        <w:pStyle w:val="af0"/>
        <w:numPr>
          <w:ilvl w:val="0"/>
          <w:numId w:val="45"/>
        </w:numPr>
        <w:spacing w:before="0" w:beforeAutospacing="0" w:after="0" w:afterAutospacing="0"/>
        <w:ind w:left="851" w:hanging="567"/>
        <w:jc w:val="both"/>
        <w:rPr>
          <w:b/>
          <w:sz w:val="28"/>
          <w:szCs w:val="28"/>
          <w:shd w:val="clear" w:color="auto" w:fill="F4F4F4"/>
        </w:rPr>
      </w:pPr>
      <w:r>
        <w:rPr>
          <w:b/>
          <w:bCs/>
          <w:sz w:val="28"/>
          <w:szCs w:val="28"/>
        </w:rPr>
        <w:t>овладение умениями</w:t>
      </w:r>
      <w:r>
        <w:rPr>
          <w:sz w:val="28"/>
          <w:szCs w:val="28"/>
        </w:rPr>
        <w:t xml:space="preserve"> применять полученные знания для объяснения разнообразных химических явлений и свойств веществ, оценки роли химии в развитии современных технологий и получении новых материалов;</w:t>
      </w:r>
    </w:p>
    <w:p w:rsidR="00E71613" w:rsidRDefault="00E71613" w:rsidP="00E71613">
      <w:pPr>
        <w:pStyle w:val="af0"/>
        <w:numPr>
          <w:ilvl w:val="0"/>
          <w:numId w:val="45"/>
        </w:numPr>
        <w:spacing w:before="0" w:beforeAutospacing="0" w:after="0" w:afterAutospacing="0"/>
        <w:ind w:left="851" w:hanging="567"/>
        <w:jc w:val="both"/>
        <w:rPr>
          <w:b/>
          <w:sz w:val="28"/>
          <w:szCs w:val="28"/>
          <w:shd w:val="clear" w:color="auto" w:fill="F4F4F4"/>
        </w:rPr>
      </w:pPr>
      <w:r>
        <w:rPr>
          <w:b/>
          <w:bCs/>
          <w:sz w:val="28"/>
          <w:szCs w:val="28"/>
        </w:rPr>
        <w:t>развитие</w:t>
      </w:r>
      <w:r>
        <w:rPr>
          <w:sz w:val="28"/>
          <w:szCs w:val="28"/>
        </w:rPr>
        <w:t xml:space="preserve">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 в том числе компьютерных;</w:t>
      </w:r>
    </w:p>
    <w:p w:rsidR="00E71613" w:rsidRDefault="00E71613" w:rsidP="00E71613">
      <w:pPr>
        <w:pStyle w:val="af0"/>
        <w:numPr>
          <w:ilvl w:val="0"/>
          <w:numId w:val="45"/>
        </w:numPr>
        <w:spacing w:before="0" w:beforeAutospacing="0" w:after="0" w:afterAutospacing="0"/>
        <w:ind w:left="851" w:hanging="567"/>
        <w:jc w:val="both"/>
        <w:rPr>
          <w:b/>
          <w:sz w:val="28"/>
          <w:szCs w:val="28"/>
          <w:shd w:val="clear" w:color="auto" w:fill="F4F4F4"/>
        </w:rPr>
      </w:pPr>
      <w:r>
        <w:rPr>
          <w:b/>
          <w:bCs/>
          <w:sz w:val="28"/>
          <w:szCs w:val="28"/>
        </w:rPr>
        <w:t>воспитание</w:t>
      </w:r>
      <w:r>
        <w:rPr>
          <w:sz w:val="28"/>
          <w:szCs w:val="28"/>
        </w:rPr>
        <w:t xml:space="preserve"> убежденности в позитивной роли химии в жизни современного общества, необходимости химически грамотного отношения к своему здоровью и окружающей среде;</w:t>
      </w:r>
    </w:p>
    <w:p w:rsidR="00E71613" w:rsidRDefault="00E71613" w:rsidP="00E71613">
      <w:pPr>
        <w:pStyle w:val="af0"/>
        <w:numPr>
          <w:ilvl w:val="0"/>
          <w:numId w:val="45"/>
        </w:numPr>
        <w:spacing w:before="0" w:beforeAutospacing="0" w:after="0" w:afterAutospacing="0"/>
        <w:ind w:left="851" w:hanging="567"/>
        <w:jc w:val="both"/>
        <w:rPr>
          <w:b/>
          <w:sz w:val="28"/>
          <w:szCs w:val="28"/>
          <w:shd w:val="clear" w:color="auto" w:fill="F4F4F4"/>
        </w:rPr>
      </w:pPr>
      <w:r>
        <w:rPr>
          <w:b/>
          <w:bCs/>
          <w:sz w:val="28"/>
          <w:szCs w:val="28"/>
        </w:rPr>
        <w:t>применение полученных знаний и умений</w:t>
      </w:r>
      <w:r>
        <w:rPr>
          <w:sz w:val="28"/>
          <w:szCs w:val="28"/>
        </w:rPr>
        <w:t xml:space="preserve"> для безопасного использования веществ и материалов в быту, сельском хозяйстве и на производстве, решения практических задач в повседневной жизни, предупреждения явлений, наносящих вред здоровью человека и окружающей среде. </w:t>
      </w:r>
    </w:p>
    <w:p w:rsidR="00E71613" w:rsidRDefault="00E71613" w:rsidP="00E71613">
      <w:pPr>
        <w:pStyle w:val="af0"/>
        <w:spacing w:before="0" w:beforeAutospacing="0" w:after="0" w:afterAutospacing="0"/>
        <w:ind w:left="851"/>
        <w:jc w:val="both"/>
        <w:rPr>
          <w:b/>
          <w:sz w:val="28"/>
          <w:szCs w:val="28"/>
          <w:shd w:val="clear" w:color="auto" w:fill="F4F4F4"/>
        </w:rPr>
      </w:pPr>
    </w:p>
    <w:p w:rsidR="00E71613" w:rsidRDefault="00E71613" w:rsidP="00E71613">
      <w:pPr>
        <w:pStyle w:val="af0"/>
        <w:spacing w:before="0" w:beforeAutospacing="0" w:after="0" w:afterAutospacing="0"/>
        <w:ind w:left="927"/>
        <w:jc w:val="both"/>
        <w:rPr>
          <w:b/>
          <w:bCs/>
          <w:sz w:val="28"/>
          <w:szCs w:val="28"/>
        </w:rPr>
      </w:pPr>
      <w:r>
        <w:rPr>
          <w:b/>
          <w:bCs/>
          <w:sz w:val="28"/>
          <w:szCs w:val="28"/>
        </w:rPr>
        <w:t>3. Место предмета</w:t>
      </w:r>
    </w:p>
    <w:p w:rsidR="00E71613" w:rsidRDefault="00E71613" w:rsidP="00E71613">
      <w:pPr>
        <w:pStyle w:val="af0"/>
        <w:spacing w:before="0" w:beforeAutospacing="0" w:after="0" w:afterAutospacing="0"/>
        <w:ind w:left="927"/>
        <w:jc w:val="both"/>
        <w:rPr>
          <w:b/>
          <w:bCs/>
          <w:sz w:val="28"/>
          <w:szCs w:val="28"/>
        </w:rPr>
      </w:pPr>
    </w:p>
    <w:p w:rsidR="00E71613" w:rsidRDefault="00E71613" w:rsidP="00E71613">
      <w:pPr>
        <w:pStyle w:val="af0"/>
        <w:spacing w:before="0" w:beforeAutospacing="0" w:after="0" w:afterAutospacing="0"/>
        <w:ind w:left="927"/>
        <w:jc w:val="both"/>
        <w:rPr>
          <w:bCs/>
          <w:sz w:val="28"/>
          <w:szCs w:val="28"/>
        </w:rPr>
      </w:pPr>
      <w:r>
        <w:rPr>
          <w:bCs/>
          <w:sz w:val="28"/>
          <w:szCs w:val="28"/>
        </w:rPr>
        <w:t>В 2015-2016 учебном году обучение химии будет осуществляться в режиме 2 часа в неделю практических работ- 2  , контрольных рабо</w:t>
      </w:r>
      <w:proofErr w:type="gramStart"/>
      <w:r>
        <w:rPr>
          <w:bCs/>
          <w:sz w:val="28"/>
          <w:szCs w:val="28"/>
        </w:rPr>
        <w:t>т-</w:t>
      </w:r>
      <w:proofErr w:type="gramEnd"/>
      <w:r>
        <w:rPr>
          <w:bCs/>
          <w:sz w:val="28"/>
          <w:szCs w:val="28"/>
        </w:rPr>
        <w:t xml:space="preserve">  , всего-6   в год.</w:t>
      </w:r>
    </w:p>
    <w:p w:rsidR="00E71613" w:rsidRDefault="00E71613" w:rsidP="00E71613">
      <w:pPr>
        <w:pStyle w:val="af0"/>
        <w:spacing w:before="0" w:beforeAutospacing="0" w:after="0" w:afterAutospacing="0"/>
        <w:ind w:left="927"/>
        <w:jc w:val="both"/>
        <w:rPr>
          <w:bCs/>
          <w:sz w:val="28"/>
          <w:szCs w:val="28"/>
        </w:rPr>
      </w:pPr>
    </w:p>
    <w:p w:rsidR="00E71613" w:rsidRDefault="00E71613" w:rsidP="00E71613">
      <w:pPr>
        <w:pStyle w:val="af0"/>
        <w:spacing w:before="0" w:beforeAutospacing="0" w:after="0" w:afterAutospacing="0"/>
        <w:ind w:left="927"/>
        <w:jc w:val="both"/>
        <w:rPr>
          <w:b/>
          <w:sz w:val="28"/>
          <w:szCs w:val="28"/>
          <w:shd w:val="clear" w:color="auto" w:fill="F4F4F4"/>
        </w:rPr>
      </w:pPr>
      <w:r>
        <w:rPr>
          <w:b/>
          <w:bCs/>
          <w:sz w:val="28"/>
          <w:szCs w:val="28"/>
        </w:rPr>
        <w:t>4. Содержание курса предмета</w:t>
      </w:r>
    </w:p>
    <w:p w:rsidR="00E71613" w:rsidRDefault="00E71613" w:rsidP="00E71613">
      <w:pPr>
        <w:autoSpaceDE w:val="0"/>
        <w:autoSpaceDN w:val="0"/>
        <w:adjustRightInd w:val="0"/>
        <w:spacing w:after="120"/>
        <w:ind w:right="283" w:firstLine="709"/>
        <w:contextualSpacing/>
        <w:jc w:val="both"/>
        <w:rPr>
          <w:b/>
          <w:bCs/>
          <w:color w:val="FF0000"/>
          <w:sz w:val="28"/>
          <w:szCs w:val="28"/>
        </w:rPr>
      </w:pPr>
    </w:p>
    <w:p w:rsidR="00E71613" w:rsidRDefault="00E71613" w:rsidP="00E71613">
      <w:pPr>
        <w:tabs>
          <w:tab w:val="left" w:pos="9639"/>
        </w:tabs>
        <w:ind w:right="283"/>
        <w:contextualSpacing/>
        <w:jc w:val="center"/>
        <w:rPr>
          <w:b/>
          <w:sz w:val="28"/>
          <w:szCs w:val="28"/>
        </w:rPr>
      </w:pPr>
      <w:r>
        <w:rPr>
          <w:i/>
          <w:iCs/>
          <w:sz w:val="28"/>
          <w:szCs w:val="28"/>
        </w:rPr>
        <w:t xml:space="preserve"> (2ч. в неделю; всего 68ч)</w:t>
      </w:r>
    </w:p>
    <w:p w:rsidR="00E71613" w:rsidRDefault="00E71613" w:rsidP="00E71613">
      <w:pPr>
        <w:autoSpaceDE w:val="0"/>
        <w:autoSpaceDN w:val="0"/>
        <w:adjustRightInd w:val="0"/>
        <w:ind w:right="283" w:firstLine="709"/>
        <w:contextualSpacing/>
        <w:jc w:val="both"/>
        <w:rPr>
          <w:b/>
          <w:sz w:val="28"/>
          <w:szCs w:val="28"/>
        </w:rPr>
      </w:pPr>
      <w:r>
        <w:rPr>
          <w:b/>
          <w:bCs/>
          <w:sz w:val="28"/>
          <w:szCs w:val="28"/>
        </w:rPr>
        <w:t>Тема 1. Введение. Строение и классификация органических веществ, химические реакции в органической химии. (5</w:t>
      </w:r>
      <w:r>
        <w:rPr>
          <w:b/>
          <w:sz w:val="28"/>
          <w:szCs w:val="28"/>
        </w:rPr>
        <w:t>ч)</w:t>
      </w:r>
    </w:p>
    <w:p w:rsidR="00E71613" w:rsidRDefault="00E71613" w:rsidP="00E71613">
      <w:pPr>
        <w:autoSpaceDE w:val="0"/>
        <w:autoSpaceDN w:val="0"/>
        <w:adjustRightInd w:val="0"/>
        <w:ind w:right="283" w:firstLine="709"/>
        <w:contextualSpacing/>
        <w:jc w:val="both"/>
        <w:rPr>
          <w:sz w:val="28"/>
          <w:szCs w:val="28"/>
        </w:rPr>
      </w:pPr>
      <w:r>
        <w:rPr>
          <w:sz w:val="28"/>
          <w:szCs w:val="28"/>
        </w:rPr>
        <w:t>Предмет органической химии. Особенности строения и свойств органических веще</w:t>
      </w:r>
      <w:proofErr w:type="gramStart"/>
      <w:r>
        <w:rPr>
          <w:sz w:val="28"/>
          <w:szCs w:val="28"/>
        </w:rPr>
        <w:t>ств в ср</w:t>
      </w:r>
      <w:proofErr w:type="gramEnd"/>
      <w:r>
        <w:rPr>
          <w:sz w:val="28"/>
          <w:szCs w:val="28"/>
        </w:rPr>
        <w:t>авнении с неорганическими веществами. Краткий очерк зарождения и развития органической химии. Место и значение органической химии в системе естественных наук.</w:t>
      </w:r>
    </w:p>
    <w:p w:rsidR="00E71613" w:rsidRDefault="00E71613" w:rsidP="00E71613">
      <w:pPr>
        <w:autoSpaceDE w:val="0"/>
        <w:autoSpaceDN w:val="0"/>
        <w:adjustRightInd w:val="0"/>
        <w:ind w:right="283" w:firstLine="709"/>
        <w:contextualSpacing/>
        <w:jc w:val="both"/>
        <w:rPr>
          <w:sz w:val="28"/>
          <w:szCs w:val="28"/>
        </w:rPr>
      </w:pPr>
      <w:r>
        <w:rPr>
          <w:sz w:val="28"/>
          <w:szCs w:val="28"/>
        </w:rPr>
        <w:lastRenderedPageBreak/>
        <w:t xml:space="preserve">Основные положения теории строения органических соединений. Химическое строение как порядок соединения и взаимного влияния атомов в молекулах. Свойство атомов углерода образовывать прямые, разветвленные и замкнутые цепи, ординарные и кратные связи. Гомология, изомерия, функциональные группы в органических соединениях.  Основные направления развития теории химического строения. </w:t>
      </w:r>
    </w:p>
    <w:p w:rsidR="00E71613" w:rsidRDefault="00E71613" w:rsidP="00E71613">
      <w:pPr>
        <w:autoSpaceDE w:val="0"/>
        <w:autoSpaceDN w:val="0"/>
        <w:adjustRightInd w:val="0"/>
        <w:ind w:right="283" w:firstLine="709"/>
        <w:contextualSpacing/>
        <w:jc w:val="both"/>
        <w:rPr>
          <w:i/>
          <w:iCs/>
          <w:sz w:val="28"/>
          <w:szCs w:val="28"/>
        </w:rPr>
      </w:pPr>
      <w:r>
        <w:rPr>
          <w:sz w:val="28"/>
          <w:szCs w:val="28"/>
        </w:rPr>
        <w:t xml:space="preserve">Образование одинарных, двойных и тройных </w:t>
      </w:r>
      <w:proofErr w:type="gramStart"/>
      <w:r>
        <w:rPr>
          <w:sz w:val="28"/>
          <w:szCs w:val="28"/>
        </w:rPr>
        <w:t>углерод-углеродных</w:t>
      </w:r>
      <w:proofErr w:type="gramEnd"/>
      <w:r>
        <w:rPr>
          <w:sz w:val="28"/>
          <w:szCs w:val="28"/>
        </w:rPr>
        <w:t xml:space="preserve"> связей в свете представлений о гибридизации электронных облаков. </w:t>
      </w:r>
      <w:r>
        <w:rPr>
          <w:b/>
          <w:bCs/>
          <w:sz w:val="28"/>
          <w:szCs w:val="28"/>
        </w:rPr>
        <w:t xml:space="preserve">                    </w:t>
      </w:r>
    </w:p>
    <w:p w:rsidR="00E71613" w:rsidRDefault="00E71613" w:rsidP="00E71613">
      <w:pPr>
        <w:autoSpaceDE w:val="0"/>
        <w:autoSpaceDN w:val="0"/>
        <w:adjustRightInd w:val="0"/>
        <w:ind w:right="283" w:firstLine="709"/>
        <w:contextualSpacing/>
        <w:jc w:val="both"/>
        <w:rPr>
          <w:sz w:val="28"/>
          <w:szCs w:val="28"/>
        </w:rPr>
      </w:pPr>
      <w:r>
        <w:rPr>
          <w:sz w:val="28"/>
          <w:szCs w:val="28"/>
        </w:rPr>
        <w:t>Классификация органических соединений. Функциональные группы в органических соединениях. Номенклатура органических веществ. Виды изомерии органических вещест</w:t>
      </w:r>
      <w:proofErr w:type="gramStart"/>
      <w:r>
        <w:rPr>
          <w:sz w:val="28"/>
          <w:szCs w:val="28"/>
        </w:rPr>
        <w:t>в(</w:t>
      </w:r>
      <w:proofErr w:type="gramEnd"/>
      <w:r>
        <w:rPr>
          <w:sz w:val="28"/>
          <w:szCs w:val="28"/>
        </w:rPr>
        <w:t xml:space="preserve"> структурная, пространственная, статическая и динамическая). </w:t>
      </w:r>
    </w:p>
    <w:p w:rsidR="00E71613" w:rsidRDefault="00E71613" w:rsidP="00E71613">
      <w:pPr>
        <w:autoSpaceDE w:val="0"/>
        <w:autoSpaceDN w:val="0"/>
        <w:adjustRightInd w:val="0"/>
        <w:ind w:right="283" w:firstLine="709"/>
        <w:contextualSpacing/>
        <w:jc w:val="both"/>
        <w:rPr>
          <w:i/>
          <w:iCs/>
          <w:sz w:val="28"/>
          <w:szCs w:val="28"/>
        </w:rPr>
      </w:pPr>
      <w:r>
        <w:rPr>
          <w:sz w:val="28"/>
          <w:szCs w:val="28"/>
        </w:rPr>
        <w:t>Химические реакции их классификация в органической химии. Зависимость свойств веществ от химического строения.</w:t>
      </w:r>
      <w:r>
        <w:rPr>
          <w:i/>
          <w:iCs/>
          <w:sz w:val="28"/>
          <w:szCs w:val="28"/>
        </w:rPr>
        <w:t xml:space="preserve"> Ионный и свободно-радикальный разрыв ковалентных связей. </w:t>
      </w:r>
    </w:p>
    <w:p w:rsidR="00E71613" w:rsidRDefault="00E71613" w:rsidP="00E71613">
      <w:pPr>
        <w:autoSpaceDE w:val="0"/>
        <w:autoSpaceDN w:val="0"/>
        <w:adjustRightInd w:val="0"/>
        <w:ind w:right="283" w:firstLine="709"/>
        <w:contextualSpacing/>
        <w:jc w:val="both"/>
        <w:rPr>
          <w:b/>
          <w:bCs/>
          <w:i/>
          <w:iCs/>
          <w:sz w:val="28"/>
          <w:szCs w:val="28"/>
        </w:rPr>
      </w:pPr>
    </w:p>
    <w:p w:rsidR="00E71613" w:rsidRDefault="00E71613" w:rsidP="00E71613">
      <w:pPr>
        <w:autoSpaceDE w:val="0"/>
        <w:autoSpaceDN w:val="0"/>
        <w:adjustRightInd w:val="0"/>
        <w:ind w:right="283" w:firstLine="709"/>
        <w:contextualSpacing/>
        <w:jc w:val="both"/>
        <w:rPr>
          <w:bCs/>
          <w:iCs/>
          <w:sz w:val="28"/>
          <w:szCs w:val="28"/>
        </w:rPr>
      </w:pPr>
      <w:r>
        <w:rPr>
          <w:b/>
          <w:bCs/>
          <w:i/>
          <w:iCs/>
          <w:sz w:val="28"/>
          <w:szCs w:val="28"/>
        </w:rPr>
        <w:t>Демонстрации:</w:t>
      </w:r>
      <w:r>
        <w:rPr>
          <w:bCs/>
          <w:iCs/>
          <w:sz w:val="28"/>
          <w:szCs w:val="28"/>
        </w:rPr>
        <w:t xml:space="preserve"> </w:t>
      </w:r>
      <w:r>
        <w:rPr>
          <w:color w:val="000000"/>
          <w:spacing w:val="-10"/>
          <w:sz w:val="28"/>
          <w:szCs w:val="28"/>
        </w:rPr>
        <w:t>органические вещества и изделия из них. Модели СН</w:t>
      </w:r>
      <w:proofErr w:type="gramStart"/>
      <w:r>
        <w:rPr>
          <w:color w:val="000000"/>
          <w:spacing w:val="-10"/>
          <w:sz w:val="28"/>
          <w:szCs w:val="28"/>
        </w:rPr>
        <w:t>4</w:t>
      </w:r>
      <w:proofErr w:type="gramEnd"/>
      <w:r>
        <w:rPr>
          <w:color w:val="000000"/>
          <w:spacing w:val="-10"/>
          <w:sz w:val="28"/>
          <w:szCs w:val="28"/>
        </w:rPr>
        <w:t>, СН</w:t>
      </w:r>
      <w:r>
        <w:rPr>
          <w:color w:val="000000"/>
          <w:spacing w:val="-10"/>
          <w:sz w:val="28"/>
          <w:szCs w:val="28"/>
          <w:vertAlign w:val="subscript"/>
        </w:rPr>
        <w:t>3</w:t>
      </w:r>
      <w:r>
        <w:rPr>
          <w:color w:val="000000"/>
          <w:spacing w:val="-10"/>
          <w:sz w:val="28"/>
          <w:szCs w:val="28"/>
        </w:rPr>
        <w:t>ОН, С</w:t>
      </w:r>
      <w:r>
        <w:rPr>
          <w:color w:val="000000"/>
          <w:spacing w:val="-10"/>
          <w:sz w:val="28"/>
          <w:szCs w:val="28"/>
          <w:vertAlign w:val="subscript"/>
        </w:rPr>
        <w:t>2</w:t>
      </w:r>
      <w:r>
        <w:rPr>
          <w:color w:val="000000"/>
          <w:spacing w:val="-10"/>
          <w:sz w:val="28"/>
          <w:szCs w:val="28"/>
        </w:rPr>
        <w:t>Н</w:t>
      </w:r>
      <w:r>
        <w:rPr>
          <w:color w:val="000000"/>
          <w:spacing w:val="-10"/>
          <w:sz w:val="28"/>
          <w:szCs w:val="28"/>
          <w:vertAlign w:val="subscript"/>
        </w:rPr>
        <w:t>4</w:t>
      </w:r>
      <w:r>
        <w:rPr>
          <w:color w:val="000000"/>
          <w:spacing w:val="-10"/>
          <w:sz w:val="28"/>
          <w:szCs w:val="28"/>
        </w:rPr>
        <w:t xml:space="preserve"> и С</w:t>
      </w:r>
      <w:r>
        <w:rPr>
          <w:color w:val="000000"/>
          <w:spacing w:val="-10"/>
          <w:sz w:val="28"/>
          <w:szCs w:val="28"/>
          <w:vertAlign w:val="subscript"/>
        </w:rPr>
        <w:t>6</w:t>
      </w:r>
      <w:r>
        <w:rPr>
          <w:color w:val="000000"/>
          <w:spacing w:val="-10"/>
          <w:sz w:val="28"/>
          <w:szCs w:val="28"/>
        </w:rPr>
        <w:t>Н</w:t>
      </w:r>
      <w:r>
        <w:rPr>
          <w:color w:val="000000"/>
          <w:spacing w:val="-10"/>
          <w:sz w:val="28"/>
          <w:szCs w:val="28"/>
          <w:vertAlign w:val="subscript"/>
        </w:rPr>
        <w:t>6</w:t>
      </w:r>
      <w:r>
        <w:rPr>
          <w:color w:val="000000"/>
          <w:spacing w:val="-10"/>
          <w:sz w:val="28"/>
          <w:szCs w:val="28"/>
        </w:rPr>
        <w:t xml:space="preserve">; </w:t>
      </w:r>
      <w:r>
        <w:rPr>
          <w:color w:val="000000"/>
          <w:spacing w:val="-10"/>
          <w:sz w:val="28"/>
          <w:szCs w:val="28"/>
          <w:lang w:val="en-US"/>
        </w:rPr>
        <w:t>N</w:t>
      </w:r>
      <w:r>
        <w:rPr>
          <w:color w:val="000000"/>
          <w:spacing w:val="-10"/>
          <w:sz w:val="28"/>
          <w:szCs w:val="28"/>
        </w:rPr>
        <w:t>а +  Сн3ОН и отсутствие взаимодействия с диэтиловым эфиром; молекулы полимеров синтетических и природных каучуков, лекарственные препараты и красители.</w:t>
      </w:r>
    </w:p>
    <w:p w:rsidR="00E71613" w:rsidRDefault="00E71613" w:rsidP="00E71613">
      <w:pPr>
        <w:autoSpaceDE w:val="0"/>
        <w:autoSpaceDN w:val="0"/>
        <w:adjustRightInd w:val="0"/>
        <w:ind w:right="283" w:firstLine="709"/>
        <w:contextualSpacing/>
        <w:jc w:val="both"/>
        <w:rPr>
          <w:bCs/>
          <w:iCs/>
          <w:sz w:val="28"/>
          <w:szCs w:val="28"/>
        </w:rPr>
      </w:pPr>
    </w:p>
    <w:p w:rsidR="00E71613" w:rsidRDefault="00E71613" w:rsidP="00E71613">
      <w:pPr>
        <w:autoSpaceDE w:val="0"/>
        <w:autoSpaceDN w:val="0"/>
        <w:adjustRightInd w:val="0"/>
        <w:ind w:right="283" w:firstLine="709"/>
        <w:contextualSpacing/>
        <w:jc w:val="both"/>
        <w:rPr>
          <w:b/>
          <w:sz w:val="28"/>
          <w:szCs w:val="28"/>
        </w:rPr>
      </w:pPr>
      <w:r>
        <w:rPr>
          <w:b/>
          <w:bCs/>
          <w:sz w:val="28"/>
          <w:szCs w:val="28"/>
        </w:rPr>
        <w:t xml:space="preserve">     Тема 2. Углеводороды . (25</w:t>
      </w:r>
      <w:r>
        <w:rPr>
          <w:b/>
          <w:sz w:val="28"/>
          <w:szCs w:val="28"/>
        </w:rPr>
        <w:t>ч)</w:t>
      </w:r>
    </w:p>
    <w:p w:rsidR="00E71613" w:rsidRDefault="00E71613" w:rsidP="00E71613">
      <w:pPr>
        <w:autoSpaceDE w:val="0"/>
        <w:autoSpaceDN w:val="0"/>
        <w:adjustRightInd w:val="0"/>
        <w:ind w:right="283" w:firstLine="709"/>
        <w:contextualSpacing/>
        <w:jc w:val="both"/>
        <w:rPr>
          <w:sz w:val="28"/>
          <w:szCs w:val="28"/>
        </w:rPr>
      </w:pPr>
      <w:r>
        <w:rPr>
          <w:sz w:val="28"/>
          <w:szCs w:val="28"/>
        </w:rPr>
        <w:t xml:space="preserve">Природные источники углеводородов и их переработка. Природный и попутный нефтяной газы, их состав и использование в народном хозяйстве. Нефть, ее состав  и свойства. Продукты фракционной перегонки нефти. Крекинг и ароматизация нефтепродуктов. Охрана окружающей среды при нефтепереработке и транспортировке нефтепродуктов. Октановое число бензинов. Способы снижения токсичности выхлопных газов автомобилей. Коксование каменного угля, продукты коксования. Проблема получения жидкого топлива из угля. </w:t>
      </w:r>
    </w:p>
    <w:p w:rsidR="00E71613" w:rsidRDefault="00E71613" w:rsidP="00E71613">
      <w:pPr>
        <w:autoSpaceDE w:val="0"/>
        <w:autoSpaceDN w:val="0"/>
        <w:adjustRightInd w:val="0"/>
        <w:ind w:right="283" w:firstLine="709"/>
        <w:contextualSpacing/>
        <w:jc w:val="both"/>
        <w:rPr>
          <w:sz w:val="28"/>
          <w:szCs w:val="28"/>
        </w:rPr>
      </w:pPr>
      <w:r>
        <w:rPr>
          <w:sz w:val="28"/>
          <w:szCs w:val="28"/>
        </w:rPr>
        <w:t xml:space="preserve">Предельные углеводороды (алканы), общая формула состава, гомологическая разность, химическое строение. Ковалентные связи в молекулах, </w:t>
      </w:r>
      <w:r>
        <w:rPr>
          <w:i/>
          <w:iCs/>
          <w:sz w:val="28"/>
          <w:szCs w:val="28"/>
        </w:rPr>
        <w:t>sp</w:t>
      </w:r>
      <w:r>
        <w:rPr>
          <w:i/>
          <w:iCs/>
          <w:sz w:val="28"/>
          <w:szCs w:val="28"/>
          <w:vertAlign w:val="superscript"/>
        </w:rPr>
        <w:t>3</w:t>
      </w:r>
      <w:r>
        <w:rPr>
          <w:sz w:val="28"/>
          <w:szCs w:val="28"/>
        </w:rPr>
        <w:t xml:space="preserve">-гибридизация. Зигзагообразное строение углеродной цепи, возможность </w:t>
      </w:r>
      <w:r>
        <w:rPr>
          <w:sz w:val="28"/>
          <w:szCs w:val="28"/>
        </w:rPr>
        <w:lastRenderedPageBreak/>
        <w:t xml:space="preserve">вращения звеньев вокруг </w:t>
      </w:r>
      <w:proofErr w:type="gramStart"/>
      <w:r>
        <w:rPr>
          <w:sz w:val="28"/>
          <w:szCs w:val="28"/>
        </w:rPr>
        <w:t>углерод-углеродных</w:t>
      </w:r>
      <w:proofErr w:type="gramEnd"/>
      <w:r>
        <w:rPr>
          <w:sz w:val="28"/>
          <w:szCs w:val="28"/>
        </w:rPr>
        <w:t xml:space="preserve"> связей. Изомерия углеродного скелета. Систематическая номенклатура. Химические свойства: горение, галоидирование, термическое разложение, дегидрирование, окисление, изомеризация. Механизм реакции замещения. Синтез углеводородов (реакция Вюрца). Практическое значение предельных углеводородов и </w:t>
      </w:r>
      <w:r>
        <w:rPr>
          <w:i/>
          <w:iCs/>
          <w:sz w:val="28"/>
          <w:szCs w:val="28"/>
        </w:rPr>
        <w:t>их галогенозамещенных</w:t>
      </w:r>
      <w:r>
        <w:rPr>
          <w:sz w:val="28"/>
          <w:szCs w:val="28"/>
        </w:rPr>
        <w:t xml:space="preserve">. Получение водорода и непредельных углеводородов </w:t>
      </w:r>
      <w:proofErr w:type="gramStart"/>
      <w:r>
        <w:rPr>
          <w:sz w:val="28"/>
          <w:szCs w:val="28"/>
        </w:rPr>
        <w:t>из</w:t>
      </w:r>
      <w:proofErr w:type="gramEnd"/>
      <w:r>
        <w:rPr>
          <w:sz w:val="28"/>
          <w:szCs w:val="28"/>
        </w:rPr>
        <w:t xml:space="preserve"> предельных. Определение молекулярной формулы газообразного углеводорода по его плотности и массовой доле элементов или по продуктам сгорания. </w:t>
      </w:r>
    </w:p>
    <w:p w:rsidR="00E71613" w:rsidRDefault="00E71613" w:rsidP="00E71613">
      <w:pPr>
        <w:autoSpaceDE w:val="0"/>
        <w:autoSpaceDN w:val="0"/>
        <w:adjustRightInd w:val="0"/>
        <w:ind w:right="283" w:firstLine="709"/>
        <w:contextualSpacing/>
        <w:jc w:val="both"/>
        <w:rPr>
          <w:sz w:val="28"/>
          <w:szCs w:val="28"/>
        </w:rPr>
      </w:pPr>
      <w:r>
        <w:rPr>
          <w:sz w:val="28"/>
          <w:szCs w:val="28"/>
        </w:rPr>
        <w:t xml:space="preserve">Непредельные углеводороды ряда этилена (алкены). </w:t>
      </w:r>
      <w:r>
        <w:rPr>
          <w:i/>
          <w:iCs/>
          <w:sz w:val="28"/>
          <w:szCs w:val="28"/>
        </w:rPr>
        <w:t>sp</w:t>
      </w:r>
      <w:r>
        <w:rPr>
          <w:i/>
          <w:iCs/>
          <w:sz w:val="28"/>
          <w:szCs w:val="28"/>
          <w:vertAlign w:val="superscript"/>
        </w:rPr>
        <w:t xml:space="preserve">2 </w:t>
      </w:r>
      <w:r>
        <w:rPr>
          <w:i/>
          <w:iCs/>
          <w:sz w:val="28"/>
          <w:szCs w:val="28"/>
        </w:rPr>
        <w:t>и sp-</w:t>
      </w:r>
      <w:r>
        <w:rPr>
          <w:sz w:val="28"/>
          <w:szCs w:val="28"/>
        </w:rPr>
        <w:t xml:space="preserve">гибридизацияэлектронных облаков углеродных атомов, </w:t>
      </w:r>
      <w:r>
        <w:rPr>
          <w:sz w:val="28"/>
          <w:szCs w:val="28"/>
          <w:lang w:val="el-GR"/>
        </w:rPr>
        <w:t xml:space="preserve">σ- </w:t>
      </w:r>
      <w:r>
        <w:rPr>
          <w:sz w:val="28"/>
          <w:szCs w:val="28"/>
        </w:rPr>
        <w:t xml:space="preserve">и </w:t>
      </w:r>
      <w:proofErr w:type="gramStart"/>
      <w:r>
        <w:rPr>
          <w:sz w:val="28"/>
          <w:szCs w:val="28"/>
          <w:lang w:val="el-GR"/>
        </w:rPr>
        <w:t>π-</w:t>
      </w:r>
      <w:proofErr w:type="gramEnd"/>
      <w:r>
        <w:rPr>
          <w:sz w:val="28"/>
          <w:szCs w:val="28"/>
        </w:rPr>
        <w:t xml:space="preserve">связи. Изомерия углеродного скелета и положения двойной связи. Номенклатура этиленовых углеводородов. Геометрическая изомерия. Химические свойства: присоединение водорода, галогенов, галогеноводородов, воды, окисление, полимеризация. Механизм реакции присоединения. Правило Марковникова. Получение углеводородов реакцией дегидрирования. Применение этиленовых углеводородов в органическом синтезе. Понятие о диеновых углеводородах. Каучук как природный полимер, его строение, свойства, вулканизация. Ацетилен – представитель алкинов – углеводородов с тройной связью в молекуле. Особенности химических свойств ацетилена. Получение ацетилена, применение в органическом синтезе. Циклоалканы. </w:t>
      </w:r>
    </w:p>
    <w:p w:rsidR="00E71613" w:rsidRDefault="00E71613" w:rsidP="00E71613">
      <w:pPr>
        <w:autoSpaceDE w:val="0"/>
        <w:autoSpaceDN w:val="0"/>
        <w:adjustRightInd w:val="0"/>
        <w:ind w:right="283" w:firstLine="709"/>
        <w:contextualSpacing/>
        <w:jc w:val="both"/>
        <w:rPr>
          <w:sz w:val="28"/>
          <w:szCs w:val="28"/>
        </w:rPr>
      </w:pPr>
      <w:r>
        <w:rPr>
          <w:sz w:val="28"/>
          <w:szCs w:val="28"/>
        </w:rPr>
        <w:t>Ароматические углеводороды. Электронное строение молекулы. Химические свойства бензола: реакции замещения (бромирование, нитрирование), присоединения (водорода, хлора). Гомологи бензола, изомерия в ряду гомологов. Взаимное влияние атомов в молекуле толуола. Получение и применение бензола и его гомологов. Понятие о ядохимикатах и их использовании в сельском хозяйстве с соблюдением требований охраны природы.</w:t>
      </w:r>
    </w:p>
    <w:p w:rsidR="00E71613" w:rsidRDefault="00E71613" w:rsidP="00E71613">
      <w:pPr>
        <w:autoSpaceDE w:val="0"/>
        <w:autoSpaceDN w:val="0"/>
        <w:adjustRightInd w:val="0"/>
        <w:ind w:right="283" w:firstLine="709"/>
        <w:contextualSpacing/>
        <w:jc w:val="both"/>
        <w:rPr>
          <w:sz w:val="28"/>
          <w:szCs w:val="28"/>
        </w:rPr>
      </w:pPr>
      <w:r>
        <w:rPr>
          <w:sz w:val="28"/>
          <w:szCs w:val="28"/>
        </w:rPr>
        <w:t>Сравнение строения и свой</w:t>
      </w:r>
      <w:proofErr w:type="gramStart"/>
      <w:r>
        <w:rPr>
          <w:sz w:val="28"/>
          <w:szCs w:val="28"/>
        </w:rPr>
        <w:t>ств пр</w:t>
      </w:r>
      <w:proofErr w:type="gramEnd"/>
      <w:r>
        <w:rPr>
          <w:sz w:val="28"/>
          <w:szCs w:val="28"/>
        </w:rPr>
        <w:t>едельных, непредельных и ароматических углеводородов. Взаимосвязь гомологических рядов.</w:t>
      </w:r>
    </w:p>
    <w:p w:rsidR="00E71613" w:rsidRDefault="00E71613" w:rsidP="00E71613">
      <w:pPr>
        <w:autoSpaceDE w:val="0"/>
        <w:autoSpaceDN w:val="0"/>
        <w:adjustRightInd w:val="0"/>
        <w:ind w:right="283" w:firstLine="709"/>
        <w:contextualSpacing/>
        <w:jc w:val="both"/>
        <w:rPr>
          <w:bCs/>
          <w:iCs/>
          <w:sz w:val="28"/>
          <w:szCs w:val="28"/>
        </w:rPr>
      </w:pPr>
    </w:p>
    <w:p w:rsidR="00E71613" w:rsidRDefault="00E71613" w:rsidP="00E71613">
      <w:pPr>
        <w:autoSpaceDE w:val="0"/>
        <w:autoSpaceDN w:val="0"/>
        <w:adjustRightInd w:val="0"/>
        <w:ind w:right="283" w:firstLine="709"/>
        <w:contextualSpacing/>
        <w:jc w:val="both"/>
        <w:rPr>
          <w:b/>
          <w:bCs/>
          <w:i/>
          <w:iCs/>
          <w:sz w:val="28"/>
          <w:szCs w:val="28"/>
        </w:rPr>
      </w:pPr>
      <w:r>
        <w:rPr>
          <w:b/>
          <w:bCs/>
          <w:i/>
          <w:iCs/>
          <w:sz w:val="28"/>
          <w:szCs w:val="28"/>
        </w:rPr>
        <w:t>Демонстрации:</w:t>
      </w:r>
    </w:p>
    <w:p w:rsidR="00E71613" w:rsidRDefault="00E71613" w:rsidP="00E71613">
      <w:pPr>
        <w:ind w:right="283" w:firstLine="709"/>
        <w:contextualSpacing/>
        <w:jc w:val="both"/>
        <w:rPr>
          <w:color w:val="000000"/>
          <w:spacing w:val="-10"/>
          <w:sz w:val="28"/>
          <w:szCs w:val="28"/>
        </w:rPr>
      </w:pPr>
      <w:r>
        <w:rPr>
          <w:bCs/>
          <w:iCs/>
          <w:sz w:val="28"/>
          <w:szCs w:val="28"/>
        </w:rPr>
        <w:lastRenderedPageBreak/>
        <w:t xml:space="preserve"> </w:t>
      </w:r>
      <w:r>
        <w:rPr>
          <w:color w:val="000000"/>
          <w:spacing w:val="-10"/>
          <w:sz w:val="28"/>
          <w:szCs w:val="28"/>
        </w:rPr>
        <w:t>Растворение парафина в бензине и испарение растворителя из смеси; Плавление парафина и его отношение к воде.</w:t>
      </w:r>
      <w:r>
        <w:rPr>
          <w:sz w:val="28"/>
          <w:szCs w:val="28"/>
        </w:rPr>
        <w:t xml:space="preserve"> Модели молекул алкенов.</w:t>
      </w:r>
      <w:r>
        <w:rPr>
          <w:color w:val="000000"/>
          <w:spacing w:val="-10"/>
          <w:sz w:val="28"/>
          <w:szCs w:val="28"/>
        </w:rPr>
        <w:t xml:space="preserve"> Получение из этена этилового спирта; а из этилового спирта этена. Обесцвечивание этеном бромной воды и марганцовки. Горение этена. Получение ацетилена из карбида кальция, ознакомление с его физх. свойствами.</w:t>
      </w:r>
    </w:p>
    <w:p w:rsidR="00E71613" w:rsidRDefault="00E71613" w:rsidP="00E71613">
      <w:pPr>
        <w:autoSpaceDE w:val="0"/>
        <w:autoSpaceDN w:val="0"/>
        <w:adjustRightInd w:val="0"/>
        <w:ind w:right="283" w:firstLine="709"/>
        <w:contextualSpacing/>
        <w:jc w:val="both"/>
        <w:rPr>
          <w:bCs/>
          <w:iCs/>
          <w:sz w:val="28"/>
          <w:szCs w:val="28"/>
        </w:rPr>
      </w:pPr>
      <w:r>
        <w:rPr>
          <w:color w:val="000000"/>
          <w:spacing w:val="-10"/>
          <w:sz w:val="28"/>
          <w:szCs w:val="28"/>
        </w:rPr>
        <w:t>Взаимодействие с бромной водой и марганцовкой, горение и с р-ром солей меди и серебра. Физические и химические свойства бензола.</w:t>
      </w:r>
    </w:p>
    <w:p w:rsidR="00E71613" w:rsidRDefault="00E71613" w:rsidP="00E71613">
      <w:pPr>
        <w:autoSpaceDE w:val="0"/>
        <w:autoSpaceDN w:val="0"/>
        <w:adjustRightInd w:val="0"/>
        <w:ind w:right="283" w:firstLine="709"/>
        <w:contextualSpacing/>
        <w:jc w:val="both"/>
        <w:rPr>
          <w:bCs/>
          <w:iCs/>
          <w:sz w:val="28"/>
          <w:szCs w:val="28"/>
        </w:rPr>
      </w:pPr>
      <w:r>
        <w:rPr>
          <w:b/>
          <w:bCs/>
          <w:i/>
          <w:iCs/>
          <w:sz w:val="28"/>
          <w:szCs w:val="28"/>
        </w:rPr>
        <w:t>Лабораторные опыты:</w:t>
      </w:r>
      <w:r>
        <w:rPr>
          <w:bCs/>
          <w:iCs/>
          <w:sz w:val="28"/>
          <w:szCs w:val="28"/>
        </w:rPr>
        <w:t xml:space="preserve"> </w:t>
      </w:r>
      <w:r>
        <w:rPr>
          <w:color w:val="000000"/>
          <w:spacing w:val="-10"/>
          <w:sz w:val="28"/>
          <w:szCs w:val="28"/>
        </w:rPr>
        <w:t>1 «Изготовление модели алканов»</w:t>
      </w:r>
    </w:p>
    <w:p w:rsidR="00E71613" w:rsidRDefault="00E71613" w:rsidP="00E71613">
      <w:pPr>
        <w:autoSpaceDE w:val="0"/>
        <w:autoSpaceDN w:val="0"/>
        <w:adjustRightInd w:val="0"/>
        <w:ind w:right="283" w:firstLine="709"/>
        <w:contextualSpacing/>
        <w:jc w:val="both"/>
        <w:rPr>
          <w:bCs/>
          <w:iCs/>
          <w:sz w:val="28"/>
          <w:szCs w:val="28"/>
        </w:rPr>
      </w:pPr>
      <w:r>
        <w:rPr>
          <w:sz w:val="28"/>
          <w:szCs w:val="28"/>
        </w:rPr>
        <w:t>2 «Обнаружение в керосине непредельных соединений".</w:t>
      </w:r>
      <w:r>
        <w:rPr>
          <w:bCs/>
          <w:iCs/>
          <w:sz w:val="28"/>
          <w:szCs w:val="28"/>
        </w:rPr>
        <w:t xml:space="preserve">  </w:t>
      </w:r>
    </w:p>
    <w:p w:rsidR="00E71613" w:rsidRDefault="00E71613" w:rsidP="00E71613">
      <w:pPr>
        <w:autoSpaceDE w:val="0"/>
        <w:autoSpaceDN w:val="0"/>
        <w:adjustRightInd w:val="0"/>
        <w:ind w:right="283" w:firstLine="709"/>
        <w:contextualSpacing/>
        <w:jc w:val="both"/>
        <w:rPr>
          <w:bCs/>
          <w:iCs/>
          <w:sz w:val="28"/>
          <w:szCs w:val="28"/>
        </w:rPr>
      </w:pPr>
      <w:r>
        <w:rPr>
          <w:bCs/>
          <w:iCs/>
          <w:sz w:val="28"/>
          <w:szCs w:val="28"/>
        </w:rPr>
        <w:t xml:space="preserve"> </w:t>
      </w:r>
      <w:r>
        <w:rPr>
          <w:color w:val="000000"/>
          <w:spacing w:val="-10"/>
          <w:sz w:val="28"/>
          <w:szCs w:val="28"/>
        </w:rPr>
        <w:t>3 « Ознакомление с образцами полиэтилена и полипропилена».</w:t>
      </w:r>
      <w:r>
        <w:rPr>
          <w:bCs/>
          <w:iCs/>
          <w:sz w:val="28"/>
          <w:szCs w:val="28"/>
        </w:rPr>
        <w:t xml:space="preserve"> </w:t>
      </w:r>
    </w:p>
    <w:p w:rsidR="00E71613" w:rsidRDefault="00E71613" w:rsidP="00E71613">
      <w:pPr>
        <w:autoSpaceDE w:val="0"/>
        <w:autoSpaceDN w:val="0"/>
        <w:adjustRightInd w:val="0"/>
        <w:ind w:right="283" w:firstLine="709"/>
        <w:contextualSpacing/>
        <w:jc w:val="both"/>
        <w:rPr>
          <w:bCs/>
          <w:iCs/>
          <w:sz w:val="28"/>
          <w:szCs w:val="28"/>
        </w:rPr>
      </w:pPr>
      <w:r>
        <w:rPr>
          <w:color w:val="000000"/>
          <w:spacing w:val="-10"/>
          <w:sz w:val="28"/>
          <w:szCs w:val="28"/>
        </w:rPr>
        <w:t>4 «Изготовление моделей алкинов и их соединений».</w:t>
      </w:r>
      <w:r>
        <w:rPr>
          <w:bCs/>
          <w:iCs/>
          <w:sz w:val="28"/>
          <w:szCs w:val="28"/>
        </w:rPr>
        <w:t xml:space="preserve">                                      \</w:t>
      </w:r>
    </w:p>
    <w:p w:rsidR="00E71613" w:rsidRDefault="00E71613" w:rsidP="00E71613">
      <w:pPr>
        <w:autoSpaceDE w:val="0"/>
        <w:autoSpaceDN w:val="0"/>
        <w:adjustRightInd w:val="0"/>
        <w:ind w:right="283" w:firstLine="709"/>
        <w:contextualSpacing/>
        <w:jc w:val="both"/>
        <w:rPr>
          <w:b/>
          <w:sz w:val="28"/>
          <w:szCs w:val="28"/>
        </w:rPr>
      </w:pPr>
      <w:r>
        <w:rPr>
          <w:b/>
          <w:bCs/>
          <w:sz w:val="28"/>
          <w:szCs w:val="28"/>
        </w:rPr>
        <w:t xml:space="preserve">                       Тема 4. Кислородсодержащие органические вещества. (25</w:t>
      </w:r>
      <w:r>
        <w:rPr>
          <w:b/>
          <w:sz w:val="28"/>
          <w:szCs w:val="28"/>
        </w:rPr>
        <w:t>ч)</w:t>
      </w:r>
    </w:p>
    <w:p w:rsidR="00E71613" w:rsidRDefault="00E71613" w:rsidP="00E71613">
      <w:pPr>
        <w:autoSpaceDE w:val="0"/>
        <w:autoSpaceDN w:val="0"/>
        <w:adjustRightInd w:val="0"/>
        <w:ind w:right="283" w:firstLine="709"/>
        <w:contextualSpacing/>
        <w:jc w:val="both"/>
        <w:rPr>
          <w:sz w:val="28"/>
          <w:szCs w:val="28"/>
        </w:rPr>
      </w:pPr>
    </w:p>
    <w:p w:rsidR="00E71613" w:rsidRDefault="00E71613" w:rsidP="00E71613">
      <w:pPr>
        <w:autoSpaceDE w:val="0"/>
        <w:autoSpaceDN w:val="0"/>
        <w:adjustRightInd w:val="0"/>
        <w:ind w:right="283" w:firstLine="709"/>
        <w:contextualSpacing/>
        <w:jc w:val="both"/>
        <w:rPr>
          <w:sz w:val="28"/>
          <w:szCs w:val="28"/>
        </w:rPr>
      </w:pPr>
      <w:r>
        <w:rPr>
          <w:sz w:val="28"/>
          <w:szCs w:val="28"/>
        </w:rPr>
        <w:t>Спирты и фенолы. Атомность спиртов. Электронное строение функциональной группы, полярность связи</w:t>
      </w:r>
      <w:proofErr w:type="gramStart"/>
      <w:r>
        <w:rPr>
          <w:sz w:val="28"/>
          <w:szCs w:val="28"/>
        </w:rPr>
        <w:t xml:space="preserve"> О</w:t>
      </w:r>
      <w:proofErr w:type="gramEnd"/>
      <w:r>
        <w:rPr>
          <w:sz w:val="28"/>
          <w:szCs w:val="28"/>
        </w:rPr>
        <w:t xml:space="preserve"> – Н. Гомологический ряд предельных одноатомных спиртов. Изомерия углеродного скелета и положения функциональной группы. Спирты первичные, вторичные, третичные. Номенклатура спиртов. Водородная связь между молекулами, влияние ее на физические свойства спиртов. Химические свойства: горение, окисление до альдегидов, взаимодействие со щелочными металлами, галогеноводородами, карбоновыми кислотами. Смещение электронной плотности связи в гидроксильной группе под вилянием заместителей в углеводородном радикале.  Применение спиртов. Ядовитость спиртов, губительное воздействие на организм человека. Получение спиртов из предельных (через </w:t>
      </w:r>
      <w:proofErr w:type="gramStart"/>
      <w:r>
        <w:rPr>
          <w:sz w:val="28"/>
          <w:szCs w:val="28"/>
        </w:rPr>
        <w:t>галогенопроизводные</w:t>
      </w:r>
      <w:proofErr w:type="gramEnd"/>
      <w:r>
        <w:rPr>
          <w:sz w:val="28"/>
          <w:szCs w:val="28"/>
        </w:rPr>
        <w:t xml:space="preserve">) и непредельных углеводородов. Промышленный синтез метанола. </w:t>
      </w:r>
    </w:p>
    <w:p w:rsidR="00E71613" w:rsidRDefault="00E71613" w:rsidP="00E71613">
      <w:pPr>
        <w:autoSpaceDE w:val="0"/>
        <w:autoSpaceDN w:val="0"/>
        <w:adjustRightInd w:val="0"/>
        <w:ind w:right="283" w:firstLine="709"/>
        <w:contextualSpacing/>
        <w:jc w:val="both"/>
        <w:rPr>
          <w:sz w:val="28"/>
          <w:szCs w:val="28"/>
        </w:rPr>
      </w:pPr>
      <w:r>
        <w:rPr>
          <w:sz w:val="28"/>
          <w:szCs w:val="28"/>
        </w:rPr>
        <w:t xml:space="preserve">Этиленгликоль и глицерин как представители многоатомных спиртов. Особенности их химических свойств, практическое использование. </w:t>
      </w:r>
    </w:p>
    <w:p w:rsidR="00E71613" w:rsidRDefault="00E71613" w:rsidP="00E71613">
      <w:pPr>
        <w:autoSpaceDE w:val="0"/>
        <w:autoSpaceDN w:val="0"/>
        <w:adjustRightInd w:val="0"/>
        <w:ind w:right="283" w:firstLine="709"/>
        <w:contextualSpacing/>
        <w:jc w:val="both"/>
        <w:rPr>
          <w:sz w:val="28"/>
          <w:szCs w:val="28"/>
        </w:rPr>
      </w:pPr>
      <w:r>
        <w:rPr>
          <w:sz w:val="28"/>
          <w:szCs w:val="28"/>
        </w:rPr>
        <w:t>Фенолы. Строение фенолов, отличие по строению от ароматических спиртов. Физические свойства фенолов. Химические свойства: взаимодействие с натрием, щелочью, бромом. Взаимное влияние атомов в молекуле. Способы охраны окружающей среды от промышленных отходов, содержащих фенол.</w:t>
      </w:r>
    </w:p>
    <w:p w:rsidR="00E71613" w:rsidRDefault="00E71613" w:rsidP="00E71613">
      <w:pPr>
        <w:autoSpaceDE w:val="0"/>
        <w:autoSpaceDN w:val="0"/>
        <w:adjustRightInd w:val="0"/>
        <w:ind w:right="283" w:firstLine="709"/>
        <w:contextualSpacing/>
        <w:jc w:val="both"/>
        <w:rPr>
          <w:sz w:val="28"/>
          <w:szCs w:val="28"/>
        </w:rPr>
      </w:pPr>
      <w:r>
        <w:rPr>
          <w:sz w:val="28"/>
          <w:szCs w:val="28"/>
        </w:rPr>
        <w:lastRenderedPageBreak/>
        <w:t xml:space="preserve">Альдегиды. Строение альдегидов, функциональная группа, ее электронное строение, особенности двойной связи. Гомологический ряд альдегидов. Номенклатура. Химические свойства: окисление, присоединение водорода. Получение альдегидов окислением спиртов. Получение уксусного альдегида гидратацией ацетилена и каталитическим окислением этилена.  Применение муравьиного и уксусного альдегидов.  </w:t>
      </w:r>
    </w:p>
    <w:p w:rsidR="00E71613" w:rsidRDefault="00E71613" w:rsidP="00E71613">
      <w:pPr>
        <w:autoSpaceDE w:val="0"/>
        <w:autoSpaceDN w:val="0"/>
        <w:adjustRightInd w:val="0"/>
        <w:ind w:right="283" w:firstLine="709"/>
        <w:contextualSpacing/>
        <w:jc w:val="both"/>
        <w:rPr>
          <w:sz w:val="28"/>
          <w:szCs w:val="28"/>
        </w:rPr>
      </w:pPr>
      <w:r>
        <w:rPr>
          <w:sz w:val="28"/>
          <w:szCs w:val="28"/>
        </w:rPr>
        <w:t>Строение кетонов. Номенклатура. Особенности реакции окисления. Получение кетонов окислением вторичных спиртов. Ацетон – важнейший представитель кетонов, его практическое использование.</w:t>
      </w:r>
    </w:p>
    <w:p w:rsidR="00E71613" w:rsidRDefault="00E71613" w:rsidP="00E71613">
      <w:pPr>
        <w:autoSpaceDE w:val="0"/>
        <w:autoSpaceDN w:val="0"/>
        <w:adjustRightInd w:val="0"/>
        <w:ind w:right="283" w:firstLine="709"/>
        <w:contextualSpacing/>
        <w:jc w:val="both"/>
        <w:rPr>
          <w:sz w:val="28"/>
          <w:szCs w:val="28"/>
        </w:rPr>
      </w:pPr>
      <w:r>
        <w:rPr>
          <w:sz w:val="28"/>
          <w:szCs w:val="28"/>
        </w:rPr>
        <w:t xml:space="preserve">Строение карбоновых кислот. Электронное строение карбоксильной группы, объяснение подвижности водородного атома. Основность кислот. Гомологический ряд предельных одноосновных кислот. Номенклатура. Химические свойства: взаимодействие с некоторыми металлами, щелочами, спиртами. Изменение силы кислот под влиянием заместителей в углеводородном радикале. Особенности муравьиной кислоты. Важнейшие представители карбоновых кислот. Получение кислот окислением альдегидов, спиртов, предельных углеводородов. Применение кислот в народном хозяйстве. Мыла как соли высших карбоновых кислот, их моющее действие. </w:t>
      </w:r>
    </w:p>
    <w:p w:rsidR="00E71613" w:rsidRDefault="00E71613" w:rsidP="00E71613">
      <w:pPr>
        <w:autoSpaceDE w:val="0"/>
        <w:autoSpaceDN w:val="0"/>
        <w:adjustRightInd w:val="0"/>
        <w:ind w:right="283" w:firstLine="709"/>
        <w:contextualSpacing/>
        <w:jc w:val="both"/>
        <w:rPr>
          <w:sz w:val="28"/>
          <w:szCs w:val="28"/>
        </w:rPr>
      </w:pPr>
      <w:r>
        <w:rPr>
          <w:sz w:val="28"/>
          <w:szCs w:val="28"/>
        </w:rPr>
        <w:t xml:space="preserve">Акриловая и олеиновая кислоты как представители непредельных карбоновых кислот. Понятие о кислотах иной основности. </w:t>
      </w:r>
    </w:p>
    <w:p w:rsidR="00E71613" w:rsidRDefault="00E71613" w:rsidP="00E71613">
      <w:pPr>
        <w:autoSpaceDE w:val="0"/>
        <w:autoSpaceDN w:val="0"/>
        <w:adjustRightInd w:val="0"/>
        <w:ind w:right="283" w:firstLine="709"/>
        <w:contextualSpacing/>
        <w:jc w:val="both"/>
        <w:rPr>
          <w:sz w:val="28"/>
          <w:szCs w:val="28"/>
        </w:rPr>
      </w:pPr>
      <w:r>
        <w:rPr>
          <w:sz w:val="28"/>
          <w:szCs w:val="28"/>
        </w:rPr>
        <w:t xml:space="preserve">Генетическая связь углеводородов, спиртов, альдегидов и кетонов, карбоновых кислот. </w:t>
      </w:r>
    </w:p>
    <w:p w:rsidR="00E71613" w:rsidRDefault="00E71613" w:rsidP="00E71613">
      <w:pPr>
        <w:autoSpaceDE w:val="0"/>
        <w:autoSpaceDN w:val="0"/>
        <w:adjustRightInd w:val="0"/>
        <w:ind w:right="283" w:firstLine="709"/>
        <w:contextualSpacing/>
        <w:jc w:val="both"/>
        <w:rPr>
          <w:sz w:val="28"/>
          <w:szCs w:val="28"/>
        </w:rPr>
      </w:pPr>
      <w:r>
        <w:rPr>
          <w:sz w:val="28"/>
          <w:szCs w:val="28"/>
        </w:rPr>
        <w:t xml:space="preserve">Строение сложных эфиров. Обратимость реакции этерификации. Гидролиз сложных эфиров. Практическое использование. </w:t>
      </w:r>
    </w:p>
    <w:p w:rsidR="00E71613" w:rsidRDefault="00E71613" w:rsidP="00E71613">
      <w:pPr>
        <w:autoSpaceDE w:val="0"/>
        <w:autoSpaceDN w:val="0"/>
        <w:adjustRightInd w:val="0"/>
        <w:ind w:right="283" w:firstLine="709"/>
        <w:contextualSpacing/>
        <w:jc w:val="both"/>
        <w:rPr>
          <w:sz w:val="28"/>
          <w:szCs w:val="28"/>
        </w:rPr>
      </w:pPr>
      <w:r>
        <w:rPr>
          <w:sz w:val="28"/>
          <w:szCs w:val="28"/>
        </w:rPr>
        <w:t xml:space="preserve">Жиры как сложные эфиры глицерина и карбоновых кислот. Жиры в природе, их свойства. Превращения жиров  пищи в организме. Гидролиз и гидрирование жиров в технике, продукты переработки жиров. Понятие о синтетических моющих средствах (СМС) – их составе, строении, особенностях свойств. Защита природы от загрязнения СМС. </w:t>
      </w:r>
    </w:p>
    <w:p w:rsidR="00E71613" w:rsidRDefault="00E71613" w:rsidP="00E71613">
      <w:pPr>
        <w:autoSpaceDE w:val="0"/>
        <w:autoSpaceDN w:val="0"/>
        <w:adjustRightInd w:val="0"/>
        <w:ind w:right="283" w:firstLine="709"/>
        <w:contextualSpacing/>
        <w:jc w:val="both"/>
        <w:rPr>
          <w:sz w:val="28"/>
          <w:szCs w:val="28"/>
        </w:rPr>
      </w:pPr>
      <w:r>
        <w:rPr>
          <w:sz w:val="28"/>
          <w:szCs w:val="28"/>
        </w:rPr>
        <w:t xml:space="preserve">Классификация углеводов. </w:t>
      </w:r>
    </w:p>
    <w:p w:rsidR="00E71613" w:rsidRDefault="00E71613" w:rsidP="00E71613">
      <w:pPr>
        <w:autoSpaceDE w:val="0"/>
        <w:autoSpaceDN w:val="0"/>
        <w:adjustRightInd w:val="0"/>
        <w:ind w:right="283" w:firstLine="709"/>
        <w:contextualSpacing/>
        <w:jc w:val="both"/>
        <w:rPr>
          <w:sz w:val="28"/>
          <w:szCs w:val="28"/>
        </w:rPr>
      </w:pPr>
      <w:r>
        <w:rPr>
          <w:sz w:val="28"/>
          <w:szCs w:val="28"/>
        </w:rPr>
        <w:lastRenderedPageBreak/>
        <w:t>Глюкоза как важнейший представитель моносахаридов. Физические свойства и нахождение в природе. Строение глюкозы. Химические свойства: взаимодействие с гидроксидами металлов, реакции окисления, восстановления, брожения. Применение глюкозы.  Фруктоза как изомер глюкозы.</w:t>
      </w:r>
    </w:p>
    <w:p w:rsidR="00E71613" w:rsidRDefault="00E71613" w:rsidP="00E71613">
      <w:pPr>
        <w:autoSpaceDE w:val="0"/>
        <w:autoSpaceDN w:val="0"/>
        <w:adjustRightInd w:val="0"/>
        <w:ind w:right="283" w:firstLine="709"/>
        <w:contextualSpacing/>
        <w:jc w:val="both"/>
        <w:rPr>
          <w:sz w:val="28"/>
          <w:szCs w:val="28"/>
        </w:rPr>
      </w:pPr>
      <w:r>
        <w:rPr>
          <w:sz w:val="28"/>
          <w:szCs w:val="28"/>
        </w:rPr>
        <w:t>Краткие сведения о строении и свойствах рибозы и дезоксирибозы.</w:t>
      </w:r>
    </w:p>
    <w:p w:rsidR="00E71613" w:rsidRDefault="00E71613" w:rsidP="00E71613">
      <w:pPr>
        <w:autoSpaceDE w:val="0"/>
        <w:autoSpaceDN w:val="0"/>
        <w:adjustRightInd w:val="0"/>
        <w:ind w:right="283" w:firstLine="709"/>
        <w:contextualSpacing/>
        <w:jc w:val="both"/>
        <w:rPr>
          <w:sz w:val="28"/>
          <w:szCs w:val="28"/>
        </w:rPr>
      </w:pPr>
      <w:r>
        <w:rPr>
          <w:sz w:val="28"/>
          <w:szCs w:val="28"/>
        </w:rPr>
        <w:t>Сахароза. Физические свойства и нахождение в природе. Химические свойства: образование сахаратов, гидролиз. Химические процессы получения сахарозы из природных источников.</w:t>
      </w:r>
    </w:p>
    <w:p w:rsidR="00E71613" w:rsidRDefault="00E71613" w:rsidP="00E71613">
      <w:pPr>
        <w:autoSpaceDE w:val="0"/>
        <w:autoSpaceDN w:val="0"/>
        <w:adjustRightInd w:val="0"/>
        <w:ind w:right="283" w:firstLine="709"/>
        <w:contextualSpacing/>
        <w:jc w:val="both"/>
        <w:rPr>
          <w:sz w:val="28"/>
          <w:szCs w:val="28"/>
        </w:rPr>
      </w:pPr>
      <w:r>
        <w:rPr>
          <w:sz w:val="28"/>
          <w:szCs w:val="28"/>
        </w:rPr>
        <w:t>Крахмал. Строение макромолекул из звеньев глюкозы. Химические свойства: реакция с йодом, гидролиз. Превращения крахмала пищи в организме. Гликоген.</w:t>
      </w:r>
    </w:p>
    <w:p w:rsidR="00E71613" w:rsidRDefault="00E71613" w:rsidP="00E71613">
      <w:pPr>
        <w:autoSpaceDE w:val="0"/>
        <w:autoSpaceDN w:val="0"/>
        <w:adjustRightInd w:val="0"/>
        <w:ind w:right="283" w:firstLine="709"/>
        <w:contextualSpacing/>
        <w:jc w:val="both"/>
        <w:rPr>
          <w:sz w:val="28"/>
          <w:szCs w:val="28"/>
        </w:rPr>
      </w:pPr>
      <w:r>
        <w:rPr>
          <w:sz w:val="28"/>
          <w:szCs w:val="28"/>
        </w:rPr>
        <w:t xml:space="preserve">Целлюлоза. Строение макромолекул из звеньев глюкозы. Химические свойства: гидролиз, образование сложных эфиров. Применение целлюлозы и ее производных. Понятие об искусственных волокнах на примере ацетатного волокна. </w:t>
      </w:r>
    </w:p>
    <w:p w:rsidR="00E71613" w:rsidRDefault="00E71613" w:rsidP="00E71613">
      <w:pPr>
        <w:autoSpaceDE w:val="0"/>
        <w:autoSpaceDN w:val="0"/>
        <w:adjustRightInd w:val="0"/>
        <w:ind w:right="283" w:firstLine="709"/>
        <w:contextualSpacing/>
        <w:jc w:val="both"/>
        <w:rPr>
          <w:sz w:val="28"/>
          <w:szCs w:val="28"/>
        </w:rPr>
      </w:pPr>
    </w:p>
    <w:p w:rsidR="00E71613" w:rsidRDefault="00E71613" w:rsidP="00E71613">
      <w:pPr>
        <w:autoSpaceDE w:val="0"/>
        <w:autoSpaceDN w:val="0"/>
        <w:adjustRightInd w:val="0"/>
        <w:ind w:right="283" w:firstLine="709"/>
        <w:contextualSpacing/>
        <w:jc w:val="both"/>
        <w:rPr>
          <w:b/>
          <w:bCs/>
          <w:i/>
          <w:iCs/>
          <w:sz w:val="28"/>
          <w:szCs w:val="28"/>
        </w:rPr>
      </w:pPr>
    </w:p>
    <w:p w:rsidR="00E71613" w:rsidRDefault="00E71613" w:rsidP="00E71613">
      <w:pPr>
        <w:autoSpaceDE w:val="0"/>
        <w:autoSpaceDN w:val="0"/>
        <w:adjustRightInd w:val="0"/>
        <w:ind w:right="283" w:firstLine="709"/>
        <w:contextualSpacing/>
        <w:jc w:val="both"/>
        <w:rPr>
          <w:b/>
          <w:bCs/>
          <w:i/>
          <w:iCs/>
          <w:sz w:val="28"/>
          <w:szCs w:val="28"/>
        </w:rPr>
      </w:pPr>
      <w:r>
        <w:rPr>
          <w:b/>
          <w:bCs/>
          <w:i/>
          <w:iCs/>
          <w:sz w:val="28"/>
          <w:szCs w:val="28"/>
        </w:rPr>
        <w:t>Демонстрации:</w:t>
      </w:r>
      <w:r>
        <w:rPr>
          <w:bCs/>
          <w:iCs/>
          <w:sz w:val="28"/>
          <w:szCs w:val="28"/>
        </w:rPr>
        <w:t xml:space="preserve"> </w:t>
      </w:r>
      <w:r>
        <w:rPr>
          <w:color w:val="000000"/>
          <w:spacing w:val="-10"/>
          <w:sz w:val="28"/>
          <w:szCs w:val="28"/>
        </w:rPr>
        <w:t>Физические и химические свойства.</w:t>
      </w:r>
      <w:r>
        <w:rPr>
          <w:sz w:val="28"/>
          <w:szCs w:val="28"/>
        </w:rPr>
        <w:t xml:space="preserve"> Взаимодействие фенола с бромной водой и раствором щелочи.</w:t>
      </w:r>
      <w:r>
        <w:rPr>
          <w:color w:val="000000"/>
          <w:spacing w:val="-10"/>
          <w:sz w:val="28"/>
          <w:szCs w:val="28"/>
        </w:rPr>
        <w:t xml:space="preserve"> Получение этаналя из этанола. Д/О  физические свойства глюкозы</w:t>
      </w:r>
      <w:proofErr w:type="gramStart"/>
      <w:r>
        <w:rPr>
          <w:color w:val="000000"/>
          <w:spacing w:val="-10"/>
          <w:sz w:val="28"/>
          <w:szCs w:val="28"/>
        </w:rPr>
        <w:t>.</w:t>
      </w:r>
      <w:proofErr w:type="gramEnd"/>
      <w:r>
        <w:rPr>
          <w:color w:val="000000"/>
          <w:spacing w:val="-10"/>
          <w:sz w:val="28"/>
          <w:szCs w:val="28"/>
        </w:rPr>
        <w:t xml:space="preserve"> </w:t>
      </w:r>
      <w:proofErr w:type="gramStart"/>
      <w:r>
        <w:rPr>
          <w:color w:val="000000"/>
          <w:spacing w:val="-10"/>
          <w:sz w:val="28"/>
          <w:szCs w:val="28"/>
        </w:rPr>
        <w:t>х</w:t>
      </w:r>
      <w:proofErr w:type="gramEnd"/>
      <w:r>
        <w:rPr>
          <w:color w:val="000000"/>
          <w:spacing w:val="-10"/>
          <w:sz w:val="28"/>
          <w:szCs w:val="28"/>
        </w:rPr>
        <w:t>имические свойства предельных и высш. кислот. химические свойства кислот.</w:t>
      </w:r>
    </w:p>
    <w:p w:rsidR="00E71613" w:rsidRDefault="00E71613" w:rsidP="00E71613">
      <w:pPr>
        <w:autoSpaceDE w:val="0"/>
        <w:autoSpaceDN w:val="0"/>
        <w:adjustRightInd w:val="0"/>
        <w:ind w:right="283" w:firstLine="709"/>
        <w:contextualSpacing/>
        <w:jc w:val="both"/>
        <w:rPr>
          <w:b/>
          <w:bCs/>
          <w:i/>
          <w:iCs/>
          <w:sz w:val="28"/>
          <w:szCs w:val="28"/>
        </w:rPr>
      </w:pPr>
      <w:r>
        <w:rPr>
          <w:b/>
          <w:bCs/>
          <w:i/>
          <w:iCs/>
          <w:sz w:val="28"/>
          <w:szCs w:val="28"/>
        </w:rPr>
        <w:t>Лабораторные опыты:</w:t>
      </w:r>
    </w:p>
    <w:p w:rsidR="00E71613" w:rsidRDefault="00E71613" w:rsidP="00E71613">
      <w:pPr>
        <w:autoSpaceDE w:val="0"/>
        <w:autoSpaceDN w:val="0"/>
        <w:adjustRightInd w:val="0"/>
        <w:ind w:right="283" w:firstLine="709"/>
        <w:contextualSpacing/>
        <w:jc w:val="both"/>
        <w:rPr>
          <w:sz w:val="28"/>
          <w:szCs w:val="28"/>
        </w:rPr>
      </w:pPr>
      <w:r>
        <w:rPr>
          <w:color w:val="000000"/>
          <w:spacing w:val="-10"/>
          <w:sz w:val="28"/>
          <w:szCs w:val="28"/>
        </w:rPr>
        <w:t>5 «Растворение глицерина в воде. Качественные реакции на многоатомные спирты».</w:t>
      </w:r>
      <w:r>
        <w:rPr>
          <w:sz w:val="28"/>
          <w:szCs w:val="28"/>
        </w:rPr>
        <w:t xml:space="preserve"> </w:t>
      </w:r>
    </w:p>
    <w:p w:rsidR="00E71613" w:rsidRDefault="00E71613" w:rsidP="00E71613">
      <w:pPr>
        <w:autoSpaceDE w:val="0"/>
        <w:autoSpaceDN w:val="0"/>
        <w:adjustRightInd w:val="0"/>
        <w:ind w:right="283" w:firstLine="709"/>
        <w:contextualSpacing/>
        <w:jc w:val="both"/>
        <w:rPr>
          <w:color w:val="000000"/>
          <w:spacing w:val="-10"/>
          <w:sz w:val="28"/>
          <w:szCs w:val="28"/>
        </w:rPr>
      </w:pPr>
      <w:r>
        <w:rPr>
          <w:color w:val="000000"/>
          <w:spacing w:val="-10"/>
          <w:sz w:val="28"/>
          <w:szCs w:val="28"/>
        </w:rPr>
        <w:t>6 «Физические свойства отдельных представителей альдегидов и кетонов».</w:t>
      </w:r>
    </w:p>
    <w:p w:rsidR="00E71613" w:rsidRDefault="00E71613" w:rsidP="00E71613">
      <w:pPr>
        <w:ind w:right="283" w:firstLine="709"/>
        <w:contextualSpacing/>
        <w:jc w:val="both"/>
        <w:rPr>
          <w:color w:val="000000"/>
          <w:spacing w:val="-10"/>
          <w:sz w:val="28"/>
          <w:szCs w:val="28"/>
        </w:rPr>
      </w:pPr>
      <w:r>
        <w:rPr>
          <w:color w:val="000000"/>
          <w:spacing w:val="-10"/>
          <w:sz w:val="28"/>
          <w:szCs w:val="28"/>
        </w:rPr>
        <w:t>7 «Качественная реакция на альдегиды».</w:t>
      </w:r>
    </w:p>
    <w:p w:rsidR="00E71613" w:rsidRDefault="00E71613" w:rsidP="00E71613">
      <w:pPr>
        <w:ind w:right="283" w:firstLine="709"/>
        <w:contextualSpacing/>
        <w:jc w:val="both"/>
        <w:rPr>
          <w:color w:val="000000"/>
          <w:spacing w:val="-10"/>
          <w:sz w:val="28"/>
          <w:szCs w:val="28"/>
        </w:rPr>
      </w:pPr>
      <w:r>
        <w:rPr>
          <w:color w:val="000000"/>
          <w:spacing w:val="-10"/>
          <w:sz w:val="28"/>
          <w:szCs w:val="28"/>
        </w:rPr>
        <w:t>8,9. «Растворение жиров доказательство их непредельного характера.  Омыление».</w:t>
      </w:r>
    </w:p>
    <w:p w:rsidR="00E71613" w:rsidRDefault="00E71613" w:rsidP="00E71613">
      <w:pPr>
        <w:ind w:right="283" w:firstLine="709"/>
        <w:contextualSpacing/>
        <w:jc w:val="both"/>
        <w:rPr>
          <w:color w:val="000000"/>
          <w:spacing w:val="-10"/>
          <w:sz w:val="28"/>
          <w:szCs w:val="28"/>
        </w:rPr>
      </w:pPr>
      <w:r>
        <w:rPr>
          <w:color w:val="000000"/>
          <w:spacing w:val="-10"/>
          <w:sz w:val="28"/>
          <w:szCs w:val="28"/>
        </w:rPr>
        <w:t>10 «Химические свойства и качественные реакции на глюкозу».</w:t>
      </w:r>
    </w:p>
    <w:p w:rsidR="00E71613" w:rsidRDefault="00E71613" w:rsidP="00E71613">
      <w:pPr>
        <w:ind w:right="283" w:firstLine="709"/>
        <w:contextualSpacing/>
        <w:jc w:val="both"/>
        <w:rPr>
          <w:color w:val="000000"/>
          <w:spacing w:val="-10"/>
          <w:sz w:val="28"/>
          <w:szCs w:val="28"/>
        </w:rPr>
      </w:pPr>
      <w:r>
        <w:rPr>
          <w:color w:val="000000"/>
          <w:spacing w:val="-10"/>
          <w:sz w:val="28"/>
          <w:szCs w:val="28"/>
        </w:rPr>
        <w:t xml:space="preserve">11 «Взаимодействие сахарозы </w:t>
      </w:r>
      <w:proofErr w:type="gramStart"/>
      <w:r>
        <w:rPr>
          <w:color w:val="000000"/>
          <w:spacing w:val="-10"/>
          <w:sz w:val="28"/>
          <w:szCs w:val="28"/>
        </w:rPr>
        <w:t>с</w:t>
      </w:r>
      <w:proofErr w:type="gramEnd"/>
      <w:r>
        <w:rPr>
          <w:color w:val="000000"/>
          <w:spacing w:val="-10"/>
          <w:sz w:val="28"/>
          <w:szCs w:val="28"/>
        </w:rPr>
        <w:t xml:space="preserve"> щелочами».</w:t>
      </w:r>
    </w:p>
    <w:p w:rsidR="00E71613" w:rsidRDefault="00E71613" w:rsidP="00E71613">
      <w:pPr>
        <w:ind w:right="283" w:firstLine="709"/>
        <w:contextualSpacing/>
        <w:jc w:val="both"/>
        <w:rPr>
          <w:color w:val="000000"/>
          <w:spacing w:val="-10"/>
          <w:sz w:val="28"/>
          <w:szCs w:val="28"/>
        </w:rPr>
      </w:pPr>
      <w:r>
        <w:rPr>
          <w:color w:val="000000"/>
          <w:spacing w:val="-10"/>
          <w:sz w:val="28"/>
          <w:szCs w:val="28"/>
        </w:rPr>
        <w:t>12 «Взаимодействие крахмала с йодом, гидролиз»</w:t>
      </w:r>
    </w:p>
    <w:p w:rsidR="00E71613" w:rsidRDefault="00E71613" w:rsidP="00E71613">
      <w:pPr>
        <w:ind w:right="283" w:firstLine="709"/>
        <w:contextualSpacing/>
        <w:jc w:val="both"/>
        <w:rPr>
          <w:sz w:val="28"/>
          <w:szCs w:val="28"/>
        </w:rPr>
      </w:pPr>
      <w:r>
        <w:rPr>
          <w:color w:val="000000"/>
          <w:spacing w:val="-10"/>
          <w:sz w:val="28"/>
          <w:szCs w:val="28"/>
        </w:rPr>
        <w:lastRenderedPageBreak/>
        <w:t>13 «Ознакомление с волокнами».</w:t>
      </w:r>
    </w:p>
    <w:p w:rsidR="00E71613" w:rsidRDefault="00E71613" w:rsidP="00E71613">
      <w:pPr>
        <w:autoSpaceDE w:val="0"/>
        <w:autoSpaceDN w:val="0"/>
        <w:adjustRightInd w:val="0"/>
        <w:ind w:right="283" w:firstLine="709"/>
        <w:contextualSpacing/>
        <w:jc w:val="center"/>
        <w:rPr>
          <w:b/>
          <w:bCs/>
          <w:sz w:val="28"/>
          <w:szCs w:val="28"/>
        </w:rPr>
      </w:pPr>
    </w:p>
    <w:p w:rsidR="00E71613" w:rsidRDefault="00E71613" w:rsidP="00E71613">
      <w:pPr>
        <w:autoSpaceDE w:val="0"/>
        <w:autoSpaceDN w:val="0"/>
        <w:adjustRightInd w:val="0"/>
        <w:ind w:right="283" w:firstLine="709"/>
        <w:contextualSpacing/>
        <w:jc w:val="center"/>
        <w:rPr>
          <w:b/>
          <w:sz w:val="28"/>
          <w:szCs w:val="28"/>
        </w:rPr>
      </w:pPr>
      <w:r>
        <w:rPr>
          <w:b/>
          <w:bCs/>
          <w:sz w:val="28"/>
          <w:szCs w:val="28"/>
        </w:rPr>
        <w:t>Тема 4. Азотсодержащие органические вещества.  Химия и жизнь. (10</w:t>
      </w:r>
      <w:r>
        <w:rPr>
          <w:b/>
          <w:sz w:val="28"/>
          <w:szCs w:val="28"/>
        </w:rPr>
        <w:t>ч)</w:t>
      </w:r>
    </w:p>
    <w:p w:rsidR="00E71613" w:rsidRDefault="00E71613" w:rsidP="00E71613">
      <w:pPr>
        <w:autoSpaceDE w:val="0"/>
        <w:autoSpaceDN w:val="0"/>
        <w:adjustRightInd w:val="0"/>
        <w:ind w:right="283" w:firstLine="709"/>
        <w:contextualSpacing/>
        <w:jc w:val="both"/>
        <w:rPr>
          <w:sz w:val="28"/>
          <w:szCs w:val="28"/>
        </w:rPr>
      </w:pPr>
    </w:p>
    <w:p w:rsidR="00E71613" w:rsidRDefault="00E71613" w:rsidP="00E71613">
      <w:pPr>
        <w:autoSpaceDE w:val="0"/>
        <w:autoSpaceDN w:val="0"/>
        <w:adjustRightInd w:val="0"/>
        <w:ind w:right="283" w:firstLine="709"/>
        <w:contextualSpacing/>
        <w:jc w:val="both"/>
        <w:rPr>
          <w:sz w:val="28"/>
          <w:szCs w:val="28"/>
        </w:rPr>
      </w:pPr>
      <w:r>
        <w:rPr>
          <w:sz w:val="28"/>
          <w:szCs w:val="28"/>
        </w:rPr>
        <w:t>Строение аминов. Аминогруппа, ее электронное строение. Амины как органические  основания, взаимодействие с водой и кислотами. Анилин, его строение, причины ослабления основных свой</w:t>
      </w:r>
      <w:proofErr w:type="gramStart"/>
      <w:r>
        <w:rPr>
          <w:sz w:val="28"/>
          <w:szCs w:val="28"/>
        </w:rPr>
        <w:t>ств в ср</w:t>
      </w:r>
      <w:proofErr w:type="gramEnd"/>
      <w:r>
        <w:rPr>
          <w:sz w:val="28"/>
          <w:szCs w:val="28"/>
        </w:rPr>
        <w:t xml:space="preserve">авнении  с аминами предельного ряда. Получение анилина из нитробензола (реакция Зинина), значение в развитии органического синтеза. </w:t>
      </w:r>
    </w:p>
    <w:p w:rsidR="00E71613" w:rsidRDefault="00E71613" w:rsidP="00E71613">
      <w:pPr>
        <w:autoSpaceDE w:val="0"/>
        <w:autoSpaceDN w:val="0"/>
        <w:adjustRightInd w:val="0"/>
        <w:ind w:right="283" w:firstLine="709"/>
        <w:contextualSpacing/>
        <w:jc w:val="both"/>
        <w:rPr>
          <w:sz w:val="28"/>
          <w:szCs w:val="28"/>
        </w:rPr>
      </w:pPr>
      <w:r>
        <w:rPr>
          <w:sz w:val="28"/>
          <w:szCs w:val="28"/>
        </w:rPr>
        <w:t xml:space="preserve">Строение аминокислот, их физические свойства. Изомерия аминокислот. Аминокислоты как амфотерные органические соединения. Синтез пептидов, их строение. Биологическое значение </w:t>
      </w:r>
      <w:proofErr w:type="gramStart"/>
      <w:r>
        <w:rPr>
          <w:sz w:val="28"/>
          <w:szCs w:val="28"/>
          <w:lang w:val="el-GR"/>
        </w:rPr>
        <w:t>ά-</w:t>
      </w:r>
      <w:proofErr w:type="gramEnd"/>
      <w:r>
        <w:rPr>
          <w:sz w:val="28"/>
          <w:szCs w:val="28"/>
        </w:rPr>
        <w:t xml:space="preserve">аминокислот. </w:t>
      </w:r>
    </w:p>
    <w:p w:rsidR="00E71613" w:rsidRDefault="00E71613" w:rsidP="00E71613">
      <w:pPr>
        <w:autoSpaceDE w:val="0"/>
        <w:autoSpaceDN w:val="0"/>
        <w:adjustRightInd w:val="0"/>
        <w:ind w:right="283" w:firstLine="709"/>
        <w:contextualSpacing/>
        <w:jc w:val="both"/>
        <w:rPr>
          <w:i/>
          <w:iCs/>
          <w:sz w:val="28"/>
          <w:szCs w:val="28"/>
        </w:rPr>
      </w:pPr>
      <w:r>
        <w:rPr>
          <w:i/>
          <w:iCs/>
          <w:sz w:val="28"/>
          <w:szCs w:val="28"/>
        </w:rPr>
        <w:t xml:space="preserve">Общее понятие о гетероциклических соединениях.  Пиридин и пиррол как представители азотсодержащих  гетероциклов, их электронное строение, ароматический характер, различие в проявлении основных свойств. Пуриновые и пиримидиновые основания, входящие в состав нуклеиновых кислот. </w:t>
      </w:r>
    </w:p>
    <w:p w:rsidR="00E71613" w:rsidRDefault="00E71613" w:rsidP="00E71613">
      <w:pPr>
        <w:autoSpaceDE w:val="0"/>
        <w:autoSpaceDN w:val="0"/>
        <w:adjustRightInd w:val="0"/>
        <w:ind w:right="283" w:firstLine="709"/>
        <w:contextualSpacing/>
        <w:jc w:val="both"/>
        <w:rPr>
          <w:sz w:val="28"/>
          <w:szCs w:val="28"/>
        </w:rPr>
      </w:pPr>
      <w:r>
        <w:rPr>
          <w:sz w:val="28"/>
          <w:szCs w:val="28"/>
        </w:rPr>
        <w:t xml:space="preserve">Белки как биополимеры. Основные аминокислоты, образующие белки. Первичная, вторичная и третичная структура белков. Свойства белков: гидролиз, денатурация, цветные реакции. Превращения белков пищи в организме. Успехи в изучении строения и синтеза белков. </w:t>
      </w:r>
    </w:p>
    <w:p w:rsidR="00E71613" w:rsidRDefault="00E71613" w:rsidP="00E71613">
      <w:pPr>
        <w:autoSpaceDE w:val="0"/>
        <w:autoSpaceDN w:val="0"/>
        <w:adjustRightInd w:val="0"/>
        <w:ind w:right="283" w:firstLine="709"/>
        <w:contextualSpacing/>
        <w:jc w:val="both"/>
        <w:rPr>
          <w:i/>
          <w:iCs/>
          <w:sz w:val="28"/>
          <w:szCs w:val="28"/>
        </w:rPr>
      </w:pPr>
      <w:r>
        <w:rPr>
          <w:i/>
          <w:iCs/>
          <w:sz w:val="28"/>
          <w:szCs w:val="28"/>
        </w:rPr>
        <w:t xml:space="preserve">Состав нуклеиновых кислот (ДНК, РНК). Строение нуклеотидов. Принцип комплементарности в построении двойной спирали ДНК. Роль нуклеиновых кислот в жизнедеятельности организмов. </w:t>
      </w:r>
    </w:p>
    <w:p w:rsidR="00E71613" w:rsidRDefault="00E71613" w:rsidP="00E71613">
      <w:pPr>
        <w:autoSpaceDE w:val="0"/>
        <w:autoSpaceDN w:val="0"/>
        <w:adjustRightInd w:val="0"/>
        <w:ind w:right="283" w:firstLine="709"/>
        <w:contextualSpacing/>
        <w:jc w:val="both"/>
        <w:rPr>
          <w:sz w:val="28"/>
          <w:szCs w:val="28"/>
        </w:rPr>
      </w:pPr>
      <w:r>
        <w:rPr>
          <w:sz w:val="28"/>
          <w:szCs w:val="28"/>
        </w:rPr>
        <w:t>Общие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Линейная, разветвленная и пространственная структура полимеров. Аморфное и кристаллическое строение. Зависимость свойств полимеров от строения.</w:t>
      </w:r>
    </w:p>
    <w:p w:rsidR="00E71613" w:rsidRDefault="00E71613" w:rsidP="00E71613">
      <w:pPr>
        <w:autoSpaceDE w:val="0"/>
        <w:autoSpaceDN w:val="0"/>
        <w:adjustRightInd w:val="0"/>
        <w:ind w:right="283" w:firstLine="709"/>
        <w:contextualSpacing/>
        <w:jc w:val="both"/>
        <w:rPr>
          <w:sz w:val="28"/>
          <w:szCs w:val="28"/>
        </w:rPr>
      </w:pPr>
      <w:r>
        <w:rPr>
          <w:sz w:val="28"/>
          <w:szCs w:val="28"/>
        </w:rPr>
        <w:lastRenderedPageBreak/>
        <w:t>Термопластичные и термоактивные полимеры. Полиэтилен, полипропилен, полистирол, полиметилметакрилат, фенолформальдегидные смолы, их строение, свойства, применение. Композиты, особенности их свойств, перспективы использования.</w:t>
      </w:r>
    </w:p>
    <w:p w:rsidR="00E71613" w:rsidRDefault="00E71613" w:rsidP="00E71613">
      <w:pPr>
        <w:autoSpaceDE w:val="0"/>
        <w:autoSpaceDN w:val="0"/>
        <w:adjustRightInd w:val="0"/>
        <w:ind w:right="283" w:firstLine="709"/>
        <w:contextualSpacing/>
        <w:jc w:val="both"/>
        <w:rPr>
          <w:sz w:val="28"/>
          <w:szCs w:val="28"/>
        </w:rPr>
      </w:pPr>
      <w:r>
        <w:rPr>
          <w:sz w:val="28"/>
          <w:szCs w:val="28"/>
        </w:rPr>
        <w:t xml:space="preserve">Проблема синтеза каучука и решение ее. Многообразие видов синтетических каучуков, их специфические свойства и применение. Стереорегулярные каучуки. </w:t>
      </w:r>
    </w:p>
    <w:p w:rsidR="00E71613" w:rsidRDefault="00E71613" w:rsidP="00E71613">
      <w:pPr>
        <w:autoSpaceDE w:val="0"/>
        <w:autoSpaceDN w:val="0"/>
        <w:adjustRightInd w:val="0"/>
        <w:ind w:right="283" w:firstLine="709"/>
        <w:contextualSpacing/>
        <w:jc w:val="both"/>
        <w:rPr>
          <w:sz w:val="28"/>
          <w:szCs w:val="28"/>
        </w:rPr>
      </w:pPr>
      <w:r>
        <w:rPr>
          <w:sz w:val="28"/>
          <w:szCs w:val="28"/>
        </w:rPr>
        <w:t xml:space="preserve">Синтетические волокна. </w:t>
      </w:r>
      <w:proofErr w:type="gramStart"/>
      <w:r>
        <w:rPr>
          <w:sz w:val="28"/>
          <w:szCs w:val="28"/>
        </w:rPr>
        <w:t xml:space="preserve">Полиэфирное (лавсан) и полиамидное (капрон) волокна, их строение, свойства, практическое использование. </w:t>
      </w:r>
      <w:proofErr w:type="gramEnd"/>
    </w:p>
    <w:p w:rsidR="00E71613" w:rsidRDefault="00E71613" w:rsidP="00E71613">
      <w:pPr>
        <w:autoSpaceDE w:val="0"/>
        <w:autoSpaceDN w:val="0"/>
        <w:adjustRightInd w:val="0"/>
        <w:ind w:right="283" w:firstLine="709"/>
        <w:contextualSpacing/>
        <w:jc w:val="both"/>
        <w:rPr>
          <w:sz w:val="28"/>
          <w:szCs w:val="28"/>
        </w:rPr>
      </w:pPr>
      <w:r>
        <w:rPr>
          <w:sz w:val="28"/>
          <w:szCs w:val="28"/>
        </w:rPr>
        <w:t>Проблемы дальнейшего совершенствования полимерных материалов. Химические процессы в живых организмах. Биологически активные вещества. Химия и здоровье. Проблемы, связанные с применением лекарственных препаратов.</w:t>
      </w:r>
    </w:p>
    <w:p w:rsidR="00E71613" w:rsidRDefault="00E71613" w:rsidP="00E71613">
      <w:pPr>
        <w:autoSpaceDE w:val="0"/>
        <w:autoSpaceDN w:val="0"/>
        <w:adjustRightInd w:val="0"/>
        <w:ind w:right="283" w:firstLine="709"/>
        <w:contextualSpacing/>
        <w:jc w:val="both"/>
        <w:rPr>
          <w:sz w:val="28"/>
          <w:szCs w:val="28"/>
        </w:rPr>
      </w:pPr>
      <w:r>
        <w:rPr>
          <w:sz w:val="28"/>
          <w:szCs w:val="28"/>
        </w:rPr>
        <w:t>Химия в повседневной жизни. Моющие и чистящие средства. Правила безопасной работы со средствами бытовой химии.</w:t>
      </w:r>
    </w:p>
    <w:p w:rsidR="00E71613" w:rsidRDefault="00E71613" w:rsidP="00E71613">
      <w:pPr>
        <w:autoSpaceDE w:val="0"/>
        <w:autoSpaceDN w:val="0"/>
        <w:adjustRightInd w:val="0"/>
        <w:ind w:right="283" w:firstLine="709"/>
        <w:contextualSpacing/>
        <w:jc w:val="both"/>
        <w:rPr>
          <w:sz w:val="28"/>
          <w:szCs w:val="28"/>
        </w:rPr>
      </w:pPr>
      <w:r>
        <w:rPr>
          <w:sz w:val="28"/>
          <w:szCs w:val="28"/>
        </w:rPr>
        <w:t>Общие принципы химической технологии. Природные источники химических веществ.</w:t>
      </w:r>
    </w:p>
    <w:p w:rsidR="00E71613" w:rsidRDefault="00E71613" w:rsidP="00E71613">
      <w:pPr>
        <w:autoSpaceDE w:val="0"/>
        <w:autoSpaceDN w:val="0"/>
        <w:adjustRightInd w:val="0"/>
        <w:ind w:right="283" w:firstLine="709"/>
        <w:contextualSpacing/>
        <w:jc w:val="both"/>
        <w:rPr>
          <w:sz w:val="28"/>
          <w:szCs w:val="28"/>
        </w:rPr>
      </w:pPr>
      <w:r>
        <w:rPr>
          <w:sz w:val="28"/>
          <w:szCs w:val="28"/>
        </w:rPr>
        <w:t>Полимеры. Пластмассы, волокна, каучуки. Новые вещества и материалы в технике.</w:t>
      </w:r>
    </w:p>
    <w:p w:rsidR="00E71613" w:rsidRDefault="00E71613" w:rsidP="00E71613">
      <w:pPr>
        <w:autoSpaceDE w:val="0"/>
        <w:autoSpaceDN w:val="0"/>
        <w:adjustRightInd w:val="0"/>
        <w:ind w:right="283" w:firstLine="709"/>
        <w:contextualSpacing/>
        <w:jc w:val="both"/>
        <w:rPr>
          <w:sz w:val="28"/>
          <w:szCs w:val="28"/>
        </w:rPr>
      </w:pPr>
      <w:r>
        <w:rPr>
          <w:sz w:val="28"/>
          <w:szCs w:val="28"/>
        </w:rPr>
        <w:t>Химическое загрязнение окружающей среды и его последствия.</w:t>
      </w:r>
    </w:p>
    <w:p w:rsidR="00E71613" w:rsidRDefault="00E71613" w:rsidP="00E71613">
      <w:pPr>
        <w:autoSpaceDE w:val="0"/>
        <w:autoSpaceDN w:val="0"/>
        <w:adjustRightInd w:val="0"/>
        <w:ind w:right="283" w:firstLine="709"/>
        <w:contextualSpacing/>
        <w:jc w:val="both"/>
        <w:rPr>
          <w:sz w:val="28"/>
          <w:szCs w:val="28"/>
        </w:rPr>
      </w:pPr>
      <w:r>
        <w:rPr>
          <w:sz w:val="28"/>
          <w:szCs w:val="28"/>
        </w:rPr>
        <w:t>Проблемы безопасного использования веществ и химических реакций в современной жизни. Токсичные, горючие и взрывоопасные вещества.</w:t>
      </w:r>
    </w:p>
    <w:p w:rsidR="00E71613" w:rsidRDefault="00E71613" w:rsidP="00E71613">
      <w:pPr>
        <w:autoSpaceDE w:val="0"/>
        <w:autoSpaceDN w:val="0"/>
        <w:adjustRightInd w:val="0"/>
        <w:ind w:right="283" w:firstLine="709"/>
        <w:contextualSpacing/>
        <w:jc w:val="both"/>
        <w:rPr>
          <w:sz w:val="28"/>
          <w:szCs w:val="28"/>
        </w:rPr>
      </w:pPr>
      <w:r>
        <w:rPr>
          <w:sz w:val="28"/>
          <w:szCs w:val="28"/>
        </w:rPr>
        <w:t xml:space="preserve">Источники химической информации: учебные, научные и научно-популярные издания, компьютерные базы данных, ресурсы Интернета. </w:t>
      </w:r>
    </w:p>
    <w:p w:rsidR="00E71613" w:rsidRDefault="00E71613" w:rsidP="00E71613">
      <w:pPr>
        <w:autoSpaceDE w:val="0"/>
        <w:autoSpaceDN w:val="0"/>
        <w:adjustRightInd w:val="0"/>
        <w:ind w:right="283" w:firstLine="709"/>
        <w:contextualSpacing/>
        <w:jc w:val="both"/>
        <w:rPr>
          <w:sz w:val="28"/>
          <w:szCs w:val="28"/>
        </w:rPr>
      </w:pPr>
    </w:p>
    <w:p w:rsidR="00E71613" w:rsidRDefault="00E71613" w:rsidP="00E71613">
      <w:pPr>
        <w:autoSpaceDE w:val="0"/>
        <w:autoSpaceDN w:val="0"/>
        <w:adjustRightInd w:val="0"/>
        <w:ind w:right="283" w:firstLine="709"/>
        <w:contextualSpacing/>
        <w:jc w:val="both"/>
        <w:rPr>
          <w:i/>
          <w:iCs/>
          <w:sz w:val="28"/>
          <w:szCs w:val="28"/>
        </w:rPr>
      </w:pPr>
    </w:p>
    <w:p w:rsidR="00E71613" w:rsidRDefault="00E71613" w:rsidP="00E71613">
      <w:pPr>
        <w:autoSpaceDE w:val="0"/>
        <w:autoSpaceDN w:val="0"/>
        <w:adjustRightInd w:val="0"/>
        <w:ind w:right="283" w:firstLine="709"/>
        <w:contextualSpacing/>
        <w:jc w:val="both"/>
        <w:rPr>
          <w:sz w:val="28"/>
          <w:szCs w:val="28"/>
        </w:rPr>
      </w:pPr>
      <w:r>
        <w:rPr>
          <w:b/>
          <w:bCs/>
          <w:i/>
          <w:iCs/>
          <w:sz w:val="28"/>
          <w:szCs w:val="28"/>
        </w:rPr>
        <w:t>Демонстрации:</w:t>
      </w:r>
      <w:r>
        <w:rPr>
          <w:color w:val="000000"/>
          <w:spacing w:val="-10"/>
          <w:sz w:val="28"/>
          <w:szCs w:val="28"/>
        </w:rPr>
        <w:t xml:space="preserve"> Денатурация качественные реакции на белки.</w:t>
      </w:r>
    </w:p>
    <w:p w:rsidR="00E71613" w:rsidRDefault="00E71613" w:rsidP="00E71613">
      <w:pPr>
        <w:autoSpaceDE w:val="0"/>
        <w:autoSpaceDN w:val="0"/>
        <w:adjustRightInd w:val="0"/>
        <w:ind w:right="283" w:firstLine="709"/>
        <w:contextualSpacing/>
        <w:jc w:val="both"/>
        <w:rPr>
          <w:b/>
          <w:bCs/>
          <w:i/>
          <w:iCs/>
          <w:sz w:val="28"/>
          <w:szCs w:val="28"/>
        </w:rPr>
      </w:pPr>
    </w:p>
    <w:p w:rsidR="00E71613" w:rsidRDefault="00E71613" w:rsidP="00E71613">
      <w:pPr>
        <w:autoSpaceDE w:val="0"/>
        <w:autoSpaceDN w:val="0"/>
        <w:adjustRightInd w:val="0"/>
        <w:ind w:right="283" w:firstLine="709"/>
        <w:contextualSpacing/>
        <w:jc w:val="both"/>
        <w:rPr>
          <w:i/>
          <w:sz w:val="28"/>
          <w:szCs w:val="28"/>
        </w:rPr>
      </w:pPr>
      <w:r>
        <w:rPr>
          <w:b/>
          <w:i/>
          <w:sz w:val="28"/>
          <w:szCs w:val="28"/>
        </w:rPr>
        <w:t>Практические работы</w:t>
      </w:r>
      <w:r>
        <w:rPr>
          <w:i/>
          <w:sz w:val="28"/>
          <w:szCs w:val="28"/>
        </w:rPr>
        <w:t xml:space="preserve">: </w:t>
      </w:r>
    </w:p>
    <w:p w:rsidR="00E71613" w:rsidRDefault="00E71613" w:rsidP="00E71613">
      <w:pPr>
        <w:autoSpaceDE w:val="0"/>
        <w:autoSpaceDN w:val="0"/>
        <w:adjustRightInd w:val="0"/>
        <w:ind w:right="283" w:firstLine="709"/>
        <w:contextualSpacing/>
        <w:jc w:val="both"/>
        <w:rPr>
          <w:sz w:val="28"/>
          <w:szCs w:val="28"/>
        </w:rPr>
      </w:pPr>
    </w:p>
    <w:p w:rsidR="00E71613" w:rsidRDefault="00E71613" w:rsidP="00E71613">
      <w:pPr>
        <w:autoSpaceDE w:val="0"/>
        <w:autoSpaceDN w:val="0"/>
        <w:adjustRightInd w:val="0"/>
        <w:ind w:right="283" w:firstLine="709"/>
        <w:contextualSpacing/>
        <w:jc w:val="both"/>
        <w:rPr>
          <w:sz w:val="28"/>
          <w:szCs w:val="28"/>
        </w:rPr>
      </w:pPr>
      <w:r>
        <w:rPr>
          <w:sz w:val="28"/>
          <w:szCs w:val="28"/>
        </w:rPr>
        <w:t>1 «Идентификация органических соединений».</w:t>
      </w:r>
    </w:p>
    <w:p w:rsidR="00E71613" w:rsidRDefault="00E71613" w:rsidP="00E71613">
      <w:pPr>
        <w:autoSpaceDE w:val="0"/>
        <w:autoSpaceDN w:val="0"/>
        <w:adjustRightInd w:val="0"/>
        <w:ind w:right="283" w:firstLine="709"/>
        <w:contextualSpacing/>
        <w:jc w:val="both"/>
        <w:rPr>
          <w:sz w:val="28"/>
          <w:szCs w:val="28"/>
        </w:rPr>
      </w:pPr>
      <w:r>
        <w:rPr>
          <w:color w:val="000000"/>
          <w:spacing w:val="-10"/>
          <w:sz w:val="28"/>
          <w:szCs w:val="28"/>
        </w:rPr>
        <w:t>9-11.</w:t>
      </w:r>
      <w:r>
        <w:rPr>
          <w:sz w:val="28"/>
          <w:szCs w:val="28"/>
        </w:rPr>
        <w:t xml:space="preserve"> Семинар – практикум «Биологически активные соединения».</w:t>
      </w:r>
    </w:p>
    <w:p w:rsidR="00E71613" w:rsidRDefault="00E71613" w:rsidP="00E71613">
      <w:pPr>
        <w:autoSpaceDE w:val="0"/>
        <w:autoSpaceDN w:val="0"/>
        <w:adjustRightInd w:val="0"/>
        <w:ind w:right="283" w:firstLine="709"/>
        <w:contextualSpacing/>
        <w:jc w:val="both"/>
        <w:rPr>
          <w:sz w:val="28"/>
          <w:szCs w:val="28"/>
        </w:rPr>
      </w:pPr>
    </w:p>
    <w:p w:rsidR="00E71613" w:rsidRDefault="00E71613" w:rsidP="00E71613">
      <w:pPr>
        <w:autoSpaceDE w:val="0"/>
        <w:autoSpaceDN w:val="0"/>
        <w:adjustRightInd w:val="0"/>
        <w:ind w:right="283" w:firstLine="709"/>
        <w:contextualSpacing/>
        <w:jc w:val="both"/>
        <w:rPr>
          <w:b/>
          <w:bCs/>
          <w:i/>
          <w:iCs/>
          <w:sz w:val="28"/>
          <w:szCs w:val="28"/>
        </w:rPr>
      </w:pPr>
      <w:r>
        <w:rPr>
          <w:b/>
          <w:bCs/>
          <w:i/>
          <w:iCs/>
          <w:sz w:val="28"/>
          <w:szCs w:val="28"/>
        </w:rPr>
        <w:t>Перечень практических работ:</w:t>
      </w:r>
    </w:p>
    <w:p w:rsidR="00E71613" w:rsidRDefault="00E71613" w:rsidP="00E71613">
      <w:pPr>
        <w:shd w:val="clear" w:color="auto" w:fill="FFFFFF"/>
        <w:autoSpaceDE w:val="0"/>
        <w:autoSpaceDN w:val="0"/>
        <w:adjustRightInd w:val="0"/>
        <w:ind w:right="283" w:firstLine="709"/>
        <w:contextualSpacing/>
        <w:jc w:val="both"/>
        <w:rPr>
          <w:sz w:val="28"/>
          <w:szCs w:val="28"/>
        </w:rPr>
      </w:pPr>
    </w:p>
    <w:p w:rsidR="00E71613" w:rsidRDefault="00E71613" w:rsidP="00E71613">
      <w:pPr>
        <w:numPr>
          <w:ilvl w:val="0"/>
          <w:numId w:val="46"/>
        </w:numPr>
        <w:autoSpaceDE w:val="0"/>
        <w:autoSpaceDN w:val="0"/>
        <w:adjustRightInd w:val="0"/>
        <w:spacing w:after="0" w:line="240" w:lineRule="auto"/>
        <w:ind w:right="283" w:hanging="11"/>
        <w:contextualSpacing/>
        <w:jc w:val="both"/>
        <w:rPr>
          <w:bCs/>
          <w:sz w:val="28"/>
          <w:szCs w:val="28"/>
        </w:rPr>
      </w:pPr>
      <w:r>
        <w:rPr>
          <w:sz w:val="28"/>
          <w:szCs w:val="28"/>
        </w:rPr>
        <w:t>Идентификация органических веществ.</w:t>
      </w:r>
    </w:p>
    <w:p w:rsidR="00E71613" w:rsidRDefault="00E71613" w:rsidP="00E71613">
      <w:pPr>
        <w:numPr>
          <w:ilvl w:val="0"/>
          <w:numId w:val="46"/>
        </w:numPr>
        <w:autoSpaceDE w:val="0"/>
        <w:autoSpaceDN w:val="0"/>
        <w:adjustRightInd w:val="0"/>
        <w:spacing w:after="0" w:line="240" w:lineRule="auto"/>
        <w:ind w:right="283" w:hanging="11"/>
        <w:contextualSpacing/>
        <w:jc w:val="both"/>
        <w:rPr>
          <w:sz w:val="28"/>
          <w:szCs w:val="28"/>
        </w:rPr>
      </w:pPr>
      <w:r>
        <w:rPr>
          <w:sz w:val="28"/>
          <w:szCs w:val="28"/>
        </w:rPr>
        <w:t>Распознавание пластмасс и химических волокон, исследование их свойств.</w:t>
      </w:r>
    </w:p>
    <w:p w:rsidR="00E71613" w:rsidRDefault="00E71613" w:rsidP="00E71613">
      <w:pPr>
        <w:autoSpaceDE w:val="0"/>
        <w:autoSpaceDN w:val="0"/>
        <w:adjustRightInd w:val="0"/>
        <w:ind w:left="1429" w:right="283" w:hanging="11"/>
        <w:contextualSpacing/>
        <w:jc w:val="both"/>
        <w:rPr>
          <w:sz w:val="28"/>
          <w:szCs w:val="28"/>
        </w:rPr>
      </w:pPr>
    </w:p>
    <w:p w:rsidR="00E71613" w:rsidRDefault="00E71613" w:rsidP="00E71613">
      <w:pPr>
        <w:autoSpaceDE w:val="0"/>
        <w:autoSpaceDN w:val="0"/>
        <w:adjustRightInd w:val="0"/>
        <w:ind w:left="1429" w:right="283" w:hanging="11"/>
        <w:contextualSpacing/>
        <w:jc w:val="both"/>
        <w:rPr>
          <w:b/>
          <w:sz w:val="28"/>
          <w:szCs w:val="28"/>
        </w:rPr>
      </w:pPr>
      <w:r>
        <w:rPr>
          <w:sz w:val="28"/>
          <w:szCs w:val="28"/>
        </w:rPr>
        <w:t xml:space="preserve"> </w:t>
      </w:r>
      <w:r>
        <w:rPr>
          <w:b/>
          <w:sz w:val="28"/>
          <w:szCs w:val="28"/>
        </w:rPr>
        <w:t>5.ТЕМАТИЧЕСКОЕ ПЛАНИРОВАНИЕ</w:t>
      </w:r>
    </w:p>
    <w:p w:rsidR="00E71613" w:rsidRDefault="00E71613" w:rsidP="00E71613">
      <w:pPr>
        <w:spacing w:line="360" w:lineRule="auto"/>
        <w:rPr>
          <w:sz w:val="24"/>
          <w:szCs w:val="24"/>
        </w:rPr>
      </w:pPr>
    </w:p>
    <w:tbl>
      <w:tblPr>
        <w:tblpPr w:leftFromText="180" w:rightFromText="180" w:vertAnchor="text" w:horzAnchor="margin" w:tblpXSpec="center" w:tblpY="-34"/>
        <w:tblOverlap w:val="neve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6048"/>
        <w:gridCol w:w="1800"/>
      </w:tblGrid>
      <w:tr w:rsidR="00E71613" w:rsidTr="00E71613">
        <w:trPr>
          <w:trHeight w:val="891"/>
        </w:trPr>
        <w:tc>
          <w:tcPr>
            <w:tcW w:w="2340" w:type="dxa"/>
            <w:tcBorders>
              <w:top w:val="single" w:sz="4" w:space="0" w:color="auto"/>
              <w:left w:val="single" w:sz="4" w:space="0" w:color="auto"/>
              <w:bottom w:val="single" w:sz="4" w:space="0" w:color="auto"/>
              <w:right w:val="single" w:sz="4" w:space="0" w:color="auto"/>
            </w:tcBorders>
            <w:hideMark/>
          </w:tcPr>
          <w:p w:rsidR="00E71613" w:rsidRDefault="00E71613">
            <w:pPr>
              <w:spacing w:line="360" w:lineRule="auto"/>
              <w:jc w:val="center"/>
              <w:rPr>
                <w:sz w:val="24"/>
                <w:szCs w:val="24"/>
              </w:rPr>
            </w:pPr>
            <w:r>
              <w:t>Класс</w:t>
            </w:r>
          </w:p>
        </w:tc>
        <w:tc>
          <w:tcPr>
            <w:tcW w:w="6048" w:type="dxa"/>
            <w:tcBorders>
              <w:top w:val="single" w:sz="4" w:space="0" w:color="auto"/>
              <w:left w:val="single" w:sz="4" w:space="0" w:color="auto"/>
              <w:bottom w:val="single" w:sz="4" w:space="0" w:color="auto"/>
              <w:right w:val="single" w:sz="4" w:space="0" w:color="auto"/>
            </w:tcBorders>
            <w:hideMark/>
          </w:tcPr>
          <w:p w:rsidR="00E71613" w:rsidRDefault="00E71613">
            <w:pPr>
              <w:pStyle w:val="4"/>
              <w:rPr>
                <w:sz w:val="24"/>
              </w:rPr>
            </w:pPr>
            <w:r>
              <w:rPr>
                <w:sz w:val="24"/>
              </w:rPr>
              <w:t>Содержание программы</w:t>
            </w:r>
          </w:p>
        </w:tc>
        <w:tc>
          <w:tcPr>
            <w:tcW w:w="1800" w:type="dxa"/>
            <w:tcBorders>
              <w:top w:val="single" w:sz="4" w:space="0" w:color="auto"/>
              <w:left w:val="single" w:sz="4" w:space="0" w:color="auto"/>
              <w:bottom w:val="single" w:sz="4" w:space="0" w:color="auto"/>
              <w:right w:val="single" w:sz="4" w:space="0" w:color="auto"/>
            </w:tcBorders>
          </w:tcPr>
          <w:p w:rsidR="00E71613" w:rsidRDefault="00E71613">
            <w:pPr>
              <w:ind w:right="-3888"/>
              <w:rPr>
                <w:sz w:val="24"/>
                <w:szCs w:val="24"/>
              </w:rPr>
            </w:pPr>
            <w:r>
              <w:t>Количество</w:t>
            </w:r>
          </w:p>
          <w:p w:rsidR="00E71613" w:rsidRDefault="00E71613">
            <w:pPr>
              <w:ind w:right="-3888"/>
            </w:pPr>
            <w:r>
              <w:t xml:space="preserve">     часов</w:t>
            </w:r>
          </w:p>
          <w:p w:rsidR="00E71613" w:rsidRDefault="00E71613">
            <w:pPr>
              <w:spacing w:line="360" w:lineRule="auto"/>
              <w:ind w:right="-3888"/>
              <w:rPr>
                <w:sz w:val="24"/>
                <w:szCs w:val="24"/>
              </w:rPr>
            </w:pPr>
          </w:p>
        </w:tc>
      </w:tr>
      <w:tr w:rsidR="00E71613" w:rsidTr="00E71613">
        <w:trPr>
          <w:cantSplit/>
        </w:trPr>
        <w:tc>
          <w:tcPr>
            <w:tcW w:w="2340" w:type="dxa"/>
            <w:vMerge w:val="restart"/>
            <w:tcBorders>
              <w:top w:val="single" w:sz="4" w:space="0" w:color="auto"/>
              <w:left w:val="single" w:sz="4" w:space="0" w:color="auto"/>
              <w:bottom w:val="single" w:sz="4" w:space="0" w:color="auto"/>
              <w:right w:val="single" w:sz="4" w:space="0" w:color="auto"/>
            </w:tcBorders>
          </w:tcPr>
          <w:p w:rsidR="00E71613" w:rsidRDefault="00E71613">
            <w:pPr>
              <w:spacing w:line="360" w:lineRule="auto"/>
              <w:jc w:val="center"/>
              <w:rPr>
                <w:sz w:val="24"/>
                <w:szCs w:val="24"/>
              </w:rPr>
            </w:pPr>
          </w:p>
          <w:p w:rsidR="00E71613" w:rsidRDefault="00E71613">
            <w:pPr>
              <w:spacing w:line="360" w:lineRule="auto"/>
              <w:jc w:val="center"/>
              <w:rPr>
                <w:sz w:val="24"/>
                <w:szCs w:val="24"/>
              </w:rPr>
            </w:pPr>
            <w:r>
              <w:t>10</w:t>
            </w:r>
          </w:p>
        </w:tc>
        <w:tc>
          <w:tcPr>
            <w:tcW w:w="6048" w:type="dxa"/>
            <w:tcBorders>
              <w:top w:val="single" w:sz="4" w:space="0" w:color="auto"/>
              <w:left w:val="single" w:sz="4" w:space="0" w:color="auto"/>
              <w:bottom w:val="single" w:sz="4" w:space="0" w:color="auto"/>
              <w:right w:val="single" w:sz="4" w:space="0" w:color="auto"/>
            </w:tcBorders>
          </w:tcPr>
          <w:p w:rsidR="00E71613" w:rsidRDefault="00E71613">
            <w:pPr>
              <w:rPr>
                <w:b/>
                <w:bCs/>
                <w:sz w:val="24"/>
                <w:szCs w:val="24"/>
                <w:u w:val="single"/>
              </w:rPr>
            </w:pPr>
            <w:r>
              <w:rPr>
                <w:u w:val="single"/>
              </w:rPr>
              <w:t xml:space="preserve"> </w:t>
            </w:r>
            <w:r>
              <w:rPr>
                <w:b/>
                <w:bCs/>
                <w:u w:val="single"/>
              </w:rPr>
              <w:t>I.</w:t>
            </w:r>
            <w:r>
              <w:rPr>
                <w:u w:val="single"/>
              </w:rPr>
              <w:t xml:space="preserve"> </w:t>
            </w:r>
            <w:r>
              <w:rPr>
                <w:b/>
                <w:bCs/>
                <w:u w:val="single"/>
              </w:rPr>
              <w:t xml:space="preserve"> Введение.</w:t>
            </w:r>
          </w:p>
          <w:p w:rsidR="00E71613" w:rsidRDefault="00E71613">
            <w:pPr>
              <w:ind w:left="360"/>
            </w:pPr>
          </w:p>
          <w:p w:rsidR="00E71613" w:rsidRDefault="00E71613">
            <w:pPr>
              <w:rPr>
                <w:sz w:val="24"/>
                <w:szCs w:val="24"/>
              </w:rPr>
            </w:pPr>
            <w:r>
              <w:t>Д/О №1-2</w:t>
            </w:r>
          </w:p>
        </w:tc>
        <w:tc>
          <w:tcPr>
            <w:tcW w:w="1800" w:type="dxa"/>
            <w:tcBorders>
              <w:top w:val="single" w:sz="4" w:space="0" w:color="auto"/>
              <w:left w:val="single" w:sz="4" w:space="0" w:color="auto"/>
              <w:bottom w:val="single" w:sz="4" w:space="0" w:color="auto"/>
              <w:right w:val="single" w:sz="4" w:space="0" w:color="auto"/>
            </w:tcBorders>
            <w:hideMark/>
          </w:tcPr>
          <w:p w:rsidR="00E71613" w:rsidRDefault="00E71613">
            <w:pPr>
              <w:spacing w:line="360" w:lineRule="auto"/>
              <w:ind w:right="-3888"/>
              <w:rPr>
                <w:b/>
                <w:bCs/>
                <w:sz w:val="24"/>
                <w:szCs w:val="24"/>
                <w:u w:val="single"/>
              </w:rPr>
            </w:pPr>
            <w:r>
              <w:rPr>
                <w:b/>
                <w:bCs/>
              </w:rPr>
              <w:t xml:space="preserve">           </w:t>
            </w:r>
            <w:r>
              <w:rPr>
                <w:b/>
                <w:bCs/>
                <w:u w:val="single"/>
              </w:rPr>
              <w:t xml:space="preserve"> 5</w:t>
            </w:r>
          </w:p>
        </w:tc>
      </w:tr>
      <w:tr w:rsidR="00E71613" w:rsidTr="00E71613">
        <w:trPr>
          <w:cantSplit/>
          <w:trHeight w:val="2489"/>
        </w:trPr>
        <w:tc>
          <w:tcPr>
            <w:tcW w:w="0" w:type="auto"/>
            <w:vMerge/>
            <w:tcBorders>
              <w:top w:val="single" w:sz="4" w:space="0" w:color="auto"/>
              <w:left w:val="single" w:sz="4" w:space="0" w:color="auto"/>
              <w:bottom w:val="single" w:sz="4" w:space="0" w:color="auto"/>
              <w:right w:val="single" w:sz="4" w:space="0" w:color="auto"/>
            </w:tcBorders>
            <w:vAlign w:val="center"/>
            <w:hideMark/>
          </w:tcPr>
          <w:p w:rsidR="00E71613" w:rsidRDefault="00E71613">
            <w:pPr>
              <w:rPr>
                <w:sz w:val="24"/>
                <w:szCs w:val="24"/>
              </w:rPr>
            </w:pPr>
          </w:p>
        </w:tc>
        <w:tc>
          <w:tcPr>
            <w:tcW w:w="6048" w:type="dxa"/>
            <w:tcBorders>
              <w:top w:val="single" w:sz="4" w:space="0" w:color="auto"/>
              <w:left w:val="single" w:sz="4" w:space="0" w:color="auto"/>
              <w:bottom w:val="single" w:sz="4" w:space="0" w:color="auto"/>
              <w:right w:val="single" w:sz="4" w:space="0" w:color="auto"/>
            </w:tcBorders>
          </w:tcPr>
          <w:p w:rsidR="00E71613" w:rsidRDefault="00E71613">
            <w:pPr>
              <w:rPr>
                <w:b/>
                <w:bCs/>
                <w:sz w:val="24"/>
                <w:szCs w:val="24"/>
                <w:u w:val="single"/>
              </w:rPr>
            </w:pPr>
            <w:r>
              <w:rPr>
                <w:b/>
                <w:bCs/>
                <w:u w:val="single"/>
              </w:rPr>
              <w:t>II.  Углеводороды.</w:t>
            </w:r>
          </w:p>
          <w:p w:rsidR="00E71613" w:rsidRDefault="00E71613" w:rsidP="00E71613">
            <w:pPr>
              <w:numPr>
                <w:ilvl w:val="0"/>
                <w:numId w:val="47"/>
              </w:numPr>
              <w:spacing w:after="0" w:line="240" w:lineRule="auto"/>
              <w:ind w:firstLine="0"/>
            </w:pPr>
            <w:r>
              <w:t>Алканы. Алкены.</w:t>
            </w:r>
          </w:p>
          <w:p w:rsidR="00E71613" w:rsidRDefault="00E71613">
            <w:pPr>
              <w:ind w:left="360"/>
            </w:pPr>
          </w:p>
          <w:p w:rsidR="00E71613" w:rsidRDefault="00E71613">
            <w:r>
              <w:t xml:space="preserve"> </w:t>
            </w:r>
          </w:p>
          <w:p w:rsidR="00E71613" w:rsidRDefault="00E71613">
            <w:r>
              <w:t xml:space="preserve"> Л/О№1-3</w:t>
            </w:r>
          </w:p>
          <w:p w:rsidR="00E71613" w:rsidRDefault="00E71613">
            <w:r>
              <w:t xml:space="preserve"> Д/О №3-8</w:t>
            </w:r>
          </w:p>
          <w:p w:rsidR="00E71613" w:rsidRDefault="00E71613">
            <w:r>
              <w:t>К/</w:t>
            </w:r>
            <w:proofErr w:type="gramStart"/>
            <w:r>
              <w:t>р</w:t>
            </w:r>
            <w:proofErr w:type="gramEnd"/>
            <w:r>
              <w:t xml:space="preserve"> № 1</w:t>
            </w:r>
          </w:p>
          <w:p w:rsidR="00E71613" w:rsidRDefault="00E71613">
            <w:pPr>
              <w:spacing w:line="360" w:lineRule="auto"/>
            </w:pPr>
            <w:r>
              <w:t xml:space="preserve">     2.Алкины. Алкадиены. Циклоалканы. Арены.</w:t>
            </w:r>
          </w:p>
          <w:p w:rsidR="00E71613" w:rsidRDefault="00E71613">
            <w:r>
              <w:t xml:space="preserve"> Л/О№4</w:t>
            </w:r>
          </w:p>
          <w:p w:rsidR="00E71613" w:rsidRDefault="00E71613">
            <w:pPr>
              <w:spacing w:line="360" w:lineRule="auto"/>
            </w:pPr>
            <w:r>
              <w:t xml:space="preserve"> Д/О №9-1</w:t>
            </w:r>
          </w:p>
          <w:p w:rsidR="00E71613" w:rsidRDefault="00E71613">
            <w:pPr>
              <w:spacing w:line="360" w:lineRule="auto"/>
              <w:rPr>
                <w:sz w:val="24"/>
                <w:szCs w:val="24"/>
              </w:rPr>
            </w:pPr>
            <w:r>
              <w:t>К/</w:t>
            </w:r>
            <w:proofErr w:type="gramStart"/>
            <w:r>
              <w:t>р</w:t>
            </w:r>
            <w:proofErr w:type="gramEnd"/>
            <w:r>
              <w:t xml:space="preserve"> № 2</w:t>
            </w:r>
          </w:p>
        </w:tc>
        <w:tc>
          <w:tcPr>
            <w:tcW w:w="1800" w:type="dxa"/>
            <w:tcBorders>
              <w:top w:val="single" w:sz="4" w:space="0" w:color="auto"/>
              <w:left w:val="single" w:sz="4" w:space="0" w:color="auto"/>
              <w:bottom w:val="single" w:sz="4" w:space="0" w:color="auto"/>
              <w:right w:val="single" w:sz="4" w:space="0" w:color="auto"/>
            </w:tcBorders>
            <w:hideMark/>
          </w:tcPr>
          <w:p w:rsidR="00E71613" w:rsidRDefault="00E71613">
            <w:pPr>
              <w:spacing w:line="360" w:lineRule="auto"/>
              <w:ind w:right="-3888"/>
              <w:rPr>
                <w:b/>
                <w:bCs/>
                <w:sz w:val="24"/>
                <w:szCs w:val="24"/>
                <w:u w:val="single"/>
              </w:rPr>
            </w:pPr>
            <w:r>
              <w:t xml:space="preserve">           </w:t>
            </w:r>
            <w:r>
              <w:rPr>
                <w:b/>
                <w:bCs/>
                <w:u w:val="single"/>
              </w:rPr>
              <w:t>25</w:t>
            </w:r>
          </w:p>
          <w:p w:rsidR="00E71613" w:rsidRDefault="00E71613">
            <w:pPr>
              <w:spacing w:line="360" w:lineRule="auto"/>
              <w:ind w:right="-3888"/>
            </w:pPr>
            <w:r>
              <w:t xml:space="preserve">           14</w:t>
            </w:r>
          </w:p>
          <w:p w:rsidR="00E71613" w:rsidRDefault="00E71613">
            <w:pPr>
              <w:spacing w:line="360" w:lineRule="auto"/>
              <w:ind w:right="-3888"/>
            </w:pPr>
            <w:r>
              <w:t xml:space="preserve"> </w:t>
            </w:r>
          </w:p>
          <w:p w:rsidR="00E71613" w:rsidRDefault="00E71613">
            <w:pPr>
              <w:spacing w:line="360" w:lineRule="auto"/>
              <w:ind w:right="-3888"/>
            </w:pPr>
            <w:r>
              <w:t xml:space="preserve">         </w:t>
            </w:r>
          </w:p>
          <w:p w:rsidR="00E71613" w:rsidRDefault="00E71613">
            <w:pPr>
              <w:spacing w:line="360" w:lineRule="auto"/>
              <w:ind w:right="-3888"/>
              <w:rPr>
                <w:sz w:val="24"/>
                <w:szCs w:val="24"/>
              </w:rPr>
            </w:pPr>
            <w:r>
              <w:t xml:space="preserve">            11                                               </w:t>
            </w:r>
          </w:p>
        </w:tc>
      </w:tr>
      <w:tr w:rsidR="00E71613" w:rsidTr="00E7161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E71613" w:rsidRDefault="00E71613">
            <w:pPr>
              <w:rPr>
                <w:sz w:val="24"/>
                <w:szCs w:val="24"/>
              </w:rPr>
            </w:pPr>
          </w:p>
        </w:tc>
        <w:tc>
          <w:tcPr>
            <w:tcW w:w="6048" w:type="dxa"/>
            <w:tcBorders>
              <w:top w:val="single" w:sz="4" w:space="0" w:color="auto"/>
              <w:left w:val="single" w:sz="4" w:space="0" w:color="auto"/>
              <w:bottom w:val="single" w:sz="4" w:space="0" w:color="auto"/>
              <w:right w:val="single" w:sz="4" w:space="0" w:color="auto"/>
            </w:tcBorders>
          </w:tcPr>
          <w:p w:rsidR="00E71613" w:rsidRDefault="00E71613">
            <w:pPr>
              <w:rPr>
                <w:b/>
                <w:bCs/>
                <w:sz w:val="24"/>
                <w:szCs w:val="24"/>
                <w:u w:val="single"/>
              </w:rPr>
            </w:pPr>
            <w:r>
              <w:rPr>
                <w:b/>
                <w:bCs/>
                <w:u w:val="single"/>
              </w:rPr>
              <w:t>III. Кислородосодержащие органические соединения.</w:t>
            </w:r>
          </w:p>
          <w:p w:rsidR="00E71613" w:rsidRDefault="00E71613" w:rsidP="00E71613">
            <w:pPr>
              <w:numPr>
                <w:ilvl w:val="0"/>
                <w:numId w:val="48"/>
              </w:numPr>
              <w:spacing w:after="0" w:line="360" w:lineRule="auto"/>
              <w:ind w:firstLine="0"/>
            </w:pPr>
            <w:r>
              <w:t>Спирты. Фенолы. Карбонильные соединения.</w:t>
            </w:r>
          </w:p>
          <w:p w:rsidR="00E71613" w:rsidRDefault="00E71613">
            <w:r>
              <w:t xml:space="preserve">  </w:t>
            </w:r>
          </w:p>
          <w:p w:rsidR="00E71613" w:rsidRDefault="00E71613">
            <w:r>
              <w:t xml:space="preserve"> Л/О№5-7</w:t>
            </w:r>
          </w:p>
          <w:p w:rsidR="00E71613" w:rsidRDefault="00E71613">
            <w:r>
              <w:t xml:space="preserve"> Д/О №11-13</w:t>
            </w:r>
          </w:p>
          <w:p w:rsidR="00E71613" w:rsidRDefault="00E71613">
            <w:r>
              <w:t>К/</w:t>
            </w:r>
            <w:proofErr w:type="gramStart"/>
            <w:r>
              <w:t>р</w:t>
            </w:r>
            <w:proofErr w:type="gramEnd"/>
            <w:r>
              <w:t xml:space="preserve"> № 3</w:t>
            </w:r>
          </w:p>
          <w:p w:rsidR="00E71613" w:rsidRDefault="00E71613" w:rsidP="00E71613">
            <w:pPr>
              <w:numPr>
                <w:ilvl w:val="0"/>
                <w:numId w:val="48"/>
              </w:numPr>
              <w:spacing w:after="0" w:line="240" w:lineRule="auto"/>
              <w:ind w:firstLine="0"/>
            </w:pPr>
            <w:r>
              <w:t>Карбоновые кислоты. Сложные Эфиры. Жиры.</w:t>
            </w:r>
          </w:p>
          <w:p w:rsidR="00E71613" w:rsidRDefault="00E71613">
            <w:pPr>
              <w:ind w:left="360"/>
            </w:pPr>
          </w:p>
          <w:p w:rsidR="00E71613" w:rsidRDefault="00E71613">
            <w:r>
              <w:t xml:space="preserve">  </w:t>
            </w:r>
          </w:p>
          <w:p w:rsidR="00E71613" w:rsidRDefault="00E71613">
            <w:r>
              <w:t xml:space="preserve"> Л/О№8-9</w:t>
            </w:r>
          </w:p>
          <w:p w:rsidR="00E71613" w:rsidRDefault="00E71613">
            <w:r>
              <w:t xml:space="preserve"> Д/О №14-15</w:t>
            </w:r>
          </w:p>
          <w:p w:rsidR="00E71613" w:rsidRDefault="00E71613">
            <w:r>
              <w:t>К/</w:t>
            </w:r>
            <w:proofErr w:type="gramStart"/>
            <w:r>
              <w:t>р</w:t>
            </w:r>
            <w:proofErr w:type="gramEnd"/>
            <w:r>
              <w:t xml:space="preserve"> № 4</w:t>
            </w:r>
          </w:p>
          <w:p w:rsidR="00E71613" w:rsidRDefault="00E71613" w:rsidP="00E71613">
            <w:pPr>
              <w:numPr>
                <w:ilvl w:val="0"/>
                <w:numId w:val="48"/>
              </w:numPr>
              <w:spacing w:after="0" w:line="240" w:lineRule="auto"/>
              <w:ind w:firstLine="0"/>
            </w:pPr>
            <w:r>
              <w:t>Углеводы</w:t>
            </w:r>
          </w:p>
          <w:p w:rsidR="00E71613" w:rsidRDefault="00E71613">
            <w:pPr>
              <w:ind w:left="720"/>
            </w:pPr>
          </w:p>
          <w:p w:rsidR="00E71613" w:rsidRDefault="00E71613">
            <w:r>
              <w:t xml:space="preserve">  </w:t>
            </w:r>
          </w:p>
          <w:p w:rsidR="00E71613" w:rsidRDefault="00E71613">
            <w:r>
              <w:t xml:space="preserve"> Л/О№10-13</w:t>
            </w:r>
          </w:p>
          <w:p w:rsidR="00E71613" w:rsidRDefault="00E71613">
            <w:pPr>
              <w:spacing w:line="360" w:lineRule="auto"/>
            </w:pPr>
            <w:r>
              <w:t xml:space="preserve"> Д/О №16</w:t>
            </w:r>
          </w:p>
          <w:p w:rsidR="00E71613" w:rsidRDefault="00E71613">
            <w:pPr>
              <w:spacing w:line="360" w:lineRule="auto"/>
              <w:rPr>
                <w:sz w:val="24"/>
                <w:szCs w:val="24"/>
              </w:rPr>
            </w:pPr>
            <w:r>
              <w:t>К/</w:t>
            </w:r>
            <w:proofErr w:type="gramStart"/>
            <w:r>
              <w:t>Р</w:t>
            </w:r>
            <w:proofErr w:type="gramEnd"/>
            <w:r>
              <w:t xml:space="preserve"> № 5</w:t>
            </w:r>
          </w:p>
        </w:tc>
        <w:tc>
          <w:tcPr>
            <w:tcW w:w="1800" w:type="dxa"/>
            <w:tcBorders>
              <w:top w:val="single" w:sz="4" w:space="0" w:color="auto"/>
              <w:left w:val="single" w:sz="4" w:space="0" w:color="auto"/>
              <w:bottom w:val="single" w:sz="4" w:space="0" w:color="auto"/>
              <w:right w:val="single" w:sz="4" w:space="0" w:color="auto"/>
            </w:tcBorders>
          </w:tcPr>
          <w:p w:rsidR="00E71613" w:rsidRDefault="00E71613">
            <w:pPr>
              <w:spacing w:line="360" w:lineRule="auto"/>
              <w:rPr>
                <w:b/>
                <w:bCs/>
                <w:sz w:val="24"/>
                <w:szCs w:val="24"/>
                <w:u w:val="single"/>
              </w:rPr>
            </w:pPr>
            <w:r>
              <w:t xml:space="preserve">          </w:t>
            </w:r>
            <w:r>
              <w:rPr>
                <w:b/>
                <w:bCs/>
                <w:u w:val="single"/>
              </w:rPr>
              <w:t>25</w:t>
            </w:r>
          </w:p>
          <w:p w:rsidR="00E71613" w:rsidRDefault="00E71613">
            <w:pPr>
              <w:spacing w:line="360" w:lineRule="auto"/>
            </w:pPr>
            <w:r>
              <w:t xml:space="preserve">          11</w:t>
            </w:r>
          </w:p>
          <w:p w:rsidR="00E71613" w:rsidRDefault="00E71613">
            <w:pPr>
              <w:spacing w:line="360" w:lineRule="auto"/>
            </w:pPr>
          </w:p>
          <w:p w:rsidR="00E71613" w:rsidRDefault="00E71613">
            <w:pPr>
              <w:spacing w:line="360" w:lineRule="auto"/>
            </w:pPr>
          </w:p>
          <w:p w:rsidR="00E71613" w:rsidRDefault="00E71613">
            <w:pPr>
              <w:spacing w:line="360" w:lineRule="auto"/>
            </w:pPr>
            <w:r>
              <w:t xml:space="preserve">       </w:t>
            </w:r>
          </w:p>
          <w:p w:rsidR="00E71613" w:rsidRDefault="00E71613">
            <w:pPr>
              <w:spacing w:line="360" w:lineRule="auto"/>
            </w:pPr>
            <w:r>
              <w:t xml:space="preserve">           7</w:t>
            </w:r>
          </w:p>
          <w:p w:rsidR="00E71613" w:rsidRDefault="00E71613">
            <w:pPr>
              <w:spacing w:line="360" w:lineRule="auto"/>
            </w:pPr>
          </w:p>
          <w:p w:rsidR="00E71613" w:rsidRDefault="00E71613">
            <w:pPr>
              <w:spacing w:line="360" w:lineRule="auto"/>
              <w:jc w:val="center"/>
            </w:pPr>
          </w:p>
          <w:p w:rsidR="00E71613" w:rsidRDefault="00E71613">
            <w:pPr>
              <w:spacing w:line="360" w:lineRule="auto"/>
            </w:pPr>
            <w:r>
              <w:t xml:space="preserve">            7</w:t>
            </w:r>
          </w:p>
          <w:p w:rsidR="00E71613" w:rsidRDefault="00E71613">
            <w:pPr>
              <w:spacing w:line="360" w:lineRule="auto"/>
              <w:rPr>
                <w:sz w:val="24"/>
                <w:szCs w:val="24"/>
              </w:rPr>
            </w:pPr>
          </w:p>
        </w:tc>
      </w:tr>
      <w:tr w:rsidR="00E71613" w:rsidTr="00E7161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E71613" w:rsidRDefault="00E71613">
            <w:pPr>
              <w:rPr>
                <w:sz w:val="24"/>
                <w:szCs w:val="24"/>
              </w:rPr>
            </w:pPr>
          </w:p>
        </w:tc>
        <w:tc>
          <w:tcPr>
            <w:tcW w:w="6048" w:type="dxa"/>
            <w:tcBorders>
              <w:top w:val="single" w:sz="4" w:space="0" w:color="auto"/>
              <w:left w:val="single" w:sz="4" w:space="0" w:color="auto"/>
              <w:bottom w:val="single" w:sz="4" w:space="0" w:color="auto"/>
              <w:right w:val="single" w:sz="4" w:space="0" w:color="auto"/>
            </w:tcBorders>
          </w:tcPr>
          <w:p w:rsidR="00E71613" w:rsidRDefault="00E71613">
            <w:pPr>
              <w:rPr>
                <w:b/>
                <w:bCs/>
                <w:sz w:val="24"/>
                <w:szCs w:val="24"/>
                <w:u w:val="single"/>
              </w:rPr>
            </w:pPr>
            <w:r>
              <w:rPr>
                <w:b/>
                <w:bCs/>
                <w:u w:val="single"/>
              </w:rPr>
              <w:t>I</w:t>
            </w:r>
            <w:r>
              <w:rPr>
                <w:b/>
                <w:bCs/>
                <w:u w:val="single"/>
                <w:lang w:val="en-US"/>
              </w:rPr>
              <w:t>V</w:t>
            </w:r>
            <w:r>
              <w:rPr>
                <w:b/>
                <w:bCs/>
                <w:u w:val="single"/>
              </w:rPr>
              <w:t>.  Азотосодержащие органические соединения.</w:t>
            </w:r>
          </w:p>
          <w:p w:rsidR="00E71613" w:rsidRDefault="00E71613">
            <w:pPr>
              <w:ind w:left="360"/>
            </w:pPr>
          </w:p>
          <w:p w:rsidR="00E71613" w:rsidRDefault="00E71613">
            <w:r>
              <w:t xml:space="preserve">  </w:t>
            </w:r>
            <w:proofErr w:type="gramStart"/>
            <w:r>
              <w:t>П</w:t>
            </w:r>
            <w:proofErr w:type="gramEnd"/>
            <w:r>
              <w:t>/Р№1,2</w:t>
            </w:r>
          </w:p>
          <w:p w:rsidR="00E71613" w:rsidRDefault="00E71613">
            <w:pPr>
              <w:spacing w:line="360" w:lineRule="auto"/>
            </w:pPr>
            <w:r>
              <w:t xml:space="preserve"> Д/О №17</w:t>
            </w:r>
          </w:p>
          <w:p w:rsidR="00E71613" w:rsidRDefault="00E71613">
            <w:pPr>
              <w:spacing w:line="360" w:lineRule="auto"/>
            </w:pPr>
            <w:r>
              <w:t>К/</w:t>
            </w:r>
            <w:proofErr w:type="gramStart"/>
            <w:r>
              <w:t>р</w:t>
            </w:r>
            <w:proofErr w:type="gramEnd"/>
            <w:r>
              <w:t xml:space="preserve"> № 6</w:t>
            </w:r>
          </w:p>
          <w:p w:rsidR="00E71613" w:rsidRDefault="00E71613">
            <w:pPr>
              <w:spacing w:line="360" w:lineRule="auto"/>
              <w:rPr>
                <w:sz w:val="24"/>
                <w:szCs w:val="24"/>
              </w:rPr>
            </w:pPr>
          </w:p>
        </w:tc>
        <w:tc>
          <w:tcPr>
            <w:tcW w:w="1800" w:type="dxa"/>
            <w:tcBorders>
              <w:top w:val="single" w:sz="4" w:space="0" w:color="auto"/>
              <w:left w:val="single" w:sz="4" w:space="0" w:color="auto"/>
              <w:bottom w:val="single" w:sz="4" w:space="0" w:color="auto"/>
              <w:right w:val="single" w:sz="4" w:space="0" w:color="auto"/>
            </w:tcBorders>
            <w:hideMark/>
          </w:tcPr>
          <w:p w:rsidR="00E71613" w:rsidRDefault="00E71613">
            <w:pPr>
              <w:spacing w:line="360" w:lineRule="auto"/>
              <w:rPr>
                <w:b/>
                <w:bCs/>
                <w:sz w:val="24"/>
                <w:szCs w:val="24"/>
                <w:u w:val="single"/>
              </w:rPr>
            </w:pPr>
            <w:r>
              <w:rPr>
                <w:b/>
                <w:bCs/>
              </w:rPr>
              <w:t xml:space="preserve">          </w:t>
            </w:r>
            <w:r>
              <w:rPr>
                <w:b/>
                <w:bCs/>
                <w:u w:val="single"/>
              </w:rPr>
              <w:t>10</w:t>
            </w:r>
          </w:p>
        </w:tc>
      </w:tr>
      <w:tr w:rsidR="00E71613" w:rsidTr="00E71613">
        <w:trPr>
          <w:cantSplit/>
        </w:trPr>
        <w:tc>
          <w:tcPr>
            <w:tcW w:w="10188" w:type="dxa"/>
            <w:gridSpan w:val="3"/>
            <w:tcBorders>
              <w:top w:val="single" w:sz="4" w:space="0" w:color="auto"/>
              <w:left w:val="single" w:sz="4" w:space="0" w:color="auto"/>
              <w:bottom w:val="single" w:sz="4" w:space="0" w:color="auto"/>
              <w:right w:val="single" w:sz="4" w:space="0" w:color="auto"/>
            </w:tcBorders>
            <w:hideMark/>
          </w:tcPr>
          <w:p w:rsidR="00E71613" w:rsidRDefault="00E71613">
            <w:pPr>
              <w:spacing w:line="360" w:lineRule="auto"/>
              <w:jc w:val="center"/>
              <w:rPr>
                <w:b/>
                <w:bCs/>
                <w:sz w:val="24"/>
                <w:szCs w:val="24"/>
              </w:rPr>
            </w:pPr>
            <w:r>
              <w:rPr>
                <w:b/>
                <w:bCs/>
                <w:u w:val="single"/>
              </w:rPr>
              <w:t>Резервное время 1 час.</w:t>
            </w:r>
          </w:p>
        </w:tc>
      </w:tr>
    </w:tbl>
    <w:p w:rsidR="00E71613" w:rsidRDefault="00E71613" w:rsidP="00E71613">
      <w:pPr>
        <w:rPr>
          <w:vanish/>
        </w:rPr>
      </w:pPr>
    </w:p>
    <w:p w:rsidR="00E71613" w:rsidRDefault="00E71613" w:rsidP="00E71613">
      <w:pPr>
        <w:spacing w:line="360" w:lineRule="auto"/>
        <w:ind w:left="-4500"/>
        <w:rPr>
          <w:b/>
        </w:rPr>
      </w:pPr>
    </w:p>
    <w:p w:rsidR="00E71613" w:rsidRDefault="00E71613" w:rsidP="00E71613">
      <w:pPr>
        <w:tabs>
          <w:tab w:val="left" w:pos="5160"/>
        </w:tabs>
        <w:ind w:left="1107"/>
        <w:jc w:val="both"/>
        <w:rPr>
          <w:b/>
          <w:sz w:val="28"/>
          <w:szCs w:val="28"/>
        </w:rPr>
      </w:pPr>
      <w:r>
        <w:rPr>
          <w:b/>
          <w:sz w:val="28"/>
          <w:szCs w:val="28"/>
        </w:rPr>
        <w:t>6. Учебн</w:t>
      </w:r>
      <w:proofErr w:type="gramStart"/>
      <w:r>
        <w:rPr>
          <w:b/>
          <w:sz w:val="28"/>
          <w:szCs w:val="28"/>
        </w:rPr>
        <w:t>о-</w:t>
      </w:r>
      <w:proofErr w:type="gramEnd"/>
      <w:r>
        <w:rPr>
          <w:b/>
          <w:sz w:val="28"/>
          <w:szCs w:val="28"/>
        </w:rPr>
        <w:t xml:space="preserve"> методическое и материально-техническое обеспечение учебного процесса</w:t>
      </w:r>
    </w:p>
    <w:p w:rsidR="00E71613" w:rsidRDefault="00E71613" w:rsidP="00E71613">
      <w:pPr>
        <w:tabs>
          <w:tab w:val="left" w:pos="5160"/>
        </w:tabs>
        <w:ind w:left="1107"/>
        <w:jc w:val="both"/>
        <w:rPr>
          <w:sz w:val="28"/>
          <w:szCs w:val="28"/>
        </w:rPr>
      </w:pPr>
    </w:p>
    <w:p w:rsidR="00E71613" w:rsidRDefault="00E71613" w:rsidP="00E71613">
      <w:pPr>
        <w:tabs>
          <w:tab w:val="left" w:pos="5160"/>
        </w:tabs>
        <w:ind w:left="1107"/>
        <w:jc w:val="both"/>
        <w:rPr>
          <w:sz w:val="28"/>
          <w:szCs w:val="28"/>
        </w:rPr>
      </w:pPr>
    </w:p>
    <w:p w:rsidR="00E71613" w:rsidRDefault="00E71613" w:rsidP="00E71613">
      <w:pPr>
        <w:pStyle w:val="aff0"/>
        <w:jc w:val="both"/>
        <w:rPr>
          <w:b/>
          <w:szCs w:val="28"/>
          <w:u w:val="single"/>
        </w:rPr>
      </w:pPr>
      <w:r>
        <w:rPr>
          <w:b/>
          <w:szCs w:val="28"/>
          <w:u w:val="single"/>
        </w:rPr>
        <w:t xml:space="preserve"> Учебно – методический комплект</w:t>
      </w:r>
    </w:p>
    <w:p w:rsidR="00E71613" w:rsidRDefault="00E71613" w:rsidP="00E71613">
      <w:pPr>
        <w:ind w:firstLine="567"/>
        <w:jc w:val="both"/>
        <w:rPr>
          <w:sz w:val="28"/>
          <w:szCs w:val="28"/>
        </w:rPr>
      </w:pPr>
      <w:r>
        <w:rPr>
          <w:sz w:val="28"/>
          <w:szCs w:val="28"/>
        </w:rPr>
        <w:t>Данная рабочая программа ориентирована на использование следующего учебно – методического комплекта:</w:t>
      </w:r>
    </w:p>
    <w:p w:rsidR="00E71613" w:rsidRDefault="00E71613" w:rsidP="00E71613">
      <w:pPr>
        <w:numPr>
          <w:ilvl w:val="0"/>
          <w:numId w:val="49"/>
        </w:numPr>
        <w:spacing w:after="0" w:line="240" w:lineRule="auto"/>
        <w:jc w:val="both"/>
        <w:rPr>
          <w:sz w:val="28"/>
          <w:szCs w:val="28"/>
        </w:rPr>
      </w:pPr>
      <w:r>
        <w:rPr>
          <w:sz w:val="28"/>
          <w:szCs w:val="28"/>
          <w:u w:val="single"/>
          <w:shd w:val="clear" w:color="auto" w:fill="F4F4F4"/>
        </w:rPr>
        <w:t xml:space="preserve">Используемый учебник: </w:t>
      </w:r>
      <w:r>
        <w:rPr>
          <w:sz w:val="28"/>
          <w:szCs w:val="28"/>
          <w:shd w:val="clear" w:color="auto" w:fill="F4F4F4"/>
        </w:rPr>
        <w:t>Габриелян О.С. Химия 10 класс. Учебник для общеобразовательных учреждений. – М.: Дрофа, 2011. – 267с. (имеется в федеральном перечне учебников, рекомендованных Министерством образования Российской Федерации к использованию в образовательном процессе в общеобразовательных учреждениях на 2010/2011 учебный год)</w:t>
      </w:r>
    </w:p>
    <w:p w:rsidR="00E71613" w:rsidRDefault="00E71613" w:rsidP="00E71613">
      <w:pPr>
        <w:numPr>
          <w:ilvl w:val="0"/>
          <w:numId w:val="49"/>
        </w:numPr>
        <w:spacing w:after="0" w:line="240" w:lineRule="auto"/>
        <w:jc w:val="both"/>
        <w:rPr>
          <w:rStyle w:val="aff2"/>
          <w:i w:val="0"/>
          <w:iCs w:val="0"/>
        </w:rPr>
      </w:pPr>
      <w:r>
        <w:rPr>
          <w:rStyle w:val="aff2"/>
          <w:sz w:val="28"/>
          <w:szCs w:val="28"/>
          <w:shd w:val="clear" w:color="auto" w:fill="F4F4F4"/>
        </w:rPr>
        <w:t>Для учащихся:</w:t>
      </w:r>
    </w:p>
    <w:p w:rsidR="00E71613" w:rsidRDefault="00E71613" w:rsidP="00E71613">
      <w:pPr>
        <w:ind w:left="720"/>
        <w:jc w:val="both"/>
        <w:rPr>
          <w:rStyle w:val="aff2"/>
          <w:i w:val="0"/>
          <w:iCs w:val="0"/>
          <w:sz w:val="28"/>
          <w:szCs w:val="28"/>
        </w:rPr>
      </w:pPr>
      <w:r>
        <w:rPr>
          <w:rStyle w:val="aff2"/>
          <w:i w:val="0"/>
          <w:sz w:val="28"/>
          <w:szCs w:val="28"/>
          <w:shd w:val="clear" w:color="auto" w:fill="F4F4F4"/>
        </w:rPr>
        <w:t>ГабриелянО.С.. Химия.10: Рабочая тетрадь к учебнику О.С. Габриеляна «Химия.10». – М.: Дрофа, 2012</w:t>
      </w:r>
    </w:p>
    <w:p w:rsidR="00E71613" w:rsidRDefault="00E71613" w:rsidP="00E71613">
      <w:pPr>
        <w:ind w:left="720"/>
        <w:jc w:val="both"/>
        <w:rPr>
          <w:b/>
        </w:rPr>
      </w:pPr>
      <w:r>
        <w:rPr>
          <w:b/>
          <w:sz w:val="28"/>
          <w:szCs w:val="28"/>
        </w:rPr>
        <w:t xml:space="preserve"> Дополнительная литература для учителя:</w:t>
      </w:r>
    </w:p>
    <w:p w:rsidR="00E71613" w:rsidRDefault="00E71613" w:rsidP="00E71613">
      <w:pPr>
        <w:jc w:val="both"/>
        <w:rPr>
          <w:sz w:val="28"/>
          <w:szCs w:val="28"/>
        </w:rPr>
      </w:pP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4"/>
        <w:gridCol w:w="7021"/>
        <w:gridCol w:w="1080"/>
        <w:gridCol w:w="1260"/>
      </w:tblGrid>
      <w:tr w:rsidR="00E71613" w:rsidTr="00E71613">
        <w:tc>
          <w:tcPr>
            <w:tcW w:w="825" w:type="dxa"/>
            <w:tcBorders>
              <w:top w:val="single" w:sz="4" w:space="0" w:color="auto"/>
              <w:left w:val="single" w:sz="4" w:space="0" w:color="auto"/>
              <w:bottom w:val="single" w:sz="4" w:space="0" w:color="auto"/>
              <w:right w:val="single" w:sz="4" w:space="0" w:color="auto"/>
            </w:tcBorders>
          </w:tcPr>
          <w:p w:rsidR="00E71613" w:rsidRDefault="00E71613">
            <w:pPr>
              <w:rPr>
                <w:b/>
                <w:sz w:val="28"/>
                <w:szCs w:val="28"/>
              </w:rPr>
            </w:pPr>
          </w:p>
        </w:tc>
        <w:tc>
          <w:tcPr>
            <w:tcW w:w="7023"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b/>
                <w:sz w:val="28"/>
                <w:szCs w:val="28"/>
              </w:rPr>
            </w:pPr>
            <w:r>
              <w:rPr>
                <w:b/>
                <w:sz w:val="28"/>
                <w:szCs w:val="28"/>
              </w:rPr>
              <w:t>Автор, название</w:t>
            </w:r>
          </w:p>
        </w:tc>
        <w:tc>
          <w:tcPr>
            <w:tcW w:w="108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b/>
                <w:sz w:val="28"/>
                <w:szCs w:val="28"/>
              </w:rPr>
            </w:pPr>
            <w:r>
              <w:rPr>
                <w:b/>
                <w:sz w:val="28"/>
                <w:szCs w:val="28"/>
              </w:rPr>
              <w:t>Класс</w:t>
            </w: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b/>
                <w:sz w:val="28"/>
                <w:szCs w:val="28"/>
              </w:rPr>
            </w:pPr>
            <w:r>
              <w:rPr>
                <w:b/>
                <w:sz w:val="28"/>
                <w:szCs w:val="28"/>
              </w:rPr>
              <w:t>Год издания</w:t>
            </w:r>
          </w:p>
        </w:tc>
      </w:tr>
      <w:tr w:rsidR="00E71613" w:rsidTr="00E71613">
        <w:tc>
          <w:tcPr>
            <w:tcW w:w="825"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1</w:t>
            </w:r>
          </w:p>
        </w:tc>
        <w:tc>
          <w:tcPr>
            <w:tcW w:w="7023" w:type="dxa"/>
            <w:tcBorders>
              <w:top w:val="single" w:sz="4" w:space="0" w:color="auto"/>
              <w:left w:val="single" w:sz="4" w:space="0" w:color="auto"/>
              <w:bottom w:val="single" w:sz="4" w:space="0" w:color="auto"/>
              <w:right w:val="single" w:sz="4" w:space="0" w:color="auto"/>
            </w:tcBorders>
            <w:hideMark/>
          </w:tcPr>
          <w:p w:rsidR="00E71613" w:rsidRDefault="00E71613">
            <w:pPr>
              <w:rPr>
                <w:sz w:val="28"/>
                <w:szCs w:val="28"/>
              </w:rPr>
            </w:pPr>
            <w:r>
              <w:rPr>
                <w:sz w:val="28"/>
                <w:szCs w:val="28"/>
              </w:rPr>
              <w:t xml:space="preserve">С. М. </w:t>
            </w:r>
            <w:proofErr w:type="gramStart"/>
            <w:r>
              <w:rPr>
                <w:sz w:val="28"/>
                <w:szCs w:val="28"/>
              </w:rPr>
              <w:t>Курганский</w:t>
            </w:r>
            <w:proofErr w:type="gramEnd"/>
            <w:r>
              <w:rPr>
                <w:sz w:val="28"/>
                <w:szCs w:val="28"/>
              </w:rPr>
              <w:t xml:space="preserve"> Внеклассная работа по химии </w:t>
            </w:r>
          </w:p>
        </w:tc>
        <w:tc>
          <w:tcPr>
            <w:tcW w:w="1080" w:type="dxa"/>
            <w:tcBorders>
              <w:top w:val="single" w:sz="4" w:space="0" w:color="auto"/>
              <w:left w:val="single" w:sz="4" w:space="0" w:color="auto"/>
              <w:bottom w:val="single" w:sz="4" w:space="0" w:color="auto"/>
              <w:right w:val="single" w:sz="4" w:space="0" w:color="auto"/>
            </w:tcBorders>
          </w:tcPr>
          <w:p w:rsidR="00E71613" w:rsidRDefault="00E71613">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2006</w:t>
            </w:r>
          </w:p>
        </w:tc>
      </w:tr>
      <w:tr w:rsidR="00E71613" w:rsidTr="00E71613">
        <w:tc>
          <w:tcPr>
            <w:tcW w:w="825"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2</w:t>
            </w:r>
          </w:p>
        </w:tc>
        <w:tc>
          <w:tcPr>
            <w:tcW w:w="7023" w:type="dxa"/>
            <w:tcBorders>
              <w:top w:val="single" w:sz="4" w:space="0" w:color="auto"/>
              <w:left w:val="single" w:sz="4" w:space="0" w:color="auto"/>
              <w:bottom w:val="single" w:sz="4" w:space="0" w:color="auto"/>
              <w:right w:val="single" w:sz="4" w:space="0" w:color="auto"/>
            </w:tcBorders>
            <w:hideMark/>
          </w:tcPr>
          <w:p w:rsidR="00E71613" w:rsidRDefault="00E71613">
            <w:pPr>
              <w:rPr>
                <w:sz w:val="28"/>
                <w:szCs w:val="28"/>
              </w:rPr>
            </w:pPr>
            <w:r>
              <w:rPr>
                <w:sz w:val="28"/>
                <w:szCs w:val="28"/>
              </w:rPr>
              <w:t xml:space="preserve">С. М. </w:t>
            </w:r>
            <w:proofErr w:type="gramStart"/>
            <w:r>
              <w:rPr>
                <w:sz w:val="28"/>
                <w:szCs w:val="28"/>
              </w:rPr>
              <w:t>Курганский</w:t>
            </w:r>
            <w:proofErr w:type="gramEnd"/>
            <w:r>
              <w:rPr>
                <w:sz w:val="28"/>
                <w:szCs w:val="28"/>
              </w:rPr>
              <w:t xml:space="preserve">  Интеллектуальные игры по химии</w:t>
            </w:r>
          </w:p>
        </w:tc>
        <w:tc>
          <w:tcPr>
            <w:tcW w:w="1080" w:type="dxa"/>
            <w:tcBorders>
              <w:top w:val="single" w:sz="4" w:space="0" w:color="auto"/>
              <w:left w:val="single" w:sz="4" w:space="0" w:color="auto"/>
              <w:bottom w:val="single" w:sz="4" w:space="0" w:color="auto"/>
              <w:right w:val="single" w:sz="4" w:space="0" w:color="auto"/>
            </w:tcBorders>
          </w:tcPr>
          <w:p w:rsidR="00E71613" w:rsidRDefault="00E71613">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2006</w:t>
            </w:r>
          </w:p>
        </w:tc>
      </w:tr>
      <w:tr w:rsidR="00E71613" w:rsidTr="00E71613">
        <w:tc>
          <w:tcPr>
            <w:tcW w:w="825"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5</w:t>
            </w:r>
          </w:p>
        </w:tc>
        <w:tc>
          <w:tcPr>
            <w:tcW w:w="7023" w:type="dxa"/>
            <w:tcBorders>
              <w:top w:val="single" w:sz="4" w:space="0" w:color="auto"/>
              <w:left w:val="single" w:sz="4" w:space="0" w:color="auto"/>
              <w:bottom w:val="single" w:sz="4" w:space="0" w:color="auto"/>
              <w:right w:val="single" w:sz="4" w:space="0" w:color="auto"/>
            </w:tcBorders>
            <w:hideMark/>
          </w:tcPr>
          <w:p w:rsidR="00E71613" w:rsidRDefault="00E71613">
            <w:pPr>
              <w:rPr>
                <w:sz w:val="28"/>
                <w:szCs w:val="28"/>
              </w:rPr>
            </w:pPr>
            <w:r>
              <w:rPr>
                <w:sz w:val="28"/>
                <w:szCs w:val="28"/>
              </w:rPr>
              <w:t>Новошинский И. И. Типы химических задач и способы их решения</w:t>
            </w:r>
          </w:p>
        </w:tc>
        <w:tc>
          <w:tcPr>
            <w:tcW w:w="108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8 - 11</w:t>
            </w: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2006</w:t>
            </w:r>
          </w:p>
        </w:tc>
      </w:tr>
      <w:tr w:rsidR="00E71613" w:rsidTr="00E71613">
        <w:tc>
          <w:tcPr>
            <w:tcW w:w="825" w:type="dxa"/>
            <w:tcBorders>
              <w:top w:val="single" w:sz="4" w:space="0" w:color="auto"/>
              <w:left w:val="single" w:sz="4" w:space="0" w:color="auto"/>
              <w:bottom w:val="single" w:sz="4" w:space="0" w:color="auto"/>
              <w:right w:val="single" w:sz="4" w:space="0" w:color="auto"/>
            </w:tcBorders>
          </w:tcPr>
          <w:p w:rsidR="00E71613" w:rsidRDefault="00E71613">
            <w:pPr>
              <w:jc w:val="center"/>
              <w:rPr>
                <w:sz w:val="28"/>
                <w:szCs w:val="28"/>
              </w:rPr>
            </w:pPr>
          </w:p>
        </w:tc>
        <w:tc>
          <w:tcPr>
            <w:tcW w:w="7023" w:type="dxa"/>
            <w:tcBorders>
              <w:top w:val="single" w:sz="4" w:space="0" w:color="auto"/>
              <w:left w:val="single" w:sz="4" w:space="0" w:color="auto"/>
              <w:bottom w:val="single" w:sz="4" w:space="0" w:color="auto"/>
              <w:right w:val="single" w:sz="4" w:space="0" w:color="auto"/>
            </w:tcBorders>
            <w:hideMark/>
          </w:tcPr>
          <w:p w:rsidR="00E71613" w:rsidRDefault="00E71613">
            <w:pPr>
              <w:rPr>
                <w:sz w:val="28"/>
                <w:szCs w:val="28"/>
              </w:rPr>
            </w:pPr>
            <w:r>
              <w:rPr>
                <w:sz w:val="28"/>
                <w:szCs w:val="28"/>
              </w:rPr>
              <w:t>И. А. Леенсон 100 вопросов и ответов по химии</w:t>
            </w:r>
          </w:p>
        </w:tc>
        <w:tc>
          <w:tcPr>
            <w:tcW w:w="1080" w:type="dxa"/>
            <w:tcBorders>
              <w:top w:val="single" w:sz="4" w:space="0" w:color="auto"/>
              <w:left w:val="single" w:sz="4" w:space="0" w:color="auto"/>
              <w:bottom w:val="single" w:sz="4" w:space="0" w:color="auto"/>
              <w:right w:val="single" w:sz="4" w:space="0" w:color="auto"/>
            </w:tcBorders>
          </w:tcPr>
          <w:p w:rsidR="00E71613" w:rsidRDefault="00E71613">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2002</w:t>
            </w:r>
          </w:p>
        </w:tc>
      </w:tr>
      <w:tr w:rsidR="00E71613" w:rsidTr="00E71613">
        <w:tc>
          <w:tcPr>
            <w:tcW w:w="825" w:type="dxa"/>
            <w:tcBorders>
              <w:top w:val="single" w:sz="4" w:space="0" w:color="auto"/>
              <w:left w:val="single" w:sz="4" w:space="0" w:color="auto"/>
              <w:bottom w:val="single" w:sz="4" w:space="0" w:color="auto"/>
              <w:right w:val="single" w:sz="4" w:space="0" w:color="auto"/>
            </w:tcBorders>
          </w:tcPr>
          <w:p w:rsidR="00E71613" w:rsidRDefault="00E71613">
            <w:pPr>
              <w:jc w:val="center"/>
              <w:rPr>
                <w:sz w:val="28"/>
                <w:szCs w:val="28"/>
              </w:rPr>
            </w:pPr>
          </w:p>
        </w:tc>
        <w:tc>
          <w:tcPr>
            <w:tcW w:w="7023" w:type="dxa"/>
            <w:tcBorders>
              <w:top w:val="single" w:sz="4" w:space="0" w:color="auto"/>
              <w:left w:val="single" w:sz="4" w:space="0" w:color="auto"/>
              <w:bottom w:val="single" w:sz="4" w:space="0" w:color="auto"/>
              <w:right w:val="single" w:sz="4" w:space="0" w:color="auto"/>
            </w:tcBorders>
            <w:hideMark/>
          </w:tcPr>
          <w:p w:rsidR="00E71613" w:rsidRDefault="00E71613">
            <w:pPr>
              <w:rPr>
                <w:sz w:val="28"/>
                <w:szCs w:val="28"/>
              </w:rPr>
            </w:pPr>
            <w:r>
              <w:rPr>
                <w:sz w:val="28"/>
                <w:szCs w:val="28"/>
              </w:rPr>
              <w:t>Н. Н. Гара Настольная книга учителя химии</w:t>
            </w:r>
          </w:p>
        </w:tc>
        <w:tc>
          <w:tcPr>
            <w:tcW w:w="1080" w:type="dxa"/>
            <w:tcBorders>
              <w:top w:val="single" w:sz="4" w:space="0" w:color="auto"/>
              <w:left w:val="single" w:sz="4" w:space="0" w:color="auto"/>
              <w:bottom w:val="single" w:sz="4" w:space="0" w:color="auto"/>
              <w:right w:val="single" w:sz="4" w:space="0" w:color="auto"/>
            </w:tcBorders>
          </w:tcPr>
          <w:p w:rsidR="00E71613" w:rsidRDefault="00E71613">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2002</w:t>
            </w:r>
          </w:p>
        </w:tc>
      </w:tr>
    </w:tbl>
    <w:p w:rsidR="00E71613" w:rsidRDefault="00E71613" w:rsidP="00E71613">
      <w:pPr>
        <w:rPr>
          <w:sz w:val="28"/>
          <w:szCs w:val="28"/>
        </w:rPr>
      </w:pPr>
    </w:p>
    <w:p w:rsidR="00E71613" w:rsidRDefault="00E71613" w:rsidP="00E71613">
      <w:pPr>
        <w:numPr>
          <w:ilvl w:val="0"/>
          <w:numId w:val="50"/>
        </w:numPr>
        <w:spacing w:after="0" w:line="240" w:lineRule="auto"/>
        <w:jc w:val="both"/>
        <w:rPr>
          <w:b/>
          <w:sz w:val="28"/>
          <w:szCs w:val="28"/>
        </w:rPr>
      </w:pPr>
      <w:r>
        <w:rPr>
          <w:b/>
          <w:sz w:val="28"/>
          <w:szCs w:val="28"/>
        </w:rPr>
        <w:t>Дополнительная литература для учащихся:</w:t>
      </w:r>
    </w:p>
    <w:p w:rsidR="00E71613" w:rsidRDefault="00E71613" w:rsidP="00E71613">
      <w:pPr>
        <w:ind w:firstLine="720"/>
        <w:jc w:val="both"/>
        <w:rPr>
          <w:b/>
          <w:sz w:val="28"/>
          <w:szCs w:val="28"/>
        </w:rPr>
      </w:pP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4"/>
        <w:gridCol w:w="7021"/>
        <w:gridCol w:w="1080"/>
        <w:gridCol w:w="1260"/>
      </w:tblGrid>
      <w:tr w:rsidR="00E71613" w:rsidTr="00E71613">
        <w:tc>
          <w:tcPr>
            <w:tcW w:w="825" w:type="dxa"/>
            <w:tcBorders>
              <w:top w:val="single" w:sz="4" w:space="0" w:color="auto"/>
              <w:left w:val="single" w:sz="4" w:space="0" w:color="auto"/>
              <w:bottom w:val="single" w:sz="4" w:space="0" w:color="auto"/>
              <w:right w:val="single" w:sz="4" w:space="0" w:color="auto"/>
            </w:tcBorders>
          </w:tcPr>
          <w:p w:rsidR="00E71613" w:rsidRDefault="00E71613">
            <w:pPr>
              <w:rPr>
                <w:b/>
                <w:sz w:val="28"/>
                <w:szCs w:val="28"/>
              </w:rPr>
            </w:pPr>
          </w:p>
        </w:tc>
        <w:tc>
          <w:tcPr>
            <w:tcW w:w="7023"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b/>
                <w:sz w:val="28"/>
                <w:szCs w:val="28"/>
              </w:rPr>
            </w:pPr>
            <w:r>
              <w:rPr>
                <w:b/>
                <w:sz w:val="28"/>
                <w:szCs w:val="28"/>
              </w:rPr>
              <w:t>Автор, название</w:t>
            </w:r>
          </w:p>
        </w:tc>
        <w:tc>
          <w:tcPr>
            <w:tcW w:w="108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b/>
                <w:sz w:val="28"/>
                <w:szCs w:val="28"/>
              </w:rPr>
            </w:pPr>
            <w:r>
              <w:rPr>
                <w:b/>
                <w:sz w:val="28"/>
                <w:szCs w:val="28"/>
              </w:rPr>
              <w:t>Класс</w:t>
            </w: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b/>
                <w:sz w:val="28"/>
                <w:szCs w:val="28"/>
              </w:rPr>
            </w:pPr>
            <w:r>
              <w:rPr>
                <w:b/>
                <w:sz w:val="28"/>
                <w:szCs w:val="28"/>
              </w:rPr>
              <w:t>Год издания</w:t>
            </w:r>
          </w:p>
        </w:tc>
      </w:tr>
      <w:tr w:rsidR="00E71613" w:rsidTr="00E71613">
        <w:tc>
          <w:tcPr>
            <w:tcW w:w="825"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1</w:t>
            </w:r>
          </w:p>
        </w:tc>
        <w:tc>
          <w:tcPr>
            <w:tcW w:w="7023" w:type="dxa"/>
            <w:tcBorders>
              <w:top w:val="single" w:sz="4" w:space="0" w:color="auto"/>
              <w:left w:val="single" w:sz="4" w:space="0" w:color="auto"/>
              <w:bottom w:val="single" w:sz="4" w:space="0" w:color="auto"/>
              <w:right w:val="single" w:sz="4" w:space="0" w:color="auto"/>
            </w:tcBorders>
            <w:hideMark/>
          </w:tcPr>
          <w:p w:rsidR="00E71613" w:rsidRDefault="00E71613">
            <w:pPr>
              <w:rPr>
                <w:sz w:val="28"/>
                <w:szCs w:val="28"/>
              </w:rPr>
            </w:pPr>
            <w:r>
              <w:rPr>
                <w:sz w:val="28"/>
                <w:szCs w:val="28"/>
              </w:rPr>
              <w:t xml:space="preserve">С. М. </w:t>
            </w:r>
            <w:proofErr w:type="gramStart"/>
            <w:r>
              <w:rPr>
                <w:sz w:val="28"/>
                <w:szCs w:val="28"/>
              </w:rPr>
              <w:t>Курганский</w:t>
            </w:r>
            <w:proofErr w:type="gramEnd"/>
            <w:r>
              <w:rPr>
                <w:sz w:val="28"/>
                <w:szCs w:val="28"/>
              </w:rPr>
              <w:t xml:space="preserve"> Внеклассная работа по химии </w:t>
            </w:r>
          </w:p>
        </w:tc>
        <w:tc>
          <w:tcPr>
            <w:tcW w:w="1080" w:type="dxa"/>
            <w:tcBorders>
              <w:top w:val="single" w:sz="4" w:space="0" w:color="auto"/>
              <w:left w:val="single" w:sz="4" w:space="0" w:color="auto"/>
              <w:bottom w:val="single" w:sz="4" w:space="0" w:color="auto"/>
              <w:right w:val="single" w:sz="4" w:space="0" w:color="auto"/>
            </w:tcBorders>
          </w:tcPr>
          <w:p w:rsidR="00E71613" w:rsidRDefault="00E71613">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2006</w:t>
            </w:r>
          </w:p>
        </w:tc>
      </w:tr>
      <w:tr w:rsidR="00E71613" w:rsidTr="00E71613">
        <w:tc>
          <w:tcPr>
            <w:tcW w:w="825"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2</w:t>
            </w:r>
          </w:p>
        </w:tc>
        <w:tc>
          <w:tcPr>
            <w:tcW w:w="7023" w:type="dxa"/>
            <w:tcBorders>
              <w:top w:val="single" w:sz="4" w:space="0" w:color="auto"/>
              <w:left w:val="single" w:sz="4" w:space="0" w:color="auto"/>
              <w:bottom w:val="single" w:sz="4" w:space="0" w:color="auto"/>
              <w:right w:val="single" w:sz="4" w:space="0" w:color="auto"/>
            </w:tcBorders>
            <w:hideMark/>
          </w:tcPr>
          <w:p w:rsidR="00E71613" w:rsidRDefault="00E71613">
            <w:pPr>
              <w:rPr>
                <w:sz w:val="28"/>
                <w:szCs w:val="28"/>
              </w:rPr>
            </w:pPr>
            <w:r>
              <w:rPr>
                <w:sz w:val="28"/>
                <w:szCs w:val="28"/>
              </w:rPr>
              <w:t xml:space="preserve">С. М. </w:t>
            </w:r>
            <w:proofErr w:type="gramStart"/>
            <w:r>
              <w:rPr>
                <w:sz w:val="28"/>
                <w:szCs w:val="28"/>
              </w:rPr>
              <w:t>Курганский</w:t>
            </w:r>
            <w:proofErr w:type="gramEnd"/>
            <w:r>
              <w:rPr>
                <w:sz w:val="28"/>
                <w:szCs w:val="28"/>
              </w:rPr>
              <w:t xml:space="preserve">  Интеллектуальные игры по химии</w:t>
            </w:r>
          </w:p>
        </w:tc>
        <w:tc>
          <w:tcPr>
            <w:tcW w:w="1080" w:type="dxa"/>
            <w:tcBorders>
              <w:top w:val="single" w:sz="4" w:space="0" w:color="auto"/>
              <w:left w:val="single" w:sz="4" w:space="0" w:color="auto"/>
              <w:bottom w:val="single" w:sz="4" w:space="0" w:color="auto"/>
              <w:right w:val="single" w:sz="4" w:space="0" w:color="auto"/>
            </w:tcBorders>
          </w:tcPr>
          <w:p w:rsidR="00E71613" w:rsidRDefault="00E71613">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2006</w:t>
            </w:r>
          </w:p>
        </w:tc>
      </w:tr>
      <w:tr w:rsidR="00E71613" w:rsidTr="00E71613">
        <w:tc>
          <w:tcPr>
            <w:tcW w:w="825"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3</w:t>
            </w:r>
          </w:p>
        </w:tc>
        <w:tc>
          <w:tcPr>
            <w:tcW w:w="7023" w:type="dxa"/>
            <w:tcBorders>
              <w:top w:val="single" w:sz="4" w:space="0" w:color="auto"/>
              <w:left w:val="single" w:sz="4" w:space="0" w:color="auto"/>
              <w:bottom w:val="single" w:sz="4" w:space="0" w:color="auto"/>
              <w:right w:val="single" w:sz="4" w:space="0" w:color="auto"/>
            </w:tcBorders>
            <w:hideMark/>
          </w:tcPr>
          <w:p w:rsidR="00E71613" w:rsidRDefault="00E71613">
            <w:pPr>
              <w:rPr>
                <w:sz w:val="28"/>
                <w:szCs w:val="28"/>
              </w:rPr>
            </w:pPr>
            <w:r>
              <w:rPr>
                <w:sz w:val="28"/>
                <w:szCs w:val="28"/>
              </w:rPr>
              <w:t>Я познаю мир. Химия. Энциклопедия</w:t>
            </w:r>
          </w:p>
        </w:tc>
        <w:tc>
          <w:tcPr>
            <w:tcW w:w="1080" w:type="dxa"/>
            <w:tcBorders>
              <w:top w:val="single" w:sz="4" w:space="0" w:color="auto"/>
              <w:left w:val="single" w:sz="4" w:space="0" w:color="auto"/>
              <w:bottom w:val="single" w:sz="4" w:space="0" w:color="auto"/>
              <w:right w:val="single" w:sz="4" w:space="0" w:color="auto"/>
            </w:tcBorders>
          </w:tcPr>
          <w:p w:rsidR="00E71613" w:rsidRDefault="00E71613">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1999</w:t>
            </w:r>
          </w:p>
        </w:tc>
      </w:tr>
      <w:tr w:rsidR="00E71613" w:rsidTr="00E71613">
        <w:tc>
          <w:tcPr>
            <w:tcW w:w="825"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4</w:t>
            </w:r>
          </w:p>
        </w:tc>
        <w:tc>
          <w:tcPr>
            <w:tcW w:w="7023" w:type="dxa"/>
            <w:tcBorders>
              <w:top w:val="single" w:sz="4" w:space="0" w:color="auto"/>
              <w:left w:val="single" w:sz="4" w:space="0" w:color="auto"/>
              <w:bottom w:val="single" w:sz="4" w:space="0" w:color="auto"/>
              <w:right w:val="single" w:sz="4" w:space="0" w:color="auto"/>
            </w:tcBorders>
            <w:hideMark/>
          </w:tcPr>
          <w:p w:rsidR="00E71613" w:rsidRDefault="00E71613">
            <w:pPr>
              <w:rPr>
                <w:sz w:val="28"/>
                <w:szCs w:val="28"/>
              </w:rPr>
            </w:pPr>
            <w:r>
              <w:rPr>
                <w:sz w:val="28"/>
                <w:szCs w:val="28"/>
              </w:rPr>
              <w:t xml:space="preserve">ЕГЭ 2006 </w:t>
            </w:r>
            <w:proofErr w:type="gramStart"/>
            <w:r>
              <w:rPr>
                <w:sz w:val="28"/>
                <w:szCs w:val="28"/>
              </w:rPr>
              <w:t>Учебно тренировочный</w:t>
            </w:r>
            <w:proofErr w:type="gramEnd"/>
            <w:r>
              <w:rPr>
                <w:sz w:val="28"/>
                <w:szCs w:val="28"/>
              </w:rPr>
              <w:t xml:space="preserve"> материал</w:t>
            </w:r>
          </w:p>
        </w:tc>
        <w:tc>
          <w:tcPr>
            <w:tcW w:w="1080" w:type="dxa"/>
            <w:tcBorders>
              <w:top w:val="single" w:sz="4" w:space="0" w:color="auto"/>
              <w:left w:val="single" w:sz="4" w:space="0" w:color="auto"/>
              <w:bottom w:val="single" w:sz="4" w:space="0" w:color="auto"/>
              <w:right w:val="single" w:sz="4" w:space="0" w:color="auto"/>
            </w:tcBorders>
          </w:tcPr>
          <w:p w:rsidR="00E71613" w:rsidRDefault="00E71613">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2006</w:t>
            </w:r>
          </w:p>
        </w:tc>
      </w:tr>
      <w:tr w:rsidR="00E71613" w:rsidTr="00E71613">
        <w:tc>
          <w:tcPr>
            <w:tcW w:w="825"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lastRenderedPageBreak/>
              <w:t>5</w:t>
            </w:r>
          </w:p>
        </w:tc>
        <w:tc>
          <w:tcPr>
            <w:tcW w:w="7023" w:type="dxa"/>
            <w:tcBorders>
              <w:top w:val="single" w:sz="4" w:space="0" w:color="auto"/>
              <w:left w:val="single" w:sz="4" w:space="0" w:color="auto"/>
              <w:bottom w:val="single" w:sz="4" w:space="0" w:color="auto"/>
              <w:right w:val="single" w:sz="4" w:space="0" w:color="auto"/>
            </w:tcBorders>
            <w:hideMark/>
          </w:tcPr>
          <w:p w:rsidR="00E71613" w:rsidRDefault="00E71613">
            <w:pPr>
              <w:rPr>
                <w:sz w:val="28"/>
                <w:szCs w:val="28"/>
              </w:rPr>
            </w:pPr>
            <w:r>
              <w:rPr>
                <w:sz w:val="28"/>
                <w:szCs w:val="28"/>
              </w:rPr>
              <w:t>Новошинский И. И. Типы химических задач и способы их решения</w:t>
            </w:r>
          </w:p>
        </w:tc>
        <w:tc>
          <w:tcPr>
            <w:tcW w:w="108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8 - 11</w:t>
            </w: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2006</w:t>
            </w:r>
          </w:p>
        </w:tc>
      </w:tr>
    </w:tbl>
    <w:p w:rsidR="00E71613" w:rsidRDefault="00E71613" w:rsidP="00E71613">
      <w:pPr>
        <w:jc w:val="both"/>
        <w:rPr>
          <w:b/>
          <w:bCs/>
          <w:sz w:val="28"/>
          <w:szCs w:val="28"/>
          <w:u w:val="single"/>
          <w:shd w:val="clear" w:color="auto" w:fill="F4F4F4"/>
        </w:rPr>
      </w:pPr>
    </w:p>
    <w:p w:rsidR="00E71613" w:rsidRDefault="00E71613" w:rsidP="00E71613">
      <w:pPr>
        <w:jc w:val="both"/>
        <w:rPr>
          <w:b/>
          <w:sz w:val="28"/>
          <w:szCs w:val="28"/>
        </w:rPr>
      </w:pPr>
      <w:r>
        <w:rPr>
          <w:b/>
          <w:sz w:val="28"/>
          <w:szCs w:val="28"/>
        </w:rPr>
        <w:t xml:space="preserve">   3. Дидактическое обеспечение учебного процесса наряду с учебной литературой включает:</w:t>
      </w:r>
    </w:p>
    <w:p w:rsidR="00E71613" w:rsidRDefault="00E71613" w:rsidP="00E71613">
      <w:pPr>
        <w:ind w:firstLine="720"/>
        <w:jc w:val="both"/>
        <w:rPr>
          <w:sz w:val="28"/>
          <w:szCs w:val="28"/>
        </w:rPr>
      </w:pPr>
      <w:r>
        <w:rPr>
          <w:sz w:val="28"/>
          <w:szCs w:val="28"/>
        </w:rPr>
        <w:t>- учебные материалы иллюстративного характера (опорные конспекты, схемы, таблицы, диаграммы, модели и др.);</w:t>
      </w:r>
    </w:p>
    <w:p w:rsidR="00E71613" w:rsidRDefault="00E71613" w:rsidP="00E71613">
      <w:pPr>
        <w:ind w:firstLine="720"/>
        <w:jc w:val="both"/>
        <w:rPr>
          <w:sz w:val="28"/>
          <w:szCs w:val="28"/>
        </w:rPr>
      </w:pPr>
      <w:r>
        <w:rPr>
          <w:sz w:val="28"/>
          <w:szCs w:val="28"/>
        </w:rPr>
        <w:t>- учебные материалы инструктивного характера (инструкции по организации практической работы учащихся</w:t>
      </w:r>
      <w:proofErr w:type="gramStart"/>
      <w:r>
        <w:rPr>
          <w:sz w:val="28"/>
          <w:szCs w:val="28"/>
        </w:rPr>
        <w:t>,)</w:t>
      </w:r>
      <w:proofErr w:type="gramEnd"/>
    </w:p>
    <w:p w:rsidR="00E71613" w:rsidRDefault="00E71613" w:rsidP="00E71613">
      <w:pPr>
        <w:ind w:firstLine="720"/>
        <w:jc w:val="both"/>
        <w:rPr>
          <w:sz w:val="28"/>
          <w:szCs w:val="28"/>
        </w:rPr>
      </w:pPr>
      <w:r>
        <w:rPr>
          <w:sz w:val="28"/>
          <w:szCs w:val="28"/>
        </w:rPr>
        <w:t>- инструментарий диагностики уровня обученности учащихся (средства текущего, тематического и итогового контроля усвоения учащимися содержания химического образования);</w:t>
      </w:r>
    </w:p>
    <w:p w:rsidR="00E71613" w:rsidRDefault="00E71613" w:rsidP="00E71613">
      <w:pPr>
        <w:ind w:firstLine="720"/>
        <w:jc w:val="both"/>
        <w:rPr>
          <w:sz w:val="28"/>
          <w:szCs w:val="28"/>
        </w:rPr>
      </w:pPr>
      <w:r>
        <w:rPr>
          <w:sz w:val="28"/>
          <w:szCs w:val="28"/>
        </w:rPr>
        <w:t>- варианты разноуровневых и творческих домашних заданий;</w:t>
      </w:r>
    </w:p>
    <w:p w:rsidR="00E71613" w:rsidRDefault="00E71613" w:rsidP="00E71613">
      <w:pPr>
        <w:ind w:firstLine="720"/>
        <w:jc w:val="both"/>
        <w:rPr>
          <w:sz w:val="28"/>
          <w:szCs w:val="28"/>
        </w:rPr>
      </w:pPr>
      <w:r>
        <w:rPr>
          <w:sz w:val="28"/>
          <w:szCs w:val="28"/>
        </w:rPr>
        <w:t>- материалы внеклассной и научно-исследовательской работы по предмету.</w:t>
      </w:r>
    </w:p>
    <w:p w:rsidR="00E71613" w:rsidRDefault="00E71613" w:rsidP="00E71613">
      <w:pPr>
        <w:jc w:val="center"/>
        <w:rPr>
          <w:b/>
          <w:sz w:val="28"/>
          <w:szCs w:val="28"/>
        </w:rPr>
      </w:pPr>
    </w:p>
    <w:p w:rsidR="00E71613" w:rsidRDefault="00E71613" w:rsidP="00E71613">
      <w:pPr>
        <w:jc w:val="center"/>
        <w:rPr>
          <w:b/>
          <w:sz w:val="28"/>
          <w:szCs w:val="28"/>
        </w:rPr>
      </w:pPr>
    </w:p>
    <w:p w:rsidR="00E71613" w:rsidRDefault="00E71613" w:rsidP="00E71613">
      <w:pPr>
        <w:jc w:val="center"/>
        <w:rPr>
          <w:b/>
          <w:sz w:val="28"/>
          <w:szCs w:val="28"/>
        </w:rPr>
      </w:pPr>
    </w:p>
    <w:p w:rsidR="00E71613" w:rsidRDefault="00E71613" w:rsidP="00E71613">
      <w:pPr>
        <w:jc w:val="center"/>
        <w:rPr>
          <w:b/>
          <w:sz w:val="28"/>
          <w:szCs w:val="28"/>
        </w:rPr>
      </w:pPr>
    </w:p>
    <w:p w:rsidR="00E71613" w:rsidRDefault="00E71613" w:rsidP="00E71613">
      <w:pPr>
        <w:jc w:val="center"/>
        <w:rPr>
          <w:b/>
          <w:sz w:val="28"/>
          <w:szCs w:val="28"/>
        </w:rPr>
      </w:pP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4"/>
        <w:gridCol w:w="7021"/>
        <w:gridCol w:w="1080"/>
        <w:gridCol w:w="1260"/>
      </w:tblGrid>
      <w:tr w:rsidR="00E71613" w:rsidTr="00E71613">
        <w:tc>
          <w:tcPr>
            <w:tcW w:w="10185" w:type="dxa"/>
            <w:gridSpan w:val="4"/>
            <w:tcBorders>
              <w:top w:val="single" w:sz="4" w:space="0" w:color="auto"/>
              <w:left w:val="single" w:sz="4" w:space="0" w:color="auto"/>
              <w:bottom w:val="single" w:sz="4" w:space="0" w:color="auto"/>
              <w:right w:val="single" w:sz="4" w:space="0" w:color="auto"/>
            </w:tcBorders>
          </w:tcPr>
          <w:p w:rsidR="00E71613" w:rsidRDefault="00E71613">
            <w:pPr>
              <w:jc w:val="center"/>
              <w:rPr>
                <w:b/>
                <w:sz w:val="28"/>
                <w:szCs w:val="28"/>
              </w:rPr>
            </w:pPr>
          </w:p>
          <w:p w:rsidR="00E71613" w:rsidRDefault="00E71613">
            <w:pPr>
              <w:jc w:val="center"/>
              <w:rPr>
                <w:sz w:val="28"/>
                <w:szCs w:val="28"/>
              </w:rPr>
            </w:pPr>
            <w:r>
              <w:rPr>
                <w:sz w:val="28"/>
                <w:szCs w:val="28"/>
              </w:rPr>
              <w:lastRenderedPageBreak/>
              <w:t>Учебно-методическая, справочная литература.</w:t>
            </w:r>
          </w:p>
        </w:tc>
      </w:tr>
      <w:tr w:rsidR="00E71613" w:rsidTr="00E71613">
        <w:tc>
          <w:tcPr>
            <w:tcW w:w="824" w:type="dxa"/>
            <w:tcBorders>
              <w:top w:val="single" w:sz="4" w:space="0" w:color="auto"/>
              <w:left w:val="single" w:sz="4" w:space="0" w:color="auto"/>
              <w:bottom w:val="single" w:sz="4" w:space="0" w:color="auto"/>
              <w:right w:val="single" w:sz="4" w:space="0" w:color="auto"/>
            </w:tcBorders>
          </w:tcPr>
          <w:p w:rsidR="00E71613" w:rsidRDefault="00E71613">
            <w:pPr>
              <w:rPr>
                <w:b/>
                <w:sz w:val="28"/>
                <w:szCs w:val="28"/>
              </w:rPr>
            </w:pPr>
          </w:p>
        </w:tc>
        <w:tc>
          <w:tcPr>
            <w:tcW w:w="7021"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b/>
                <w:sz w:val="28"/>
                <w:szCs w:val="28"/>
              </w:rPr>
            </w:pPr>
            <w:r>
              <w:rPr>
                <w:b/>
                <w:sz w:val="28"/>
                <w:szCs w:val="28"/>
              </w:rPr>
              <w:t>Автор, название</w:t>
            </w:r>
          </w:p>
        </w:tc>
        <w:tc>
          <w:tcPr>
            <w:tcW w:w="108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b/>
                <w:sz w:val="28"/>
                <w:szCs w:val="28"/>
              </w:rPr>
            </w:pPr>
            <w:r>
              <w:rPr>
                <w:b/>
                <w:sz w:val="28"/>
                <w:szCs w:val="28"/>
              </w:rPr>
              <w:t>Класс</w:t>
            </w: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b/>
                <w:sz w:val="28"/>
                <w:szCs w:val="28"/>
              </w:rPr>
            </w:pPr>
            <w:r>
              <w:rPr>
                <w:b/>
                <w:sz w:val="28"/>
                <w:szCs w:val="28"/>
              </w:rPr>
              <w:t>Год издания</w:t>
            </w:r>
          </w:p>
        </w:tc>
      </w:tr>
      <w:tr w:rsidR="00E71613" w:rsidTr="00E71613">
        <w:tc>
          <w:tcPr>
            <w:tcW w:w="824"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1</w:t>
            </w:r>
          </w:p>
        </w:tc>
        <w:tc>
          <w:tcPr>
            <w:tcW w:w="7021" w:type="dxa"/>
            <w:tcBorders>
              <w:top w:val="single" w:sz="4" w:space="0" w:color="auto"/>
              <w:left w:val="single" w:sz="4" w:space="0" w:color="auto"/>
              <w:bottom w:val="single" w:sz="4" w:space="0" w:color="auto"/>
              <w:right w:val="single" w:sz="4" w:space="0" w:color="auto"/>
            </w:tcBorders>
            <w:hideMark/>
          </w:tcPr>
          <w:p w:rsidR="00E71613" w:rsidRDefault="00E71613">
            <w:pPr>
              <w:rPr>
                <w:sz w:val="28"/>
                <w:szCs w:val="28"/>
              </w:rPr>
            </w:pPr>
            <w:r>
              <w:rPr>
                <w:sz w:val="28"/>
                <w:szCs w:val="28"/>
              </w:rPr>
              <w:t>Химия в таблицах</w:t>
            </w:r>
          </w:p>
        </w:tc>
        <w:tc>
          <w:tcPr>
            <w:tcW w:w="108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8-11</w:t>
            </w: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1999</w:t>
            </w:r>
          </w:p>
        </w:tc>
      </w:tr>
      <w:tr w:rsidR="00E71613" w:rsidTr="00E71613">
        <w:tc>
          <w:tcPr>
            <w:tcW w:w="824"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2</w:t>
            </w:r>
          </w:p>
        </w:tc>
        <w:tc>
          <w:tcPr>
            <w:tcW w:w="7021" w:type="dxa"/>
            <w:tcBorders>
              <w:top w:val="single" w:sz="4" w:space="0" w:color="auto"/>
              <w:left w:val="single" w:sz="4" w:space="0" w:color="auto"/>
              <w:bottom w:val="single" w:sz="4" w:space="0" w:color="auto"/>
              <w:right w:val="single" w:sz="4" w:space="0" w:color="auto"/>
            </w:tcBorders>
            <w:hideMark/>
          </w:tcPr>
          <w:p w:rsidR="00E71613" w:rsidRDefault="00E71613">
            <w:pPr>
              <w:rPr>
                <w:sz w:val="28"/>
                <w:szCs w:val="28"/>
              </w:rPr>
            </w:pPr>
            <w:r>
              <w:rPr>
                <w:sz w:val="28"/>
                <w:szCs w:val="28"/>
              </w:rPr>
              <w:t>Черткова И. Н.  Обучение химии в 10 классе, часть 1,2</w:t>
            </w:r>
          </w:p>
        </w:tc>
        <w:tc>
          <w:tcPr>
            <w:tcW w:w="108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10</w:t>
            </w: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1992</w:t>
            </w:r>
          </w:p>
        </w:tc>
      </w:tr>
      <w:tr w:rsidR="00E71613" w:rsidTr="00E71613">
        <w:tc>
          <w:tcPr>
            <w:tcW w:w="824"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3</w:t>
            </w:r>
          </w:p>
        </w:tc>
        <w:tc>
          <w:tcPr>
            <w:tcW w:w="7021" w:type="dxa"/>
            <w:tcBorders>
              <w:top w:val="single" w:sz="4" w:space="0" w:color="auto"/>
              <w:left w:val="single" w:sz="4" w:space="0" w:color="auto"/>
              <w:bottom w:val="single" w:sz="4" w:space="0" w:color="auto"/>
              <w:right w:val="single" w:sz="4" w:space="0" w:color="auto"/>
            </w:tcBorders>
            <w:hideMark/>
          </w:tcPr>
          <w:p w:rsidR="00E71613" w:rsidRDefault="00E71613">
            <w:pPr>
              <w:rPr>
                <w:sz w:val="28"/>
                <w:szCs w:val="28"/>
              </w:rPr>
            </w:pPr>
            <w:r>
              <w:rPr>
                <w:sz w:val="28"/>
                <w:szCs w:val="28"/>
              </w:rPr>
              <w:t>Еремин В. В.  Химия в формулах</w:t>
            </w:r>
          </w:p>
        </w:tc>
        <w:tc>
          <w:tcPr>
            <w:tcW w:w="108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8-11</w:t>
            </w: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1998</w:t>
            </w:r>
          </w:p>
        </w:tc>
      </w:tr>
      <w:tr w:rsidR="00E71613" w:rsidTr="00E71613">
        <w:tc>
          <w:tcPr>
            <w:tcW w:w="824"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4</w:t>
            </w:r>
          </w:p>
        </w:tc>
        <w:tc>
          <w:tcPr>
            <w:tcW w:w="7021" w:type="dxa"/>
            <w:tcBorders>
              <w:top w:val="single" w:sz="4" w:space="0" w:color="auto"/>
              <w:left w:val="single" w:sz="4" w:space="0" w:color="auto"/>
              <w:bottom w:val="single" w:sz="4" w:space="0" w:color="auto"/>
              <w:right w:val="single" w:sz="4" w:space="0" w:color="auto"/>
            </w:tcBorders>
            <w:hideMark/>
          </w:tcPr>
          <w:p w:rsidR="00E71613" w:rsidRDefault="00E71613">
            <w:pPr>
              <w:rPr>
                <w:sz w:val="28"/>
                <w:szCs w:val="28"/>
              </w:rPr>
            </w:pPr>
            <w:r>
              <w:rPr>
                <w:sz w:val="28"/>
                <w:szCs w:val="28"/>
              </w:rPr>
              <w:t xml:space="preserve">Брейгер Л. М.  Тематическое планирование </w:t>
            </w:r>
          </w:p>
        </w:tc>
        <w:tc>
          <w:tcPr>
            <w:tcW w:w="108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8-11</w:t>
            </w: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2001</w:t>
            </w:r>
          </w:p>
        </w:tc>
      </w:tr>
      <w:tr w:rsidR="00E71613" w:rsidTr="00E71613">
        <w:tc>
          <w:tcPr>
            <w:tcW w:w="824"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5</w:t>
            </w:r>
          </w:p>
        </w:tc>
        <w:tc>
          <w:tcPr>
            <w:tcW w:w="7021" w:type="dxa"/>
            <w:tcBorders>
              <w:top w:val="single" w:sz="4" w:space="0" w:color="auto"/>
              <w:left w:val="single" w:sz="4" w:space="0" w:color="auto"/>
              <w:bottom w:val="single" w:sz="4" w:space="0" w:color="auto"/>
              <w:right w:val="single" w:sz="4" w:space="0" w:color="auto"/>
            </w:tcBorders>
            <w:hideMark/>
          </w:tcPr>
          <w:p w:rsidR="00E71613" w:rsidRDefault="00E71613">
            <w:pPr>
              <w:rPr>
                <w:sz w:val="28"/>
                <w:szCs w:val="28"/>
              </w:rPr>
            </w:pPr>
            <w:r>
              <w:rPr>
                <w:sz w:val="28"/>
                <w:szCs w:val="28"/>
              </w:rPr>
              <w:t>Брейгер Л. М. Поурочные планы</w:t>
            </w:r>
          </w:p>
        </w:tc>
        <w:tc>
          <w:tcPr>
            <w:tcW w:w="108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10</w:t>
            </w: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1997</w:t>
            </w:r>
          </w:p>
        </w:tc>
      </w:tr>
      <w:tr w:rsidR="00E71613" w:rsidTr="00E71613">
        <w:tc>
          <w:tcPr>
            <w:tcW w:w="824"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6</w:t>
            </w:r>
          </w:p>
        </w:tc>
        <w:tc>
          <w:tcPr>
            <w:tcW w:w="7021" w:type="dxa"/>
            <w:tcBorders>
              <w:top w:val="single" w:sz="4" w:space="0" w:color="auto"/>
              <w:left w:val="single" w:sz="4" w:space="0" w:color="auto"/>
              <w:bottom w:val="single" w:sz="4" w:space="0" w:color="auto"/>
              <w:right w:val="single" w:sz="4" w:space="0" w:color="auto"/>
            </w:tcBorders>
            <w:hideMark/>
          </w:tcPr>
          <w:p w:rsidR="00E71613" w:rsidRDefault="00E71613">
            <w:pPr>
              <w:rPr>
                <w:sz w:val="28"/>
                <w:szCs w:val="28"/>
              </w:rPr>
            </w:pPr>
            <w:r>
              <w:rPr>
                <w:sz w:val="28"/>
                <w:szCs w:val="28"/>
              </w:rPr>
              <w:t>Корощенко А. С.  Изучение общеобразовательного курса органической химии</w:t>
            </w:r>
          </w:p>
        </w:tc>
        <w:tc>
          <w:tcPr>
            <w:tcW w:w="108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10,11</w:t>
            </w: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2001</w:t>
            </w:r>
          </w:p>
        </w:tc>
      </w:tr>
      <w:tr w:rsidR="00E71613" w:rsidTr="00E71613">
        <w:tc>
          <w:tcPr>
            <w:tcW w:w="824"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7</w:t>
            </w:r>
          </w:p>
        </w:tc>
        <w:tc>
          <w:tcPr>
            <w:tcW w:w="7021" w:type="dxa"/>
            <w:tcBorders>
              <w:top w:val="single" w:sz="4" w:space="0" w:color="auto"/>
              <w:left w:val="single" w:sz="4" w:space="0" w:color="auto"/>
              <w:bottom w:val="single" w:sz="4" w:space="0" w:color="auto"/>
              <w:right w:val="single" w:sz="4" w:space="0" w:color="auto"/>
            </w:tcBorders>
            <w:hideMark/>
          </w:tcPr>
          <w:p w:rsidR="00E71613" w:rsidRDefault="00E71613">
            <w:pPr>
              <w:rPr>
                <w:sz w:val="28"/>
                <w:szCs w:val="28"/>
              </w:rPr>
            </w:pPr>
            <w:r>
              <w:rPr>
                <w:sz w:val="28"/>
                <w:szCs w:val="28"/>
              </w:rPr>
              <w:t>Габриелян О. С. Планирование ученого материала</w:t>
            </w:r>
          </w:p>
        </w:tc>
        <w:tc>
          <w:tcPr>
            <w:tcW w:w="108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8-11</w:t>
            </w: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2000</w:t>
            </w:r>
          </w:p>
        </w:tc>
      </w:tr>
      <w:tr w:rsidR="00E71613" w:rsidTr="00E71613">
        <w:tc>
          <w:tcPr>
            <w:tcW w:w="824"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8</w:t>
            </w:r>
          </w:p>
        </w:tc>
        <w:tc>
          <w:tcPr>
            <w:tcW w:w="7021" w:type="dxa"/>
            <w:tcBorders>
              <w:top w:val="single" w:sz="4" w:space="0" w:color="auto"/>
              <w:left w:val="single" w:sz="4" w:space="0" w:color="auto"/>
              <w:bottom w:val="single" w:sz="4" w:space="0" w:color="auto"/>
              <w:right w:val="single" w:sz="4" w:space="0" w:color="auto"/>
            </w:tcBorders>
            <w:hideMark/>
          </w:tcPr>
          <w:p w:rsidR="00E71613" w:rsidRDefault="00E71613">
            <w:pPr>
              <w:rPr>
                <w:sz w:val="28"/>
                <w:szCs w:val="28"/>
              </w:rPr>
            </w:pPr>
            <w:r>
              <w:rPr>
                <w:sz w:val="28"/>
                <w:szCs w:val="28"/>
              </w:rPr>
              <w:t>Рудзитис Г. Е. Учебник химии</w:t>
            </w:r>
          </w:p>
        </w:tc>
        <w:tc>
          <w:tcPr>
            <w:tcW w:w="108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8-11</w:t>
            </w: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1999</w:t>
            </w:r>
          </w:p>
        </w:tc>
      </w:tr>
      <w:tr w:rsidR="00E71613" w:rsidTr="00E71613">
        <w:tc>
          <w:tcPr>
            <w:tcW w:w="824"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9</w:t>
            </w:r>
          </w:p>
        </w:tc>
        <w:tc>
          <w:tcPr>
            <w:tcW w:w="7021" w:type="dxa"/>
            <w:tcBorders>
              <w:top w:val="single" w:sz="4" w:space="0" w:color="auto"/>
              <w:left w:val="single" w:sz="4" w:space="0" w:color="auto"/>
              <w:bottom w:val="single" w:sz="4" w:space="0" w:color="auto"/>
              <w:right w:val="single" w:sz="4" w:space="0" w:color="auto"/>
            </w:tcBorders>
            <w:hideMark/>
          </w:tcPr>
          <w:p w:rsidR="00E71613" w:rsidRDefault="00E71613">
            <w:pPr>
              <w:rPr>
                <w:sz w:val="28"/>
                <w:szCs w:val="28"/>
              </w:rPr>
            </w:pPr>
            <w:r>
              <w:rPr>
                <w:sz w:val="28"/>
                <w:szCs w:val="28"/>
              </w:rPr>
              <w:t>Гузей Л. С. Учебник</w:t>
            </w:r>
          </w:p>
        </w:tc>
        <w:tc>
          <w:tcPr>
            <w:tcW w:w="108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8-11</w:t>
            </w: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2001</w:t>
            </w:r>
          </w:p>
        </w:tc>
      </w:tr>
      <w:tr w:rsidR="00E71613" w:rsidTr="00E71613">
        <w:tc>
          <w:tcPr>
            <w:tcW w:w="824"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10</w:t>
            </w:r>
          </w:p>
        </w:tc>
        <w:tc>
          <w:tcPr>
            <w:tcW w:w="7021" w:type="dxa"/>
            <w:tcBorders>
              <w:top w:val="single" w:sz="4" w:space="0" w:color="auto"/>
              <w:left w:val="single" w:sz="4" w:space="0" w:color="auto"/>
              <w:bottom w:val="single" w:sz="4" w:space="0" w:color="auto"/>
              <w:right w:val="single" w:sz="4" w:space="0" w:color="auto"/>
            </w:tcBorders>
            <w:hideMark/>
          </w:tcPr>
          <w:p w:rsidR="00E71613" w:rsidRDefault="00E71613">
            <w:pPr>
              <w:rPr>
                <w:sz w:val="28"/>
                <w:szCs w:val="28"/>
              </w:rPr>
            </w:pPr>
            <w:r>
              <w:rPr>
                <w:sz w:val="28"/>
                <w:szCs w:val="28"/>
              </w:rPr>
              <w:t>Аременко А. И. Учебник</w:t>
            </w:r>
          </w:p>
        </w:tc>
        <w:tc>
          <w:tcPr>
            <w:tcW w:w="108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10-11</w:t>
            </w: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1993</w:t>
            </w:r>
          </w:p>
        </w:tc>
      </w:tr>
      <w:tr w:rsidR="00E71613" w:rsidTr="00E71613">
        <w:tc>
          <w:tcPr>
            <w:tcW w:w="824"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12</w:t>
            </w:r>
          </w:p>
        </w:tc>
        <w:tc>
          <w:tcPr>
            <w:tcW w:w="7021" w:type="dxa"/>
            <w:tcBorders>
              <w:top w:val="single" w:sz="4" w:space="0" w:color="auto"/>
              <w:left w:val="single" w:sz="4" w:space="0" w:color="auto"/>
              <w:bottom w:val="single" w:sz="4" w:space="0" w:color="auto"/>
              <w:right w:val="single" w:sz="4" w:space="0" w:color="auto"/>
            </w:tcBorders>
            <w:hideMark/>
          </w:tcPr>
          <w:p w:rsidR="00E71613" w:rsidRDefault="00E71613">
            <w:pPr>
              <w:rPr>
                <w:sz w:val="28"/>
                <w:szCs w:val="28"/>
              </w:rPr>
            </w:pPr>
            <w:r>
              <w:rPr>
                <w:sz w:val="28"/>
                <w:szCs w:val="28"/>
              </w:rPr>
              <w:t xml:space="preserve">Радецкий  Дидактический материал по общей химии </w:t>
            </w:r>
          </w:p>
        </w:tc>
        <w:tc>
          <w:tcPr>
            <w:tcW w:w="108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11</w:t>
            </w: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2000</w:t>
            </w:r>
          </w:p>
        </w:tc>
      </w:tr>
      <w:tr w:rsidR="00E71613" w:rsidTr="00E71613">
        <w:tc>
          <w:tcPr>
            <w:tcW w:w="824"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13</w:t>
            </w:r>
          </w:p>
        </w:tc>
        <w:tc>
          <w:tcPr>
            <w:tcW w:w="7021" w:type="dxa"/>
            <w:tcBorders>
              <w:top w:val="single" w:sz="4" w:space="0" w:color="auto"/>
              <w:left w:val="single" w:sz="4" w:space="0" w:color="auto"/>
              <w:bottom w:val="single" w:sz="4" w:space="0" w:color="auto"/>
              <w:right w:val="single" w:sz="4" w:space="0" w:color="auto"/>
            </w:tcBorders>
            <w:hideMark/>
          </w:tcPr>
          <w:p w:rsidR="00E71613" w:rsidRDefault="00E71613">
            <w:pPr>
              <w:rPr>
                <w:sz w:val="28"/>
                <w:szCs w:val="28"/>
              </w:rPr>
            </w:pPr>
            <w:r>
              <w:rPr>
                <w:sz w:val="28"/>
                <w:szCs w:val="28"/>
              </w:rPr>
              <w:t xml:space="preserve">Гара Н. Н. Контрольные и проверочные работы по химии </w:t>
            </w:r>
          </w:p>
        </w:tc>
        <w:tc>
          <w:tcPr>
            <w:tcW w:w="108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10,11</w:t>
            </w: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1998</w:t>
            </w:r>
          </w:p>
        </w:tc>
      </w:tr>
      <w:tr w:rsidR="00E71613" w:rsidTr="00E71613">
        <w:tc>
          <w:tcPr>
            <w:tcW w:w="824"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lastRenderedPageBreak/>
              <w:t>14</w:t>
            </w:r>
          </w:p>
        </w:tc>
        <w:tc>
          <w:tcPr>
            <w:tcW w:w="7021" w:type="dxa"/>
            <w:tcBorders>
              <w:top w:val="single" w:sz="4" w:space="0" w:color="auto"/>
              <w:left w:val="single" w:sz="4" w:space="0" w:color="auto"/>
              <w:bottom w:val="single" w:sz="4" w:space="0" w:color="auto"/>
              <w:right w:val="single" w:sz="4" w:space="0" w:color="auto"/>
            </w:tcBorders>
            <w:hideMark/>
          </w:tcPr>
          <w:p w:rsidR="00E71613" w:rsidRDefault="00E71613">
            <w:pPr>
              <w:rPr>
                <w:sz w:val="28"/>
                <w:szCs w:val="28"/>
              </w:rPr>
            </w:pPr>
            <w:r>
              <w:rPr>
                <w:sz w:val="28"/>
                <w:szCs w:val="28"/>
              </w:rPr>
              <w:t>Третьякв Ю. Д. Химия – справочные материалы</w:t>
            </w:r>
          </w:p>
        </w:tc>
        <w:tc>
          <w:tcPr>
            <w:tcW w:w="1080" w:type="dxa"/>
            <w:tcBorders>
              <w:top w:val="single" w:sz="4" w:space="0" w:color="auto"/>
              <w:left w:val="single" w:sz="4" w:space="0" w:color="auto"/>
              <w:bottom w:val="single" w:sz="4" w:space="0" w:color="auto"/>
              <w:right w:val="single" w:sz="4" w:space="0" w:color="auto"/>
            </w:tcBorders>
          </w:tcPr>
          <w:p w:rsidR="00E71613" w:rsidRDefault="00E71613">
            <w:pPr>
              <w:rPr>
                <w:sz w:val="28"/>
                <w:szCs w:val="28"/>
              </w:rPr>
            </w:pP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1988</w:t>
            </w:r>
          </w:p>
        </w:tc>
      </w:tr>
      <w:tr w:rsidR="00E71613" w:rsidTr="00E71613">
        <w:tc>
          <w:tcPr>
            <w:tcW w:w="824"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15</w:t>
            </w:r>
          </w:p>
        </w:tc>
        <w:tc>
          <w:tcPr>
            <w:tcW w:w="7021" w:type="dxa"/>
            <w:tcBorders>
              <w:top w:val="single" w:sz="4" w:space="0" w:color="auto"/>
              <w:left w:val="single" w:sz="4" w:space="0" w:color="auto"/>
              <w:bottom w:val="single" w:sz="4" w:space="0" w:color="auto"/>
              <w:right w:val="single" w:sz="4" w:space="0" w:color="auto"/>
            </w:tcBorders>
            <w:hideMark/>
          </w:tcPr>
          <w:p w:rsidR="00E71613" w:rsidRDefault="00E71613">
            <w:pPr>
              <w:rPr>
                <w:sz w:val="28"/>
                <w:szCs w:val="28"/>
              </w:rPr>
            </w:pPr>
            <w:r>
              <w:rPr>
                <w:sz w:val="28"/>
                <w:szCs w:val="28"/>
              </w:rPr>
              <w:t>Воскресенский П. И. Справочник по химии</w:t>
            </w:r>
          </w:p>
        </w:tc>
        <w:tc>
          <w:tcPr>
            <w:tcW w:w="1080" w:type="dxa"/>
            <w:tcBorders>
              <w:top w:val="single" w:sz="4" w:space="0" w:color="auto"/>
              <w:left w:val="single" w:sz="4" w:space="0" w:color="auto"/>
              <w:bottom w:val="single" w:sz="4" w:space="0" w:color="auto"/>
              <w:right w:val="single" w:sz="4" w:space="0" w:color="auto"/>
            </w:tcBorders>
          </w:tcPr>
          <w:p w:rsidR="00E71613" w:rsidRDefault="00E71613">
            <w:pPr>
              <w:rPr>
                <w:sz w:val="28"/>
                <w:szCs w:val="28"/>
              </w:rPr>
            </w:pP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1974</w:t>
            </w:r>
          </w:p>
        </w:tc>
      </w:tr>
      <w:tr w:rsidR="00E71613" w:rsidTr="00E71613">
        <w:tc>
          <w:tcPr>
            <w:tcW w:w="824"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16</w:t>
            </w:r>
          </w:p>
        </w:tc>
        <w:tc>
          <w:tcPr>
            <w:tcW w:w="7021" w:type="dxa"/>
            <w:tcBorders>
              <w:top w:val="single" w:sz="4" w:space="0" w:color="auto"/>
              <w:left w:val="single" w:sz="4" w:space="0" w:color="auto"/>
              <w:bottom w:val="single" w:sz="4" w:space="0" w:color="auto"/>
              <w:right w:val="single" w:sz="4" w:space="0" w:color="auto"/>
            </w:tcBorders>
            <w:hideMark/>
          </w:tcPr>
          <w:p w:rsidR="00E71613" w:rsidRDefault="00E71613">
            <w:pPr>
              <w:rPr>
                <w:sz w:val="28"/>
                <w:szCs w:val="28"/>
              </w:rPr>
            </w:pPr>
            <w:r>
              <w:rPr>
                <w:sz w:val="28"/>
                <w:szCs w:val="28"/>
              </w:rPr>
              <w:t>Берман Н. И. Справочник – решение задач</w:t>
            </w:r>
          </w:p>
        </w:tc>
        <w:tc>
          <w:tcPr>
            <w:tcW w:w="1080" w:type="dxa"/>
            <w:tcBorders>
              <w:top w:val="single" w:sz="4" w:space="0" w:color="auto"/>
              <w:left w:val="single" w:sz="4" w:space="0" w:color="auto"/>
              <w:bottom w:val="single" w:sz="4" w:space="0" w:color="auto"/>
              <w:right w:val="single" w:sz="4" w:space="0" w:color="auto"/>
            </w:tcBorders>
          </w:tcPr>
          <w:p w:rsidR="00E71613" w:rsidRDefault="00E71613">
            <w:pPr>
              <w:rPr>
                <w:sz w:val="28"/>
                <w:szCs w:val="28"/>
              </w:rPr>
            </w:pP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1996</w:t>
            </w:r>
          </w:p>
        </w:tc>
      </w:tr>
      <w:tr w:rsidR="00E71613" w:rsidTr="00E71613">
        <w:tc>
          <w:tcPr>
            <w:tcW w:w="824"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17</w:t>
            </w:r>
          </w:p>
        </w:tc>
        <w:tc>
          <w:tcPr>
            <w:tcW w:w="7021" w:type="dxa"/>
            <w:tcBorders>
              <w:top w:val="single" w:sz="4" w:space="0" w:color="auto"/>
              <w:left w:val="single" w:sz="4" w:space="0" w:color="auto"/>
              <w:bottom w:val="single" w:sz="4" w:space="0" w:color="auto"/>
              <w:right w:val="single" w:sz="4" w:space="0" w:color="auto"/>
            </w:tcBorders>
            <w:hideMark/>
          </w:tcPr>
          <w:p w:rsidR="00E71613" w:rsidRDefault="00E71613">
            <w:pPr>
              <w:rPr>
                <w:sz w:val="28"/>
                <w:szCs w:val="28"/>
              </w:rPr>
            </w:pPr>
            <w:r>
              <w:rPr>
                <w:sz w:val="28"/>
                <w:szCs w:val="28"/>
              </w:rPr>
              <w:t>Лидин Р. А.  Справочник по общей и неорганической химии</w:t>
            </w:r>
          </w:p>
        </w:tc>
        <w:tc>
          <w:tcPr>
            <w:tcW w:w="1080" w:type="dxa"/>
            <w:tcBorders>
              <w:top w:val="single" w:sz="4" w:space="0" w:color="auto"/>
              <w:left w:val="single" w:sz="4" w:space="0" w:color="auto"/>
              <w:bottom w:val="single" w:sz="4" w:space="0" w:color="auto"/>
              <w:right w:val="single" w:sz="4" w:space="0" w:color="auto"/>
            </w:tcBorders>
          </w:tcPr>
          <w:p w:rsidR="00E71613" w:rsidRDefault="00E71613">
            <w:pPr>
              <w:rPr>
                <w:sz w:val="28"/>
                <w:szCs w:val="28"/>
              </w:rPr>
            </w:pP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1997</w:t>
            </w:r>
          </w:p>
        </w:tc>
      </w:tr>
      <w:tr w:rsidR="00E71613" w:rsidTr="00E71613">
        <w:tc>
          <w:tcPr>
            <w:tcW w:w="824"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18</w:t>
            </w:r>
          </w:p>
        </w:tc>
        <w:tc>
          <w:tcPr>
            <w:tcW w:w="7021" w:type="dxa"/>
            <w:tcBorders>
              <w:top w:val="single" w:sz="4" w:space="0" w:color="auto"/>
              <w:left w:val="single" w:sz="4" w:space="0" w:color="auto"/>
              <w:bottom w:val="single" w:sz="4" w:space="0" w:color="auto"/>
              <w:right w:val="single" w:sz="4" w:space="0" w:color="auto"/>
            </w:tcBorders>
            <w:hideMark/>
          </w:tcPr>
          <w:p w:rsidR="00E71613" w:rsidRDefault="00E71613">
            <w:pPr>
              <w:rPr>
                <w:sz w:val="28"/>
                <w:szCs w:val="28"/>
              </w:rPr>
            </w:pPr>
            <w:r>
              <w:rPr>
                <w:sz w:val="28"/>
                <w:szCs w:val="28"/>
              </w:rPr>
              <w:t>Денисов Л. В. Справочные материалы</w:t>
            </w:r>
          </w:p>
        </w:tc>
        <w:tc>
          <w:tcPr>
            <w:tcW w:w="1080" w:type="dxa"/>
            <w:tcBorders>
              <w:top w:val="single" w:sz="4" w:space="0" w:color="auto"/>
              <w:left w:val="single" w:sz="4" w:space="0" w:color="auto"/>
              <w:bottom w:val="single" w:sz="4" w:space="0" w:color="auto"/>
              <w:right w:val="single" w:sz="4" w:space="0" w:color="auto"/>
            </w:tcBorders>
          </w:tcPr>
          <w:p w:rsidR="00E71613" w:rsidRDefault="00E71613">
            <w:pPr>
              <w:rPr>
                <w:sz w:val="28"/>
                <w:szCs w:val="28"/>
              </w:rPr>
            </w:pP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2003</w:t>
            </w:r>
          </w:p>
        </w:tc>
      </w:tr>
      <w:tr w:rsidR="00E71613" w:rsidTr="00E71613">
        <w:tc>
          <w:tcPr>
            <w:tcW w:w="824"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19</w:t>
            </w:r>
          </w:p>
        </w:tc>
        <w:tc>
          <w:tcPr>
            <w:tcW w:w="7021" w:type="dxa"/>
            <w:tcBorders>
              <w:top w:val="single" w:sz="4" w:space="0" w:color="auto"/>
              <w:left w:val="single" w:sz="4" w:space="0" w:color="auto"/>
              <w:bottom w:val="single" w:sz="4" w:space="0" w:color="auto"/>
              <w:right w:val="single" w:sz="4" w:space="0" w:color="auto"/>
            </w:tcBorders>
            <w:hideMark/>
          </w:tcPr>
          <w:p w:rsidR="00E71613" w:rsidRDefault="00E71613">
            <w:pPr>
              <w:rPr>
                <w:sz w:val="28"/>
                <w:szCs w:val="28"/>
              </w:rPr>
            </w:pPr>
            <w:r>
              <w:rPr>
                <w:bCs/>
                <w:sz w:val="28"/>
                <w:szCs w:val="28"/>
                <w:shd w:val="clear" w:color="auto" w:fill="F4F4F4"/>
              </w:rPr>
              <w:t>Рябов М.А. Тесты по химии: 10 класс: к учебнику О.С. Габриелян «Химия.10».</w:t>
            </w:r>
          </w:p>
        </w:tc>
        <w:tc>
          <w:tcPr>
            <w:tcW w:w="108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10</w:t>
            </w: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2009</w:t>
            </w:r>
          </w:p>
        </w:tc>
      </w:tr>
      <w:tr w:rsidR="00E71613" w:rsidTr="00E71613">
        <w:tc>
          <w:tcPr>
            <w:tcW w:w="824"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20</w:t>
            </w:r>
          </w:p>
        </w:tc>
        <w:tc>
          <w:tcPr>
            <w:tcW w:w="7021" w:type="dxa"/>
            <w:tcBorders>
              <w:top w:val="single" w:sz="4" w:space="0" w:color="auto"/>
              <w:left w:val="single" w:sz="4" w:space="0" w:color="auto"/>
              <w:bottom w:val="single" w:sz="4" w:space="0" w:color="auto"/>
              <w:right w:val="single" w:sz="4" w:space="0" w:color="auto"/>
            </w:tcBorders>
            <w:hideMark/>
          </w:tcPr>
          <w:p w:rsidR="00E71613" w:rsidRDefault="00E71613">
            <w:pPr>
              <w:rPr>
                <w:bCs/>
                <w:sz w:val="28"/>
                <w:szCs w:val="28"/>
                <w:shd w:val="clear" w:color="auto" w:fill="F4F4F4"/>
              </w:rPr>
            </w:pPr>
            <w:r>
              <w:rPr>
                <w:bCs/>
                <w:sz w:val="28"/>
                <w:szCs w:val="28"/>
                <w:shd w:val="clear" w:color="auto" w:fill="F4F4F4"/>
              </w:rPr>
              <w:t>Горковенко М.Ю. Химия. 10 класс. Поурочные разработки к учебникам химии.</w:t>
            </w:r>
          </w:p>
        </w:tc>
        <w:tc>
          <w:tcPr>
            <w:tcW w:w="108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10</w:t>
            </w: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2004</w:t>
            </w:r>
          </w:p>
        </w:tc>
      </w:tr>
      <w:tr w:rsidR="00E71613" w:rsidTr="00E71613">
        <w:tc>
          <w:tcPr>
            <w:tcW w:w="824"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21</w:t>
            </w:r>
          </w:p>
        </w:tc>
        <w:tc>
          <w:tcPr>
            <w:tcW w:w="7021" w:type="dxa"/>
            <w:tcBorders>
              <w:top w:val="single" w:sz="4" w:space="0" w:color="auto"/>
              <w:left w:val="single" w:sz="4" w:space="0" w:color="auto"/>
              <w:bottom w:val="single" w:sz="4" w:space="0" w:color="auto"/>
              <w:right w:val="single" w:sz="4" w:space="0" w:color="auto"/>
            </w:tcBorders>
            <w:hideMark/>
          </w:tcPr>
          <w:p w:rsidR="00E71613" w:rsidRDefault="00E71613">
            <w:pPr>
              <w:rPr>
                <w:bCs/>
                <w:sz w:val="28"/>
                <w:szCs w:val="28"/>
                <w:shd w:val="clear" w:color="auto" w:fill="F4F4F4"/>
              </w:rPr>
            </w:pPr>
            <w:r>
              <w:rPr>
                <w:sz w:val="28"/>
                <w:szCs w:val="28"/>
              </w:rPr>
              <w:t>Троегубова Н. П. Контрольно-измерительные материалы. Химия 10 класс</w:t>
            </w:r>
          </w:p>
        </w:tc>
        <w:tc>
          <w:tcPr>
            <w:tcW w:w="108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10</w:t>
            </w:r>
          </w:p>
        </w:tc>
        <w:tc>
          <w:tcPr>
            <w:tcW w:w="1260" w:type="dxa"/>
            <w:tcBorders>
              <w:top w:val="single" w:sz="4" w:space="0" w:color="auto"/>
              <w:left w:val="single" w:sz="4" w:space="0" w:color="auto"/>
              <w:bottom w:val="single" w:sz="4" w:space="0" w:color="auto"/>
              <w:right w:val="single" w:sz="4" w:space="0" w:color="auto"/>
            </w:tcBorders>
            <w:hideMark/>
          </w:tcPr>
          <w:p w:rsidR="00E71613" w:rsidRDefault="00E71613">
            <w:pPr>
              <w:jc w:val="center"/>
              <w:rPr>
                <w:sz w:val="28"/>
                <w:szCs w:val="28"/>
              </w:rPr>
            </w:pPr>
            <w:r>
              <w:rPr>
                <w:sz w:val="28"/>
                <w:szCs w:val="28"/>
              </w:rPr>
              <w:t>2011</w:t>
            </w:r>
          </w:p>
        </w:tc>
      </w:tr>
    </w:tbl>
    <w:p w:rsidR="00E71613" w:rsidRDefault="00E71613" w:rsidP="00E71613">
      <w:pPr>
        <w:jc w:val="both"/>
        <w:rPr>
          <w:b/>
          <w:sz w:val="28"/>
          <w:szCs w:val="28"/>
        </w:rPr>
      </w:pPr>
    </w:p>
    <w:p w:rsidR="00E71613" w:rsidRDefault="00E71613" w:rsidP="00E71613">
      <w:pPr>
        <w:jc w:val="both"/>
        <w:rPr>
          <w:b/>
          <w:sz w:val="28"/>
          <w:szCs w:val="28"/>
        </w:rPr>
      </w:pPr>
    </w:p>
    <w:p w:rsidR="00E71613" w:rsidRDefault="00E71613" w:rsidP="00E71613">
      <w:pPr>
        <w:jc w:val="both"/>
        <w:rPr>
          <w:b/>
          <w:sz w:val="28"/>
          <w:szCs w:val="28"/>
        </w:rPr>
      </w:pPr>
      <w:r>
        <w:rPr>
          <w:b/>
          <w:sz w:val="28"/>
          <w:szCs w:val="28"/>
        </w:rPr>
        <w:t>4. Средства обучения (ИСО, ТСО, наглядные средства обучения).</w:t>
      </w:r>
    </w:p>
    <w:p w:rsidR="00E71613" w:rsidRDefault="00E71613" w:rsidP="00E71613">
      <w:pPr>
        <w:jc w:val="both"/>
        <w:rPr>
          <w:b/>
          <w:bCs/>
          <w:sz w:val="28"/>
          <w:szCs w:val="28"/>
          <w:u w:val="single"/>
          <w:shd w:val="clear" w:color="auto" w:fill="F4F4F4"/>
        </w:rPr>
      </w:pPr>
    </w:p>
    <w:p w:rsidR="00E71613" w:rsidRDefault="00E71613" w:rsidP="00E71613">
      <w:pPr>
        <w:ind w:firstLine="720"/>
        <w:jc w:val="both"/>
        <w:rPr>
          <w:sz w:val="28"/>
          <w:szCs w:val="28"/>
        </w:rPr>
      </w:pPr>
      <w:r>
        <w:rPr>
          <w:i/>
          <w:sz w:val="28"/>
          <w:szCs w:val="28"/>
        </w:rPr>
        <w:lastRenderedPageBreak/>
        <w:t xml:space="preserve">На </w:t>
      </w:r>
      <w:r>
        <w:rPr>
          <w:sz w:val="28"/>
          <w:szCs w:val="28"/>
        </w:rPr>
        <w:t xml:space="preserve"> уроке используется серия мультимедийных уроков и презентаций: </w:t>
      </w:r>
      <w:proofErr w:type="gramStart"/>
      <w:r>
        <w:rPr>
          <w:sz w:val="28"/>
          <w:szCs w:val="28"/>
        </w:rPr>
        <w:t>«Виды изомерии», «Спирты», «Карбоновые кислоты», «Строение, изомерия алкинов», «Виды изомерии», «Классификация органических веществ», «Полимеры», «Углеводы».</w:t>
      </w:r>
      <w:proofErr w:type="gramEnd"/>
    </w:p>
    <w:p w:rsidR="00E71613" w:rsidRDefault="00E71613" w:rsidP="00E71613">
      <w:pPr>
        <w:jc w:val="both"/>
        <w:rPr>
          <w:b/>
          <w:bCs/>
          <w:sz w:val="28"/>
          <w:szCs w:val="28"/>
          <w:u w:val="single"/>
          <w:shd w:val="clear" w:color="auto" w:fill="F4F4F4"/>
        </w:rPr>
      </w:pPr>
    </w:p>
    <w:p w:rsidR="00E71613" w:rsidRDefault="00E71613" w:rsidP="00E71613">
      <w:pPr>
        <w:pStyle w:val="af0"/>
        <w:spacing w:before="0" w:beforeAutospacing="0" w:after="0" w:afterAutospacing="0"/>
        <w:ind w:firstLine="567"/>
        <w:jc w:val="both"/>
        <w:rPr>
          <w:b/>
          <w:bCs/>
          <w:sz w:val="28"/>
          <w:szCs w:val="28"/>
          <w:shd w:val="clear" w:color="auto" w:fill="F4F4F4"/>
        </w:rPr>
      </w:pPr>
      <w:r>
        <w:rPr>
          <w:b/>
          <w:bCs/>
          <w:sz w:val="28"/>
          <w:szCs w:val="28"/>
          <w:shd w:val="clear" w:color="auto" w:fill="F4F4F4"/>
          <w:lang w:val="en-US"/>
        </w:rPr>
        <w:t>MULTIMEDIA</w:t>
      </w:r>
      <w:r>
        <w:rPr>
          <w:b/>
          <w:bCs/>
          <w:sz w:val="28"/>
          <w:szCs w:val="28"/>
          <w:shd w:val="clear" w:color="auto" w:fill="F4F4F4"/>
        </w:rPr>
        <w:t xml:space="preserve"> – поддержка курса:</w:t>
      </w:r>
    </w:p>
    <w:p w:rsidR="00E71613" w:rsidRDefault="00E71613" w:rsidP="00E71613">
      <w:pPr>
        <w:pStyle w:val="af0"/>
        <w:numPr>
          <w:ilvl w:val="0"/>
          <w:numId w:val="51"/>
        </w:numPr>
        <w:spacing w:before="0" w:beforeAutospacing="0" w:after="0" w:afterAutospacing="0"/>
        <w:ind w:left="0" w:firstLine="567"/>
        <w:jc w:val="both"/>
        <w:rPr>
          <w:sz w:val="28"/>
          <w:szCs w:val="28"/>
          <w:shd w:val="clear" w:color="auto" w:fill="F4F4F4"/>
        </w:rPr>
      </w:pPr>
      <w:r>
        <w:rPr>
          <w:sz w:val="28"/>
          <w:szCs w:val="28"/>
          <w:shd w:val="clear" w:color="auto" w:fill="F4F4F4"/>
        </w:rPr>
        <w:t>Интернет – ресурсы:</w:t>
      </w:r>
    </w:p>
    <w:p w:rsidR="00E71613" w:rsidRDefault="00840A77" w:rsidP="00E71613">
      <w:pPr>
        <w:ind w:firstLine="1134"/>
        <w:jc w:val="both"/>
        <w:rPr>
          <w:sz w:val="28"/>
          <w:szCs w:val="28"/>
        </w:rPr>
      </w:pPr>
      <w:hyperlink r:id="rId19" w:history="1">
        <w:r w:rsidR="00E71613">
          <w:rPr>
            <w:rStyle w:val="ad"/>
            <w:sz w:val="28"/>
            <w:szCs w:val="28"/>
            <w:lang w:val="en-US"/>
          </w:rPr>
          <w:t>www</w:t>
        </w:r>
        <w:r w:rsidR="00E71613">
          <w:rPr>
            <w:rStyle w:val="ad"/>
            <w:sz w:val="28"/>
            <w:szCs w:val="28"/>
          </w:rPr>
          <w:t>.</w:t>
        </w:r>
        <w:r w:rsidR="00E71613">
          <w:rPr>
            <w:rStyle w:val="ad"/>
            <w:sz w:val="28"/>
            <w:szCs w:val="28"/>
            <w:lang w:val="en-US"/>
          </w:rPr>
          <w:t>him</w:t>
        </w:r>
        <w:r w:rsidR="00E71613">
          <w:rPr>
            <w:rStyle w:val="ad"/>
            <w:sz w:val="28"/>
            <w:szCs w:val="28"/>
          </w:rPr>
          <w:t>.1</w:t>
        </w:r>
        <w:r w:rsidR="00E71613">
          <w:rPr>
            <w:rStyle w:val="ad"/>
            <w:sz w:val="28"/>
            <w:szCs w:val="28"/>
            <w:lang w:val="en-US"/>
          </w:rPr>
          <w:t>september</w:t>
        </w:r>
        <w:r w:rsidR="00E71613">
          <w:rPr>
            <w:rStyle w:val="ad"/>
            <w:sz w:val="28"/>
            <w:szCs w:val="28"/>
          </w:rPr>
          <w:t>.</w:t>
        </w:r>
        <w:r w:rsidR="00E71613">
          <w:rPr>
            <w:rStyle w:val="ad"/>
            <w:sz w:val="28"/>
            <w:szCs w:val="28"/>
            <w:lang w:val="en-US"/>
          </w:rPr>
          <w:t>ru</w:t>
        </w:r>
      </w:hyperlink>
    </w:p>
    <w:p w:rsidR="00E71613" w:rsidRDefault="00840A77" w:rsidP="00E71613">
      <w:pPr>
        <w:ind w:firstLine="1134"/>
        <w:jc w:val="both"/>
        <w:rPr>
          <w:sz w:val="28"/>
          <w:szCs w:val="28"/>
          <w:lang w:val="en-US"/>
        </w:rPr>
      </w:pPr>
      <w:hyperlink r:id="rId20" w:history="1">
        <w:r w:rsidR="00E71613">
          <w:rPr>
            <w:rStyle w:val="ad"/>
            <w:sz w:val="28"/>
            <w:szCs w:val="28"/>
            <w:lang w:val="en-US"/>
          </w:rPr>
          <w:t>www.edios.ru</w:t>
        </w:r>
      </w:hyperlink>
    </w:p>
    <w:p w:rsidR="00E71613" w:rsidRDefault="00840A77" w:rsidP="00E71613">
      <w:pPr>
        <w:ind w:firstLine="1134"/>
        <w:jc w:val="both"/>
        <w:rPr>
          <w:sz w:val="28"/>
          <w:szCs w:val="28"/>
          <w:lang w:val="en-US"/>
        </w:rPr>
      </w:pPr>
      <w:hyperlink r:id="rId21" w:history="1">
        <w:r w:rsidR="00E71613">
          <w:rPr>
            <w:rStyle w:val="ad"/>
            <w:sz w:val="28"/>
            <w:szCs w:val="28"/>
            <w:lang w:val="en-US"/>
          </w:rPr>
          <w:t>www.km.ru/educftion</w:t>
        </w:r>
      </w:hyperlink>
    </w:p>
    <w:p w:rsidR="00E71613" w:rsidRDefault="00E71613" w:rsidP="00E71613">
      <w:pPr>
        <w:pStyle w:val="af0"/>
        <w:spacing w:before="0" w:beforeAutospacing="0" w:after="0" w:afterAutospacing="0"/>
        <w:ind w:firstLine="567"/>
        <w:jc w:val="both"/>
        <w:rPr>
          <w:sz w:val="28"/>
          <w:szCs w:val="28"/>
          <w:shd w:val="clear" w:color="auto" w:fill="F4F4F4"/>
        </w:rPr>
      </w:pPr>
    </w:p>
    <w:p w:rsidR="00E71613" w:rsidRDefault="00E71613" w:rsidP="00E71613">
      <w:pPr>
        <w:pStyle w:val="af0"/>
        <w:numPr>
          <w:ilvl w:val="0"/>
          <w:numId w:val="51"/>
        </w:numPr>
        <w:tabs>
          <w:tab w:val="left" w:pos="4040"/>
        </w:tabs>
        <w:spacing w:before="0" w:beforeAutospacing="0" w:after="0" w:afterAutospacing="0"/>
        <w:ind w:left="0" w:firstLine="567"/>
        <w:jc w:val="both"/>
        <w:rPr>
          <w:sz w:val="28"/>
          <w:szCs w:val="28"/>
          <w:shd w:val="clear" w:color="auto" w:fill="F4F4F4"/>
        </w:rPr>
      </w:pPr>
      <w:r>
        <w:rPr>
          <w:sz w:val="28"/>
          <w:szCs w:val="28"/>
          <w:shd w:val="clear" w:color="auto" w:fill="F4F4F4"/>
          <w:lang w:val="en-US"/>
        </w:rPr>
        <w:t>CD</w:t>
      </w:r>
      <w:r>
        <w:rPr>
          <w:sz w:val="28"/>
          <w:szCs w:val="28"/>
          <w:shd w:val="clear" w:color="auto" w:fill="F4F4F4"/>
        </w:rPr>
        <w:t>-диски:</w:t>
      </w:r>
    </w:p>
    <w:p w:rsidR="00E71613" w:rsidRDefault="00E71613" w:rsidP="00E71613">
      <w:pPr>
        <w:pStyle w:val="af0"/>
        <w:numPr>
          <w:ilvl w:val="0"/>
          <w:numId w:val="51"/>
        </w:numPr>
        <w:tabs>
          <w:tab w:val="left" w:pos="4040"/>
        </w:tabs>
        <w:spacing w:before="0" w:beforeAutospacing="0" w:after="0" w:afterAutospacing="0"/>
        <w:ind w:left="0" w:firstLine="567"/>
        <w:jc w:val="both"/>
        <w:rPr>
          <w:sz w:val="28"/>
          <w:szCs w:val="28"/>
          <w:shd w:val="clear" w:color="auto" w:fill="F4F4F4"/>
        </w:rPr>
      </w:pPr>
      <w:r>
        <w:rPr>
          <w:iCs/>
          <w:sz w:val="28"/>
          <w:szCs w:val="28"/>
        </w:rPr>
        <w:t>Химия 8-11 класс – диск;</w:t>
      </w:r>
    </w:p>
    <w:p w:rsidR="00E71613" w:rsidRDefault="00E71613" w:rsidP="00E71613">
      <w:pPr>
        <w:pStyle w:val="af0"/>
        <w:numPr>
          <w:ilvl w:val="0"/>
          <w:numId w:val="51"/>
        </w:numPr>
        <w:tabs>
          <w:tab w:val="left" w:pos="4040"/>
        </w:tabs>
        <w:spacing w:before="0" w:beforeAutospacing="0" w:after="0" w:afterAutospacing="0"/>
        <w:ind w:left="0" w:firstLine="567"/>
        <w:jc w:val="both"/>
        <w:rPr>
          <w:sz w:val="28"/>
          <w:szCs w:val="28"/>
          <w:shd w:val="clear" w:color="auto" w:fill="F4F4F4"/>
        </w:rPr>
      </w:pPr>
      <w:r>
        <w:rPr>
          <w:iCs/>
          <w:sz w:val="28"/>
          <w:szCs w:val="28"/>
        </w:rPr>
        <w:t>Химия 8-11 класс – Виртуальная лаборатория;</w:t>
      </w:r>
    </w:p>
    <w:p w:rsidR="00E71613" w:rsidRDefault="00E71613" w:rsidP="00E71613">
      <w:pPr>
        <w:pStyle w:val="af0"/>
        <w:numPr>
          <w:ilvl w:val="0"/>
          <w:numId w:val="51"/>
        </w:numPr>
        <w:tabs>
          <w:tab w:val="left" w:pos="4040"/>
        </w:tabs>
        <w:spacing w:before="0" w:beforeAutospacing="0" w:after="0" w:afterAutospacing="0"/>
        <w:ind w:left="0" w:firstLine="567"/>
        <w:jc w:val="both"/>
        <w:rPr>
          <w:sz w:val="28"/>
          <w:szCs w:val="28"/>
          <w:shd w:val="clear" w:color="auto" w:fill="F4F4F4"/>
        </w:rPr>
      </w:pPr>
      <w:r>
        <w:rPr>
          <w:iCs/>
          <w:sz w:val="28"/>
          <w:szCs w:val="28"/>
        </w:rPr>
        <w:t xml:space="preserve">Самоучитель химии для всех </w:t>
      </w:r>
      <w:r>
        <w:rPr>
          <w:iCs/>
          <w:sz w:val="28"/>
          <w:szCs w:val="28"/>
          <w:lang w:val="en-US"/>
        </w:rPr>
        <w:t>XXI</w:t>
      </w:r>
      <w:r>
        <w:rPr>
          <w:iCs/>
          <w:sz w:val="28"/>
          <w:szCs w:val="28"/>
        </w:rPr>
        <w:t xml:space="preserve"> – решение задач</w:t>
      </w:r>
      <w:r>
        <w:rPr>
          <w:i/>
          <w:iCs/>
          <w:sz w:val="28"/>
          <w:szCs w:val="28"/>
          <w:u w:val="single"/>
        </w:rPr>
        <w:t>.</w:t>
      </w:r>
    </w:p>
    <w:p w:rsidR="00E71613" w:rsidRDefault="00E71613" w:rsidP="00E71613">
      <w:pPr>
        <w:rPr>
          <w:sz w:val="28"/>
          <w:szCs w:val="28"/>
        </w:rPr>
      </w:pPr>
    </w:p>
    <w:p w:rsidR="00E71613" w:rsidRDefault="00E71613" w:rsidP="00E71613">
      <w:pPr>
        <w:jc w:val="both"/>
        <w:rPr>
          <w:b/>
          <w:sz w:val="28"/>
          <w:szCs w:val="28"/>
          <w:u w:val="single"/>
        </w:rPr>
      </w:pPr>
      <w:r>
        <w:rPr>
          <w:b/>
          <w:sz w:val="28"/>
          <w:szCs w:val="28"/>
          <w:u w:val="single"/>
        </w:rPr>
        <w:t>Литература</w:t>
      </w:r>
    </w:p>
    <w:p w:rsidR="00E71613" w:rsidRDefault="00E71613" w:rsidP="00E71613">
      <w:pPr>
        <w:numPr>
          <w:ilvl w:val="0"/>
          <w:numId w:val="52"/>
        </w:numPr>
        <w:spacing w:after="0" w:line="240" w:lineRule="auto"/>
        <w:jc w:val="both"/>
        <w:rPr>
          <w:sz w:val="28"/>
          <w:szCs w:val="28"/>
        </w:rPr>
      </w:pPr>
      <w:r>
        <w:rPr>
          <w:sz w:val="28"/>
          <w:szCs w:val="28"/>
        </w:rPr>
        <w:t xml:space="preserve">Химия 8-11 классы: развернутое тематическое планирование по программе О. С. Габриеляна/авт.-сост. Н. В. Ширшина.- 2-е изд., испр. и доп. – Волгоград: Учитель, 2009.- 207с. </w:t>
      </w:r>
    </w:p>
    <w:p w:rsidR="00E71613" w:rsidRDefault="00E71613" w:rsidP="00E71613">
      <w:pPr>
        <w:numPr>
          <w:ilvl w:val="0"/>
          <w:numId w:val="52"/>
        </w:numPr>
        <w:spacing w:after="0" w:line="240" w:lineRule="auto"/>
        <w:jc w:val="both"/>
        <w:rPr>
          <w:sz w:val="28"/>
          <w:szCs w:val="28"/>
        </w:rPr>
      </w:pPr>
      <w:r>
        <w:rPr>
          <w:sz w:val="28"/>
          <w:szCs w:val="28"/>
        </w:rPr>
        <w:t>О. С. Габриелян Пособие для учителя химии по планированию учебного материала в 8, 9, 10 и 11 классах – Москва: «Блик и</w:t>
      </w:r>
      <w:proofErr w:type="gramStart"/>
      <w:r>
        <w:rPr>
          <w:sz w:val="28"/>
          <w:szCs w:val="28"/>
        </w:rPr>
        <w:t xml:space="preserve"> К</w:t>
      </w:r>
      <w:proofErr w:type="gramEnd"/>
      <w:r>
        <w:rPr>
          <w:sz w:val="28"/>
          <w:szCs w:val="28"/>
        </w:rPr>
        <w:t>о», 2000</w:t>
      </w:r>
    </w:p>
    <w:p w:rsidR="00E71613" w:rsidRDefault="00E71613" w:rsidP="00E71613">
      <w:pPr>
        <w:numPr>
          <w:ilvl w:val="0"/>
          <w:numId w:val="52"/>
        </w:numPr>
        <w:spacing w:after="0" w:line="240" w:lineRule="auto"/>
        <w:jc w:val="both"/>
        <w:rPr>
          <w:sz w:val="28"/>
          <w:szCs w:val="28"/>
        </w:rPr>
      </w:pPr>
      <w:r>
        <w:rPr>
          <w:sz w:val="28"/>
          <w:szCs w:val="28"/>
        </w:rPr>
        <w:t>Рабочие программы по химии. 8 – 11 классы (по программам О. С. Габриеляна, И. И. Новошинского, Н. С. Новошинской) \ Сост. В. Е. Морозов. – 2-е изд., доп., испр. – М. Глобус, 2009. – 221с</w:t>
      </w:r>
    </w:p>
    <w:p w:rsidR="00E71613" w:rsidRDefault="00E71613" w:rsidP="00E71613">
      <w:pPr>
        <w:jc w:val="both"/>
        <w:rPr>
          <w:sz w:val="28"/>
          <w:szCs w:val="28"/>
        </w:rPr>
      </w:pPr>
    </w:p>
    <w:p w:rsidR="00E71613" w:rsidRDefault="00E71613" w:rsidP="00E71613">
      <w:pPr>
        <w:rPr>
          <w:b/>
          <w:sz w:val="28"/>
          <w:szCs w:val="28"/>
        </w:rPr>
      </w:pPr>
      <w:r>
        <w:rPr>
          <w:b/>
          <w:sz w:val="28"/>
          <w:szCs w:val="28"/>
        </w:rPr>
        <w:t>7. РЕЗУЛЬТАТЫ ОСВОЕНИЯ УЧЕБНОГО  КУРСА  И  СИСТЕМА ИХ ОЦЕНКИ</w:t>
      </w:r>
    </w:p>
    <w:p w:rsidR="00E71613" w:rsidRDefault="00E71613" w:rsidP="00E71613">
      <w:pPr>
        <w:pStyle w:val="af0"/>
        <w:spacing w:before="0" w:beforeAutospacing="0" w:after="0" w:afterAutospacing="0"/>
        <w:jc w:val="both"/>
        <w:rPr>
          <w:b/>
          <w:sz w:val="28"/>
          <w:szCs w:val="28"/>
          <w:u w:val="single"/>
        </w:rPr>
      </w:pPr>
      <w:r>
        <w:rPr>
          <w:b/>
          <w:bCs/>
          <w:sz w:val="28"/>
          <w:szCs w:val="28"/>
          <w:u w:val="single"/>
          <w:shd w:val="clear" w:color="auto" w:fill="F4F4F4"/>
        </w:rPr>
        <w:t xml:space="preserve"> </w:t>
      </w:r>
      <w:r>
        <w:rPr>
          <w:b/>
          <w:sz w:val="28"/>
          <w:szCs w:val="28"/>
          <w:u w:val="single"/>
        </w:rPr>
        <w:t xml:space="preserve">Требования к уровню подготовки учащихся. </w:t>
      </w:r>
    </w:p>
    <w:p w:rsidR="00E71613" w:rsidRDefault="00E71613" w:rsidP="00E71613">
      <w:pPr>
        <w:pStyle w:val="af0"/>
        <w:numPr>
          <w:ilvl w:val="0"/>
          <w:numId w:val="49"/>
        </w:numPr>
        <w:spacing w:before="0" w:beforeAutospacing="0" w:after="0" w:afterAutospacing="0"/>
        <w:jc w:val="both"/>
        <w:rPr>
          <w:sz w:val="28"/>
          <w:szCs w:val="28"/>
          <w:shd w:val="clear" w:color="auto" w:fill="F4F4F4"/>
        </w:rPr>
      </w:pPr>
      <w:r>
        <w:rPr>
          <w:sz w:val="28"/>
          <w:szCs w:val="28"/>
        </w:rPr>
        <w:t>Программа предусматривает формирование у учащихся общеучебных умений и навыков, универсальных способов деятельности и ключевых компетенций: умение самостоятельно и мотивированно организовывать свою познавательную деятельность; использование элементов причинно-следственного и структурно-функционального анализа; определение сущностных характеристик изучаемого объекта; умение развернуто обосновывать суждения, давать определения, приводить доказательства; оценивание и корректировка своего поведения в окружающем мире.</w:t>
      </w:r>
    </w:p>
    <w:p w:rsidR="00E71613" w:rsidRDefault="00E71613" w:rsidP="00E71613">
      <w:pPr>
        <w:pStyle w:val="af0"/>
        <w:numPr>
          <w:ilvl w:val="0"/>
          <w:numId w:val="49"/>
        </w:numPr>
        <w:spacing w:before="0" w:beforeAutospacing="0" w:after="0" w:afterAutospacing="0"/>
        <w:jc w:val="both"/>
        <w:rPr>
          <w:sz w:val="28"/>
          <w:szCs w:val="28"/>
          <w:shd w:val="clear" w:color="auto" w:fill="F4F4F4"/>
        </w:rPr>
      </w:pPr>
      <w:r>
        <w:rPr>
          <w:sz w:val="28"/>
          <w:szCs w:val="28"/>
          <w:shd w:val="clear" w:color="auto" w:fill="F4F4F4"/>
        </w:rPr>
        <w:t>При выполнении творческих работ формируется умение определять адекватные способы решения учебной задачи на основе заданных алгоритмов, комбинировать известные алгоритмы деятельности в ситуациях, не предполагающих стандартного применения одного из них, мотивированно отказываться от образца деятельности, искать оригинальные решения. Учащиеся должны научиться представлять результаты индивидуальной и групповой познавательной деятельности в форме ис</w:t>
      </w:r>
      <w:r>
        <w:rPr>
          <w:sz w:val="28"/>
          <w:szCs w:val="28"/>
          <w:shd w:val="clear" w:color="auto" w:fill="F4F4F4"/>
        </w:rPr>
        <w:softHyphen/>
        <w:t xml:space="preserve">следовательского проекта, публичной презентации. Реализация поурочно-тематического плана обеспечивает освоение общеучебных умений и компетенций в рамках информационно-коммуникативной деятельности. </w:t>
      </w:r>
    </w:p>
    <w:p w:rsidR="00E71613" w:rsidRDefault="00E71613" w:rsidP="00E71613">
      <w:pPr>
        <w:pStyle w:val="af0"/>
        <w:numPr>
          <w:ilvl w:val="0"/>
          <w:numId w:val="49"/>
        </w:numPr>
        <w:spacing w:before="0" w:beforeAutospacing="0" w:after="0" w:afterAutospacing="0"/>
        <w:jc w:val="both"/>
        <w:rPr>
          <w:sz w:val="28"/>
          <w:szCs w:val="28"/>
          <w:shd w:val="clear" w:color="auto" w:fill="F4F4F4"/>
        </w:rPr>
      </w:pPr>
      <w:proofErr w:type="gramStart"/>
      <w:r>
        <w:rPr>
          <w:sz w:val="28"/>
          <w:szCs w:val="28"/>
        </w:rPr>
        <w:t>Требования к уровню подготовки обучающихся включают в себя как требования, основанные на усвоении и воспроизведении учебного материала, понимании смысла химических понятий и явлений, так и основанные на более сложных видах деятельности: объяснение физических и химических явлений, приведение примеров практического использования изучаемых химических явлений и законов.</w:t>
      </w:r>
      <w:proofErr w:type="gramEnd"/>
      <w:r>
        <w:rPr>
          <w:sz w:val="28"/>
          <w:szCs w:val="28"/>
        </w:rPr>
        <w:t xml:space="preserve">   </w:t>
      </w:r>
      <w:proofErr w:type="gramStart"/>
      <w:r>
        <w:rPr>
          <w:sz w:val="28"/>
          <w:szCs w:val="28"/>
        </w:rPr>
        <w:t xml:space="preserve">Требования направлены на реализацию деятельностного, практико-ориентированного и личностно ориентированного подходов, овладение  учащимися способами интеллектуальной и практической деятельности, овладение знаниями и умениями, востребованными в повседневной жизни, позволяющими ориентироваться в окружающем мире, значимыми для сохранения окружающей среды и собственного здоровья. </w:t>
      </w:r>
      <w:proofErr w:type="gramEnd"/>
    </w:p>
    <w:p w:rsidR="00E71613" w:rsidRDefault="00E71613" w:rsidP="00E71613">
      <w:pPr>
        <w:pStyle w:val="af0"/>
        <w:numPr>
          <w:ilvl w:val="0"/>
          <w:numId w:val="49"/>
        </w:numPr>
        <w:spacing w:before="0" w:beforeAutospacing="0" w:after="0" w:afterAutospacing="0"/>
        <w:jc w:val="both"/>
        <w:rPr>
          <w:sz w:val="28"/>
          <w:szCs w:val="28"/>
          <w:shd w:val="clear" w:color="auto" w:fill="F4F4F4"/>
        </w:rPr>
      </w:pPr>
      <w:r>
        <w:rPr>
          <w:sz w:val="28"/>
          <w:szCs w:val="28"/>
          <w:shd w:val="clear" w:color="auto" w:fill="F4F4F4"/>
        </w:rPr>
        <w:t>В результате изучения предмета учащиеся 10 класса должны:</w:t>
      </w:r>
    </w:p>
    <w:p w:rsidR="00E71613" w:rsidRDefault="00E71613" w:rsidP="00E71613">
      <w:pPr>
        <w:pStyle w:val="af0"/>
        <w:spacing w:before="0" w:beforeAutospacing="0" w:after="0" w:afterAutospacing="0"/>
        <w:ind w:left="720"/>
        <w:jc w:val="both"/>
        <w:rPr>
          <w:sz w:val="28"/>
          <w:szCs w:val="28"/>
          <w:shd w:val="clear" w:color="auto" w:fill="F4F4F4"/>
        </w:rPr>
      </w:pPr>
      <w:r>
        <w:rPr>
          <w:b/>
          <w:i/>
          <w:sz w:val="28"/>
          <w:szCs w:val="28"/>
          <w:shd w:val="clear" w:color="auto" w:fill="F4F4F4"/>
        </w:rPr>
        <w:t>знать/понимать</w:t>
      </w:r>
    </w:p>
    <w:p w:rsidR="00E71613" w:rsidRDefault="00E71613" w:rsidP="00E71613">
      <w:pPr>
        <w:pStyle w:val="af0"/>
        <w:numPr>
          <w:ilvl w:val="0"/>
          <w:numId w:val="49"/>
        </w:numPr>
        <w:spacing w:before="0" w:beforeAutospacing="0" w:after="0" w:afterAutospacing="0"/>
        <w:jc w:val="both"/>
        <w:rPr>
          <w:sz w:val="28"/>
          <w:szCs w:val="28"/>
          <w:shd w:val="clear" w:color="auto" w:fill="F4F4F4"/>
        </w:rPr>
      </w:pPr>
      <w:r>
        <w:rPr>
          <w:sz w:val="28"/>
          <w:szCs w:val="28"/>
          <w:shd w:val="clear" w:color="auto" w:fill="F4F4F4"/>
        </w:rPr>
        <w:lastRenderedPageBreak/>
        <w:t>А) причины многообразия углеродных соединений (изомерию);  виды связей (одинарную, двойную, тройную); важнейшие функциональные группы органических веществ, номенклатуру основных представителей групп органических веществ;</w:t>
      </w:r>
    </w:p>
    <w:p w:rsidR="00E71613" w:rsidRDefault="00E71613" w:rsidP="00E71613">
      <w:pPr>
        <w:pStyle w:val="af0"/>
        <w:numPr>
          <w:ilvl w:val="0"/>
          <w:numId w:val="49"/>
        </w:numPr>
        <w:spacing w:before="0" w:beforeAutospacing="0" w:after="0" w:afterAutospacing="0"/>
        <w:jc w:val="both"/>
        <w:rPr>
          <w:sz w:val="28"/>
          <w:szCs w:val="28"/>
          <w:shd w:val="clear" w:color="auto" w:fill="F4F4F4"/>
        </w:rPr>
      </w:pPr>
      <w:r>
        <w:rPr>
          <w:sz w:val="28"/>
          <w:szCs w:val="28"/>
          <w:shd w:val="clear" w:color="auto" w:fill="F4F4F4"/>
        </w:rPr>
        <w:t>Б) строение, свойства и практическое значение метана, этилена, ацетилена, одноатомных и многоатомных спиртов, уксусного альдегида и уксусной кислоты;</w:t>
      </w:r>
    </w:p>
    <w:p w:rsidR="00E71613" w:rsidRDefault="00E71613" w:rsidP="00E71613">
      <w:pPr>
        <w:pStyle w:val="af0"/>
        <w:numPr>
          <w:ilvl w:val="0"/>
          <w:numId w:val="49"/>
        </w:numPr>
        <w:spacing w:before="0" w:beforeAutospacing="0" w:after="0" w:afterAutospacing="0"/>
        <w:jc w:val="both"/>
        <w:rPr>
          <w:sz w:val="28"/>
          <w:szCs w:val="28"/>
          <w:shd w:val="clear" w:color="auto" w:fill="F4F4F4"/>
        </w:rPr>
      </w:pPr>
      <w:r>
        <w:rPr>
          <w:sz w:val="28"/>
          <w:szCs w:val="28"/>
          <w:shd w:val="clear" w:color="auto" w:fill="F4F4F4"/>
        </w:rPr>
        <w:t>В) понятие об альдегидах, сложных эфирах, жирах, аминокислотах, белках и углеводах; реакциях этерификации, полимеризации и поликонденсации.</w:t>
      </w:r>
    </w:p>
    <w:p w:rsidR="00E71613" w:rsidRDefault="00E71613" w:rsidP="00E71613">
      <w:pPr>
        <w:pStyle w:val="af0"/>
        <w:spacing w:before="0" w:beforeAutospacing="0" w:after="0" w:afterAutospacing="0"/>
        <w:ind w:left="720"/>
        <w:jc w:val="both"/>
        <w:rPr>
          <w:sz w:val="28"/>
          <w:szCs w:val="28"/>
          <w:shd w:val="clear" w:color="auto" w:fill="F4F4F4"/>
        </w:rPr>
      </w:pPr>
      <w:r>
        <w:rPr>
          <w:b/>
          <w:i/>
          <w:sz w:val="28"/>
          <w:szCs w:val="28"/>
          <w:shd w:val="clear" w:color="auto" w:fill="F4F4F4"/>
        </w:rPr>
        <w:t>Уметь</w:t>
      </w:r>
    </w:p>
    <w:p w:rsidR="00E71613" w:rsidRDefault="00E71613" w:rsidP="00E71613">
      <w:pPr>
        <w:pStyle w:val="af0"/>
        <w:numPr>
          <w:ilvl w:val="0"/>
          <w:numId w:val="49"/>
        </w:numPr>
        <w:spacing w:before="0" w:beforeAutospacing="0" w:after="0" w:afterAutospacing="0"/>
        <w:jc w:val="both"/>
        <w:rPr>
          <w:sz w:val="28"/>
          <w:szCs w:val="28"/>
          <w:shd w:val="clear" w:color="auto" w:fill="F4F4F4"/>
        </w:rPr>
      </w:pPr>
      <w:r>
        <w:rPr>
          <w:sz w:val="28"/>
          <w:szCs w:val="28"/>
          <w:shd w:val="clear" w:color="auto" w:fill="F4F4F4"/>
        </w:rPr>
        <w:t>А) разъяснять на примерах причины многообразии органических веществ, материальное единство и взаимосвязь органических веществ, причинно-следственную зависимость между составом, строением, свойствами и практическим использованием веществ;</w:t>
      </w:r>
    </w:p>
    <w:p w:rsidR="00E71613" w:rsidRDefault="00E71613" w:rsidP="00E71613">
      <w:pPr>
        <w:pStyle w:val="af0"/>
        <w:numPr>
          <w:ilvl w:val="0"/>
          <w:numId w:val="49"/>
        </w:numPr>
        <w:spacing w:before="0" w:beforeAutospacing="0" w:after="0" w:afterAutospacing="0"/>
        <w:jc w:val="both"/>
        <w:rPr>
          <w:sz w:val="28"/>
          <w:szCs w:val="28"/>
          <w:shd w:val="clear" w:color="auto" w:fill="F4F4F4"/>
        </w:rPr>
      </w:pPr>
      <w:r>
        <w:rPr>
          <w:sz w:val="28"/>
          <w:szCs w:val="28"/>
          <w:shd w:val="clear" w:color="auto" w:fill="F4F4F4"/>
        </w:rPr>
        <w:t>Б) составлять уравнения химических реакций, подтверждающих свойства изученных органических веществ, их генетическую связь;</w:t>
      </w:r>
    </w:p>
    <w:p w:rsidR="00E71613" w:rsidRDefault="00E71613" w:rsidP="00E71613">
      <w:pPr>
        <w:pStyle w:val="af0"/>
        <w:numPr>
          <w:ilvl w:val="0"/>
          <w:numId w:val="49"/>
        </w:numPr>
        <w:spacing w:before="0" w:beforeAutospacing="0" w:after="0" w:afterAutospacing="0"/>
        <w:jc w:val="both"/>
        <w:rPr>
          <w:sz w:val="28"/>
          <w:szCs w:val="28"/>
          <w:shd w:val="clear" w:color="auto" w:fill="F4F4F4"/>
        </w:rPr>
      </w:pPr>
      <w:r>
        <w:rPr>
          <w:sz w:val="28"/>
          <w:szCs w:val="28"/>
          <w:shd w:val="clear" w:color="auto" w:fill="F4F4F4"/>
        </w:rPr>
        <w:t>В) выполнять обозначенные в программе эксперименты и распознавать важнейшие органические вещества.</w:t>
      </w:r>
    </w:p>
    <w:p w:rsidR="00E71613" w:rsidRDefault="00E71613" w:rsidP="00E71613">
      <w:pPr>
        <w:pStyle w:val="af0"/>
        <w:spacing w:before="0" w:beforeAutospacing="0" w:after="0" w:afterAutospacing="0"/>
        <w:ind w:left="720"/>
        <w:jc w:val="both"/>
        <w:rPr>
          <w:sz w:val="28"/>
          <w:szCs w:val="28"/>
          <w:shd w:val="clear" w:color="auto" w:fill="F4F4F4"/>
        </w:rPr>
      </w:pPr>
      <w:r>
        <w:rPr>
          <w:b/>
          <w:i/>
          <w:sz w:val="28"/>
          <w:szCs w:val="28"/>
          <w:shd w:val="clear" w:color="auto" w:fill="F4F4F4"/>
        </w:rPr>
        <w:t>Использовать</w:t>
      </w:r>
    </w:p>
    <w:p w:rsidR="00E71613" w:rsidRDefault="00E71613" w:rsidP="00E71613">
      <w:pPr>
        <w:pStyle w:val="af0"/>
        <w:numPr>
          <w:ilvl w:val="0"/>
          <w:numId w:val="49"/>
        </w:numPr>
        <w:spacing w:before="0" w:beforeAutospacing="0" w:after="0" w:afterAutospacing="0"/>
        <w:jc w:val="both"/>
        <w:rPr>
          <w:sz w:val="28"/>
          <w:szCs w:val="28"/>
          <w:shd w:val="clear" w:color="auto" w:fill="F4F4F4"/>
        </w:rPr>
      </w:pPr>
      <w:r>
        <w:rPr>
          <w:sz w:val="28"/>
          <w:szCs w:val="28"/>
          <w:shd w:val="clear" w:color="auto" w:fill="F4F4F4"/>
        </w:rPr>
        <w:t>приобретённые знания и умения в практической деятельности и повседневной жизни.</w:t>
      </w:r>
    </w:p>
    <w:p w:rsidR="00E71613" w:rsidRDefault="00E71613" w:rsidP="00E71613">
      <w:pPr>
        <w:pStyle w:val="af0"/>
        <w:spacing w:before="0" w:beforeAutospacing="0" w:after="0" w:afterAutospacing="0"/>
        <w:ind w:left="720"/>
        <w:jc w:val="both"/>
        <w:rPr>
          <w:sz w:val="28"/>
          <w:szCs w:val="28"/>
          <w:shd w:val="clear" w:color="auto" w:fill="F4F4F4"/>
        </w:rPr>
      </w:pPr>
    </w:p>
    <w:p w:rsidR="00E71613" w:rsidRDefault="00E71613" w:rsidP="00E71613">
      <w:pPr>
        <w:jc w:val="both"/>
        <w:rPr>
          <w:b/>
          <w:bCs/>
          <w:sz w:val="28"/>
          <w:szCs w:val="28"/>
          <w:u w:val="single"/>
          <w:shd w:val="clear" w:color="auto" w:fill="F4F4F4"/>
        </w:rPr>
      </w:pPr>
      <w:r>
        <w:rPr>
          <w:b/>
          <w:bCs/>
          <w:sz w:val="28"/>
          <w:szCs w:val="28"/>
          <w:u w:val="single"/>
          <w:shd w:val="clear" w:color="auto" w:fill="F4F4F4"/>
        </w:rPr>
        <w:t xml:space="preserve">5) Формы, методы, технологии обучения </w:t>
      </w:r>
    </w:p>
    <w:p w:rsidR="00E71613" w:rsidRDefault="00E71613" w:rsidP="00E71613">
      <w:pPr>
        <w:ind w:firstLine="567"/>
        <w:jc w:val="both"/>
        <w:rPr>
          <w:bCs/>
          <w:sz w:val="28"/>
          <w:szCs w:val="28"/>
          <w:u w:val="single"/>
          <w:shd w:val="clear" w:color="auto" w:fill="F4F4F4"/>
        </w:rPr>
      </w:pPr>
      <w:r>
        <w:rPr>
          <w:sz w:val="28"/>
          <w:szCs w:val="28"/>
        </w:rPr>
        <w:t>Методы и формы обучения определяются с учетом индивидуальных и возрастных особенностей учащихся, развития и саморазвития личности.</w:t>
      </w:r>
    </w:p>
    <w:p w:rsidR="00E71613" w:rsidRDefault="00E71613" w:rsidP="00E71613">
      <w:pPr>
        <w:ind w:firstLine="567"/>
        <w:jc w:val="both"/>
        <w:rPr>
          <w:sz w:val="28"/>
          <w:szCs w:val="28"/>
          <w:shd w:val="clear" w:color="auto" w:fill="F4F4F4"/>
        </w:rPr>
      </w:pPr>
      <w:r>
        <w:rPr>
          <w:sz w:val="28"/>
          <w:szCs w:val="28"/>
          <w:shd w:val="clear" w:color="auto" w:fill="F4F4F4"/>
        </w:rPr>
        <w:t>При преподавании курса химии я использую следующие технологии обучения: разноуровневого обучения, деятельностного подхода,  ИКТ, здоровьесберегающие технологии и игровые технологии.</w:t>
      </w:r>
    </w:p>
    <w:p w:rsidR="00E71613" w:rsidRDefault="00E71613" w:rsidP="00E71613">
      <w:pPr>
        <w:ind w:firstLine="567"/>
        <w:jc w:val="both"/>
        <w:rPr>
          <w:sz w:val="28"/>
          <w:szCs w:val="28"/>
          <w:shd w:val="clear" w:color="auto" w:fill="F4F4F4"/>
        </w:rPr>
      </w:pPr>
      <w:r>
        <w:rPr>
          <w:sz w:val="28"/>
          <w:szCs w:val="28"/>
          <w:shd w:val="clear" w:color="auto" w:fill="F4F4F4"/>
        </w:rPr>
        <w:t>При использовании ИКТ учитываются здоровьесберегающие аспекты урока.</w:t>
      </w:r>
    </w:p>
    <w:p w:rsidR="00E71613" w:rsidRDefault="00E71613" w:rsidP="00E71613">
      <w:pPr>
        <w:ind w:firstLine="567"/>
        <w:jc w:val="both"/>
        <w:rPr>
          <w:sz w:val="28"/>
          <w:szCs w:val="28"/>
          <w:shd w:val="clear" w:color="auto" w:fill="F4F4F4"/>
        </w:rPr>
      </w:pPr>
      <w:r>
        <w:rPr>
          <w:b/>
          <w:sz w:val="28"/>
          <w:szCs w:val="28"/>
          <w:u w:val="single"/>
          <w:shd w:val="clear" w:color="auto" w:fill="F4F4F4"/>
        </w:rPr>
        <w:t>Авторские цифровые образовательные ресурсы</w:t>
      </w:r>
      <w:r>
        <w:rPr>
          <w:sz w:val="28"/>
          <w:szCs w:val="28"/>
          <w:shd w:val="clear" w:color="auto" w:fill="F4F4F4"/>
        </w:rPr>
        <w:t xml:space="preserve">: презентации  </w:t>
      </w:r>
      <w:r>
        <w:rPr>
          <w:sz w:val="28"/>
          <w:szCs w:val="28"/>
          <w:shd w:val="clear" w:color="auto" w:fill="F4F4F4"/>
          <w:lang w:val="en-US"/>
        </w:rPr>
        <w:t>PowerPoint</w:t>
      </w:r>
      <w:r>
        <w:rPr>
          <w:sz w:val="28"/>
          <w:szCs w:val="28"/>
          <w:shd w:val="clear" w:color="auto" w:fill="F4F4F4"/>
        </w:rPr>
        <w:t xml:space="preserve"> к урокам</w:t>
      </w:r>
    </w:p>
    <w:p w:rsidR="00E71613" w:rsidRDefault="00E71613" w:rsidP="00E71613">
      <w:pPr>
        <w:ind w:firstLine="567"/>
        <w:jc w:val="both"/>
        <w:rPr>
          <w:sz w:val="28"/>
          <w:szCs w:val="28"/>
          <w:u w:val="single"/>
          <w:shd w:val="clear" w:color="auto" w:fill="F4F4F4"/>
        </w:rPr>
      </w:pPr>
      <w:r>
        <w:rPr>
          <w:b/>
          <w:sz w:val="28"/>
          <w:szCs w:val="28"/>
          <w:u w:val="single"/>
          <w:shd w:val="clear" w:color="auto" w:fill="F4F4F4"/>
        </w:rPr>
        <w:t>Оборудование:</w:t>
      </w:r>
      <w:r>
        <w:rPr>
          <w:sz w:val="28"/>
          <w:szCs w:val="28"/>
          <w:u w:val="single"/>
          <w:shd w:val="clear" w:color="auto" w:fill="F4F4F4"/>
        </w:rPr>
        <w:t xml:space="preserve">  </w:t>
      </w:r>
      <w:r>
        <w:rPr>
          <w:sz w:val="28"/>
          <w:szCs w:val="28"/>
          <w:shd w:val="clear" w:color="auto" w:fill="F4F4F4"/>
        </w:rPr>
        <w:t>- компьютеры;</w:t>
      </w:r>
      <w:r>
        <w:rPr>
          <w:sz w:val="28"/>
          <w:szCs w:val="28"/>
          <w:u w:val="single"/>
          <w:shd w:val="clear" w:color="auto" w:fill="F4F4F4"/>
        </w:rPr>
        <w:t xml:space="preserve"> </w:t>
      </w:r>
      <w:r>
        <w:rPr>
          <w:sz w:val="28"/>
          <w:szCs w:val="28"/>
          <w:shd w:val="clear" w:color="auto" w:fill="F4F4F4"/>
        </w:rPr>
        <w:t>мультимедийный проектор;</w:t>
      </w:r>
    </w:p>
    <w:p w:rsidR="00E71613" w:rsidRDefault="00E71613" w:rsidP="00E71613">
      <w:pPr>
        <w:ind w:firstLine="567"/>
        <w:jc w:val="both"/>
        <w:rPr>
          <w:sz w:val="28"/>
          <w:szCs w:val="28"/>
          <w:shd w:val="clear" w:color="auto" w:fill="F4F4F4"/>
        </w:rPr>
      </w:pPr>
    </w:p>
    <w:p w:rsidR="00E71613" w:rsidRDefault="00E71613" w:rsidP="00E71613">
      <w:pPr>
        <w:ind w:firstLine="567"/>
        <w:jc w:val="both"/>
        <w:rPr>
          <w:sz w:val="28"/>
          <w:szCs w:val="28"/>
          <w:shd w:val="clear" w:color="auto" w:fill="F4F4F4"/>
        </w:rPr>
      </w:pPr>
      <w:r>
        <w:rPr>
          <w:sz w:val="28"/>
          <w:szCs w:val="28"/>
          <w:shd w:val="clear" w:color="auto" w:fill="F4F4F4"/>
        </w:rPr>
        <w:t xml:space="preserve">Для формирования экспериментальных умений и совершенствования  уровня </w:t>
      </w:r>
      <w:proofErr w:type="gramStart"/>
      <w:r>
        <w:rPr>
          <w:sz w:val="28"/>
          <w:szCs w:val="28"/>
          <w:shd w:val="clear" w:color="auto" w:fill="F4F4F4"/>
        </w:rPr>
        <w:t>знаний</w:t>
      </w:r>
      <w:proofErr w:type="gramEnd"/>
      <w:r>
        <w:rPr>
          <w:sz w:val="28"/>
          <w:szCs w:val="28"/>
          <w:shd w:val="clear" w:color="auto" w:fill="F4F4F4"/>
        </w:rPr>
        <w:t xml:space="preserve"> обучающихся в рабочую программу включены лабораторные опыт и практические работы, предусмотренные Примерной и авторской программами. Программа О.С. Габриеляна включает все лабораторные работы, предусмотренные Примерной программой.</w:t>
      </w:r>
    </w:p>
    <w:p w:rsidR="00E71613" w:rsidRDefault="00E71613" w:rsidP="00E71613">
      <w:pPr>
        <w:ind w:firstLine="567"/>
        <w:jc w:val="both"/>
        <w:rPr>
          <w:b/>
          <w:bCs/>
          <w:sz w:val="28"/>
          <w:szCs w:val="28"/>
          <w:u w:val="single"/>
          <w:shd w:val="clear" w:color="auto" w:fill="F4F4F4"/>
        </w:rPr>
      </w:pPr>
    </w:p>
    <w:p w:rsidR="00E71613" w:rsidRDefault="00E71613" w:rsidP="00E71613">
      <w:pPr>
        <w:jc w:val="both"/>
        <w:rPr>
          <w:sz w:val="28"/>
          <w:szCs w:val="28"/>
          <w:shd w:val="clear" w:color="auto" w:fill="F4F4F4"/>
        </w:rPr>
      </w:pPr>
      <w:r>
        <w:rPr>
          <w:b/>
          <w:bCs/>
          <w:sz w:val="28"/>
          <w:szCs w:val="28"/>
          <w:u w:val="single"/>
          <w:shd w:val="clear" w:color="auto" w:fill="F4F4F4"/>
        </w:rPr>
        <w:t xml:space="preserve">6) Система форм контроля уровня достижений учащихся и критерии оценки </w:t>
      </w:r>
    </w:p>
    <w:p w:rsidR="00E71613" w:rsidRDefault="00E71613" w:rsidP="00E71613">
      <w:pPr>
        <w:ind w:left="-120" w:firstLine="900"/>
        <w:jc w:val="both"/>
        <w:rPr>
          <w:sz w:val="28"/>
          <w:szCs w:val="28"/>
        </w:rPr>
      </w:pPr>
      <w:r>
        <w:rPr>
          <w:sz w:val="28"/>
          <w:szCs w:val="28"/>
        </w:rPr>
        <w:t>Для контроля уровня достижений учащихся используются такие виды контроля как текущий, тематический, итоговый контроль; формы контроля: контрольная работа, дифференцированный индивидуальный письменный опрос, самостоятельная проверочная работа, практическая работа, тестирование, химический диктант, письменные домашние задания, компьютерный контроль.</w:t>
      </w:r>
    </w:p>
    <w:p w:rsidR="00E71613" w:rsidRDefault="00E71613" w:rsidP="00E71613">
      <w:pPr>
        <w:ind w:firstLine="567"/>
        <w:rPr>
          <w:b/>
          <w:sz w:val="28"/>
          <w:szCs w:val="28"/>
        </w:rPr>
      </w:pPr>
      <w:r>
        <w:rPr>
          <w:sz w:val="28"/>
          <w:szCs w:val="28"/>
          <w:shd w:val="clear" w:color="auto" w:fill="F4F4F4"/>
        </w:rPr>
        <w:t xml:space="preserve">Текущий контроль (контрольные работы) по темам «Углеводороды и их природные источники», «Кислородсодержащие органические соединения и их природные источники», </w:t>
      </w:r>
      <w:r>
        <w:rPr>
          <w:sz w:val="28"/>
          <w:szCs w:val="28"/>
        </w:rPr>
        <w:t>«Азотсодержащие соединения»</w:t>
      </w:r>
      <w:r>
        <w:rPr>
          <w:b/>
          <w:sz w:val="28"/>
          <w:szCs w:val="28"/>
        </w:rPr>
        <w:t xml:space="preserve">, </w:t>
      </w:r>
      <w:r>
        <w:rPr>
          <w:sz w:val="28"/>
          <w:szCs w:val="28"/>
          <w:shd w:val="clear" w:color="auto" w:fill="F4F4F4"/>
        </w:rPr>
        <w:t>проверочная работа работы по темам «Введение» и «Теория строения органических соединений».</w:t>
      </w:r>
    </w:p>
    <w:p w:rsidR="00E71613" w:rsidRDefault="00E71613" w:rsidP="00E71613">
      <w:pPr>
        <w:pStyle w:val="af0"/>
        <w:spacing w:before="0" w:beforeAutospacing="0" w:after="0" w:afterAutospacing="0"/>
        <w:ind w:firstLine="567"/>
        <w:jc w:val="both"/>
        <w:rPr>
          <w:rStyle w:val="aff2"/>
          <w:rFonts w:eastAsiaTheme="minorEastAsia"/>
          <w:bCs/>
          <w:shd w:val="clear" w:color="auto" w:fill="F4F4F4"/>
        </w:rPr>
      </w:pPr>
      <w:r>
        <w:rPr>
          <w:sz w:val="28"/>
          <w:szCs w:val="28"/>
          <w:shd w:val="clear" w:color="auto" w:fill="F4F4F4"/>
        </w:rPr>
        <w:t>Поурочно-тематический  план  по  объему  скорректирован  в  соответствии  с  федеральным  компонентом  государственного  образовательного  стандарта  основного общего  образования  и  требованиями,  предъявляемыми  к  уровню  подготовки  выпускников  основной  школы, и включает вопросы  теоретической  и  практической  подготовки  учащихся.</w:t>
      </w:r>
    </w:p>
    <w:p w:rsidR="00E71613" w:rsidRDefault="00E71613" w:rsidP="00E71613">
      <w:pPr>
        <w:pStyle w:val="af0"/>
        <w:spacing w:before="0" w:beforeAutospacing="0" w:after="0" w:afterAutospacing="0"/>
        <w:ind w:firstLine="567"/>
        <w:jc w:val="both"/>
        <w:rPr>
          <w:rStyle w:val="aff2"/>
          <w:rFonts w:eastAsiaTheme="minorEastAsia"/>
          <w:b/>
          <w:bCs/>
          <w:sz w:val="28"/>
          <w:szCs w:val="28"/>
          <w:shd w:val="clear" w:color="auto" w:fill="F4F4F4"/>
        </w:rPr>
      </w:pPr>
    </w:p>
    <w:p w:rsidR="00E71613" w:rsidRDefault="00E71613" w:rsidP="00E71613">
      <w:pPr>
        <w:ind w:left="-120" w:firstLine="900"/>
        <w:jc w:val="both"/>
      </w:pPr>
      <w:r>
        <w:rPr>
          <w:b/>
          <w:sz w:val="28"/>
          <w:szCs w:val="28"/>
        </w:rPr>
        <w:t xml:space="preserve">Виды домашних заданий: </w:t>
      </w:r>
      <w:proofErr w:type="gramStart"/>
      <w:r>
        <w:rPr>
          <w:sz w:val="28"/>
          <w:szCs w:val="28"/>
        </w:rPr>
        <w:t>Работа с текстом учебника,  выполнение упражнений,  решение задач, индивидуальные задания, подготовка докладов, сообщений, составление схем, разработка презентаций, тестовые задания</w:t>
      </w:r>
      <w:proofErr w:type="gramEnd"/>
    </w:p>
    <w:p w:rsidR="00E71613" w:rsidRDefault="00E71613" w:rsidP="00E71613">
      <w:pPr>
        <w:ind w:left="-120" w:firstLine="900"/>
        <w:jc w:val="both"/>
        <w:rPr>
          <w:sz w:val="28"/>
          <w:szCs w:val="28"/>
        </w:rPr>
      </w:pPr>
    </w:p>
    <w:p w:rsidR="00E71613" w:rsidRDefault="00E71613" w:rsidP="00E71613">
      <w:pPr>
        <w:rPr>
          <w:sz w:val="28"/>
          <w:szCs w:val="28"/>
        </w:rPr>
      </w:pPr>
      <w:r>
        <w:rPr>
          <w:b/>
          <w:sz w:val="28"/>
          <w:szCs w:val="28"/>
        </w:rPr>
        <w:t>Критерии и нормы оценки знаний обучающихся по химии</w:t>
      </w:r>
    </w:p>
    <w:p w:rsidR="00E71613" w:rsidRDefault="00E71613" w:rsidP="00E71613">
      <w:pPr>
        <w:numPr>
          <w:ilvl w:val="1"/>
          <w:numId w:val="51"/>
        </w:numPr>
        <w:spacing w:after="0" w:line="240" w:lineRule="auto"/>
        <w:rPr>
          <w:sz w:val="28"/>
          <w:szCs w:val="28"/>
        </w:rPr>
      </w:pPr>
      <w:r>
        <w:rPr>
          <w:b/>
          <w:sz w:val="28"/>
          <w:szCs w:val="28"/>
        </w:rPr>
        <w:t>Оценка устного ответа</w:t>
      </w:r>
      <w:r>
        <w:rPr>
          <w:sz w:val="28"/>
          <w:szCs w:val="28"/>
        </w:rPr>
        <w:t>.</w:t>
      </w:r>
    </w:p>
    <w:p w:rsidR="00E71613" w:rsidRDefault="00E71613" w:rsidP="00E71613">
      <w:pPr>
        <w:numPr>
          <w:ilvl w:val="1"/>
          <w:numId w:val="51"/>
        </w:numPr>
        <w:spacing w:after="0" w:line="240" w:lineRule="auto"/>
        <w:rPr>
          <w:sz w:val="28"/>
          <w:szCs w:val="28"/>
        </w:rPr>
      </w:pPr>
      <w:r>
        <w:rPr>
          <w:sz w:val="28"/>
          <w:szCs w:val="28"/>
        </w:rPr>
        <w:t xml:space="preserve"> Отметка «5»: - ответ полный и правильный на основании изученных теорий; - материал изложен в определенной логической последовательности, литературным языком; - ответ самостоятельный</w:t>
      </w:r>
    </w:p>
    <w:p w:rsidR="00E71613" w:rsidRDefault="00E71613" w:rsidP="00E71613">
      <w:pPr>
        <w:numPr>
          <w:ilvl w:val="1"/>
          <w:numId w:val="51"/>
        </w:numPr>
        <w:spacing w:after="0" w:line="240" w:lineRule="auto"/>
        <w:rPr>
          <w:sz w:val="28"/>
          <w:szCs w:val="28"/>
        </w:rPr>
      </w:pPr>
      <w:r>
        <w:rPr>
          <w:sz w:val="28"/>
          <w:szCs w:val="28"/>
        </w:rPr>
        <w:t>. Ответ «4»; - ответ полный и правильный на сновании изученных теорий; - материал изложен в определенной логической последовательности, при этом допущены две-три несущественные ошибки, исправленные по требованию учителя. Отметка «З»: - ответ полный, но при этом допущена существенная ошибка или ответ неполный, несвязный.</w:t>
      </w:r>
    </w:p>
    <w:p w:rsidR="00E71613" w:rsidRDefault="00E71613" w:rsidP="00E71613">
      <w:pPr>
        <w:numPr>
          <w:ilvl w:val="1"/>
          <w:numId w:val="51"/>
        </w:numPr>
        <w:spacing w:after="0" w:line="240" w:lineRule="auto"/>
        <w:rPr>
          <w:sz w:val="28"/>
          <w:szCs w:val="28"/>
        </w:rPr>
      </w:pPr>
      <w:r>
        <w:rPr>
          <w:sz w:val="28"/>
          <w:szCs w:val="28"/>
        </w:rPr>
        <w:t xml:space="preserve"> Отметка «2»: - при ответе обнаружено непонимание учащимся основного содержания учебного материала или допущены существенные ошибки, которые учащийся не может исправить при наводящих вопросах учителя</w:t>
      </w:r>
    </w:p>
    <w:p w:rsidR="00E71613" w:rsidRDefault="00E71613" w:rsidP="00E71613">
      <w:pPr>
        <w:numPr>
          <w:ilvl w:val="1"/>
          <w:numId w:val="51"/>
        </w:numPr>
        <w:spacing w:after="0" w:line="240" w:lineRule="auto"/>
        <w:rPr>
          <w:sz w:val="28"/>
          <w:szCs w:val="28"/>
        </w:rPr>
      </w:pPr>
      <w:r>
        <w:rPr>
          <w:sz w:val="28"/>
          <w:szCs w:val="28"/>
        </w:rPr>
        <w:t xml:space="preserve"> Отметка «1»: - при отсутствии ответа.</w:t>
      </w:r>
    </w:p>
    <w:p w:rsidR="00E71613" w:rsidRDefault="00E71613" w:rsidP="00E71613">
      <w:pPr>
        <w:numPr>
          <w:ilvl w:val="1"/>
          <w:numId w:val="51"/>
        </w:numPr>
        <w:spacing w:after="0" w:line="240" w:lineRule="auto"/>
        <w:rPr>
          <w:sz w:val="28"/>
          <w:szCs w:val="28"/>
        </w:rPr>
      </w:pPr>
      <w:r>
        <w:rPr>
          <w:sz w:val="28"/>
          <w:szCs w:val="28"/>
        </w:rPr>
        <w:t xml:space="preserve"> 2</w:t>
      </w:r>
      <w:r>
        <w:rPr>
          <w:b/>
          <w:sz w:val="28"/>
          <w:szCs w:val="28"/>
        </w:rPr>
        <w:t>. Оценка экспериментальных умений</w:t>
      </w:r>
      <w:r>
        <w:rPr>
          <w:sz w:val="28"/>
          <w:szCs w:val="28"/>
        </w:rPr>
        <w:t>.</w:t>
      </w:r>
    </w:p>
    <w:p w:rsidR="00E71613" w:rsidRDefault="00E71613" w:rsidP="00E71613">
      <w:pPr>
        <w:numPr>
          <w:ilvl w:val="1"/>
          <w:numId w:val="51"/>
        </w:numPr>
        <w:spacing w:after="0" w:line="240" w:lineRule="auto"/>
        <w:rPr>
          <w:sz w:val="28"/>
          <w:szCs w:val="28"/>
        </w:rPr>
      </w:pPr>
      <w:r>
        <w:rPr>
          <w:sz w:val="28"/>
          <w:szCs w:val="28"/>
        </w:rPr>
        <w:t xml:space="preserve"> Оценка ставится на основании наблюдения за учащимися и письменного отчета за работу</w:t>
      </w:r>
    </w:p>
    <w:p w:rsidR="00E71613" w:rsidRDefault="00E71613" w:rsidP="00E71613">
      <w:pPr>
        <w:numPr>
          <w:ilvl w:val="1"/>
          <w:numId w:val="51"/>
        </w:numPr>
        <w:spacing w:after="0" w:line="240" w:lineRule="auto"/>
        <w:rPr>
          <w:sz w:val="28"/>
          <w:szCs w:val="28"/>
        </w:rPr>
      </w:pPr>
      <w:r>
        <w:rPr>
          <w:sz w:val="28"/>
          <w:szCs w:val="28"/>
        </w:rPr>
        <w:t>. Отметка «5»: - работа выполнена полностью и правильно, сделаны правильные наблюдения и выводы; - эксперимент осуществлен по плану с учетом техники безопасности и правил работы с веществами и оборудованием; - проявлены организационно - трудовые умения, поддерживаются чистота рабочего места и порядок (на столе, экономно используются реактивы)</w:t>
      </w:r>
    </w:p>
    <w:p w:rsidR="00E71613" w:rsidRDefault="00E71613" w:rsidP="00E71613">
      <w:pPr>
        <w:numPr>
          <w:ilvl w:val="1"/>
          <w:numId w:val="51"/>
        </w:numPr>
        <w:spacing w:after="0" w:line="240" w:lineRule="auto"/>
        <w:rPr>
          <w:sz w:val="28"/>
          <w:szCs w:val="28"/>
        </w:rPr>
      </w:pPr>
      <w:r>
        <w:rPr>
          <w:sz w:val="28"/>
          <w:szCs w:val="28"/>
        </w:rPr>
        <w:t>. Отметка «4»: - работа выполнена правильно, сделаны правильные наблюдения и выводы, но при этом эксперимент проведен не полностью или допущены несущественные ошибки в работе с веществами и оборудованием.</w:t>
      </w:r>
    </w:p>
    <w:p w:rsidR="00E71613" w:rsidRDefault="00E71613" w:rsidP="00E71613">
      <w:pPr>
        <w:numPr>
          <w:ilvl w:val="1"/>
          <w:numId w:val="51"/>
        </w:numPr>
        <w:spacing w:after="0" w:line="240" w:lineRule="auto"/>
        <w:rPr>
          <w:sz w:val="28"/>
          <w:szCs w:val="28"/>
        </w:rPr>
      </w:pPr>
      <w:r>
        <w:rPr>
          <w:sz w:val="28"/>
          <w:szCs w:val="28"/>
        </w:rPr>
        <w:t xml:space="preserve"> Отметка «3»: - работа выполнена правильно не менее чем наполовину или допущена существенная ошибка в ходе эксперимента в объяснении, в оформлении работы, в соблюдении правил техники безопасности на работе с веществами и оборудованием, которая исправляется по требованию учителя. Отметка «2»: - допущены две (и более) существенные ошибки в ходе: эксперимента, в объяснении, в оформлении работы, </w:t>
      </w:r>
      <w:r>
        <w:rPr>
          <w:sz w:val="28"/>
          <w:szCs w:val="28"/>
        </w:rPr>
        <w:lastRenderedPageBreak/>
        <w:t>в соблюдении правил техники безопасности при работе с веществами и оборудованием, которые учащийся не может исправить даже по требованию учителя.</w:t>
      </w:r>
    </w:p>
    <w:p w:rsidR="00E71613" w:rsidRDefault="00E71613" w:rsidP="00E71613">
      <w:pPr>
        <w:numPr>
          <w:ilvl w:val="1"/>
          <w:numId w:val="51"/>
        </w:numPr>
        <w:spacing w:after="0" w:line="240" w:lineRule="auto"/>
        <w:rPr>
          <w:sz w:val="28"/>
          <w:szCs w:val="28"/>
        </w:rPr>
      </w:pPr>
      <w:r>
        <w:rPr>
          <w:sz w:val="28"/>
          <w:szCs w:val="28"/>
        </w:rPr>
        <w:t xml:space="preserve"> Отметка «1»:  - работа не выполнена, у учащегося отсутствует экспериментальные умения. </w:t>
      </w:r>
    </w:p>
    <w:p w:rsidR="00E71613" w:rsidRDefault="00E71613" w:rsidP="00E71613">
      <w:pPr>
        <w:numPr>
          <w:ilvl w:val="1"/>
          <w:numId w:val="51"/>
        </w:numPr>
        <w:spacing w:after="0" w:line="240" w:lineRule="auto"/>
        <w:rPr>
          <w:sz w:val="28"/>
          <w:szCs w:val="28"/>
        </w:rPr>
      </w:pPr>
      <w:r>
        <w:rPr>
          <w:sz w:val="28"/>
          <w:szCs w:val="28"/>
        </w:rPr>
        <w:t xml:space="preserve"> 3</w:t>
      </w:r>
      <w:r>
        <w:rPr>
          <w:b/>
          <w:sz w:val="28"/>
          <w:szCs w:val="28"/>
        </w:rPr>
        <w:t>. Оценка умений решать расчетные задачи</w:t>
      </w:r>
      <w:r>
        <w:rPr>
          <w:sz w:val="28"/>
          <w:szCs w:val="28"/>
        </w:rPr>
        <w:t>.</w:t>
      </w:r>
    </w:p>
    <w:p w:rsidR="00E71613" w:rsidRDefault="00E71613" w:rsidP="00E71613">
      <w:pPr>
        <w:numPr>
          <w:ilvl w:val="1"/>
          <w:numId w:val="51"/>
        </w:numPr>
        <w:spacing w:after="0" w:line="240" w:lineRule="auto"/>
        <w:rPr>
          <w:sz w:val="28"/>
          <w:szCs w:val="28"/>
        </w:rPr>
      </w:pPr>
      <w:r>
        <w:rPr>
          <w:sz w:val="28"/>
          <w:szCs w:val="28"/>
        </w:rPr>
        <w:t xml:space="preserve"> Отметка «5»: - в </w:t>
      </w:r>
      <w:proofErr w:type="gramStart"/>
      <w:r>
        <w:rPr>
          <w:sz w:val="28"/>
          <w:szCs w:val="28"/>
        </w:rPr>
        <w:t>логическом рассуждении</w:t>
      </w:r>
      <w:proofErr w:type="gramEnd"/>
      <w:r>
        <w:rPr>
          <w:sz w:val="28"/>
          <w:szCs w:val="28"/>
        </w:rPr>
        <w:t xml:space="preserve"> и решении нет ошибок, задача решена рациональным способом;</w:t>
      </w:r>
    </w:p>
    <w:p w:rsidR="00E71613" w:rsidRDefault="00E71613" w:rsidP="00E71613">
      <w:pPr>
        <w:numPr>
          <w:ilvl w:val="1"/>
          <w:numId w:val="51"/>
        </w:numPr>
        <w:spacing w:after="0" w:line="240" w:lineRule="auto"/>
        <w:rPr>
          <w:sz w:val="28"/>
          <w:szCs w:val="28"/>
        </w:rPr>
      </w:pPr>
      <w:r>
        <w:rPr>
          <w:sz w:val="28"/>
          <w:szCs w:val="28"/>
        </w:rPr>
        <w:t xml:space="preserve"> Отметка «4»: - в </w:t>
      </w:r>
      <w:proofErr w:type="gramStart"/>
      <w:r>
        <w:rPr>
          <w:sz w:val="28"/>
          <w:szCs w:val="28"/>
        </w:rPr>
        <w:t>логическом рассуждении</w:t>
      </w:r>
      <w:proofErr w:type="gramEnd"/>
      <w:r>
        <w:rPr>
          <w:sz w:val="28"/>
          <w:szCs w:val="28"/>
        </w:rPr>
        <w:t xml:space="preserve"> и решения нет существенных ошибок, но задача решена нерациональным способом, или допущено не более двух несущественных ошибок. Отметка «3»: - в </w:t>
      </w:r>
      <w:proofErr w:type="gramStart"/>
      <w:r>
        <w:rPr>
          <w:sz w:val="28"/>
          <w:szCs w:val="28"/>
        </w:rPr>
        <w:t>логическом рассуждении</w:t>
      </w:r>
      <w:proofErr w:type="gramEnd"/>
      <w:r>
        <w:rPr>
          <w:sz w:val="28"/>
          <w:szCs w:val="28"/>
        </w:rPr>
        <w:t xml:space="preserve"> нет существенных ошибок, но допущена существенная ошибка в математических расчетах.</w:t>
      </w:r>
    </w:p>
    <w:p w:rsidR="00E71613" w:rsidRDefault="00E71613" w:rsidP="00E71613">
      <w:pPr>
        <w:numPr>
          <w:ilvl w:val="1"/>
          <w:numId w:val="51"/>
        </w:numPr>
        <w:spacing w:after="0" w:line="240" w:lineRule="auto"/>
        <w:rPr>
          <w:sz w:val="28"/>
          <w:szCs w:val="28"/>
        </w:rPr>
      </w:pPr>
      <w:r>
        <w:rPr>
          <w:sz w:val="28"/>
          <w:szCs w:val="28"/>
        </w:rPr>
        <w:t xml:space="preserve"> Отметка «2»: - имеется существенные ошибки в </w:t>
      </w:r>
      <w:proofErr w:type="gramStart"/>
      <w:r>
        <w:rPr>
          <w:sz w:val="28"/>
          <w:szCs w:val="28"/>
        </w:rPr>
        <w:t>логическом рассуждении</w:t>
      </w:r>
      <w:proofErr w:type="gramEnd"/>
      <w:r>
        <w:rPr>
          <w:sz w:val="28"/>
          <w:szCs w:val="28"/>
        </w:rPr>
        <w:t xml:space="preserve"> и в решении.</w:t>
      </w:r>
    </w:p>
    <w:p w:rsidR="00E71613" w:rsidRDefault="00E71613" w:rsidP="00E71613">
      <w:pPr>
        <w:numPr>
          <w:ilvl w:val="1"/>
          <w:numId w:val="51"/>
        </w:numPr>
        <w:spacing w:after="0" w:line="240" w:lineRule="auto"/>
        <w:rPr>
          <w:sz w:val="28"/>
          <w:szCs w:val="28"/>
        </w:rPr>
      </w:pPr>
      <w:r>
        <w:rPr>
          <w:sz w:val="28"/>
          <w:szCs w:val="28"/>
        </w:rPr>
        <w:t xml:space="preserve"> Отметка «1»: - отсутствие ответа на задание</w:t>
      </w:r>
    </w:p>
    <w:p w:rsidR="00E71613" w:rsidRDefault="00E71613" w:rsidP="00E71613">
      <w:pPr>
        <w:numPr>
          <w:ilvl w:val="1"/>
          <w:numId w:val="51"/>
        </w:numPr>
        <w:spacing w:after="0" w:line="240" w:lineRule="auto"/>
        <w:rPr>
          <w:b/>
          <w:sz w:val="28"/>
          <w:szCs w:val="28"/>
        </w:rPr>
      </w:pPr>
      <w:r>
        <w:rPr>
          <w:sz w:val="28"/>
          <w:szCs w:val="28"/>
        </w:rPr>
        <w:t>. 4</w:t>
      </w:r>
      <w:r>
        <w:rPr>
          <w:b/>
          <w:sz w:val="28"/>
          <w:szCs w:val="28"/>
        </w:rPr>
        <w:t>. Оценка письменных контрольных работ.</w:t>
      </w:r>
    </w:p>
    <w:p w:rsidR="00E71613" w:rsidRDefault="00E71613" w:rsidP="00E71613">
      <w:pPr>
        <w:numPr>
          <w:ilvl w:val="1"/>
          <w:numId w:val="51"/>
        </w:numPr>
        <w:spacing w:after="0" w:line="240" w:lineRule="auto"/>
        <w:rPr>
          <w:sz w:val="28"/>
          <w:szCs w:val="28"/>
        </w:rPr>
      </w:pPr>
      <w:r>
        <w:rPr>
          <w:sz w:val="28"/>
          <w:szCs w:val="28"/>
        </w:rPr>
        <w:t xml:space="preserve"> Отметка «5»: - ответ полный и правильный, возможна несущественная ошибка.</w:t>
      </w:r>
    </w:p>
    <w:p w:rsidR="00E71613" w:rsidRDefault="00E71613" w:rsidP="00E71613">
      <w:pPr>
        <w:numPr>
          <w:ilvl w:val="1"/>
          <w:numId w:val="51"/>
        </w:numPr>
        <w:spacing w:after="0" w:line="240" w:lineRule="auto"/>
        <w:rPr>
          <w:sz w:val="28"/>
          <w:szCs w:val="28"/>
        </w:rPr>
      </w:pPr>
      <w:r>
        <w:rPr>
          <w:sz w:val="28"/>
          <w:szCs w:val="28"/>
        </w:rPr>
        <w:t xml:space="preserve"> Отметка «4»: - ответ неполный или допущено не более двух несущественных ошибок.</w:t>
      </w:r>
    </w:p>
    <w:p w:rsidR="00E71613" w:rsidRDefault="00E71613" w:rsidP="00E71613">
      <w:pPr>
        <w:numPr>
          <w:ilvl w:val="1"/>
          <w:numId w:val="51"/>
        </w:numPr>
        <w:spacing w:after="0" w:line="240" w:lineRule="auto"/>
        <w:rPr>
          <w:sz w:val="28"/>
          <w:szCs w:val="28"/>
        </w:rPr>
      </w:pPr>
      <w:r>
        <w:rPr>
          <w:sz w:val="28"/>
          <w:szCs w:val="28"/>
        </w:rPr>
        <w:t xml:space="preserve"> Отметка «3»: - работа выполнена не менее чем наполовину, допущена одна существенная ошибка и при этом две-три несущественные.</w:t>
      </w:r>
    </w:p>
    <w:p w:rsidR="00E71613" w:rsidRDefault="00E71613" w:rsidP="00E71613">
      <w:pPr>
        <w:numPr>
          <w:ilvl w:val="1"/>
          <w:numId w:val="51"/>
        </w:numPr>
        <w:spacing w:after="0" w:line="240" w:lineRule="auto"/>
        <w:rPr>
          <w:sz w:val="28"/>
          <w:szCs w:val="28"/>
        </w:rPr>
      </w:pPr>
      <w:r>
        <w:rPr>
          <w:sz w:val="28"/>
          <w:szCs w:val="28"/>
        </w:rPr>
        <w:t xml:space="preserve"> Отметка «2»: - работа выполнена меньше чем наполовину или содержит несколько существенных ошибок. </w:t>
      </w:r>
    </w:p>
    <w:p w:rsidR="00E71613" w:rsidRDefault="00E71613" w:rsidP="00E71613">
      <w:pPr>
        <w:numPr>
          <w:ilvl w:val="1"/>
          <w:numId w:val="51"/>
        </w:numPr>
        <w:spacing w:after="0" w:line="240" w:lineRule="auto"/>
        <w:rPr>
          <w:sz w:val="28"/>
          <w:szCs w:val="28"/>
        </w:rPr>
      </w:pPr>
      <w:r>
        <w:rPr>
          <w:sz w:val="28"/>
          <w:szCs w:val="28"/>
        </w:rPr>
        <w:t xml:space="preserve">Отметка «1»: - работа не выполнена. При оценке выполнения письменной контрольной работы необходимо учитывать требования единого орфографического режима. </w:t>
      </w:r>
    </w:p>
    <w:p w:rsidR="00E71613" w:rsidRDefault="00E71613" w:rsidP="00E71613">
      <w:pPr>
        <w:numPr>
          <w:ilvl w:val="1"/>
          <w:numId w:val="51"/>
        </w:numPr>
        <w:spacing w:after="0" w:line="240" w:lineRule="auto"/>
        <w:rPr>
          <w:b/>
          <w:sz w:val="28"/>
          <w:szCs w:val="28"/>
        </w:rPr>
      </w:pPr>
      <w:r>
        <w:rPr>
          <w:b/>
          <w:sz w:val="28"/>
          <w:szCs w:val="28"/>
        </w:rPr>
        <w:t>5. Оценка тестовых работ. 86-100%- оценка 5 62-85% - оценка 4 36-61%- оценка 3</w:t>
      </w:r>
      <w:proofErr w:type="gramStart"/>
      <w:r>
        <w:rPr>
          <w:b/>
          <w:sz w:val="28"/>
          <w:szCs w:val="28"/>
        </w:rPr>
        <w:t xml:space="preserve"> М</w:t>
      </w:r>
      <w:proofErr w:type="gramEnd"/>
      <w:r>
        <w:rPr>
          <w:b/>
          <w:sz w:val="28"/>
          <w:szCs w:val="28"/>
        </w:rPr>
        <w:t xml:space="preserve">енее 36% - оценка 2 </w:t>
      </w:r>
    </w:p>
    <w:p w:rsidR="00E71613" w:rsidRDefault="00E71613" w:rsidP="00E71613">
      <w:pPr>
        <w:numPr>
          <w:ilvl w:val="1"/>
          <w:numId w:val="51"/>
        </w:numPr>
        <w:spacing w:after="0" w:line="240" w:lineRule="auto"/>
        <w:rPr>
          <w:sz w:val="28"/>
          <w:szCs w:val="28"/>
        </w:rPr>
      </w:pPr>
      <w:r>
        <w:rPr>
          <w:sz w:val="28"/>
          <w:szCs w:val="28"/>
        </w:rPr>
        <w:t xml:space="preserve">6. Оценка реферата. Реферат оценивается по следующим критериям: • соблюдение требований к его оформлению; • необходимость и достаточность для раскрытия темы приведенной в тексте реферата информации; • умение обучающегося свободно излагать основные идеи, отраженные в реферате; 25 • способность обучающегося понять суть задаваемых членами аттестационной комиссии вопросов и сформулировать точные ответы на них. </w:t>
      </w:r>
    </w:p>
    <w:p w:rsidR="00E71613" w:rsidRDefault="00E71613" w:rsidP="00E71613">
      <w:pPr>
        <w:numPr>
          <w:ilvl w:val="1"/>
          <w:numId w:val="51"/>
        </w:numPr>
        <w:spacing w:after="0" w:line="240" w:lineRule="auto"/>
        <w:rPr>
          <w:b/>
          <w:sz w:val="28"/>
          <w:szCs w:val="28"/>
        </w:rPr>
      </w:pPr>
      <w:r>
        <w:rPr>
          <w:b/>
          <w:sz w:val="28"/>
          <w:szCs w:val="28"/>
        </w:rPr>
        <w:t>7. Оценка умений решать экспериментальные задачи</w:t>
      </w:r>
    </w:p>
    <w:p w:rsidR="00E71613" w:rsidRDefault="00E71613" w:rsidP="00E71613">
      <w:pPr>
        <w:numPr>
          <w:ilvl w:val="1"/>
          <w:numId w:val="51"/>
        </w:numPr>
        <w:spacing w:after="0" w:line="240" w:lineRule="auto"/>
        <w:rPr>
          <w:sz w:val="28"/>
          <w:szCs w:val="28"/>
        </w:rPr>
      </w:pPr>
      <w:r>
        <w:rPr>
          <w:sz w:val="28"/>
          <w:szCs w:val="28"/>
        </w:rPr>
        <w:t xml:space="preserve"> Отметка «5»: - план решения составлен правильно; - правильно осуществлен подбор химических реактивов и оборудования; - дано полное объяснение и сделаны выводы. </w:t>
      </w:r>
    </w:p>
    <w:p w:rsidR="00E71613" w:rsidRDefault="00E71613" w:rsidP="00E71613">
      <w:pPr>
        <w:numPr>
          <w:ilvl w:val="1"/>
          <w:numId w:val="51"/>
        </w:numPr>
        <w:spacing w:after="0" w:line="240" w:lineRule="auto"/>
        <w:rPr>
          <w:sz w:val="28"/>
          <w:szCs w:val="28"/>
        </w:rPr>
      </w:pPr>
      <w:r>
        <w:rPr>
          <w:sz w:val="28"/>
          <w:szCs w:val="28"/>
        </w:rPr>
        <w:lastRenderedPageBreak/>
        <w:t>Отметка «4»: - план решения составлен правильно; - правильно осуществлен подбор химических реактивов и оборудования, при этом допущено не более двух несущественных ошибок в объяснении и выводах.</w:t>
      </w:r>
    </w:p>
    <w:p w:rsidR="00E71613" w:rsidRDefault="00E71613" w:rsidP="00E71613">
      <w:pPr>
        <w:numPr>
          <w:ilvl w:val="1"/>
          <w:numId w:val="51"/>
        </w:numPr>
        <w:spacing w:after="0" w:line="240" w:lineRule="auto"/>
        <w:rPr>
          <w:sz w:val="28"/>
          <w:szCs w:val="28"/>
        </w:rPr>
      </w:pPr>
      <w:r>
        <w:rPr>
          <w:sz w:val="28"/>
          <w:szCs w:val="28"/>
        </w:rPr>
        <w:t xml:space="preserve"> Отметка «3»: - план решения составлен правильно; - правильно осуществлен подбор химических реактивов и оборудования, но допущено существенная ошибка в объяснении и выводах. Отметка «2»: - допущены две и (более) ошибки в плане решения, в подборе химических реактивов и оборудования, в объяснении и выводах.</w:t>
      </w:r>
    </w:p>
    <w:p w:rsidR="00E71613" w:rsidRDefault="00E71613" w:rsidP="00E71613">
      <w:pPr>
        <w:numPr>
          <w:ilvl w:val="1"/>
          <w:numId w:val="51"/>
        </w:numPr>
        <w:spacing w:after="0" w:line="240" w:lineRule="auto"/>
        <w:rPr>
          <w:sz w:val="28"/>
          <w:szCs w:val="28"/>
        </w:rPr>
      </w:pPr>
      <w:r>
        <w:rPr>
          <w:sz w:val="28"/>
          <w:szCs w:val="28"/>
        </w:rPr>
        <w:t xml:space="preserve"> Отметка «1»: - задача не решена</w:t>
      </w:r>
    </w:p>
    <w:p w:rsidR="007C74E6" w:rsidRDefault="007C74E6" w:rsidP="007C74E6">
      <w:pPr>
        <w:spacing w:after="0" w:line="240" w:lineRule="auto"/>
        <w:rPr>
          <w:sz w:val="28"/>
          <w:szCs w:val="28"/>
        </w:rPr>
      </w:pPr>
    </w:p>
    <w:p w:rsidR="007C74E6" w:rsidRDefault="007C74E6" w:rsidP="007C74E6">
      <w:pPr>
        <w:spacing w:after="0" w:line="240" w:lineRule="auto"/>
        <w:rPr>
          <w:sz w:val="28"/>
          <w:szCs w:val="28"/>
        </w:rPr>
      </w:pPr>
    </w:p>
    <w:p w:rsidR="007C74E6" w:rsidRDefault="007C74E6" w:rsidP="007C74E6">
      <w:pPr>
        <w:spacing w:after="0" w:line="240" w:lineRule="auto"/>
        <w:rPr>
          <w:sz w:val="28"/>
          <w:szCs w:val="28"/>
        </w:rPr>
      </w:pPr>
    </w:p>
    <w:p w:rsidR="007C74E6" w:rsidRDefault="007C74E6" w:rsidP="007C74E6">
      <w:pPr>
        <w:spacing w:after="0" w:line="240" w:lineRule="auto"/>
        <w:rPr>
          <w:sz w:val="28"/>
          <w:szCs w:val="28"/>
        </w:rPr>
      </w:pPr>
    </w:p>
    <w:p w:rsidR="007C74E6" w:rsidRDefault="007C74E6" w:rsidP="007C74E6">
      <w:pPr>
        <w:spacing w:after="0" w:line="240" w:lineRule="auto"/>
        <w:rPr>
          <w:sz w:val="28"/>
          <w:szCs w:val="28"/>
        </w:rPr>
      </w:pPr>
    </w:p>
    <w:p w:rsidR="00E71613" w:rsidRDefault="00E71613" w:rsidP="00E71613">
      <w:pPr>
        <w:ind w:left="1495"/>
        <w:rPr>
          <w:sz w:val="28"/>
          <w:szCs w:val="28"/>
        </w:rPr>
      </w:pPr>
    </w:p>
    <w:p w:rsidR="00E71613" w:rsidRDefault="00E71613" w:rsidP="00E71613">
      <w:pPr>
        <w:ind w:left="1495"/>
        <w:rPr>
          <w:sz w:val="28"/>
          <w:szCs w:val="28"/>
        </w:rPr>
      </w:pPr>
    </w:p>
    <w:p w:rsidR="00E71613" w:rsidRDefault="00E71613" w:rsidP="00D533F9"/>
    <w:p w:rsidR="00712B5D" w:rsidRDefault="00712B5D" w:rsidP="00D533F9"/>
    <w:p w:rsidR="00712B5D" w:rsidRDefault="00712B5D" w:rsidP="00D533F9"/>
    <w:p w:rsidR="00712B5D" w:rsidRDefault="00712B5D" w:rsidP="00D533F9"/>
    <w:p w:rsidR="00712B5D" w:rsidRDefault="00712B5D" w:rsidP="00D533F9"/>
    <w:p w:rsidR="00712B5D" w:rsidRDefault="00712B5D" w:rsidP="00D533F9"/>
    <w:p w:rsidR="00712B5D" w:rsidRDefault="00712B5D" w:rsidP="00D533F9"/>
    <w:p w:rsidR="00E71613" w:rsidRPr="0042512F" w:rsidRDefault="00E71613" w:rsidP="00D533F9"/>
    <w:p w:rsidR="007C74E6" w:rsidRDefault="007C74E6" w:rsidP="007C74E6">
      <w:pPr>
        <w:pStyle w:val="aff0"/>
        <w:rPr>
          <w:sz w:val="36"/>
        </w:rPr>
      </w:pPr>
      <w:r>
        <w:rPr>
          <w:sz w:val="36"/>
        </w:rPr>
        <w:lastRenderedPageBreak/>
        <w:t>КАЛЕНДАРНО-ТЕМАТИЧЕСКОЕ ПЛАНИРОВАНИЕ</w:t>
      </w:r>
    </w:p>
    <w:p w:rsidR="007C74E6" w:rsidRDefault="007C74E6" w:rsidP="007C74E6">
      <w:pPr>
        <w:jc w:val="center"/>
        <w:rPr>
          <w:b/>
          <w:sz w:val="36"/>
          <w:u w:val="single"/>
        </w:rPr>
      </w:pPr>
      <w:r>
        <w:rPr>
          <w:b/>
          <w:sz w:val="36"/>
          <w:u w:val="single"/>
        </w:rPr>
        <w:t xml:space="preserve">ПО КУРСУ ОРГАНИЧЕСКОЙ ХИМИИ - </w:t>
      </w:r>
      <w:r>
        <w:rPr>
          <w:b/>
          <w:sz w:val="36"/>
          <w:u w:val="single"/>
          <w:lang w:val="en-US"/>
        </w:rPr>
        <w:t>X</w:t>
      </w:r>
      <w:r>
        <w:rPr>
          <w:b/>
          <w:sz w:val="36"/>
          <w:u w:val="single"/>
        </w:rPr>
        <w:t xml:space="preserve"> КЛАСС.</w:t>
      </w:r>
    </w:p>
    <w:p w:rsidR="007C74E6" w:rsidRDefault="007C74E6" w:rsidP="007C74E6">
      <w:pPr>
        <w:jc w:val="center"/>
        <w:rPr>
          <w:b/>
          <w:sz w:val="32"/>
          <w:u w:val="single"/>
        </w:rPr>
      </w:pPr>
    </w:p>
    <w:p w:rsidR="007C74E6" w:rsidRDefault="007C74E6" w:rsidP="007C74E6">
      <w:pPr>
        <w:jc w:val="center"/>
        <w:rPr>
          <w:b/>
          <w:sz w:val="36"/>
        </w:rPr>
      </w:pPr>
      <w:r>
        <w:rPr>
          <w:b/>
          <w:sz w:val="36"/>
          <w:u w:val="single"/>
        </w:rPr>
        <w:t>68 часов.</w:t>
      </w:r>
    </w:p>
    <w:tbl>
      <w:tblPr>
        <w:tblW w:w="18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692"/>
        <w:gridCol w:w="158"/>
        <w:gridCol w:w="22"/>
        <w:gridCol w:w="3096"/>
        <w:gridCol w:w="851"/>
        <w:gridCol w:w="1276"/>
        <w:gridCol w:w="357"/>
        <w:gridCol w:w="236"/>
        <w:gridCol w:w="124"/>
        <w:gridCol w:w="720"/>
        <w:gridCol w:w="264"/>
        <w:gridCol w:w="425"/>
        <w:gridCol w:w="567"/>
        <w:gridCol w:w="142"/>
        <w:gridCol w:w="42"/>
        <w:gridCol w:w="383"/>
        <w:gridCol w:w="425"/>
        <w:gridCol w:w="1418"/>
        <w:gridCol w:w="1014"/>
        <w:gridCol w:w="545"/>
        <w:gridCol w:w="1276"/>
        <w:gridCol w:w="3401"/>
      </w:tblGrid>
      <w:tr w:rsidR="007C74E6" w:rsidTr="007C74E6">
        <w:trPr>
          <w:cantSplit/>
        </w:trPr>
        <w:tc>
          <w:tcPr>
            <w:tcW w:w="567" w:type="dxa"/>
            <w:tcBorders>
              <w:top w:val="single" w:sz="4" w:space="0" w:color="auto"/>
              <w:left w:val="single" w:sz="4" w:space="0" w:color="auto"/>
              <w:bottom w:val="single" w:sz="4" w:space="0" w:color="auto"/>
              <w:right w:val="single" w:sz="4" w:space="0" w:color="auto"/>
            </w:tcBorders>
          </w:tcPr>
          <w:p w:rsidR="007C74E6" w:rsidRDefault="007C74E6">
            <w:pPr>
              <w:jc w:val="center"/>
              <w:rPr>
                <w:color w:val="000000"/>
                <w:spacing w:val="-10"/>
              </w:rPr>
            </w:pPr>
            <w:r>
              <w:rPr>
                <w:color w:val="000000"/>
                <w:spacing w:val="-10"/>
              </w:rPr>
              <w:t>№</w:t>
            </w:r>
          </w:p>
          <w:p w:rsidR="007C74E6" w:rsidRDefault="007C74E6">
            <w:pPr>
              <w:jc w:val="center"/>
              <w:rPr>
                <w:color w:val="000000"/>
                <w:spacing w:val="-10"/>
              </w:rPr>
            </w:pP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pPr>
              <w:jc w:val="center"/>
              <w:rPr>
                <w:b/>
              </w:rPr>
            </w:pPr>
            <w:r>
              <w:rPr>
                <w:b/>
              </w:rPr>
              <w:t>Дата</w:t>
            </w:r>
          </w:p>
        </w:tc>
        <w:tc>
          <w:tcPr>
            <w:tcW w:w="3096" w:type="dxa"/>
            <w:tcBorders>
              <w:top w:val="single" w:sz="4" w:space="0" w:color="auto"/>
              <w:left w:val="single" w:sz="4" w:space="0" w:color="auto"/>
              <w:bottom w:val="single" w:sz="4" w:space="0" w:color="auto"/>
              <w:right w:val="single" w:sz="4" w:space="0" w:color="auto"/>
            </w:tcBorders>
            <w:hideMark/>
          </w:tcPr>
          <w:p w:rsidR="007C74E6" w:rsidRDefault="007C74E6">
            <w:pPr>
              <w:jc w:val="center"/>
              <w:rPr>
                <w:b/>
              </w:rPr>
            </w:pPr>
            <w:r>
              <w:rPr>
                <w:b/>
                <w:color w:val="000000"/>
                <w:spacing w:val="-10"/>
              </w:rPr>
              <w:t>Т</w:t>
            </w:r>
            <w:r>
              <w:rPr>
                <w:b/>
                <w:color w:val="000000"/>
                <w:spacing w:val="-10"/>
                <w:sz w:val="28"/>
              </w:rPr>
              <w:t>е</w:t>
            </w:r>
            <w:r>
              <w:rPr>
                <w:b/>
                <w:color w:val="000000"/>
                <w:spacing w:val="-10"/>
              </w:rPr>
              <w:t>ма урока</w:t>
            </w:r>
          </w:p>
        </w:tc>
        <w:tc>
          <w:tcPr>
            <w:tcW w:w="2127" w:type="dxa"/>
            <w:gridSpan w:val="2"/>
            <w:tcBorders>
              <w:top w:val="single" w:sz="4" w:space="0" w:color="auto"/>
              <w:left w:val="single" w:sz="4" w:space="0" w:color="auto"/>
              <w:bottom w:val="single" w:sz="4" w:space="0" w:color="auto"/>
              <w:right w:val="single" w:sz="4" w:space="0" w:color="auto"/>
            </w:tcBorders>
            <w:hideMark/>
          </w:tcPr>
          <w:p w:rsidR="007C74E6" w:rsidRDefault="007C74E6">
            <w:pPr>
              <w:jc w:val="center"/>
              <w:rPr>
                <w:b/>
                <w:color w:val="000000"/>
                <w:spacing w:val="-10"/>
              </w:rPr>
            </w:pPr>
            <w:r>
              <w:rPr>
                <w:b/>
                <w:color w:val="000000"/>
                <w:spacing w:val="-10"/>
              </w:rPr>
              <w:t>Цель раздела</w:t>
            </w:r>
          </w:p>
        </w:tc>
        <w:tc>
          <w:tcPr>
            <w:tcW w:w="2693" w:type="dxa"/>
            <w:gridSpan w:val="7"/>
            <w:tcBorders>
              <w:top w:val="single" w:sz="4" w:space="0" w:color="auto"/>
              <w:left w:val="single" w:sz="4" w:space="0" w:color="auto"/>
              <w:bottom w:val="single" w:sz="4" w:space="0" w:color="auto"/>
              <w:right w:val="single" w:sz="4" w:space="0" w:color="auto"/>
            </w:tcBorders>
            <w:hideMark/>
          </w:tcPr>
          <w:p w:rsidR="007C74E6" w:rsidRDefault="007C74E6">
            <w:pPr>
              <w:jc w:val="center"/>
              <w:rPr>
                <w:b/>
                <w:color w:val="000000"/>
                <w:spacing w:val="-10"/>
              </w:rPr>
            </w:pPr>
            <w:r>
              <w:rPr>
                <w:b/>
                <w:color w:val="000000"/>
                <w:spacing w:val="-10"/>
              </w:rPr>
              <w:t>Основные понятия раздела.</w:t>
            </w:r>
          </w:p>
        </w:tc>
        <w:tc>
          <w:tcPr>
            <w:tcW w:w="2410" w:type="dxa"/>
            <w:gridSpan w:val="5"/>
            <w:tcBorders>
              <w:top w:val="single" w:sz="4" w:space="0" w:color="auto"/>
              <w:left w:val="single" w:sz="4" w:space="0" w:color="auto"/>
              <w:bottom w:val="single" w:sz="4" w:space="0" w:color="auto"/>
              <w:right w:val="single" w:sz="4" w:space="0" w:color="auto"/>
            </w:tcBorders>
            <w:hideMark/>
          </w:tcPr>
          <w:p w:rsidR="007C74E6" w:rsidRDefault="007C74E6">
            <w:pPr>
              <w:jc w:val="center"/>
              <w:rPr>
                <w:b/>
                <w:color w:val="000000"/>
                <w:spacing w:val="-10"/>
              </w:rPr>
            </w:pPr>
            <w:r>
              <w:rPr>
                <w:b/>
                <w:color w:val="000000"/>
                <w:spacing w:val="-10"/>
              </w:rPr>
              <w:t>ЗУН по разделу.</w:t>
            </w:r>
          </w:p>
        </w:tc>
        <w:tc>
          <w:tcPr>
            <w:tcW w:w="2835" w:type="dxa"/>
            <w:gridSpan w:val="3"/>
            <w:tcBorders>
              <w:top w:val="single" w:sz="4" w:space="0" w:color="auto"/>
              <w:left w:val="single" w:sz="4" w:space="0" w:color="auto"/>
              <w:bottom w:val="single" w:sz="4" w:space="0" w:color="auto"/>
              <w:right w:val="single" w:sz="4" w:space="0" w:color="auto"/>
            </w:tcBorders>
            <w:hideMark/>
          </w:tcPr>
          <w:p w:rsidR="007C74E6" w:rsidRDefault="007C74E6">
            <w:pPr>
              <w:jc w:val="center"/>
              <w:rPr>
                <w:b/>
                <w:color w:val="000000"/>
                <w:spacing w:val="-10"/>
              </w:rPr>
            </w:pPr>
            <w:r>
              <w:rPr>
                <w:b/>
                <w:color w:val="000000"/>
                <w:spacing w:val="-10"/>
              </w:rPr>
              <w:t>Химический эксперимент</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ind w:left="600"/>
              <w:jc w:val="center"/>
              <w:rPr>
                <w:b/>
                <w:color w:val="000000"/>
                <w:spacing w:val="-10"/>
              </w:rPr>
            </w:pPr>
          </w:p>
          <w:p w:rsidR="007C74E6" w:rsidRDefault="007C74E6">
            <w:r>
              <w:t>Д\</w:t>
            </w:r>
            <w:proofErr w:type="gramStart"/>
            <w:r>
              <w:t>З</w:t>
            </w:r>
            <w:proofErr w:type="gramEnd"/>
          </w:p>
        </w:tc>
      </w:tr>
      <w:tr w:rsidR="007C74E6" w:rsidTr="007C74E6">
        <w:trPr>
          <w:cantSplit/>
        </w:trPr>
        <w:tc>
          <w:tcPr>
            <w:tcW w:w="14601" w:type="dxa"/>
            <w:gridSpan w:val="22"/>
            <w:tcBorders>
              <w:top w:val="single" w:sz="4" w:space="0" w:color="auto"/>
              <w:left w:val="single" w:sz="4" w:space="0" w:color="auto"/>
              <w:bottom w:val="single" w:sz="4" w:space="0" w:color="auto"/>
              <w:right w:val="single" w:sz="4" w:space="0" w:color="auto"/>
            </w:tcBorders>
            <w:hideMark/>
          </w:tcPr>
          <w:p w:rsidR="007C74E6" w:rsidRDefault="007C74E6">
            <w:pPr>
              <w:jc w:val="center"/>
              <w:rPr>
                <w:b/>
                <w:color w:val="000000"/>
                <w:spacing w:val="-10"/>
                <w:sz w:val="32"/>
              </w:rPr>
            </w:pPr>
            <w:r>
              <w:rPr>
                <w:b/>
                <w:color w:val="000000"/>
                <w:spacing w:val="-10"/>
                <w:sz w:val="32"/>
                <w:lang w:val="en-US"/>
              </w:rPr>
              <w:t xml:space="preserve">I. </w:t>
            </w:r>
            <w:r>
              <w:rPr>
                <w:b/>
                <w:color w:val="000000"/>
                <w:spacing w:val="-10"/>
                <w:sz w:val="32"/>
              </w:rPr>
              <w:t>Введение. (5 часа).</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jc w:val="center"/>
              <w:rPr>
                <w:b/>
                <w:color w:val="000000"/>
                <w:spacing w:val="-10"/>
                <w:sz w:val="32"/>
                <w:lang w:val="en-US"/>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1.</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3.09</w:t>
            </w:r>
          </w:p>
        </w:tc>
        <w:tc>
          <w:tcPr>
            <w:tcW w:w="3096" w:type="dxa"/>
            <w:tcBorders>
              <w:top w:val="single" w:sz="4" w:space="0" w:color="auto"/>
              <w:left w:val="single" w:sz="4" w:space="0" w:color="auto"/>
              <w:bottom w:val="single" w:sz="4" w:space="0" w:color="auto"/>
              <w:right w:val="single" w:sz="4" w:space="0" w:color="auto"/>
            </w:tcBorders>
            <w:hideMark/>
          </w:tcPr>
          <w:p w:rsidR="007C74E6" w:rsidRDefault="007C74E6">
            <w:r>
              <w:t>Предмет органической химии.</w:t>
            </w:r>
          </w:p>
        </w:tc>
        <w:tc>
          <w:tcPr>
            <w:tcW w:w="2127" w:type="dxa"/>
            <w:gridSpan w:val="2"/>
            <w:vMerge w:val="restart"/>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Формирование общих представлений о предмете органической химии, ее целях, задачах, базовой теории, значении и пути развития.</w:t>
            </w:r>
          </w:p>
        </w:tc>
        <w:tc>
          <w:tcPr>
            <w:tcW w:w="2693" w:type="dxa"/>
            <w:gridSpan w:val="7"/>
            <w:vMerge w:val="restart"/>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t xml:space="preserve">Типы реакционно-способных частиц. Положения ТХСОС. Изомерия. Гомология. Номенклатура. </w:t>
            </w:r>
          </w:p>
        </w:tc>
        <w:tc>
          <w:tcPr>
            <w:tcW w:w="2410" w:type="dxa"/>
            <w:gridSpan w:val="5"/>
            <w:vMerge w:val="restart"/>
            <w:tcBorders>
              <w:top w:val="single" w:sz="4" w:space="0" w:color="auto"/>
              <w:left w:val="single" w:sz="4" w:space="0" w:color="auto"/>
              <w:bottom w:val="single" w:sz="4" w:space="0" w:color="auto"/>
              <w:right w:val="single" w:sz="4" w:space="0" w:color="auto"/>
            </w:tcBorders>
            <w:hideMark/>
          </w:tcPr>
          <w:p w:rsidR="007C74E6" w:rsidRDefault="007C74E6">
            <w:r>
              <w:rPr>
                <w:b/>
                <w:color w:val="000000"/>
                <w:spacing w:val="-10"/>
              </w:rPr>
              <w:t>Знать.</w:t>
            </w:r>
            <w:r>
              <w:rPr>
                <w:color w:val="000000"/>
                <w:spacing w:val="-10"/>
              </w:rPr>
              <w:t xml:space="preserve"> Общие представления о предмете органической химии, ее целях, задачах, значении и пути развития. Теорию строения химических соединений А.М. Бутлерова: предпосылки создания, основные положения теории и направления в развитии.</w:t>
            </w:r>
            <w:r>
              <w:t xml:space="preserve"> Типы реакционно-способных частиц и механизмы </w:t>
            </w:r>
            <w:r>
              <w:lastRenderedPageBreak/>
              <w:t>химиических реакций.</w:t>
            </w:r>
          </w:p>
          <w:p w:rsidR="007C74E6" w:rsidRDefault="007C74E6">
            <w:pPr>
              <w:rPr>
                <w:color w:val="000000"/>
                <w:spacing w:val="-10"/>
              </w:rPr>
            </w:pPr>
            <w:r>
              <w:rPr>
                <w:b/>
                <w:color w:val="000000"/>
                <w:spacing w:val="-10"/>
              </w:rPr>
              <w:t xml:space="preserve"> Уметь. </w:t>
            </w:r>
            <w:r>
              <w:rPr>
                <w:color w:val="000000"/>
                <w:spacing w:val="-10"/>
              </w:rPr>
              <w:t>Доказывать основные положения ТХСОС., объяснять механизм химических реакций. Решать расчетные задачи по теме.</w:t>
            </w:r>
          </w:p>
        </w:tc>
        <w:tc>
          <w:tcPr>
            <w:tcW w:w="2835" w:type="dxa"/>
            <w:gridSpan w:val="3"/>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lastRenderedPageBreak/>
              <w:t>Д/</w:t>
            </w:r>
            <w:proofErr w:type="gramStart"/>
            <w:r>
              <w:rPr>
                <w:color w:val="000000"/>
                <w:spacing w:val="-10"/>
              </w:rPr>
              <w:t>О</w:t>
            </w:r>
            <w:proofErr w:type="gramEnd"/>
            <w:r>
              <w:rPr>
                <w:color w:val="000000"/>
                <w:spacing w:val="-10"/>
              </w:rPr>
              <w:t xml:space="preserve"> органические вещества и изделия из них.</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2.</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5.09</w:t>
            </w:r>
          </w:p>
        </w:tc>
        <w:tc>
          <w:tcPr>
            <w:tcW w:w="3096" w:type="dxa"/>
            <w:tcBorders>
              <w:top w:val="single" w:sz="4" w:space="0" w:color="auto"/>
              <w:left w:val="single" w:sz="4" w:space="0" w:color="auto"/>
              <w:bottom w:val="single" w:sz="4" w:space="0" w:color="auto"/>
              <w:right w:val="single" w:sz="4" w:space="0" w:color="auto"/>
            </w:tcBorders>
            <w:hideMark/>
          </w:tcPr>
          <w:p w:rsidR="007C74E6" w:rsidRDefault="007C74E6">
            <w:r>
              <w:t>Деструктивные теории. ТХС органических соединений А. М. Бутлерова, ее основные положения. Жизнь и деятельность ученого. Доказательство основных положений ТХСОС, ее значение и основные направления развития.</w:t>
            </w: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2100" w:type="dxa"/>
            <w:gridSpan w:val="7"/>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8855" w:type="dxa"/>
            <w:gridSpan w:val="5"/>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2835" w:type="dxa"/>
            <w:gridSpan w:val="3"/>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Д/О модели СН</w:t>
            </w:r>
            <w:proofErr w:type="gramStart"/>
            <w:r>
              <w:rPr>
                <w:color w:val="000000"/>
                <w:spacing w:val="-10"/>
              </w:rPr>
              <w:t>4</w:t>
            </w:r>
            <w:proofErr w:type="gramEnd"/>
            <w:r>
              <w:rPr>
                <w:color w:val="000000"/>
                <w:spacing w:val="-10"/>
              </w:rPr>
              <w:t>, СН</w:t>
            </w:r>
            <w:r>
              <w:rPr>
                <w:color w:val="000000"/>
                <w:spacing w:val="-10"/>
                <w:vertAlign w:val="subscript"/>
              </w:rPr>
              <w:t>3</w:t>
            </w:r>
            <w:r>
              <w:rPr>
                <w:color w:val="000000"/>
                <w:spacing w:val="-10"/>
              </w:rPr>
              <w:t>ОН, С</w:t>
            </w:r>
            <w:r>
              <w:rPr>
                <w:color w:val="000000"/>
                <w:spacing w:val="-10"/>
                <w:vertAlign w:val="subscript"/>
              </w:rPr>
              <w:t>2</w:t>
            </w:r>
            <w:r>
              <w:rPr>
                <w:color w:val="000000"/>
                <w:spacing w:val="-10"/>
              </w:rPr>
              <w:t>Н</w:t>
            </w:r>
            <w:r>
              <w:rPr>
                <w:color w:val="000000"/>
                <w:spacing w:val="-10"/>
                <w:vertAlign w:val="subscript"/>
              </w:rPr>
              <w:t>4</w:t>
            </w:r>
            <w:r>
              <w:rPr>
                <w:color w:val="000000"/>
                <w:spacing w:val="-10"/>
              </w:rPr>
              <w:t xml:space="preserve"> и С</w:t>
            </w:r>
            <w:r>
              <w:rPr>
                <w:color w:val="000000"/>
                <w:spacing w:val="-10"/>
                <w:vertAlign w:val="subscript"/>
              </w:rPr>
              <w:t>6</w:t>
            </w:r>
            <w:r>
              <w:rPr>
                <w:color w:val="000000"/>
                <w:spacing w:val="-10"/>
              </w:rPr>
              <w:t>Н</w:t>
            </w:r>
            <w:r>
              <w:rPr>
                <w:color w:val="000000"/>
                <w:spacing w:val="-10"/>
                <w:vertAlign w:val="subscript"/>
              </w:rPr>
              <w:t>6</w:t>
            </w:r>
            <w:r>
              <w:rPr>
                <w:color w:val="000000"/>
                <w:spacing w:val="-10"/>
              </w:rPr>
              <w:t xml:space="preserve">; </w:t>
            </w:r>
            <w:r>
              <w:rPr>
                <w:color w:val="000000"/>
                <w:spacing w:val="-10"/>
                <w:lang w:val="en-US"/>
              </w:rPr>
              <w:t>N</w:t>
            </w:r>
            <w:r>
              <w:rPr>
                <w:color w:val="000000"/>
                <w:spacing w:val="-10"/>
              </w:rPr>
              <w:t>а +  Сн3ОН и отсутствие взаимодействия с диэтиловым эфиром; молекулы полимеров синтетических и природных каучуков, лекарственные препараты и красители.</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3.</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10.09</w:t>
            </w:r>
          </w:p>
        </w:tc>
        <w:tc>
          <w:tcPr>
            <w:tcW w:w="3096" w:type="dxa"/>
            <w:tcBorders>
              <w:top w:val="single" w:sz="4" w:space="0" w:color="auto"/>
              <w:left w:val="single" w:sz="4" w:space="0" w:color="auto"/>
              <w:bottom w:val="single" w:sz="4" w:space="0" w:color="auto"/>
              <w:right w:val="single" w:sz="4" w:space="0" w:color="auto"/>
            </w:tcBorders>
            <w:hideMark/>
          </w:tcPr>
          <w:p w:rsidR="007C74E6" w:rsidRDefault="007C74E6">
            <w:r>
              <w:t>Строение атома углерода.  Валентное состояние атома углерода.</w:t>
            </w: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2100" w:type="dxa"/>
            <w:gridSpan w:val="7"/>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8855" w:type="dxa"/>
            <w:gridSpan w:val="5"/>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2835" w:type="dxa"/>
            <w:gridSpan w:val="3"/>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_____________________</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lastRenderedPageBreak/>
              <w:t>4.</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12.10</w:t>
            </w:r>
          </w:p>
        </w:tc>
        <w:tc>
          <w:tcPr>
            <w:tcW w:w="3096" w:type="dxa"/>
            <w:tcBorders>
              <w:top w:val="single" w:sz="4" w:space="0" w:color="auto"/>
              <w:left w:val="single" w:sz="4" w:space="0" w:color="auto"/>
              <w:bottom w:val="single" w:sz="4" w:space="0" w:color="auto"/>
              <w:right w:val="single" w:sz="4" w:space="0" w:color="auto"/>
            </w:tcBorders>
            <w:hideMark/>
          </w:tcPr>
          <w:p w:rsidR="007C74E6" w:rsidRDefault="007C74E6">
            <w:r>
              <w:t>Классификация органических соединений. Решение задач на вывод химических формул по массовой доле элемента.</w:t>
            </w: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2100" w:type="dxa"/>
            <w:gridSpan w:val="7"/>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8855" w:type="dxa"/>
            <w:gridSpan w:val="5"/>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2835" w:type="dxa"/>
            <w:gridSpan w:val="3"/>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_____________________</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lastRenderedPageBreak/>
              <w:t>5.</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17.10</w:t>
            </w:r>
          </w:p>
        </w:tc>
        <w:tc>
          <w:tcPr>
            <w:tcW w:w="3096" w:type="dxa"/>
            <w:tcBorders>
              <w:top w:val="single" w:sz="4" w:space="0" w:color="auto"/>
              <w:left w:val="single" w:sz="4" w:space="0" w:color="auto"/>
              <w:bottom w:val="single" w:sz="4" w:space="0" w:color="auto"/>
              <w:right w:val="single" w:sz="4" w:space="0" w:color="auto"/>
            </w:tcBorders>
            <w:hideMark/>
          </w:tcPr>
          <w:p w:rsidR="007C74E6" w:rsidRDefault="007C74E6">
            <w:r>
              <w:t>Типы химических реакций. Типы реакционно-способных частиц и механизмы реакций химии.</w:t>
            </w: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2100" w:type="dxa"/>
            <w:gridSpan w:val="7"/>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8855" w:type="dxa"/>
            <w:gridSpan w:val="5"/>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2835" w:type="dxa"/>
            <w:gridSpan w:val="3"/>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_____________________</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14601" w:type="dxa"/>
            <w:gridSpan w:val="22"/>
            <w:tcBorders>
              <w:top w:val="single" w:sz="4" w:space="0" w:color="auto"/>
              <w:left w:val="single" w:sz="4" w:space="0" w:color="auto"/>
              <w:bottom w:val="single" w:sz="4" w:space="0" w:color="auto"/>
              <w:right w:val="single" w:sz="4" w:space="0" w:color="auto"/>
            </w:tcBorders>
            <w:hideMark/>
          </w:tcPr>
          <w:p w:rsidR="007C74E6" w:rsidRDefault="007C74E6">
            <w:pPr>
              <w:jc w:val="center"/>
              <w:rPr>
                <w:b/>
                <w:color w:val="000000"/>
                <w:spacing w:val="-10"/>
                <w:sz w:val="32"/>
              </w:rPr>
            </w:pPr>
            <w:r>
              <w:rPr>
                <w:b/>
                <w:color w:val="000000"/>
                <w:spacing w:val="-10"/>
                <w:sz w:val="32"/>
                <w:lang w:val="en-US"/>
              </w:rPr>
              <w:t>II</w:t>
            </w:r>
            <w:r>
              <w:rPr>
                <w:b/>
                <w:color w:val="000000"/>
                <w:spacing w:val="-10"/>
                <w:sz w:val="32"/>
              </w:rPr>
              <w:t>.Углеводороды (25 часа).</w:t>
            </w:r>
          </w:p>
          <w:p w:rsidR="007C74E6" w:rsidRDefault="007C74E6">
            <w:pPr>
              <w:jc w:val="center"/>
              <w:rPr>
                <w:i/>
                <w:color w:val="000000"/>
                <w:spacing w:val="-10"/>
                <w:sz w:val="32"/>
                <w:u w:val="single"/>
              </w:rPr>
            </w:pPr>
            <w:r>
              <w:rPr>
                <w:i/>
                <w:color w:val="000000"/>
                <w:spacing w:val="-10"/>
                <w:sz w:val="32"/>
                <w:u w:val="single"/>
              </w:rPr>
              <w:t>Алканы. Алкены. (14часов).</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jc w:val="center"/>
              <w:rPr>
                <w:b/>
                <w:color w:val="000000"/>
                <w:spacing w:val="-10"/>
                <w:sz w:val="32"/>
                <w:lang w:val="en-US"/>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 xml:space="preserve">1. </w:t>
            </w:r>
          </w:p>
        </w:tc>
        <w:tc>
          <w:tcPr>
            <w:tcW w:w="851" w:type="dxa"/>
            <w:gridSpan w:val="2"/>
            <w:tcBorders>
              <w:top w:val="single" w:sz="4" w:space="0" w:color="auto"/>
              <w:left w:val="single" w:sz="4" w:space="0" w:color="auto"/>
              <w:bottom w:val="single" w:sz="4" w:space="0" w:color="auto"/>
              <w:right w:val="single" w:sz="4" w:space="0" w:color="auto"/>
            </w:tcBorders>
            <w:hideMark/>
          </w:tcPr>
          <w:p w:rsidR="007C74E6" w:rsidRDefault="007C74E6">
            <w:r>
              <w:t>19.10</w:t>
            </w:r>
          </w:p>
        </w:tc>
        <w:tc>
          <w:tcPr>
            <w:tcW w:w="3118" w:type="dxa"/>
            <w:gridSpan w:val="2"/>
            <w:tcBorders>
              <w:top w:val="single" w:sz="4" w:space="0" w:color="auto"/>
              <w:left w:val="single" w:sz="4" w:space="0" w:color="auto"/>
              <w:bottom w:val="single" w:sz="4" w:space="0" w:color="auto"/>
              <w:right w:val="single" w:sz="4" w:space="0" w:color="auto"/>
            </w:tcBorders>
            <w:hideMark/>
          </w:tcPr>
          <w:p w:rsidR="007C74E6" w:rsidRDefault="007C74E6">
            <w:r>
              <w:rPr>
                <w:color w:val="000000"/>
                <w:spacing w:val="-10"/>
              </w:rPr>
              <w:t>Алканы (строение метана, гомологический ряд</w:t>
            </w:r>
            <w:proofErr w:type="gramStart"/>
            <w:r>
              <w:rPr>
                <w:color w:val="000000"/>
                <w:spacing w:val="-10"/>
              </w:rPr>
              <w:t xml:space="preserve">., </w:t>
            </w:r>
            <w:proofErr w:type="gramEnd"/>
            <w:r>
              <w:rPr>
                <w:color w:val="000000"/>
                <w:spacing w:val="-10"/>
              </w:rPr>
              <w:t>номенклатура и их физические свойства).</w:t>
            </w:r>
          </w:p>
        </w:tc>
        <w:tc>
          <w:tcPr>
            <w:tcW w:w="2127" w:type="dxa"/>
            <w:gridSpan w:val="2"/>
            <w:vMerge w:val="restart"/>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 xml:space="preserve">Формирование знаний о природных источниках углеводородов; о гомологическом ряде, номенклатуре, общей формуле, изомерии, строении, гибридизации, свойствах, применении, получении, нахождении в </w:t>
            </w:r>
            <w:r>
              <w:rPr>
                <w:color w:val="000000"/>
                <w:spacing w:val="-10"/>
              </w:rPr>
              <w:lastRenderedPageBreak/>
              <w:t>природе алканов, алкенов, алкинов, алкодиенов, циклоалканов, аренов.</w:t>
            </w:r>
          </w:p>
        </w:tc>
        <w:tc>
          <w:tcPr>
            <w:tcW w:w="2693" w:type="dxa"/>
            <w:gridSpan w:val="7"/>
            <w:vMerge w:val="restart"/>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lastRenderedPageBreak/>
              <w:t xml:space="preserve">Фракционная перегонка, термический и каталитический крекинг. Природный газ. Каменный уголь. Реакции присоединения, отщепления, дегидрирования, дегидратации, дегидрогалогенирования, гидрогалогенирования замещения, полимеризации. </w:t>
            </w:r>
            <w:r>
              <w:rPr>
                <w:color w:val="000000"/>
                <w:spacing w:val="-10"/>
              </w:rPr>
              <w:lastRenderedPageBreak/>
              <w:t>Гомолитический и гетеролитический разрыв ковалентной связи. Нуклеофил, электрофил. Крекинг алкенов и деполимеризация полимеров. Реакции изомеризации. Галагенирование алканов и аренов. Реакция Вюрца, Кучерова, тримеризации. Правила Зайцева,  Морковникова. Виды изомерии. Виды гибридизации. Натуральный и синтетический каучук, вулканизация каучука, резина. Работы Лебедева.</w:t>
            </w:r>
          </w:p>
        </w:tc>
        <w:tc>
          <w:tcPr>
            <w:tcW w:w="3424" w:type="dxa"/>
            <w:gridSpan w:val="6"/>
            <w:vMerge w:val="restart"/>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b/>
                <w:color w:val="000000"/>
                <w:spacing w:val="-10"/>
              </w:rPr>
              <w:lastRenderedPageBreak/>
              <w:t>Знать.</w:t>
            </w:r>
            <w:r>
              <w:rPr>
                <w:color w:val="000000"/>
                <w:spacing w:val="-10"/>
              </w:rPr>
              <w:t xml:space="preserve"> Понятия о природные источники углеводородов. Нефть, ее промышленная переработка. Природный газ, его практическое использование. Коксование каменного угля. Гомологический ряд, общую формулу, изомерию, строение, гибридизация, свойства, применение, получение, нахождение в природе алканов, алкенов, алкинов, алкодиенов, циклоалканов, аренов. Понятие о натуральном и синтетическом </w:t>
            </w:r>
            <w:r>
              <w:rPr>
                <w:color w:val="000000"/>
                <w:spacing w:val="-10"/>
              </w:rPr>
              <w:lastRenderedPageBreak/>
              <w:t xml:space="preserve">каучуке, вулканизации каучука, резине. Работы Лебедева. Сопряжение π – связей. </w:t>
            </w:r>
          </w:p>
          <w:p w:rsidR="007C74E6" w:rsidRDefault="007C74E6">
            <w:pPr>
              <w:rPr>
                <w:color w:val="000000"/>
                <w:spacing w:val="-10"/>
              </w:rPr>
            </w:pPr>
            <w:r>
              <w:rPr>
                <w:b/>
                <w:color w:val="000000"/>
                <w:spacing w:val="-10"/>
              </w:rPr>
              <w:t xml:space="preserve">Уметь. </w:t>
            </w:r>
            <w:r>
              <w:rPr>
                <w:color w:val="000000"/>
                <w:spacing w:val="-10"/>
              </w:rPr>
              <w:t xml:space="preserve">Решать расчетные задачи на вывод формул. Выполнять упражнения на генетическую связь, получение и распознавание углеводородов; по составлению уравнений реакций </w:t>
            </w:r>
          </w:p>
        </w:tc>
        <w:tc>
          <w:tcPr>
            <w:tcW w:w="1821" w:type="dxa"/>
            <w:gridSpan w:val="2"/>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lastRenderedPageBreak/>
              <w:t xml:space="preserve">Д/О Растворение парафина вбензине и испарение растворителя из смеси; Плавление парафина и его отношение </w:t>
            </w:r>
            <w:proofErr w:type="gramStart"/>
            <w:r>
              <w:rPr>
                <w:color w:val="000000"/>
                <w:spacing w:val="-10"/>
              </w:rPr>
              <w:t>к</w:t>
            </w:r>
            <w:proofErr w:type="gramEnd"/>
            <w:r>
              <w:rPr>
                <w:color w:val="000000"/>
                <w:spacing w:val="-10"/>
              </w:rPr>
              <w:t xml:space="preserve"> в оде. </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2-3.</w:t>
            </w:r>
          </w:p>
        </w:tc>
        <w:tc>
          <w:tcPr>
            <w:tcW w:w="851" w:type="dxa"/>
            <w:gridSpan w:val="2"/>
            <w:tcBorders>
              <w:top w:val="single" w:sz="4" w:space="0" w:color="auto"/>
              <w:left w:val="single" w:sz="4" w:space="0" w:color="auto"/>
              <w:bottom w:val="single" w:sz="4" w:space="0" w:color="auto"/>
              <w:right w:val="single" w:sz="4" w:space="0" w:color="auto"/>
            </w:tcBorders>
            <w:hideMark/>
          </w:tcPr>
          <w:p w:rsidR="007C74E6" w:rsidRDefault="007C74E6">
            <w:r>
              <w:t>24.10</w:t>
            </w:r>
          </w:p>
          <w:p w:rsidR="007C74E6" w:rsidRDefault="007C74E6">
            <w:r>
              <w:t>26.10</w:t>
            </w:r>
          </w:p>
        </w:tc>
        <w:tc>
          <w:tcPr>
            <w:tcW w:w="3118" w:type="dxa"/>
            <w:gridSpan w:val="2"/>
            <w:tcBorders>
              <w:top w:val="single" w:sz="4" w:space="0" w:color="auto"/>
              <w:left w:val="single" w:sz="4" w:space="0" w:color="auto"/>
              <w:bottom w:val="single" w:sz="4" w:space="0" w:color="auto"/>
              <w:right w:val="single" w:sz="4" w:space="0" w:color="auto"/>
            </w:tcBorders>
            <w:hideMark/>
          </w:tcPr>
          <w:p w:rsidR="007C74E6" w:rsidRDefault="007C74E6">
            <w:r>
              <w:t xml:space="preserve">Изомерия и номенклатура алканов. Выполнение упражнений по теме. </w:t>
            </w: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2100" w:type="dxa"/>
            <w:gridSpan w:val="7"/>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1690" w:type="dxa"/>
            <w:gridSpan w:val="6"/>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821" w:type="dxa"/>
            <w:gridSpan w:val="2"/>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Л/О№1 «Изготовление модели алканов»</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lastRenderedPageBreak/>
              <w:t xml:space="preserve">4. </w:t>
            </w:r>
          </w:p>
        </w:tc>
        <w:tc>
          <w:tcPr>
            <w:tcW w:w="851" w:type="dxa"/>
            <w:gridSpan w:val="2"/>
            <w:tcBorders>
              <w:top w:val="single" w:sz="4" w:space="0" w:color="auto"/>
              <w:left w:val="single" w:sz="4" w:space="0" w:color="auto"/>
              <w:bottom w:val="single" w:sz="4" w:space="0" w:color="auto"/>
              <w:right w:val="single" w:sz="4" w:space="0" w:color="auto"/>
            </w:tcBorders>
            <w:hideMark/>
          </w:tcPr>
          <w:p w:rsidR="007C74E6" w:rsidRDefault="007C74E6">
            <w:r>
              <w:t>1.10</w:t>
            </w:r>
          </w:p>
        </w:tc>
        <w:tc>
          <w:tcPr>
            <w:tcW w:w="3118" w:type="dxa"/>
            <w:gridSpan w:val="2"/>
            <w:tcBorders>
              <w:top w:val="single" w:sz="4" w:space="0" w:color="auto"/>
              <w:left w:val="single" w:sz="4" w:space="0" w:color="auto"/>
              <w:bottom w:val="single" w:sz="4" w:space="0" w:color="auto"/>
              <w:right w:val="single" w:sz="4" w:space="0" w:color="auto"/>
            </w:tcBorders>
          </w:tcPr>
          <w:p w:rsidR="007C74E6" w:rsidRDefault="007C74E6">
            <w:r>
              <w:t xml:space="preserve">Нахождение в природе, получение и практическое значение. </w:t>
            </w:r>
          </w:p>
          <w:p w:rsidR="007C74E6" w:rsidRDefault="007C74E6"/>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2100" w:type="dxa"/>
            <w:gridSpan w:val="7"/>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1690" w:type="dxa"/>
            <w:gridSpan w:val="6"/>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821" w:type="dxa"/>
            <w:gridSpan w:val="2"/>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____________________</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lastRenderedPageBreak/>
              <w:t xml:space="preserve">5. </w:t>
            </w:r>
          </w:p>
        </w:tc>
        <w:tc>
          <w:tcPr>
            <w:tcW w:w="851" w:type="dxa"/>
            <w:gridSpan w:val="2"/>
            <w:tcBorders>
              <w:top w:val="single" w:sz="4" w:space="0" w:color="auto"/>
              <w:left w:val="single" w:sz="4" w:space="0" w:color="auto"/>
              <w:bottom w:val="single" w:sz="4" w:space="0" w:color="auto"/>
              <w:right w:val="single" w:sz="4" w:space="0" w:color="auto"/>
            </w:tcBorders>
            <w:hideMark/>
          </w:tcPr>
          <w:p w:rsidR="007C74E6" w:rsidRDefault="007C74E6">
            <w:r>
              <w:t>3.10</w:t>
            </w:r>
          </w:p>
        </w:tc>
        <w:tc>
          <w:tcPr>
            <w:tcW w:w="3118" w:type="dxa"/>
            <w:gridSpan w:val="2"/>
            <w:tcBorders>
              <w:top w:val="single" w:sz="4" w:space="0" w:color="auto"/>
              <w:left w:val="single" w:sz="4" w:space="0" w:color="auto"/>
              <w:bottom w:val="single" w:sz="4" w:space="0" w:color="auto"/>
              <w:right w:val="single" w:sz="4" w:space="0" w:color="auto"/>
            </w:tcBorders>
            <w:hideMark/>
          </w:tcPr>
          <w:p w:rsidR="007C74E6" w:rsidRDefault="007C74E6">
            <w:r>
              <w:t>Химические свойства алканов. Взаимное влияние атомов в молекулах галогенпроизводных алканов.</w:t>
            </w: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2100" w:type="dxa"/>
            <w:gridSpan w:val="7"/>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1690" w:type="dxa"/>
            <w:gridSpan w:val="6"/>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821" w:type="dxa"/>
            <w:gridSpan w:val="2"/>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_____________________</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spacing w:val="-10"/>
              </w:rPr>
            </w:pPr>
            <w:r>
              <w:rPr>
                <w:spacing w:val="-10"/>
              </w:rPr>
              <w:t>6.</w:t>
            </w:r>
          </w:p>
        </w:tc>
        <w:tc>
          <w:tcPr>
            <w:tcW w:w="851" w:type="dxa"/>
            <w:gridSpan w:val="2"/>
            <w:tcBorders>
              <w:top w:val="single" w:sz="4" w:space="0" w:color="auto"/>
              <w:left w:val="single" w:sz="4" w:space="0" w:color="auto"/>
              <w:bottom w:val="single" w:sz="4" w:space="0" w:color="auto"/>
              <w:right w:val="single" w:sz="4" w:space="0" w:color="auto"/>
            </w:tcBorders>
            <w:hideMark/>
          </w:tcPr>
          <w:p w:rsidR="007C74E6" w:rsidRDefault="007C74E6">
            <w:r>
              <w:t>8.10</w:t>
            </w:r>
          </w:p>
        </w:tc>
        <w:tc>
          <w:tcPr>
            <w:tcW w:w="3118" w:type="dxa"/>
            <w:gridSpan w:val="2"/>
            <w:tcBorders>
              <w:top w:val="single" w:sz="4" w:space="0" w:color="auto"/>
              <w:left w:val="single" w:sz="4" w:space="0" w:color="auto"/>
              <w:bottom w:val="single" w:sz="4" w:space="0" w:color="auto"/>
              <w:right w:val="single" w:sz="4" w:space="0" w:color="auto"/>
            </w:tcBorders>
            <w:hideMark/>
          </w:tcPr>
          <w:p w:rsidR="007C74E6" w:rsidRDefault="007C74E6">
            <w:r>
              <w:t>Решение расчетных задач на вывод формул по массовой доле и продуктам сгорания.</w:t>
            </w: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2100" w:type="dxa"/>
            <w:gridSpan w:val="7"/>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1690" w:type="dxa"/>
            <w:gridSpan w:val="6"/>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821" w:type="dxa"/>
            <w:gridSpan w:val="2"/>
            <w:tcBorders>
              <w:top w:val="single" w:sz="4" w:space="0" w:color="auto"/>
              <w:left w:val="single" w:sz="4" w:space="0" w:color="auto"/>
              <w:bottom w:val="single" w:sz="4" w:space="0" w:color="auto"/>
              <w:right w:val="single" w:sz="4" w:space="0" w:color="auto"/>
            </w:tcBorders>
            <w:hideMark/>
          </w:tcPr>
          <w:p w:rsidR="007C74E6" w:rsidRDefault="007C74E6">
            <w:pPr>
              <w:rPr>
                <w:spacing w:val="-10"/>
              </w:rPr>
            </w:pPr>
            <w:r>
              <w:rPr>
                <w:spacing w:val="-10"/>
              </w:rPr>
              <w:t>_____________________</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7.</w:t>
            </w:r>
          </w:p>
        </w:tc>
        <w:tc>
          <w:tcPr>
            <w:tcW w:w="851" w:type="dxa"/>
            <w:gridSpan w:val="2"/>
            <w:tcBorders>
              <w:top w:val="single" w:sz="4" w:space="0" w:color="auto"/>
              <w:left w:val="single" w:sz="4" w:space="0" w:color="auto"/>
              <w:bottom w:val="single" w:sz="4" w:space="0" w:color="auto"/>
              <w:right w:val="single" w:sz="4" w:space="0" w:color="auto"/>
            </w:tcBorders>
            <w:hideMark/>
          </w:tcPr>
          <w:p w:rsidR="007C74E6" w:rsidRDefault="007C74E6">
            <w:r>
              <w:t>10.10</w:t>
            </w:r>
          </w:p>
        </w:tc>
        <w:tc>
          <w:tcPr>
            <w:tcW w:w="3118" w:type="dxa"/>
            <w:gridSpan w:val="2"/>
            <w:tcBorders>
              <w:top w:val="single" w:sz="4" w:space="0" w:color="auto"/>
              <w:left w:val="single" w:sz="4" w:space="0" w:color="auto"/>
              <w:bottom w:val="single" w:sz="4" w:space="0" w:color="auto"/>
              <w:right w:val="single" w:sz="4" w:space="0" w:color="auto"/>
            </w:tcBorders>
            <w:hideMark/>
          </w:tcPr>
          <w:p w:rsidR="007C74E6" w:rsidRDefault="007C74E6">
            <w:r>
              <w:t>Обобщение по теме « Алканы»</w:t>
            </w: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2100" w:type="dxa"/>
            <w:gridSpan w:val="7"/>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1690" w:type="dxa"/>
            <w:gridSpan w:val="6"/>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821" w:type="dxa"/>
            <w:gridSpan w:val="2"/>
            <w:tcBorders>
              <w:top w:val="single" w:sz="4" w:space="0" w:color="auto"/>
              <w:left w:val="single" w:sz="4" w:space="0" w:color="auto"/>
              <w:bottom w:val="single" w:sz="4" w:space="0" w:color="auto"/>
              <w:right w:val="single" w:sz="4" w:space="0" w:color="auto"/>
            </w:tcBorders>
            <w:hideMark/>
          </w:tcPr>
          <w:p w:rsidR="007C74E6" w:rsidRDefault="007C74E6">
            <w:proofErr w:type="gramStart"/>
            <w:r>
              <w:t>П</w:t>
            </w:r>
            <w:proofErr w:type="gramEnd"/>
            <w:r>
              <w:t>/Р№1 «качественный анализ органических соединений».</w:t>
            </w:r>
          </w:p>
        </w:tc>
        <w:tc>
          <w:tcPr>
            <w:tcW w:w="3401" w:type="dxa"/>
            <w:tcBorders>
              <w:top w:val="single" w:sz="4" w:space="0" w:color="auto"/>
              <w:left w:val="single" w:sz="4" w:space="0" w:color="auto"/>
              <w:bottom w:val="single" w:sz="4" w:space="0" w:color="auto"/>
              <w:right w:val="single" w:sz="4" w:space="0" w:color="auto"/>
            </w:tcBorders>
          </w:tcPr>
          <w:p w:rsidR="007C74E6" w:rsidRDefault="007C74E6"/>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8.</w:t>
            </w:r>
          </w:p>
        </w:tc>
        <w:tc>
          <w:tcPr>
            <w:tcW w:w="851" w:type="dxa"/>
            <w:gridSpan w:val="2"/>
            <w:tcBorders>
              <w:top w:val="single" w:sz="4" w:space="0" w:color="auto"/>
              <w:left w:val="single" w:sz="4" w:space="0" w:color="auto"/>
              <w:bottom w:val="single" w:sz="4" w:space="0" w:color="auto"/>
              <w:right w:val="single" w:sz="4" w:space="0" w:color="auto"/>
            </w:tcBorders>
            <w:hideMark/>
          </w:tcPr>
          <w:p w:rsidR="007C74E6" w:rsidRDefault="007C74E6">
            <w:r>
              <w:t>15.10</w:t>
            </w:r>
          </w:p>
        </w:tc>
        <w:tc>
          <w:tcPr>
            <w:tcW w:w="3118" w:type="dxa"/>
            <w:gridSpan w:val="2"/>
            <w:tcBorders>
              <w:top w:val="single" w:sz="4" w:space="0" w:color="auto"/>
              <w:left w:val="single" w:sz="4" w:space="0" w:color="auto"/>
              <w:bottom w:val="single" w:sz="4" w:space="0" w:color="auto"/>
              <w:right w:val="single" w:sz="4" w:space="0" w:color="auto"/>
            </w:tcBorders>
            <w:hideMark/>
          </w:tcPr>
          <w:p w:rsidR="007C74E6" w:rsidRDefault="007C74E6">
            <w:r>
              <w:t>Алкены. Строение этилена. Гомологический ряд номенклатура и физические свойства.</w:t>
            </w: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2100" w:type="dxa"/>
            <w:gridSpan w:val="7"/>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1690" w:type="dxa"/>
            <w:gridSpan w:val="6"/>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821" w:type="dxa"/>
            <w:gridSpan w:val="2"/>
            <w:tcBorders>
              <w:top w:val="single" w:sz="4" w:space="0" w:color="auto"/>
              <w:left w:val="single" w:sz="4" w:space="0" w:color="auto"/>
              <w:bottom w:val="single" w:sz="4" w:space="0" w:color="auto"/>
              <w:right w:val="single" w:sz="4" w:space="0" w:color="auto"/>
            </w:tcBorders>
            <w:hideMark/>
          </w:tcPr>
          <w:p w:rsidR="007C74E6" w:rsidRDefault="007C74E6">
            <w:r>
              <w:t xml:space="preserve">Д/О Модели молекул алкенов </w:t>
            </w:r>
          </w:p>
          <w:p w:rsidR="007C74E6" w:rsidRDefault="007C74E6">
            <w:r>
              <w:t xml:space="preserve">Л/О №2 «Обнаружение в керосине непредельных соединений». </w:t>
            </w:r>
          </w:p>
        </w:tc>
        <w:tc>
          <w:tcPr>
            <w:tcW w:w="3401" w:type="dxa"/>
            <w:tcBorders>
              <w:top w:val="single" w:sz="4" w:space="0" w:color="auto"/>
              <w:left w:val="single" w:sz="4" w:space="0" w:color="auto"/>
              <w:bottom w:val="single" w:sz="4" w:space="0" w:color="auto"/>
              <w:right w:val="single" w:sz="4" w:space="0" w:color="auto"/>
            </w:tcBorders>
          </w:tcPr>
          <w:p w:rsidR="007C74E6" w:rsidRDefault="007C74E6"/>
        </w:tc>
      </w:tr>
      <w:tr w:rsidR="007C74E6" w:rsidTr="007C74E6">
        <w:trPr>
          <w:cantSplit/>
          <w:trHeight w:val="1641"/>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lastRenderedPageBreak/>
              <w:t>9-10.</w:t>
            </w:r>
          </w:p>
        </w:tc>
        <w:tc>
          <w:tcPr>
            <w:tcW w:w="851" w:type="dxa"/>
            <w:gridSpan w:val="2"/>
            <w:tcBorders>
              <w:top w:val="single" w:sz="4" w:space="0" w:color="auto"/>
              <w:left w:val="single" w:sz="4" w:space="0" w:color="auto"/>
              <w:bottom w:val="single" w:sz="4" w:space="0" w:color="auto"/>
              <w:right w:val="single" w:sz="4" w:space="0" w:color="auto"/>
            </w:tcBorders>
            <w:hideMark/>
          </w:tcPr>
          <w:p w:rsidR="007C74E6" w:rsidRDefault="007C74E6">
            <w:r>
              <w:t>17.10</w:t>
            </w:r>
          </w:p>
          <w:p w:rsidR="007C74E6" w:rsidRDefault="007C74E6">
            <w:r>
              <w:t>22.10</w:t>
            </w:r>
          </w:p>
        </w:tc>
        <w:tc>
          <w:tcPr>
            <w:tcW w:w="3118" w:type="dxa"/>
            <w:gridSpan w:val="2"/>
            <w:tcBorders>
              <w:top w:val="single" w:sz="4" w:space="0" w:color="auto"/>
              <w:left w:val="single" w:sz="4" w:space="0" w:color="auto"/>
              <w:bottom w:val="single" w:sz="4" w:space="0" w:color="auto"/>
              <w:right w:val="single" w:sz="4" w:space="0" w:color="auto"/>
            </w:tcBorders>
            <w:hideMark/>
          </w:tcPr>
          <w:p w:rsidR="007C74E6" w:rsidRDefault="007C74E6">
            <w:r>
              <w:t>Изомерия, номенклатура. Получение и применение алкенов.</w:t>
            </w: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2100" w:type="dxa"/>
            <w:gridSpan w:val="7"/>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1690" w:type="dxa"/>
            <w:gridSpan w:val="6"/>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821" w:type="dxa"/>
            <w:gridSpan w:val="2"/>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Д/О Получение из этена этилового спирта; а из этилового спирта этена.</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Height w:val="496"/>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11.</w:t>
            </w:r>
          </w:p>
        </w:tc>
        <w:tc>
          <w:tcPr>
            <w:tcW w:w="851" w:type="dxa"/>
            <w:gridSpan w:val="2"/>
            <w:tcBorders>
              <w:top w:val="single" w:sz="4" w:space="0" w:color="auto"/>
              <w:left w:val="single" w:sz="4" w:space="0" w:color="auto"/>
              <w:bottom w:val="single" w:sz="4" w:space="0" w:color="auto"/>
              <w:right w:val="single" w:sz="4" w:space="0" w:color="auto"/>
            </w:tcBorders>
            <w:hideMark/>
          </w:tcPr>
          <w:p w:rsidR="007C74E6" w:rsidRDefault="007C74E6">
            <w:r>
              <w:t>24.10</w:t>
            </w:r>
          </w:p>
        </w:tc>
        <w:tc>
          <w:tcPr>
            <w:tcW w:w="5245" w:type="dxa"/>
            <w:gridSpan w:val="4"/>
            <w:tcBorders>
              <w:top w:val="single" w:sz="4" w:space="0" w:color="auto"/>
              <w:left w:val="single" w:sz="4" w:space="0" w:color="auto"/>
              <w:bottom w:val="single" w:sz="4" w:space="0" w:color="auto"/>
              <w:right w:val="single" w:sz="4" w:space="0" w:color="auto"/>
            </w:tcBorders>
            <w:hideMark/>
          </w:tcPr>
          <w:p w:rsidR="007C74E6" w:rsidRDefault="007C74E6">
            <w:r>
              <w:t>Химические свойства алкенов.</w:t>
            </w:r>
          </w:p>
          <w:p w:rsidR="007C74E6" w:rsidRDefault="007C74E6">
            <w:r>
              <w:t>Решение расчетных задач на основе химических свойств.</w:t>
            </w:r>
          </w:p>
        </w:tc>
        <w:tc>
          <w:tcPr>
            <w:tcW w:w="593" w:type="dxa"/>
            <w:gridSpan w:val="2"/>
            <w:vMerge w:val="restart"/>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c>
          <w:tcPr>
            <w:tcW w:w="2100" w:type="dxa"/>
            <w:gridSpan w:val="5"/>
            <w:vMerge w:val="restart"/>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c>
          <w:tcPr>
            <w:tcW w:w="992" w:type="dxa"/>
            <w:gridSpan w:val="4"/>
            <w:vMerge w:val="restart"/>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с участием углеводородов, иллюстрирующих генетиче</w:t>
            </w:r>
            <w:r>
              <w:rPr>
                <w:color w:val="000000"/>
                <w:spacing w:val="-10"/>
              </w:rPr>
              <w:lastRenderedPageBreak/>
              <w:t>скую связь между различными классами углеводородов. Объяснять взаимное влияние в молекулах углеводородов.</w:t>
            </w:r>
          </w:p>
        </w:tc>
        <w:tc>
          <w:tcPr>
            <w:tcW w:w="4253" w:type="dxa"/>
            <w:gridSpan w:val="4"/>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lastRenderedPageBreak/>
              <w:t>Д/</w:t>
            </w:r>
            <w:proofErr w:type="gramStart"/>
            <w:r>
              <w:rPr>
                <w:color w:val="000000"/>
                <w:spacing w:val="-10"/>
              </w:rPr>
              <w:t>О</w:t>
            </w:r>
            <w:proofErr w:type="gramEnd"/>
            <w:r>
              <w:rPr>
                <w:color w:val="000000"/>
                <w:spacing w:val="-10"/>
              </w:rPr>
              <w:t xml:space="preserve">  Обесцвечивание этеном бромной воды и марганцовки. Горение этена</w:t>
            </w:r>
          </w:p>
          <w:p w:rsidR="007C74E6" w:rsidRDefault="007C74E6">
            <w:pPr>
              <w:rPr>
                <w:color w:val="000000"/>
                <w:spacing w:val="-10"/>
              </w:rPr>
            </w:pPr>
            <w:r>
              <w:rPr>
                <w:color w:val="000000"/>
                <w:spacing w:val="-10"/>
              </w:rPr>
              <w:t>.Л/О№3 « Ознакомление с образцами полиэтилена и полипропилена».</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12.</w:t>
            </w:r>
          </w:p>
        </w:tc>
        <w:tc>
          <w:tcPr>
            <w:tcW w:w="851" w:type="dxa"/>
            <w:gridSpan w:val="2"/>
            <w:tcBorders>
              <w:top w:val="single" w:sz="4" w:space="0" w:color="auto"/>
              <w:left w:val="single" w:sz="4" w:space="0" w:color="auto"/>
              <w:bottom w:val="single" w:sz="4" w:space="0" w:color="auto"/>
              <w:right w:val="single" w:sz="4" w:space="0" w:color="auto"/>
            </w:tcBorders>
            <w:hideMark/>
          </w:tcPr>
          <w:p w:rsidR="007C74E6" w:rsidRDefault="007C74E6">
            <w:r>
              <w:t>29.10</w:t>
            </w:r>
          </w:p>
        </w:tc>
        <w:tc>
          <w:tcPr>
            <w:tcW w:w="5245" w:type="dxa"/>
            <w:gridSpan w:val="4"/>
            <w:tcBorders>
              <w:top w:val="single" w:sz="4" w:space="0" w:color="auto"/>
              <w:left w:val="single" w:sz="4" w:space="0" w:color="auto"/>
              <w:bottom w:val="single" w:sz="4" w:space="0" w:color="auto"/>
              <w:right w:val="single" w:sz="4" w:space="0" w:color="auto"/>
            </w:tcBorders>
            <w:hideMark/>
          </w:tcPr>
          <w:p w:rsidR="007C74E6" w:rsidRDefault="007C74E6">
            <w:r>
              <w:t>Обобщение и систематизация знаний по теме «Алканы. Алкены». Решение расчетных задач.</w:t>
            </w: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500" w:type="dxa"/>
            <w:gridSpan w:val="5"/>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4602" w:type="dxa"/>
            <w:gridSpan w:val="4"/>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4253" w:type="dxa"/>
            <w:gridSpan w:val="4"/>
            <w:tcBorders>
              <w:top w:val="single" w:sz="4" w:space="0" w:color="auto"/>
              <w:left w:val="single" w:sz="4" w:space="0" w:color="auto"/>
              <w:bottom w:val="single" w:sz="4" w:space="0" w:color="auto"/>
              <w:right w:val="single" w:sz="4" w:space="0" w:color="auto"/>
            </w:tcBorders>
            <w:hideMark/>
          </w:tcPr>
          <w:p w:rsidR="007C74E6" w:rsidRDefault="007C74E6">
            <w:proofErr w:type="gramStart"/>
            <w:r>
              <w:t>П</w:t>
            </w:r>
            <w:proofErr w:type="gramEnd"/>
            <w:r>
              <w:t>/Р №2 «Углеводороды».</w:t>
            </w:r>
          </w:p>
        </w:tc>
        <w:tc>
          <w:tcPr>
            <w:tcW w:w="3401" w:type="dxa"/>
            <w:tcBorders>
              <w:top w:val="single" w:sz="4" w:space="0" w:color="auto"/>
              <w:left w:val="single" w:sz="4" w:space="0" w:color="auto"/>
              <w:bottom w:val="single" w:sz="4" w:space="0" w:color="auto"/>
              <w:right w:val="single" w:sz="4" w:space="0" w:color="auto"/>
            </w:tcBorders>
          </w:tcPr>
          <w:p w:rsidR="007C74E6" w:rsidRDefault="007C74E6"/>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13.</w:t>
            </w:r>
          </w:p>
        </w:tc>
        <w:tc>
          <w:tcPr>
            <w:tcW w:w="851" w:type="dxa"/>
            <w:gridSpan w:val="2"/>
            <w:tcBorders>
              <w:top w:val="single" w:sz="4" w:space="0" w:color="auto"/>
              <w:left w:val="single" w:sz="4" w:space="0" w:color="auto"/>
              <w:bottom w:val="single" w:sz="4" w:space="0" w:color="auto"/>
              <w:right w:val="single" w:sz="4" w:space="0" w:color="auto"/>
            </w:tcBorders>
            <w:hideMark/>
          </w:tcPr>
          <w:p w:rsidR="007C74E6" w:rsidRDefault="007C74E6">
            <w:r>
              <w:t>31.10</w:t>
            </w:r>
          </w:p>
        </w:tc>
        <w:tc>
          <w:tcPr>
            <w:tcW w:w="5245" w:type="dxa"/>
            <w:gridSpan w:val="4"/>
            <w:tcBorders>
              <w:top w:val="single" w:sz="4" w:space="0" w:color="auto"/>
              <w:left w:val="single" w:sz="4" w:space="0" w:color="auto"/>
              <w:bottom w:val="single" w:sz="4" w:space="0" w:color="auto"/>
              <w:right w:val="single" w:sz="4" w:space="0" w:color="auto"/>
            </w:tcBorders>
            <w:hideMark/>
          </w:tcPr>
          <w:p w:rsidR="007C74E6" w:rsidRDefault="007C74E6">
            <w:r>
              <w:rPr>
                <w:b/>
              </w:rPr>
              <w:t>К/</w:t>
            </w:r>
            <w:proofErr w:type="gramStart"/>
            <w:r>
              <w:rPr>
                <w:b/>
              </w:rPr>
              <w:t>Р</w:t>
            </w:r>
            <w:proofErr w:type="gramEnd"/>
            <w:r>
              <w:rPr>
                <w:b/>
              </w:rPr>
              <w:t>№1 «Алканы. Алкены».</w:t>
            </w: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500" w:type="dxa"/>
            <w:gridSpan w:val="5"/>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4602" w:type="dxa"/>
            <w:gridSpan w:val="4"/>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4253" w:type="dxa"/>
            <w:gridSpan w:val="4"/>
            <w:tcBorders>
              <w:top w:val="single" w:sz="4" w:space="0" w:color="auto"/>
              <w:left w:val="single" w:sz="4" w:space="0" w:color="auto"/>
              <w:bottom w:val="single" w:sz="4" w:space="0" w:color="auto"/>
              <w:right w:val="single" w:sz="4" w:space="0" w:color="auto"/>
            </w:tcBorders>
            <w:hideMark/>
          </w:tcPr>
          <w:p w:rsidR="007C74E6" w:rsidRDefault="007C74E6">
            <w:pPr>
              <w:jc w:val="center"/>
              <w:rPr>
                <w:color w:val="000000"/>
                <w:spacing w:val="-10"/>
              </w:rPr>
            </w:pPr>
            <w:r>
              <w:rPr>
                <w:color w:val="000000"/>
                <w:spacing w:val="-10"/>
              </w:rPr>
              <w:t>_____________________</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jc w:val="cente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b/>
                <w:color w:val="000000"/>
                <w:spacing w:val="-10"/>
              </w:rPr>
            </w:pPr>
            <w:r>
              <w:rPr>
                <w:b/>
                <w:color w:val="000000"/>
                <w:spacing w:val="-10"/>
              </w:rPr>
              <w:lastRenderedPageBreak/>
              <w:t>14.</w:t>
            </w:r>
          </w:p>
        </w:tc>
        <w:tc>
          <w:tcPr>
            <w:tcW w:w="851" w:type="dxa"/>
            <w:gridSpan w:val="2"/>
            <w:tcBorders>
              <w:top w:val="single" w:sz="4" w:space="0" w:color="auto"/>
              <w:left w:val="single" w:sz="4" w:space="0" w:color="auto"/>
              <w:bottom w:val="single" w:sz="4" w:space="0" w:color="auto"/>
              <w:right w:val="single" w:sz="4" w:space="0" w:color="auto"/>
            </w:tcBorders>
            <w:hideMark/>
          </w:tcPr>
          <w:p w:rsidR="007C74E6" w:rsidRDefault="007C74E6">
            <w:pPr>
              <w:rPr>
                <w:b/>
              </w:rPr>
            </w:pPr>
            <w:r>
              <w:rPr>
                <w:b/>
              </w:rPr>
              <w:t>12.11</w:t>
            </w:r>
          </w:p>
        </w:tc>
        <w:tc>
          <w:tcPr>
            <w:tcW w:w="5245" w:type="dxa"/>
            <w:gridSpan w:val="4"/>
            <w:tcBorders>
              <w:top w:val="single" w:sz="4" w:space="0" w:color="auto"/>
              <w:left w:val="single" w:sz="4" w:space="0" w:color="auto"/>
              <w:bottom w:val="single" w:sz="4" w:space="0" w:color="auto"/>
              <w:right w:val="single" w:sz="4" w:space="0" w:color="auto"/>
            </w:tcBorders>
            <w:hideMark/>
          </w:tcPr>
          <w:p w:rsidR="007C74E6" w:rsidRDefault="007C74E6">
            <w:pPr>
              <w:rPr>
                <w:b/>
              </w:rPr>
            </w:pPr>
            <w:r>
              <w:rPr>
                <w:b/>
              </w:rPr>
              <w:t>Анализ к/</w:t>
            </w:r>
            <w:proofErr w:type="gramStart"/>
            <w:r>
              <w:rPr>
                <w:b/>
              </w:rPr>
              <w:t>р</w:t>
            </w:r>
            <w:proofErr w:type="gramEnd"/>
            <w:r>
              <w:rPr>
                <w:b/>
              </w:rPr>
              <w:t xml:space="preserve"> № 1</w:t>
            </w: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500" w:type="dxa"/>
            <w:gridSpan w:val="5"/>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4602" w:type="dxa"/>
            <w:gridSpan w:val="4"/>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4253" w:type="dxa"/>
            <w:gridSpan w:val="4"/>
            <w:tcBorders>
              <w:top w:val="single" w:sz="4" w:space="0" w:color="auto"/>
              <w:left w:val="single" w:sz="4" w:space="0" w:color="auto"/>
              <w:bottom w:val="single" w:sz="4" w:space="0" w:color="auto"/>
              <w:right w:val="single" w:sz="4" w:space="0" w:color="auto"/>
            </w:tcBorders>
            <w:hideMark/>
          </w:tcPr>
          <w:p w:rsidR="007C74E6" w:rsidRDefault="007C74E6">
            <w:pPr>
              <w:jc w:val="center"/>
              <w:rPr>
                <w:b/>
                <w:color w:val="000000"/>
                <w:spacing w:val="-10"/>
              </w:rPr>
            </w:pPr>
            <w:r>
              <w:rPr>
                <w:b/>
                <w:color w:val="000000"/>
                <w:spacing w:val="-10"/>
              </w:rPr>
              <w:t>_____________________</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jc w:val="center"/>
              <w:rPr>
                <w:b/>
                <w:color w:val="000000"/>
                <w:spacing w:val="-10"/>
              </w:rPr>
            </w:pPr>
          </w:p>
        </w:tc>
      </w:tr>
      <w:tr w:rsidR="007C74E6" w:rsidTr="007C74E6">
        <w:trPr>
          <w:cantSplit/>
        </w:trPr>
        <w:tc>
          <w:tcPr>
            <w:tcW w:w="14601" w:type="dxa"/>
            <w:gridSpan w:val="22"/>
            <w:tcBorders>
              <w:top w:val="single" w:sz="4" w:space="0" w:color="auto"/>
              <w:left w:val="single" w:sz="4" w:space="0" w:color="auto"/>
              <w:bottom w:val="single" w:sz="4" w:space="0" w:color="auto"/>
              <w:right w:val="single" w:sz="4" w:space="0" w:color="auto"/>
            </w:tcBorders>
            <w:hideMark/>
          </w:tcPr>
          <w:p w:rsidR="007C74E6" w:rsidRDefault="007C74E6">
            <w:pPr>
              <w:jc w:val="center"/>
              <w:rPr>
                <w:i/>
                <w:color w:val="000000"/>
                <w:spacing w:val="-10"/>
                <w:sz w:val="32"/>
                <w:u w:val="single"/>
              </w:rPr>
            </w:pPr>
            <w:r>
              <w:rPr>
                <w:i/>
                <w:color w:val="000000"/>
                <w:spacing w:val="-10"/>
                <w:sz w:val="32"/>
                <w:u w:val="single"/>
              </w:rPr>
              <w:lastRenderedPageBreak/>
              <w:t>Алкины. Алкодиены. Циклоалканы. Арены (11 часов).</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jc w:val="center"/>
              <w:rPr>
                <w:i/>
                <w:color w:val="000000"/>
                <w:spacing w:val="-10"/>
                <w:sz w:val="32"/>
                <w:u w:val="single"/>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15.</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14.11</w:t>
            </w:r>
          </w:p>
        </w:tc>
        <w:tc>
          <w:tcPr>
            <w:tcW w:w="5580" w:type="dxa"/>
            <w:gridSpan w:val="4"/>
            <w:tcBorders>
              <w:top w:val="single" w:sz="4" w:space="0" w:color="auto"/>
              <w:left w:val="single" w:sz="4" w:space="0" w:color="auto"/>
              <w:bottom w:val="single" w:sz="4" w:space="0" w:color="auto"/>
              <w:right w:val="single" w:sz="4" w:space="0" w:color="auto"/>
            </w:tcBorders>
            <w:hideMark/>
          </w:tcPr>
          <w:p w:rsidR="007C74E6" w:rsidRDefault="007C74E6">
            <w:r>
              <w:t>. Алкины. Ацетилен. Гомологический ряд. Номенклатура. Физические свойства.</w:t>
            </w:r>
          </w:p>
        </w:tc>
        <w:tc>
          <w:tcPr>
            <w:tcW w:w="236" w:type="dxa"/>
            <w:vMerge w:val="restart"/>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c>
          <w:tcPr>
            <w:tcW w:w="1108" w:type="dxa"/>
            <w:gridSpan w:val="3"/>
            <w:vMerge w:val="restart"/>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c>
          <w:tcPr>
            <w:tcW w:w="1984" w:type="dxa"/>
            <w:gridSpan w:val="6"/>
            <w:vMerge w:val="restart"/>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 xml:space="preserve">Составлять формулы и названия углеводородов, их гомологов, изомеров. Выполнять химический </w:t>
            </w:r>
            <w:r>
              <w:rPr>
                <w:color w:val="000000"/>
                <w:spacing w:val="-10"/>
              </w:rPr>
              <w:lastRenderedPageBreak/>
              <w:t>эксперимент по теме.</w:t>
            </w:r>
          </w:p>
        </w:tc>
        <w:tc>
          <w:tcPr>
            <w:tcW w:w="4253" w:type="dxa"/>
            <w:gridSpan w:val="4"/>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lastRenderedPageBreak/>
              <w:t>Л/О №4 «Изготовление моделей алкинов и их соединений».</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16.</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19.11</w:t>
            </w:r>
          </w:p>
        </w:tc>
        <w:tc>
          <w:tcPr>
            <w:tcW w:w="5580" w:type="dxa"/>
            <w:gridSpan w:val="4"/>
            <w:tcBorders>
              <w:top w:val="single" w:sz="4" w:space="0" w:color="auto"/>
              <w:left w:val="single" w:sz="4" w:space="0" w:color="auto"/>
              <w:bottom w:val="single" w:sz="4" w:space="0" w:color="auto"/>
              <w:right w:val="single" w:sz="4" w:space="0" w:color="auto"/>
            </w:tcBorders>
            <w:hideMark/>
          </w:tcPr>
          <w:p w:rsidR="007C74E6" w:rsidRDefault="007C74E6">
            <w:r>
              <w:t>Химические свойства алкинов. Получение и применение.</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5202" w:type="dxa"/>
            <w:gridSpan w:val="6"/>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4253" w:type="dxa"/>
            <w:gridSpan w:val="4"/>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Д\О Получение ацетилена из карбида кальция, ознакомление с его физх. свойствами.</w:t>
            </w:r>
          </w:p>
          <w:p w:rsidR="007C74E6" w:rsidRDefault="007C74E6">
            <w:pPr>
              <w:rPr>
                <w:color w:val="000000"/>
                <w:spacing w:val="-10"/>
              </w:rPr>
            </w:pPr>
            <w:r>
              <w:rPr>
                <w:color w:val="000000"/>
                <w:spacing w:val="-10"/>
              </w:rPr>
              <w:t>Взаимодействие с бромной водой и марганцовкой, горение и с р-ром солей меди и серебра.</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lastRenderedPageBreak/>
              <w:t>17.</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21.11</w:t>
            </w:r>
          </w:p>
        </w:tc>
        <w:tc>
          <w:tcPr>
            <w:tcW w:w="5580" w:type="dxa"/>
            <w:gridSpan w:val="4"/>
            <w:tcBorders>
              <w:top w:val="single" w:sz="4" w:space="0" w:color="auto"/>
              <w:left w:val="single" w:sz="4" w:space="0" w:color="auto"/>
              <w:bottom w:val="single" w:sz="4" w:space="0" w:color="auto"/>
              <w:right w:val="single" w:sz="4" w:space="0" w:color="auto"/>
            </w:tcBorders>
            <w:hideMark/>
          </w:tcPr>
          <w:p w:rsidR="007C74E6" w:rsidRDefault="007C74E6">
            <w:r>
              <w:t>Алкодиены. Строение молекулы. Изомерия и номенклатура.</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5202" w:type="dxa"/>
            <w:gridSpan w:val="6"/>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4253" w:type="dxa"/>
            <w:gridSpan w:val="4"/>
            <w:tcBorders>
              <w:top w:val="single" w:sz="4" w:space="0" w:color="auto"/>
              <w:left w:val="single" w:sz="4" w:space="0" w:color="auto"/>
              <w:bottom w:val="single" w:sz="4" w:space="0" w:color="auto"/>
              <w:right w:val="single" w:sz="4" w:space="0" w:color="auto"/>
            </w:tcBorders>
            <w:hideMark/>
          </w:tcPr>
          <w:p w:rsidR="007C74E6" w:rsidRDefault="007C74E6">
            <w:pPr>
              <w:jc w:val="center"/>
              <w:rPr>
                <w:color w:val="000000"/>
                <w:spacing w:val="-10"/>
              </w:rPr>
            </w:pPr>
            <w:r>
              <w:rPr>
                <w:color w:val="000000"/>
                <w:spacing w:val="-10"/>
              </w:rPr>
              <w:t>_____________________</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jc w:val="cente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lastRenderedPageBreak/>
              <w:t>18.</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26.11</w:t>
            </w:r>
          </w:p>
        </w:tc>
        <w:tc>
          <w:tcPr>
            <w:tcW w:w="5580" w:type="dxa"/>
            <w:gridSpan w:val="4"/>
            <w:tcBorders>
              <w:top w:val="single" w:sz="4" w:space="0" w:color="auto"/>
              <w:left w:val="single" w:sz="4" w:space="0" w:color="auto"/>
              <w:bottom w:val="single" w:sz="4" w:space="0" w:color="auto"/>
              <w:right w:val="single" w:sz="4" w:space="0" w:color="auto"/>
            </w:tcBorders>
            <w:hideMark/>
          </w:tcPr>
          <w:p w:rsidR="007C74E6" w:rsidRDefault="007C74E6">
            <w:r>
              <w:t>Химические свойства алкодиенов. Каучуки резина.</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5202" w:type="dxa"/>
            <w:gridSpan w:val="6"/>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4253" w:type="dxa"/>
            <w:gridSpan w:val="4"/>
            <w:tcBorders>
              <w:top w:val="single" w:sz="4" w:space="0" w:color="auto"/>
              <w:left w:val="single" w:sz="4" w:space="0" w:color="auto"/>
              <w:bottom w:val="single" w:sz="4" w:space="0" w:color="auto"/>
              <w:right w:val="single" w:sz="4" w:space="0" w:color="auto"/>
            </w:tcBorders>
            <w:hideMark/>
          </w:tcPr>
          <w:p w:rsidR="007C74E6" w:rsidRDefault="007C74E6">
            <w:pPr>
              <w:jc w:val="center"/>
              <w:rPr>
                <w:color w:val="000000"/>
                <w:spacing w:val="-10"/>
              </w:rPr>
            </w:pPr>
            <w:r>
              <w:rPr>
                <w:color w:val="000000"/>
                <w:spacing w:val="-10"/>
              </w:rPr>
              <w:t>_____________________</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jc w:val="cente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19.</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28.11</w:t>
            </w:r>
          </w:p>
        </w:tc>
        <w:tc>
          <w:tcPr>
            <w:tcW w:w="5580" w:type="dxa"/>
            <w:gridSpan w:val="4"/>
            <w:tcBorders>
              <w:top w:val="single" w:sz="4" w:space="0" w:color="auto"/>
              <w:left w:val="single" w:sz="4" w:space="0" w:color="auto"/>
              <w:bottom w:val="single" w:sz="4" w:space="0" w:color="auto"/>
              <w:right w:val="single" w:sz="4" w:space="0" w:color="auto"/>
            </w:tcBorders>
            <w:hideMark/>
          </w:tcPr>
          <w:p w:rsidR="007C74E6" w:rsidRDefault="007C74E6">
            <w:r>
              <w:t>Циклоалканы. Строение, изомерия</w:t>
            </w:r>
            <w:proofErr w:type="gramStart"/>
            <w:r>
              <w:t xml:space="preserve"> ,</w:t>
            </w:r>
            <w:proofErr w:type="gramEnd"/>
            <w:r>
              <w:t xml:space="preserve"> номенклатура. Свойства.</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5202" w:type="dxa"/>
            <w:gridSpan w:val="6"/>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4253" w:type="dxa"/>
            <w:gridSpan w:val="4"/>
            <w:tcBorders>
              <w:top w:val="single" w:sz="4" w:space="0" w:color="auto"/>
              <w:left w:val="single" w:sz="4" w:space="0" w:color="auto"/>
              <w:bottom w:val="single" w:sz="4" w:space="0" w:color="auto"/>
              <w:right w:val="single" w:sz="4" w:space="0" w:color="auto"/>
            </w:tcBorders>
            <w:hideMark/>
          </w:tcPr>
          <w:p w:rsidR="007C74E6" w:rsidRDefault="007C74E6">
            <w:pPr>
              <w:jc w:val="center"/>
              <w:rPr>
                <w:color w:val="000000"/>
                <w:spacing w:val="-10"/>
              </w:rPr>
            </w:pPr>
            <w:r>
              <w:rPr>
                <w:color w:val="000000"/>
                <w:spacing w:val="-10"/>
              </w:rPr>
              <w:t>_____________________</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jc w:val="cente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20.</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3.12</w:t>
            </w:r>
          </w:p>
        </w:tc>
        <w:tc>
          <w:tcPr>
            <w:tcW w:w="5580" w:type="dxa"/>
            <w:gridSpan w:val="4"/>
            <w:tcBorders>
              <w:top w:val="single" w:sz="4" w:space="0" w:color="auto"/>
              <w:left w:val="single" w:sz="4" w:space="0" w:color="auto"/>
              <w:bottom w:val="single" w:sz="4" w:space="0" w:color="auto"/>
              <w:right w:val="single" w:sz="4" w:space="0" w:color="auto"/>
            </w:tcBorders>
            <w:hideMark/>
          </w:tcPr>
          <w:p w:rsidR="007C74E6" w:rsidRDefault="007C74E6">
            <w:r>
              <w:t>Арены. Строение молекулы бензола. Изомерия и номенклатура. Физические свойства получение и применение.</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5202" w:type="dxa"/>
            <w:gridSpan w:val="6"/>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4253" w:type="dxa"/>
            <w:gridSpan w:val="4"/>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Д\/О Физические и химические свойства бензола.</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21.</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5.12</w:t>
            </w:r>
          </w:p>
        </w:tc>
        <w:tc>
          <w:tcPr>
            <w:tcW w:w="5580" w:type="dxa"/>
            <w:gridSpan w:val="4"/>
            <w:tcBorders>
              <w:top w:val="single" w:sz="4" w:space="0" w:color="auto"/>
              <w:left w:val="single" w:sz="4" w:space="0" w:color="auto"/>
              <w:bottom w:val="single" w:sz="4" w:space="0" w:color="auto"/>
              <w:right w:val="single" w:sz="4" w:space="0" w:color="auto"/>
            </w:tcBorders>
            <w:hideMark/>
          </w:tcPr>
          <w:p w:rsidR="007C74E6" w:rsidRDefault="007C74E6">
            <w:r>
              <w:t>Химические свойства аренов, взаимное влияние атомов в молекуле толуола.</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5202" w:type="dxa"/>
            <w:gridSpan w:val="6"/>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4253" w:type="dxa"/>
            <w:gridSpan w:val="4"/>
            <w:tcBorders>
              <w:top w:val="single" w:sz="4" w:space="0" w:color="auto"/>
              <w:left w:val="single" w:sz="4" w:space="0" w:color="auto"/>
              <w:bottom w:val="single" w:sz="4" w:space="0" w:color="auto"/>
              <w:right w:val="single" w:sz="4" w:space="0" w:color="auto"/>
            </w:tcBorders>
            <w:hideMark/>
          </w:tcPr>
          <w:p w:rsidR="007C74E6" w:rsidRDefault="007C74E6">
            <w:pPr>
              <w:jc w:val="center"/>
              <w:rPr>
                <w:color w:val="000000"/>
                <w:spacing w:val="-10"/>
              </w:rPr>
            </w:pPr>
            <w:r>
              <w:rPr>
                <w:color w:val="000000"/>
                <w:spacing w:val="-10"/>
              </w:rPr>
              <w:t>_____________________</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jc w:val="cente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22.</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10.12</w:t>
            </w:r>
          </w:p>
        </w:tc>
        <w:tc>
          <w:tcPr>
            <w:tcW w:w="5580" w:type="dxa"/>
            <w:gridSpan w:val="4"/>
            <w:tcBorders>
              <w:top w:val="single" w:sz="4" w:space="0" w:color="auto"/>
              <w:left w:val="single" w:sz="4" w:space="0" w:color="auto"/>
              <w:bottom w:val="single" w:sz="4" w:space="0" w:color="auto"/>
              <w:right w:val="single" w:sz="4" w:space="0" w:color="auto"/>
            </w:tcBorders>
            <w:hideMark/>
          </w:tcPr>
          <w:p w:rsidR="007C74E6" w:rsidRDefault="007C74E6">
            <w:r>
              <w:t>Генетическая связь между углеводородами.</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5202" w:type="dxa"/>
            <w:gridSpan w:val="6"/>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4253" w:type="dxa"/>
            <w:gridSpan w:val="4"/>
            <w:tcBorders>
              <w:top w:val="single" w:sz="4" w:space="0" w:color="auto"/>
              <w:left w:val="single" w:sz="4" w:space="0" w:color="auto"/>
              <w:bottom w:val="single" w:sz="4" w:space="0" w:color="auto"/>
              <w:right w:val="single" w:sz="4" w:space="0" w:color="auto"/>
            </w:tcBorders>
            <w:hideMark/>
          </w:tcPr>
          <w:p w:rsidR="007C74E6" w:rsidRDefault="007C74E6">
            <w:pPr>
              <w:jc w:val="center"/>
              <w:rPr>
                <w:color w:val="000000"/>
                <w:spacing w:val="-10"/>
              </w:rPr>
            </w:pPr>
            <w:r>
              <w:rPr>
                <w:color w:val="000000"/>
                <w:spacing w:val="-10"/>
              </w:rPr>
              <w:t>_____________________</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jc w:val="cente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23.</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12.12</w:t>
            </w:r>
          </w:p>
        </w:tc>
        <w:tc>
          <w:tcPr>
            <w:tcW w:w="5580" w:type="dxa"/>
            <w:gridSpan w:val="4"/>
            <w:tcBorders>
              <w:top w:val="single" w:sz="4" w:space="0" w:color="auto"/>
              <w:left w:val="single" w:sz="4" w:space="0" w:color="auto"/>
              <w:bottom w:val="single" w:sz="4" w:space="0" w:color="auto"/>
              <w:right w:val="single" w:sz="4" w:space="0" w:color="auto"/>
            </w:tcBorders>
            <w:hideMark/>
          </w:tcPr>
          <w:p w:rsidR="007C74E6" w:rsidRDefault="007C74E6">
            <w:r>
              <w:t>Обобщение и систематизация знаний по теме «Углеводороды</w:t>
            </w:r>
            <w:proofErr w:type="gramStart"/>
            <w:r>
              <w:t xml:space="preserve">.». </w:t>
            </w:r>
            <w:proofErr w:type="gramEnd"/>
            <w:r>
              <w:t>Решение расчетных задач.</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5202" w:type="dxa"/>
            <w:gridSpan w:val="6"/>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4253" w:type="dxa"/>
            <w:gridSpan w:val="4"/>
            <w:tcBorders>
              <w:top w:val="single" w:sz="4" w:space="0" w:color="auto"/>
              <w:left w:val="single" w:sz="4" w:space="0" w:color="auto"/>
              <w:bottom w:val="single" w:sz="4" w:space="0" w:color="auto"/>
              <w:right w:val="single" w:sz="4" w:space="0" w:color="auto"/>
            </w:tcBorders>
            <w:hideMark/>
          </w:tcPr>
          <w:p w:rsidR="007C74E6" w:rsidRDefault="007C74E6">
            <w:pPr>
              <w:jc w:val="center"/>
              <w:rPr>
                <w:color w:val="000000"/>
                <w:spacing w:val="-10"/>
              </w:rPr>
            </w:pPr>
            <w:r>
              <w:rPr>
                <w:color w:val="000000"/>
                <w:spacing w:val="-10"/>
              </w:rPr>
              <w:t>_____________________</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jc w:val="cente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b/>
                <w:color w:val="000000"/>
                <w:spacing w:val="-10"/>
              </w:rPr>
            </w:pPr>
            <w:r>
              <w:rPr>
                <w:b/>
                <w:color w:val="000000"/>
                <w:spacing w:val="-10"/>
              </w:rPr>
              <w:t>24.</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pPr>
              <w:rPr>
                <w:b/>
              </w:rPr>
            </w:pPr>
            <w:r>
              <w:rPr>
                <w:b/>
              </w:rPr>
              <w:t>17.12</w:t>
            </w:r>
          </w:p>
        </w:tc>
        <w:tc>
          <w:tcPr>
            <w:tcW w:w="5580" w:type="dxa"/>
            <w:gridSpan w:val="4"/>
            <w:tcBorders>
              <w:top w:val="single" w:sz="4" w:space="0" w:color="auto"/>
              <w:left w:val="single" w:sz="4" w:space="0" w:color="auto"/>
              <w:bottom w:val="single" w:sz="4" w:space="0" w:color="auto"/>
              <w:right w:val="single" w:sz="4" w:space="0" w:color="auto"/>
            </w:tcBorders>
            <w:hideMark/>
          </w:tcPr>
          <w:p w:rsidR="007C74E6" w:rsidRDefault="007C74E6">
            <w:pPr>
              <w:rPr>
                <w:b/>
              </w:rPr>
            </w:pPr>
            <w:r>
              <w:rPr>
                <w:b/>
              </w:rPr>
              <w:t>К/</w:t>
            </w:r>
            <w:proofErr w:type="gramStart"/>
            <w:r>
              <w:rPr>
                <w:b/>
              </w:rPr>
              <w:t>Р</w:t>
            </w:r>
            <w:proofErr w:type="gramEnd"/>
            <w:r>
              <w:rPr>
                <w:b/>
              </w:rPr>
              <w:t>№2 «Углеводороды».</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5202" w:type="dxa"/>
            <w:gridSpan w:val="6"/>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4253" w:type="dxa"/>
            <w:gridSpan w:val="4"/>
            <w:tcBorders>
              <w:top w:val="single" w:sz="4" w:space="0" w:color="auto"/>
              <w:left w:val="single" w:sz="4" w:space="0" w:color="auto"/>
              <w:bottom w:val="single" w:sz="4" w:space="0" w:color="auto"/>
              <w:right w:val="single" w:sz="4" w:space="0" w:color="auto"/>
            </w:tcBorders>
            <w:hideMark/>
          </w:tcPr>
          <w:p w:rsidR="007C74E6" w:rsidRDefault="007C74E6">
            <w:pPr>
              <w:jc w:val="center"/>
              <w:rPr>
                <w:b/>
                <w:color w:val="000000"/>
                <w:spacing w:val="-10"/>
              </w:rPr>
            </w:pPr>
            <w:r>
              <w:rPr>
                <w:b/>
                <w:color w:val="000000"/>
                <w:spacing w:val="-10"/>
              </w:rPr>
              <w:t>_____________________</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jc w:val="center"/>
              <w:rPr>
                <w:b/>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25. .</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19.12</w:t>
            </w:r>
          </w:p>
        </w:tc>
        <w:tc>
          <w:tcPr>
            <w:tcW w:w="5580" w:type="dxa"/>
            <w:gridSpan w:val="4"/>
            <w:tcBorders>
              <w:top w:val="single" w:sz="4" w:space="0" w:color="auto"/>
              <w:left w:val="single" w:sz="4" w:space="0" w:color="auto"/>
              <w:bottom w:val="single" w:sz="4" w:space="0" w:color="auto"/>
              <w:right w:val="single" w:sz="4" w:space="0" w:color="auto"/>
            </w:tcBorders>
            <w:hideMark/>
          </w:tcPr>
          <w:p w:rsidR="007C74E6" w:rsidRDefault="007C74E6">
            <w:r>
              <w:t>Анализ</w:t>
            </w:r>
            <w:proofErr w:type="gramStart"/>
            <w:r>
              <w:t xml:space="preserve"> К</w:t>
            </w:r>
            <w:proofErr w:type="gramEnd"/>
            <w:r>
              <w:t>/ Р.</w:t>
            </w:r>
          </w:p>
          <w:p w:rsidR="007C74E6" w:rsidRDefault="007C74E6">
            <w:r>
              <w:t>Семинар «Природные источники углеводородов. Проблемы охраны окр. среды». Решение задач.</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5202" w:type="dxa"/>
            <w:gridSpan w:val="6"/>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4253" w:type="dxa"/>
            <w:gridSpan w:val="4"/>
            <w:tcBorders>
              <w:top w:val="single" w:sz="4" w:space="0" w:color="auto"/>
              <w:left w:val="single" w:sz="4" w:space="0" w:color="auto"/>
              <w:bottom w:val="single" w:sz="4" w:space="0" w:color="auto"/>
              <w:right w:val="single" w:sz="4" w:space="0" w:color="auto"/>
            </w:tcBorders>
            <w:hideMark/>
          </w:tcPr>
          <w:p w:rsidR="007C74E6" w:rsidRDefault="007C74E6">
            <w:pPr>
              <w:jc w:val="center"/>
              <w:rPr>
                <w:color w:val="000000"/>
                <w:spacing w:val="-10"/>
              </w:rPr>
            </w:pPr>
            <w:r>
              <w:rPr>
                <w:color w:val="000000"/>
                <w:spacing w:val="-10"/>
              </w:rPr>
              <w:t>_____________________</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jc w:val="center"/>
              <w:rPr>
                <w:color w:val="000000"/>
                <w:spacing w:val="-10"/>
              </w:rPr>
            </w:pPr>
          </w:p>
        </w:tc>
      </w:tr>
      <w:tr w:rsidR="007C74E6" w:rsidTr="007C74E6">
        <w:trPr>
          <w:cantSplit/>
        </w:trPr>
        <w:tc>
          <w:tcPr>
            <w:tcW w:w="14601" w:type="dxa"/>
            <w:gridSpan w:val="22"/>
            <w:tcBorders>
              <w:top w:val="single" w:sz="4" w:space="0" w:color="auto"/>
              <w:left w:val="single" w:sz="4" w:space="0" w:color="auto"/>
              <w:bottom w:val="single" w:sz="4" w:space="0" w:color="auto"/>
              <w:right w:val="single" w:sz="4" w:space="0" w:color="auto"/>
            </w:tcBorders>
            <w:hideMark/>
          </w:tcPr>
          <w:p w:rsidR="007C74E6" w:rsidRDefault="007C74E6">
            <w:pPr>
              <w:jc w:val="center"/>
              <w:rPr>
                <w:b/>
                <w:color w:val="000000"/>
                <w:spacing w:val="-10"/>
                <w:sz w:val="32"/>
              </w:rPr>
            </w:pPr>
            <w:r>
              <w:rPr>
                <w:b/>
                <w:color w:val="000000"/>
                <w:spacing w:val="-10"/>
                <w:sz w:val="32"/>
                <w:lang w:val="en-US"/>
              </w:rPr>
              <w:t>II</w:t>
            </w:r>
            <w:r>
              <w:rPr>
                <w:b/>
                <w:color w:val="000000"/>
                <w:spacing w:val="-10"/>
                <w:sz w:val="32"/>
              </w:rPr>
              <w:t>. Кислородосодержащие органические соединения. (25 часа).</w:t>
            </w:r>
          </w:p>
          <w:p w:rsidR="007C74E6" w:rsidRDefault="007C74E6">
            <w:pPr>
              <w:jc w:val="center"/>
              <w:rPr>
                <w:i/>
                <w:color w:val="000000"/>
                <w:spacing w:val="-10"/>
                <w:sz w:val="28"/>
                <w:u w:val="single"/>
              </w:rPr>
            </w:pPr>
            <w:r>
              <w:rPr>
                <w:i/>
                <w:sz w:val="28"/>
                <w:u w:val="single"/>
              </w:rPr>
              <w:t>Спирты. Фенолы. Карбонильные соединения (11 часов).</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jc w:val="center"/>
              <w:rPr>
                <w:b/>
                <w:color w:val="000000"/>
                <w:spacing w:val="-10"/>
                <w:sz w:val="32"/>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lastRenderedPageBreak/>
              <w:t>1.</w:t>
            </w:r>
          </w:p>
        </w:tc>
        <w:tc>
          <w:tcPr>
            <w:tcW w:w="693" w:type="dxa"/>
            <w:tcBorders>
              <w:top w:val="single" w:sz="4" w:space="0" w:color="auto"/>
              <w:left w:val="single" w:sz="4" w:space="0" w:color="auto"/>
              <w:bottom w:val="single" w:sz="4" w:space="0" w:color="auto"/>
              <w:right w:val="single" w:sz="4" w:space="0" w:color="auto"/>
            </w:tcBorders>
            <w:hideMark/>
          </w:tcPr>
          <w:p w:rsidR="007C74E6" w:rsidRDefault="007C74E6">
            <w:r>
              <w:t>24.12</w:t>
            </w:r>
          </w:p>
        </w:tc>
        <w:tc>
          <w:tcPr>
            <w:tcW w:w="4127" w:type="dxa"/>
            <w:gridSpan w:val="4"/>
            <w:tcBorders>
              <w:top w:val="single" w:sz="4" w:space="0" w:color="auto"/>
              <w:left w:val="single" w:sz="4" w:space="0" w:color="auto"/>
              <w:bottom w:val="single" w:sz="4" w:space="0" w:color="auto"/>
              <w:right w:val="single" w:sz="4" w:space="0" w:color="auto"/>
            </w:tcBorders>
            <w:hideMark/>
          </w:tcPr>
          <w:p w:rsidR="007C74E6" w:rsidRDefault="007C74E6">
            <w:r>
              <w:t>Одноатомные спирты. Физические свойства, классификация, изомерия. Получение и применение спиртов</w:t>
            </w:r>
          </w:p>
        </w:tc>
        <w:tc>
          <w:tcPr>
            <w:tcW w:w="1276" w:type="dxa"/>
            <w:vMerge w:val="restart"/>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proofErr w:type="gramStart"/>
            <w:r>
              <w:rPr>
                <w:color w:val="000000"/>
                <w:spacing w:val="-10"/>
              </w:rPr>
              <w:t xml:space="preserve">Формирование знаний о природные источники углеводородов; о гомологическом ряде, номенклатуре, общей формуле, изомерии, строении, гибридизации, свойствах, применении, получении, нахождении в природе </w:t>
            </w:r>
            <w:r>
              <w:t xml:space="preserve">спиртов, фенолов, </w:t>
            </w:r>
            <w:r>
              <w:lastRenderedPageBreak/>
              <w:t xml:space="preserve">карбонильных соединениях и других </w:t>
            </w:r>
            <w:r>
              <w:rPr>
                <w:color w:val="000000"/>
                <w:spacing w:val="-10"/>
              </w:rPr>
              <w:t>кислородосодержащих органических соединений</w:t>
            </w:r>
            <w:proofErr w:type="gramEnd"/>
          </w:p>
        </w:tc>
        <w:tc>
          <w:tcPr>
            <w:tcW w:w="2877" w:type="dxa"/>
            <w:gridSpan w:val="9"/>
            <w:vMerge w:val="restart"/>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lastRenderedPageBreak/>
              <w:t>Спирты. Фенолы. Классификация спиртов, фенолов, карбонильных соединений, карбоновых кислот, жиров, эфиров, углеводов. Карбонильные соединения. Альдегиды. Кетоны. Карбоновые кислоты и их разнообразие. Мыла, их классификация. Реакция этерификации. СМС. Мон</w:t>
            </w:r>
            <w:proofErr w:type="gramStart"/>
            <w:r>
              <w:t>о-</w:t>
            </w:r>
            <w:proofErr w:type="gramEnd"/>
            <w:r>
              <w:t>, ди- и полисахариды. Представители каждой группы.</w:t>
            </w:r>
          </w:p>
        </w:tc>
        <w:tc>
          <w:tcPr>
            <w:tcW w:w="3240" w:type="dxa"/>
            <w:gridSpan w:val="4"/>
            <w:vMerge w:val="restart"/>
            <w:tcBorders>
              <w:top w:val="single" w:sz="4" w:space="0" w:color="auto"/>
              <w:left w:val="single" w:sz="4" w:space="0" w:color="auto"/>
              <w:bottom w:val="single" w:sz="4" w:space="0" w:color="auto"/>
              <w:right w:val="single" w:sz="4" w:space="0" w:color="auto"/>
            </w:tcBorders>
            <w:hideMark/>
          </w:tcPr>
          <w:p w:rsidR="007C74E6" w:rsidRDefault="007C74E6">
            <w:r>
              <w:rPr>
                <w:b/>
                <w:color w:val="000000"/>
                <w:spacing w:val="-10"/>
              </w:rPr>
              <w:t>Знать.</w:t>
            </w:r>
            <w:r>
              <w:rPr>
                <w:color w:val="000000"/>
                <w:spacing w:val="-10"/>
              </w:rPr>
              <w:t xml:space="preserve"> Состав классификацию, номенклатуру, изомерию, свойства, качественные реакции, важнейших представителей </w:t>
            </w:r>
            <w:r>
              <w:t xml:space="preserve"> </w:t>
            </w:r>
            <w:r>
              <w:rPr>
                <w:color w:val="000000"/>
                <w:spacing w:val="-10"/>
              </w:rPr>
              <w:t>кислородосодержащих органических соединений</w:t>
            </w:r>
            <w:r>
              <w:t>.</w:t>
            </w:r>
          </w:p>
          <w:p w:rsidR="007C74E6" w:rsidRDefault="007C74E6">
            <w:pPr>
              <w:rPr>
                <w:color w:val="000000"/>
                <w:spacing w:val="-10"/>
              </w:rPr>
            </w:pPr>
            <w:r>
              <w:rPr>
                <w:b/>
              </w:rPr>
              <w:t>Уметь.</w:t>
            </w:r>
            <w:proofErr w:type="gramStart"/>
            <w:r>
              <w:rPr>
                <w:color w:val="000000"/>
                <w:spacing w:val="-10"/>
              </w:rPr>
              <w:t xml:space="preserve"> .</w:t>
            </w:r>
            <w:proofErr w:type="gramEnd"/>
            <w:r>
              <w:rPr>
                <w:color w:val="000000"/>
                <w:spacing w:val="-10"/>
              </w:rPr>
              <w:t xml:space="preserve">Решать расчетные задачи по теме. Выполнять упражнения на генетическую связь, получение и распознавание кислородосодержащих органических соединений; по составлению уравнений реакций с участием кислородосодержащих органических соединений, иллюстрирующих генетическую связь между различными классами кислородосодержащих органических соединений их гомологов, изомеров. Объяснять взаимное влияние в молекулах кислородосодержащих органических соединений. </w:t>
            </w:r>
            <w:r>
              <w:rPr>
                <w:color w:val="000000"/>
                <w:spacing w:val="-10"/>
              </w:rPr>
              <w:lastRenderedPageBreak/>
              <w:t>Составлять формулы и названия кислородосодержащих органических соединений. Выполнять химический эксперимент по теме.</w:t>
            </w:r>
          </w:p>
        </w:tc>
        <w:tc>
          <w:tcPr>
            <w:tcW w:w="1821" w:type="dxa"/>
            <w:gridSpan w:val="2"/>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lastRenderedPageBreak/>
              <w:t>_____________________</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2.</w:t>
            </w:r>
          </w:p>
        </w:tc>
        <w:tc>
          <w:tcPr>
            <w:tcW w:w="693" w:type="dxa"/>
            <w:tcBorders>
              <w:top w:val="single" w:sz="4" w:space="0" w:color="auto"/>
              <w:left w:val="single" w:sz="4" w:space="0" w:color="auto"/>
              <w:bottom w:val="single" w:sz="4" w:space="0" w:color="auto"/>
              <w:right w:val="single" w:sz="4" w:space="0" w:color="auto"/>
            </w:tcBorders>
            <w:hideMark/>
          </w:tcPr>
          <w:p w:rsidR="007C74E6" w:rsidRDefault="007C74E6">
            <w:r>
              <w:t>26.12</w:t>
            </w:r>
          </w:p>
        </w:tc>
        <w:tc>
          <w:tcPr>
            <w:tcW w:w="4127" w:type="dxa"/>
            <w:gridSpan w:val="4"/>
            <w:tcBorders>
              <w:top w:val="single" w:sz="4" w:space="0" w:color="auto"/>
              <w:left w:val="single" w:sz="4" w:space="0" w:color="auto"/>
              <w:bottom w:val="single" w:sz="4" w:space="0" w:color="auto"/>
              <w:right w:val="single" w:sz="4" w:space="0" w:color="auto"/>
            </w:tcBorders>
            <w:hideMark/>
          </w:tcPr>
          <w:p w:rsidR="007C74E6" w:rsidRDefault="007C74E6">
            <w:r>
              <w:t>Химические свойства предельных одноатомных спиртов.</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2700" w:type="dxa"/>
            <w:gridSpan w:val="9"/>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1090" w:type="dxa"/>
            <w:gridSpan w:val="4"/>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821" w:type="dxa"/>
            <w:gridSpan w:val="2"/>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Д/О Физические и химические свойства.</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3.</w:t>
            </w:r>
          </w:p>
        </w:tc>
        <w:tc>
          <w:tcPr>
            <w:tcW w:w="693" w:type="dxa"/>
            <w:tcBorders>
              <w:top w:val="single" w:sz="4" w:space="0" w:color="auto"/>
              <w:left w:val="single" w:sz="4" w:space="0" w:color="auto"/>
              <w:bottom w:val="single" w:sz="4" w:space="0" w:color="auto"/>
              <w:right w:val="single" w:sz="4" w:space="0" w:color="auto"/>
            </w:tcBorders>
            <w:hideMark/>
          </w:tcPr>
          <w:p w:rsidR="007C74E6" w:rsidRDefault="007C74E6">
            <w:r>
              <w:t>14.01</w:t>
            </w:r>
          </w:p>
        </w:tc>
        <w:tc>
          <w:tcPr>
            <w:tcW w:w="4127" w:type="dxa"/>
            <w:gridSpan w:val="4"/>
            <w:tcBorders>
              <w:top w:val="single" w:sz="4" w:space="0" w:color="auto"/>
              <w:left w:val="single" w:sz="4" w:space="0" w:color="auto"/>
              <w:bottom w:val="single" w:sz="4" w:space="0" w:color="auto"/>
              <w:right w:val="single" w:sz="4" w:space="0" w:color="auto"/>
            </w:tcBorders>
            <w:hideMark/>
          </w:tcPr>
          <w:p w:rsidR="007C74E6" w:rsidRDefault="007C74E6">
            <w:r>
              <w:t>Многоатомные спирты состав физические и химические свойства.</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2700" w:type="dxa"/>
            <w:gridSpan w:val="9"/>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1090" w:type="dxa"/>
            <w:gridSpan w:val="4"/>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821" w:type="dxa"/>
            <w:gridSpan w:val="2"/>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Л/О№5 «Растворение глицерина в воде. Качественные реакции на многоатомные спирты</w:t>
            </w:r>
            <w:proofErr w:type="gramStart"/>
            <w:r>
              <w:rPr>
                <w:color w:val="000000"/>
                <w:spacing w:val="-10"/>
              </w:rPr>
              <w:t>»..</w:t>
            </w:r>
            <w:proofErr w:type="gramEnd"/>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4.</w:t>
            </w:r>
          </w:p>
        </w:tc>
        <w:tc>
          <w:tcPr>
            <w:tcW w:w="693" w:type="dxa"/>
            <w:tcBorders>
              <w:top w:val="single" w:sz="4" w:space="0" w:color="auto"/>
              <w:left w:val="single" w:sz="4" w:space="0" w:color="auto"/>
              <w:bottom w:val="single" w:sz="4" w:space="0" w:color="auto"/>
              <w:right w:val="single" w:sz="4" w:space="0" w:color="auto"/>
            </w:tcBorders>
            <w:hideMark/>
          </w:tcPr>
          <w:p w:rsidR="007C74E6" w:rsidRDefault="007C74E6">
            <w:r>
              <w:t>16.01</w:t>
            </w:r>
          </w:p>
        </w:tc>
        <w:tc>
          <w:tcPr>
            <w:tcW w:w="4127" w:type="dxa"/>
            <w:gridSpan w:val="4"/>
            <w:tcBorders>
              <w:top w:val="single" w:sz="4" w:space="0" w:color="auto"/>
              <w:left w:val="single" w:sz="4" w:space="0" w:color="auto"/>
              <w:bottom w:val="single" w:sz="4" w:space="0" w:color="auto"/>
              <w:right w:val="single" w:sz="4" w:space="0" w:color="auto"/>
            </w:tcBorders>
            <w:hideMark/>
          </w:tcPr>
          <w:p w:rsidR="007C74E6" w:rsidRDefault="007C74E6">
            <w:r>
              <w:t>Фенол. Строение, взаимное влияние атомов в молекуле, физические и химические свойства. Применение. Охрана окр. среды.</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2700" w:type="dxa"/>
            <w:gridSpan w:val="9"/>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1090" w:type="dxa"/>
            <w:gridSpan w:val="4"/>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821" w:type="dxa"/>
            <w:gridSpan w:val="2"/>
            <w:tcBorders>
              <w:top w:val="single" w:sz="4" w:space="0" w:color="auto"/>
              <w:left w:val="single" w:sz="4" w:space="0" w:color="auto"/>
              <w:bottom w:val="single" w:sz="4" w:space="0" w:color="auto"/>
              <w:right w:val="single" w:sz="4" w:space="0" w:color="auto"/>
            </w:tcBorders>
            <w:hideMark/>
          </w:tcPr>
          <w:p w:rsidR="007C74E6" w:rsidRDefault="007C74E6">
            <w:r>
              <w:t>Д/О Взаимодействие фенола с бромной водой и раствором щелочи.</w:t>
            </w:r>
          </w:p>
        </w:tc>
        <w:tc>
          <w:tcPr>
            <w:tcW w:w="3401" w:type="dxa"/>
            <w:tcBorders>
              <w:top w:val="single" w:sz="4" w:space="0" w:color="auto"/>
              <w:left w:val="single" w:sz="4" w:space="0" w:color="auto"/>
              <w:bottom w:val="single" w:sz="4" w:space="0" w:color="auto"/>
              <w:right w:val="single" w:sz="4" w:space="0" w:color="auto"/>
            </w:tcBorders>
          </w:tcPr>
          <w:p w:rsidR="007C74E6" w:rsidRDefault="007C74E6"/>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5.</w:t>
            </w:r>
          </w:p>
        </w:tc>
        <w:tc>
          <w:tcPr>
            <w:tcW w:w="693" w:type="dxa"/>
            <w:tcBorders>
              <w:top w:val="single" w:sz="4" w:space="0" w:color="auto"/>
              <w:left w:val="single" w:sz="4" w:space="0" w:color="auto"/>
              <w:bottom w:val="single" w:sz="4" w:space="0" w:color="auto"/>
              <w:right w:val="single" w:sz="4" w:space="0" w:color="auto"/>
            </w:tcBorders>
            <w:hideMark/>
          </w:tcPr>
          <w:p w:rsidR="007C74E6" w:rsidRDefault="007C74E6">
            <w:r>
              <w:t>21.01</w:t>
            </w:r>
          </w:p>
        </w:tc>
        <w:tc>
          <w:tcPr>
            <w:tcW w:w="4127" w:type="dxa"/>
            <w:gridSpan w:val="4"/>
            <w:tcBorders>
              <w:top w:val="single" w:sz="4" w:space="0" w:color="auto"/>
              <w:left w:val="single" w:sz="4" w:space="0" w:color="auto"/>
              <w:bottom w:val="single" w:sz="4" w:space="0" w:color="auto"/>
              <w:right w:val="single" w:sz="4" w:space="0" w:color="auto"/>
            </w:tcBorders>
            <w:hideMark/>
          </w:tcPr>
          <w:p w:rsidR="007C74E6" w:rsidRDefault="007C74E6">
            <w:r>
              <w:t>Обобщение по теме « Спирты»</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2700" w:type="dxa"/>
            <w:gridSpan w:val="9"/>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1090" w:type="dxa"/>
            <w:gridSpan w:val="4"/>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821" w:type="dxa"/>
            <w:gridSpan w:val="2"/>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proofErr w:type="gramStart"/>
            <w:r>
              <w:t>П</w:t>
            </w:r>
            <w:proofErr w:type="gramEnd"/>
            <w:r>
              <w:t>/Р №3 «Спирты».</w:t>
            </w:r>
          </w:p>
        </w:tc>
        <w:tc>
          <w:tcPr>
            <w:tcW w:w="3401" w:type="dxa"/>
            <w:tcBorders>
              <w:top w:val="single" w:sz="4" w:space="0" w:color="auto"/>
              <w:left w:val="single" w:sz="4" w:space="0" w:color="auto"/>
              <w:bottom w:val="single" w:sz="4" w:space="0" w:color="auto"/>
              <w:right w:val="single" w:sz="4" w:space="0" w:color="auto"/>
            </w:tcBorders>
          </w:tcPr>
          <w:p w:rsidR="007C74E6" w:rsidRDefault="007C74E6"/>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lastRenderedPageBreak/>
              <w:t>6.</w:t>
            </w:r>
          </w:p>
        </w:tc>
        <w:tc>
          <w:tcPr>
            <w:tcW w:w="693" w:type="dxa"/>
            <w:tcBorders>
              <w:top w:val="single" w:sz="4" w:space="0" w:color="auto"/>
              <w:left w:val="single" w:sz="4" w:space="0" w:color="auto"/>
              <w:bottom w:val="single" w:sz="4" w:space="0" w:color="auto"/>
              <w:right w:val="single" w:sz="4" w:space="0" w:color="auto"/>
            </w:tcBorders>
            <w:hideMark/>
          </w:tcPr>
          <w:p w:rsidR="007C74E6" w:rsidRDefault="007C74E6">
            <w:r>
              <w:t>23.01</w:t>
            </w:r>
          </w:p>
        </w:tc>
        <w:tc>
          <w:tcPr>
            <w:tcW w:w="4127" w:type="dxa"/>
            <w:gridSpan w:val="4"/>
            <w:tcBorders>
              <w:top w:val="single" w:sz="4" w:space="0" w:color="auto"/>
              <w:left w:val="single" w:sz="4" w:space="0" w:color="auto"/>
              <w:bottom w:val="single" w:sz="4" w:space="0" w:color="auto"/>
              <w:right w:val="single" w:sz="4" w:space="0" w:color="auto"/>
            </w:tcBorders>
            <w:hideMark/>
          </w:tcPr>
          <w:p w:rsidR="007C74E6" w:rsidRDefault="007C74E6">
            <w:r>
              <w:t>Классификация карбонильных соединений. Альдегиды. Строение. Изомерия и номенклатура. Физические свойства, получение и применение.</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2700" w:type="dxa"/>
            <w:gridSpan w:val="9"/>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1090" w:type="dxa"/>
            <w:gridSpan w:val="4"/>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821" w:type="dxa"/>
            <w:gridSpan w:val="2"/>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Л/О №6 «Физические свойства отдельных представителей альдегидов и кетонов».</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lastRenderedPageBreak/>
              <w:t>7.</w:t>
            </w:r>
          </w:p>
        </w:tc>
        <w:tc>
          <w:tcPr>
            <w:tcW w:w="693" w:type="dxa"/>
            <w:tcBorders>
              <w:top w:val="single" w:sz="4" w:space="0" w:color="auto"/>
              <w:left w:val="single" w:sz="4" w:space="0" w:color="auto"/>
              <w:bottom w:val="single" w:sz="4" w:space="0" w:color="auto"/>
              <w:right w:val="single" w:sz="4" w:space="0" w:color="auto"/>
            </w:tcBorders>
            <w:hideMark/>
          </w:tcPr>
          <w:p w:rsidR="007C74E6" w:rsidRDefault="007C74E6">
            <w:r>
              <w:t>28.01</w:t>
            </w:r>
          </w:p>
        </w:tc>
        <w:tc>
          <w:tcPr>
            <w:tcW w:w="4127" w:type="dxa"/>
            <w:gridSpan w:val="4"/>
            <w:tcBorders>
              <w:top w:val="single" w:sz="4" w:space="0" w:color="auto"/>
              <w:left w:val="single" w:sz="4" w:space="0" w:color="auto"/>
              <w:bottom w:val="single" w:sz="4" w:space="0" w:color="auto"/>
              <w:right w:val="single" w:sz="4" w:space="0" w:color="auto"/>
            </w:tcBorders>
            <w:hideMark/>
          </w:tcPr>
          <w:p w:rsidR="007C74E6" w:rsidRDefault="007C74E6">
            <w:r>
              <w:t>Химические свойства и качественные реакции на альдегиды.</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2700" w:type="dxa"/>
            <w:gridSpan w:val="9"/>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1090" w:type="dxa"/>
            <w:gridSpan w:val="4"/>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821" w:type="dxa"/>
            <w:gridSpan w:val="2"/>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Л/О№7 «Качественная реакция на альдегиды».</w:t>
            </w:r>
          </w:p>
          <w:p w:rsidR="007C74E6" w:rsidRDefault="007C74E6">
            <w:pPr>
              <w:rPr>
                <w:color w:val="000000"/>
                <w:spacing w:val="-10"/>
              </w:rPr>
            </w:pPr>
            <w:r>
              <w:rPr>
                <w:color w:val="000000"/>
                <w:spacing w:val="-10"/>
              </w:rPr>
              <w:t>Д/О Получение этаналя из этанола.</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8.</w:t>
            </w:r>
          </w:p>
        </w:tc>
        <w:tc>
          <w:tcPr>
            <w:tcW w:w="693" w:type="dxa"/>
            <w:tcBorders>
              <w:top w:val="single" w:sz="4" w:space="0" w:color="auto"/>
              <w:left w:val="single" w:sz="4" w:space="0" w:color="auto"/>
              <w:bottom w:val="single" w:sz="4" w:space="0" w:color="auto"/>
              <w:right w:val="single" w:sz="4" w:space="0" w:color="auto"/>
            </w:tcBorders>
            <w:hideMark/>
          </w:tcPr>
          <w:p w:rsidR="007C74E6" w:rsidRDefault="007C74E6">
            <w:r>
              <w:t>30.01</w:t>
            </w:r>
          </w:p>
        </w:tc>
        <w:tc>
          <w:tcPr>
            <w:tcW w:w="4127" w:type="dxa"/>
            <w:gridSpan w:val="4"/>
            <w:tcBorders>
              <w:top w:val="single" w:sz="4" w:space="0" w:color="auto"/>
              <w:left w:val="single" w:sz="4" w:space="0" w:color="auto"/>
              <w:bottom w:val="single" w:sz="4" w:space="0" w:color="auto"/>
              <w:right w:val="single" w:sz="4" w:space="0" w:color="auto"/>
            </w:tcBorders>
            <w:hideMark/>
          </w:tcPr>
          <w:p w:rsidR="007C74E6" w:rsidRDefault="007C74E6">
            <w:r>
              <w:t>Обобщение по теме: «Альдегиды и кетоны»</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2700" w:type="dxa"/>
            <w:gridSpan w:val="9"/>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1090" w:type="dxa"/>
            <w:gridSpan w:val="4"/>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821" w:type="dxa"/>
            <w:gridSpan w:val="2"/>
            <w:tcBorders>
              <w:top w:val="single" w:sz="4" w:space="0" w:color="auto"/>
              <w:left w:val="single" w:sz="4" w:space="0" w:color="auto"/>
              <w:bottom w:val="single" w:sz="4" w:space="0" w:color="auto"/>
              <w:right w:val="single" w:sz="4" w:space="0" w:color="auto"/>
            </w:tcBorders>
            <w:hideMark/>
          </w:tcPr>
          <w:p w:rsidR="007C74E6" w:rsidRDefault="007C74E6">
            <w:proofErr w:type="gramStart"/>
            <w:r>
              <w:t>П</w:t>
            </w:r>
            <w:proofErr w:type="gramEnd"/>
            <w:r>
              <w:t>/Р№4 «Альдегиды и кетоны»</w:t>
            </w:r>
          </w:p>
        </w:tc>
        <w:tc>
          <w:tcPr>
            <w:tcW w:w="3401" w:type="dxa"/>
            <w:tcBorders>
              <w:top w:val="single" w:sz="4" w:space="0" w:color="auto"/>
              <w:left w:val="single" w:sz="4" w:space="0" w:color="auto"/>
              <w:bottom w:val="single" w:sz="4" w:space="0" w:color="auto"/>
              <w:right w:val="single" w:sz="4" w:space="0" w:color="auto"/>
            </w:tcBorders>
          </w:tcPr>
          <w:p w:rsidR="007C74E6" w:rsidRDefault="007C74E6"/>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9.</w:t>
            </w:r>
          </w:p>
        </w:tc>
        <w:tc>
          <w:tcPr>
            <w:tcW w:w="693" w:type="dxa"/>
            <w:tcBorders>
              <w:top w:val="single" w:sz="4" w:space="0" w:color="auto"/>
              <w:left w:val="single" w:sz="4" w:space="0" w:color="auto"/>
              <w:bottom w:val="single" w:sz="4" w:space="0" w:color="auto"/>
              <w:right w:val="single" w:sz="4" w:space="0" w:color="auto"/>
            </w:tcBorders>
            <w:hideMark/>
          </w:tcPr>
          <w:p w:rsidR="007C74E6" w:rsidRDefault="007C74E6">
            <w:r>
              <w:t>4.02</w:t>
            </w:r>
          </w:p>
        </w:tc>
        <w:tc>
          <w:tcPr>
            <w:tcW w:w="4127" w:type="dxa"/>
            <w:gridSpan w:val="4"/>
            <w:tcBorders>
              <w:top w:val="single" w:sz="4" w:space="0" w:color="auto"/>
              <w:left w:val="single" w:sz="4" w:space="0" w:color="auto"/>
              <w:bottom w:val="single" w:sz="4" w:space="0" w:color="auto"/>
              <w:right w:val="single" w:sz="4" w:space="0" w:color="auto"/>
            </w:tcBorders>
            <w:hideMark/>
          </w:tcPr>
          <w:p w:rsidR="007C74E6" w:rsidRDefault="007C74E6">
            <w:r>
              <w:t>Решение расчетных задач по теме.</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2700" w:type="dxa"/>
            <w:gridSpan w:val="9"/>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1090" w:type="dxa"/>
            <w:gridSpan w:val="4"/>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821" w:type="dxa"/>
            <w:gridSpan w:val="2"/>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_____________________</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Height w:val="978"/>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10</w:t>
            </w:r>
          </w:p>
        </w:tc>
        <w:tc>
          <w:tcPr>
            <w:tcW w:w="693" w:type="dxa"/>
            <w:tcBorders>
              <w:top w:val="single" w:sz="4" w:space="0" w:color="auto"/>
              <w:left w:val="single" w:sz="4" w:space="0" w:color="auto"/>
              <w:bottom w:val="single" w:sz="4" w:space="0" w:color="auto"/>
              <w:right w:val="single" w:sz="4" w:space="0" w:color="auto"/>
            </w:tcBorders>
            <w:hideMark/>
          </w:tcPr>
          <w:p w:rsidR="007C74E6" w:rsidRDefault="007C74E6">
            <w:r>
              <w:t>6.02</w:t>
            </w:r>
          </w:p>
        </w:tc>
        <w:tc>
          <w:tcPr>
            <w:tcW w:w="4127" w:type="dxa"/>
            <w:gridSpan w:val="4"/>
            <w:tcBorders>
              <w:top w:val="single" w:sz="4" w:space="0" w:color="auto"/>
              <w:left w:val="single" w:sz="4" w:space="0" w:color="auto"/>
              <w:bottom w:val="single" w:sz="4" w:space="0" w:color="auto"/>
              <w:right w:val="single" w:sz="4" w:space="0" w:color="auto"/>
            </w:tcBorders>
            <w:hideMark/>
          </w:tcPr>
          <w:p w:rsidR="007C74E6" w:rsidRDefault="007C74E6">
            <w:r>
              <w:t>Обобщение и систематизация знаний по теме «Спирты. Фенолы. Карбонильные соединения». Решение расчетных задач.</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2700" w:type="dxa"/>
            <w:gridSpan w:val="9"/>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1090" w:type="dxa"/>
            <w:gridSpan w:val="4"/>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821" w:type="dxa"/>
            <w:gridSpan w:val="2"/>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_____________________</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b/>
                <w:color w:val="000000"/>
                <w:spacing w:val="-10"/>
              </w:rPr>
            </w:pPr>
            <w:r>
              <w:rPr>
                <w:b/>
                <w:color w:val="000000"/>
                <w:spacing w:val="-10"/>
              </w:rPr>
              <w:t>11.</w:t>
            </w:r>
          </w:p>
        </w:tc>
        <w:tc>
          <w:tcPr>
            <w:tcW w:w="693" w:type="dxa"/>
            <w:tcBorders>
              <w:top w:val="single" w:sz="4" w:space="0" w:color="auto"/>
              <w:left w:val="single" w:sz="4" w:space="0" w:color="auto"/>
              <w:bottom w:val="single" w:sz="4" w:space="0" w:color="auto"/>
              <w:right w:val="single" w:sz="4" w:space="0" w:color="auto"/>
            </w:tcBorders>
            <w:hideMark/>
          </w:tcPr>
          <w:p w:rsidR="007C74E6" w:rsidRDefault="007C74E6">
            <w:pPr>
              <w:rPr>
                <w:b/>
              </w:rPr>
            </w:pPr>
            <w:r>
              <w:rPr>
                <w:b/>
              </w:rPr>
              <w:t>11.02</w:t>
            </w:r>
          </w:p>
        </w:tc>
        <w:tc>
          <w:tcPr>
            <w:tcW w:w="4127" w:type="dxa"/>
            <w:gridSpan w:val="4"/>
            <w:tcBorders>
              <w:top w:val="single" w:sz="4" w:space="0" w:color="auto"/>
              <w:left w:val="single" w:sz="4" w:space="0" w:color="auto"/>
              <w:bottom w:val="single" w:sz="4" w:space="0" w:color="auto"/>
              <w:right w:val="single" w:sz="4" w:space="0" w:color="auto"/>
            </w:tcBorders>
            <w:hideMark/>
          </w:tcPr>
          <w:p w:rsidR="007C74E6" w:rsidRDefault="007C74E6">
            <w:pPr>
              <w:rPr>
                <w:b/>
              </w:rPr>
            </w:pPr>
            <w:r>
              <w:rPr>
                <w:b/>
              </w:rPr>
              <w:t>К/</w:t>
            </w:r>
            <w:proofErr w:type="gramStart"/>
            <w:r>
              <w:rPr>
                <w:b/>
              </w:rPr>
              <w:t>Р</w:t>
            </w:r>
            <w:proofErr w:type="gramEnd"/>
            <w:r>
              <w:rPr>
                <w:b/>
              </w:rPr>
              <w:t>№3 «Спирты. Фенолы. Карбонильные соединения».</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2700" w:type="dxa"/>
            <w:gridSpan w:val="9"/>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1090" w:type="dxa"/>
            <w:gridSpan w:val="4"/>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821" w:type="dxa"/>
            <w:gridSpan w:val="2"/>
            <w:tcBorders>
              <w:top w:val="single" w:sz="4" w:space="0" w:color="auto"/>
              <w:left w:val="single" w:sz="4" w:space="0" w:color="auto"/>
              <w:bottom w:val="single" w:sz="4" w:space="0" w:color="auto"/>
              <w:right w:val="single" w:sz="4" w:space="0" w:color="auto"/>
            </w:tcBorders>
            <w:hideMark/>
          </w:tcPr>
          <w:p w:rsidR="007C74E6" w:rsidRDefault="007C74E6">
            <w:pPr>
              <w:rPr>
                <w:b/>
                <w:color w:val="000000"/>
                <w:spacing w:val="-10"/>
              </w:rPr>
            </w:pPr>
            <w:r>
              <w:rPr>
                <w:b/>
                <w:color w:val="000000"/>
                <w:spacing w:val="-10"/>
              </w:rPr>
              <w:t>_____________________</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b/>
                <w:color w:val="000000"/>
                <w:spacing w:val="-10"/>
              </w:rPr>
            </w:pPr>
          </w:p>
        </w:tc>
      </w:tr>
      <w:tr w:rsidR="007C74E6" w:rsidTr="007C74E6">
        <w:trPr>
          <w:cantSplit/>
        </w:trPr>
        <w:tc>
          <w:tcPr>
            <w:tcW w:w="14601" w:type="dxa"/>
            <w:gridSpan w:val="22"/>
            <w:tcBorders>
              <w:top w:val="single" w:sz="4" w:space="0" w:color="auto"/>
              <w:left w:val="single" w:sz="4" w:space="0" w:color="auto"/>
              <w:bottom w:val="single" w:sz="4" w:space="0" w:color="auto"/>
              <w:right w:val="single" w:sz="4" w:space="0" w:color="auto"/>
            </w:tcBorders>
            <w:hideMark/>
          </w:tcPr>
          <w:p w:rsidR="007C74E6" w:rsidRDefault="007C74E6">
            <w:pPr>
              <w:pStyle w:val="7"/>
              <w:jc w:val="center"/>
              <w:rPr>
                <w:color w:val="000000"/>
                <w:spacing w:val="-10"/>
                <w:sz w:val="36"/>
                <w:szCs w:val="36"/>
                <w:u w:val="single"/>
              </w:rPr>
            </w:pPr>
            <w:r>
              <w:rPr>
                <w:i w:val="0"/>
                <w:sz w:val="36"/>
                <w:szCs w:val="36"/>
                <w:u w:val="single"/>
              </w:rPr>
              <w:lastRenderedPageBreak/>
              <w:t>Карбоновые кислоты. Сложные эфиры. Жиры (7 часов).</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pStyle w:val="7"/>
              <w:jc w:val="center"/>
              <w:rPr>
                <w:sz w:val="36"/>
                <w:szCs w:val="36"/>
                <w:u w:val="single"/>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12.</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13.02</w:t>
            </w:r>
          </w:p>
        </w:tc>
        <w:tc>
          <w:tcPr>
            <w:tcW w:w="5940" w:type="dxa"/>
            <w:gridSpan w:val="6"/>
            <w:tcBorders>
              <w:top w:val="single" w:sz="4" w:space="0" w:color="auto"/>
              <w:left w:val="single" w:sz="4" w:space="0" w:color="auto"/>
              <w:bottom w:val="single" w:sz="4" w:space="0" w:color="auto"/>
              <w:right w:val="single" w:sz="4" w:space="0" w:color="auto"/>
            </w:tcBorders>
            <w:hideMark/>
          </w:tcPr>
          <w:p w:rsidR="007C74E6" w:rsidRDefault="007C74E6">
            <w:r>
              <w:t>Карбоновые кислоты. Классификация, номенклатура, гомология, физические и химические свойства.</w:t>
            </w:r>
          </w:p>
        </w:tc>
        <w:tc>
          <w:tcPr>
            <w:tcW w:w="720" w:type="dxa"/>
            <w:vMerge w:val="restart"/>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c>
          <w:tcPr>
            <w:tcW w:w="689" w:type="dxa"/>
            <w:gridSpan w:val="2"/>
            <w:vMerge w:val="restart"/>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 xml:space="preserve"> </w:t>
            </w:r>
          </w:p>
        </w:tc>
        <w:tc>
          <w:tcPr>
            <w:tcW w:w="5103" w:type="dxa"/>
            <w:gridSpan w:val="7"/>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Д/О химические свойства кислот.</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13.</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18.02</w:t>
            </w:r>
          </w:p>
        </w:tc>
        <w:tc>
          <w:tcPr>
            <w:tcW w:w="5940" w:type="dxa"/>
            <w:gridSpan w:val="6"/>
            <w:tcBorders>
              <w:top w:val="single" w:sz="4" w:space="0" w:color="auto"/>
              <w:left w:val="single" w:sz="4" w:space="0" w:color="auto"/>
              <w:bottom w:val="single" w:sz="4" w:space="0" w:color="auto"/>
              <w:right w:val="single" w:sz="4" w:space="0" w:color="auto"/>
            </w:tcBorders>
            <w:hideMark/>
          </w:tcPr>
          <w:p w:rsidR="007C74E6" w:rsidRDefault="007C74E6">
            <w:r>
              <w:t>Получение и применение карбоновых кислот. Отдельные представители кар</w:t>
            </w:r>
            <w:proofErr w:type="gramStart"/>
            <w:r>
              <w:t>.</w:t>
            </w:r>
            <w:proofErr w:type="gramEnd"/>
            <w:r>
              <w:t xml:space="preserve"> </w:t>
            </w:r>
            <w:proofErr w:type="gramStart"/>
            <w:r>
              <w:t>к</w:t>
            </w:r>
            <w:proofErr w:type="gramEnd"/>
            <w:r>
              <w:t>ислот. Мыла, как соли высш. карб. Кислот</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5103" w:type="dxa"/>
            <w:gridSpan w:val="7"/>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Д/О химические свойства предельных и высш. кислот</w:t>
            </w:r>
            <w:proofErr w:type="gramStart"/>
            <w:r>
              <w:rPr>
                <w:color w:val="000000"/>
                <w:spacing w:val="-10"/>
              </w:rPr>
              <w:t>..</w:t>
            </w:r>
            <w:proofErr w:type="gramEnd"/>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14.</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20.02</w:t>
            </w:r>
          </w:p>
        </w:tc>
        <w:tc>
          <w:tcPr>
            <w:tcW w:w="5940" w:type="dxa"/>
            <w:gridSpan w:val="6"/>
            <w:tcBorders>
              <w:top w:val="single" w:sz="4" w:space="0" w:color="auto"/>
              <w:left w:val="single" w:sz="4" w:space="0" w:color="auto"/>
              <w:bottom w:val="single" w:sz="4" w:space="0" w:color="auto"/>
              <w:right w:val="single" w:sz="4" w:space="0" w:color="auto"/>
            </w:tcBorders>
            <w:hideMark/>
          </w:tcPr>
          <w:p w:rsidR="007C74E6" w:rsidRDefault="007C74E6">
            <w:r>
              <w:t>Сложные эфиры. Строение, изомерия, номенклатура, свойства и применение.</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5103" w:type="dxa"/>
            <w:gridSpan w:val="7"/>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_____________________</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15.</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25.02</w:t>
            </w:r>
          </w:p>
        </w:tc>
        <w:tc>
          <w:tcPr>
            <w:tcW w:w="5940" w:type="dxa"/>
            <w:gridSpan w:val="6"/>
            <w:tcBorders>
              <w:top w:val="single" w:sz="4" w:space="0" w:color="auto"/>
              <w:left w:val="single" w:sz="4" w:space="0" w:color="auto"/>
              <w:bottom w:val="single" w:sz="4" w:space="0" w:color="auto"/>
              <w:right w:val="single" w:sz="4" w:space="0" w:color="auto"/>
            </w:tcBorders>
            <w:hideMark/>
          </w:tcPr>
          <w:p w:rsidR="007C74E6" w:rsidRDefault="007C74E6">
            <w:r>
              <w:t>Жиры. Состав, строение молекул. Физические и химические свойства. СМС</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5103" w:type="dxa"/>
            <w:gridSpan w:val="7"/>
            <w:tcBorders>
              <w:top w:val="single" w:sz="4" w:space="0" w:color="auto"/>
              <w:left w:val="single" w:sz="4" w:space="0" w:color="auto"/>
              <w:bottom w:val="single" w:sz="4" w:space="0" w:color="auto"/>
              <w:right w:val="single" w:sz="4" w:space="0" w:color="auto"/>
            </w:tcBorders>
            <w:hideMark/>
          </w:tcPr>
          <w:p w:rsidR="007C74E6" w:rsidRDefault="007C74E6">
            <w:r>
              <w:rPr>
                <w:color w:val="000000"/>
                <w:spacing w:val="-10"/>
              </w:rPr>
              <w:t>Л/О№8,9. «Растворение жиров доказательство их непредельного характера.  Омыление».</w:t>
            </w:r>
          </w:p>
        </w:tc>
        <w:tc>
          <w:tcPr>
            <w:tcW w:w="3401" w:type="dxa"/>
            <w:tcBorders>
              <w:top w:val="single" w:sz="4" w:space="0" w:color="auto"/>
              <w:left w:val="single" w:sz="4" w:space="0" w:color="auto"/>
              <w:bottom w:val="single" w:sz="4" w:space="0" w:color="auto"/>
              <w:right w:val="single" w:sz="4" w:space="0" w:color="auto"/>
            </w:tcBorders>
          </w:tcPr>
          <w:p w:rsidR="007C74E6" w:rsidRDefault="007C74E6"/>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16.</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27.02</w:t>
            </w:r>
          </w:p>
        </w:tc>
        <w:tc>
          <w:tcPr>
            <w:tcW w:w="5940" w:type="dxa"/>
            <w:gridSpan w:val="6"/>
            <w:tcBorders>
              <w:top w:val="single" w:sz="4" w:space="0" w:color="auto"/>
              <w:left w:val="single" w:sz="4" w:space="0" w:color="auto"/>
              <w:bottom w:val="single" w:sz="4" w:space="0" w:color="auto"/>
              <w:right w:val="single" w:sz="4" w:space="0" w:color="auto"/>
            </w:tcBorders>
            <w:hideMark/>
          </w:tcPr>
          <w:p w:rsidR="007C74E6" w:rsidRDefault="007C74E6">
            <w:r>
              <w:t>Генетическая связь между классами органических соединений.</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5103" w:type="dxa"/>
            <w:gridSpan w:val="7"/>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17.</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3.03</w:t>
            </w:r>
          </w:p>
        </w:tc>
        <w:tc>
          <w:tcPr>
            <w:tcW w:w="5940" w:type="dxa"/>
            <w:gridSpan w:val="6"/>
            <w:tcBorders>
              <w:top w:val="single" w:sz="4" w:space="0" w:color="auto"/>
              <w:left w:val="single" w:sz="4" w:space="0" w:color="auto"/>
              <w:bottom w:val="single" w:sz="4" w:space="0" w:color="auto"/>
              <w:right w:val="single" w:sz="4" w:space="0" w:color="auto"/>
            </w:tcBorders>
            <w:hideMark/>
          </w:tcPr>
          <w:p w:rsidR="007C74E6" w:rsidRDefault="007C74E6">
            <w:r>
              <w:t>Обобщение и систематизация знаний по теме «Карбоновые кислоты. Сложные эфиры. Жиры</w:t>
            </w:r>
            <w:proofErr w:type="gramStart"/>
            <w:r>
              <w:t xml:space="preserve">.». </w:t>
            </w:r>
            <w:proofErr w:type="gramEnd"/>
            <w:r>
              <w:t>Решение расчетных задач.</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5103" w:type="dxa"/>
            <w:gridSpan w:val="7"/>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_____________________</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18</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5.03</w:t>
            </w:r>
          </w:p>
        </w:tc>
        <w:tc>
          <w:tcPr>
            <w:tcW w:w="5940" w:type="dxa"/>
            <w:gridSpan w:val="6"/>
            <w:tcBorders>
              <w:top w:val="single" w:sz="4" w:space="0" w:color="auto"/>
              <w:left w:val="single" w:sz="4" w:space="0" w:color="auto"/>
              <w:bottom w:val="single" w:sz="4" w:space="0" w:color="auto"/>
              <w:right w:val="single" w:sz="4" w:space="0" w:color="auto"/>
            </w:tcBorders>
            <w:hideMark/>
          </w:tcPr>
          <w:p w:rsidR="007C74E6" w:rsidRDefault="007C74E6">
            <w:r>
              <w:rPr>
                <w:b/>
              </w:rPr>
              <w:t>К/</w:t>
            </w:r>
            <w:proofErr w:type="gramStart"/>
            <w:r>
              <w:rPr>
                <w:b/>
              </w:rPr>
              <w:t>Р</w:t>
            </w:r>
            <w:proofErr w:type="gramEnd"/>
            <w:r>
              <w:rPr>
                <w:b/>
              </w:rPr>
              <w:t>№4 «Карбоновые кислоты. Сложные эфиры. Жиры».</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5103" w:type="dxa"/>
            <w:gridSpan w:val="7"/>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_____________________</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14601" w:type="dxa"/>
            <w:gridSpan w:val="22"/>
            <w:tcBorders>
              <w:top w:val="single" w:sz="4" w:space="0" w:color="auto"/>
              <w:left w:val="single" w:sz="4" w:space="0" w:color="auto"/>
              <w:bottom w:val="single" w:sz="4" w:space="0" w:color="auto"/>
              <w:right w:val="single" w:sz="4" w:space="0" w:color="auto"/>
            </w:tcBorders>
            <w:hideMark/>
          </w:tcPr>
          <w:p w:rsidR="007C74E6" w:rsidRDefault="007C74E6">
            <w:pPr>
              <w:jc w:val="center"/>
              <w:rPr>
                <w:i/>
                <w:color w:val="000000"/>
                <w:spacing w:val="-10"/>
                <w:sz w:val="36"/>
                <w:u w:val="single"/>
              </w:rPr>
            </w:pPr>
            <w:r>
              <w:rPr>
                <w:i/>
                <w:color w:val="000000"/>
                <w:spacing w:val="-10"/>
                <w:sz w:val="36"/>
                <w:u w:val="single"/>
              </w:rPr>
              <w:t>Углеводы(7 часов).</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jc w:val="center"/>
              <w:rPr>
                <w:i/>
                <w:color w:val="000000"/>
                <w:spacing w:val="-10"/>
                <w:sz w:val="36"/>
                <w:u w:val="single"/>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1.</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10.03</w:t>
            </w:r>
          </w:p>
        </w:tc>
        <w:tc>
          <w:tcPr>
            <w:tcW w:w="5940" w:type="dxa"/>
            <w:gridSpan w:val="6"/>
            <w:tcBorders>
              <w:top w:val="single" w:sz="4" w:space="0" w:color="auto"/>
              <w:left w:val="single" w:sz="4" w:space="0" w:color="auto"/>
              <w:bottom w:val="single" w:sz="4" w:space="0" w:color="auto"/>
              <w:right w:val="single" w:sz="4" w:space="0" w:color="auto"/>
            </w:tcBorders>
            <w:hideMark/>
          </w:tcPr>
          <w:p w:rsidR="007C74E6" w:rsidRDefault="007C74E6">
            <w:r>
              <w:t xml:space="preserve">Классификация углеводов, значение, получение, нахождение в природе. Физические свойства. Изомерия. </w:t>
            </w:r>
            <w:r>
              <w:rPr>
                <w:u w:val="single"/>
              </w:rPr>
              <w:t>Глюкоза.</w:t>
            </w:r>
          </w:p>
        </w:tc>
        <w:tc>
          <w:tcPr>
            <w:tcW w:w="720" w:type="dxa"/>
            <w:vMerge w:val="restart"/>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c>
          <w:tcPr>
            <w:tcW w:w="689" w:type="dxa"/>
            <w:gridSpan w:val="2"/>
            <w:vMerge w:val="restart"/>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c>
          <w:tcPr>
            <w:tcW w:w="567" w:type="dxa"/>
            <w:vMerge w:val="restart"/>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c>
          <w:tcPr>
            <w:tcW w:w="5245" w:type="dxa"/>
            <w:gridSpan w:val="8"/>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Д/О  физические свойства глюкозы.</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2.</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12.03</w:t>
            </w:r>
          </w:p>
        </w:tc>
        <w:tc>
          <w:tcPr>
            <w:tcW w:w="5940" w:type="dxa"/>
            <w:gridSpan w:val="6"/>
            <w:tcBorders>
              <w:top w:val="single" w:sz="4" w:space="0" w:color="auto"/>
              <w:left w:val="single" w:sz="4" w:space="0" w:color="auto"/>
              <w:bottom w:val="single" w:sz="4" w:space="0" w:color="auto"/>
              <w:right w:val="single" w:sz="4" w:space="0" w:color="auto"/>
            </w:tcBorders>
            <w:hideMark/>
          </w:tcPr>
          <w:p w:rsidR="007C74E6" w:rsidRDefault="007C74E6">
            <w:r>
              <w:t xml:space="preserve">Моносахариды. Химические свойства глюкозы. Фруктоза. Рибоза и дезоксирибоза. </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5245" w:type="dxa"/>
            <w:gridSpan w:val="8"/>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Л/О №10 «Химические свойства и качественные реакции на глюкозу».</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Height w:val="236"/>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lastRenderedPageBreak/>
              <w:t>3.</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31.03</w:t>
            </w:r>
          </w:p>
        </w:tc>
        <w:tc>
          <w:tcPr>
            <w:tcW w:w="5940" w:type="dxa"/>
            <w:gridSpan w:val="6"/>
            <w:tcBorders>
              <w:top w:val="single" w:sz="4" w:space="0" w:color="auto"/>
              <w:left w:val="single" w:sz="4" w:space="0" w:color="auto"/>
              <w:bottom w:val="single" w:sz="4" w:space="0" w:color="auto"/>
              <w:right w:val="single" w:sz="4" w:space="0" w:color="auto"/>
            </w:tcBorders>
            <w:hideMark/>
          </w:tcPr>
          <w:p w:rsidR="007C74E6" w:rsidRDefault="007C74E6">
            <w:r>
              <w:t xml:space="preserve">Сахароза. Значение, получение, нахождение в природе. Физические и химические свойства </w:t>
            </w:r>
            <w:proofErr w:type="gramStart"/>
            <w:r>
              <w:t>свойства</w:t>
            </w:r>
            <w:proofErr w:type="gramEnd"/>
            <w:r>
              <w:t>.</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5245" w:type="dxa"/>
            <w:gridSpan w:val="8"/>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 xml:space="preserve">Л/О№11 «Взаимодействие сахарозы </w:t>
            </w:r>
            <w:proofErr w:type="gramStart"/>
            <w:r>
              <w:rPr>
                <w:color w:val="000000"/>
                <w:spacing w:val="-10"/>
              </w:rPr>
              <w:t>с</w:t>
            </w:r>
            <w:proofErr w:type="gramEnd"/>
            <w:r>
              <w:rPr>
                <w:color w:val="000000"/>
                <w:spacing w:val="-10"/>
              </w:rPr>
              <w:t xml:space="preserve"> щелочами».</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4.</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2.04</w:t>
            </w:r>
          </w:p>
        </w:tc>
        <w:tc>
          <w:tcPr>
            <w:tcW w:w="5940" w:type="dxa"/>
            <w:gridSpan w:val="6"/>
            <w:tcBorders>
              <w:top w:val="single" w:sz="4" w:space="0" w:color="auto"/>
              <w:left w:val="single" w:sz="4" w:space="0" w:color="auto"/>
              <w:bottom w:val="single" w:sz="4" w:space="0" w:color="auto"/>
              <w:right w:val="single" w:sz="4" w:space="0" w:color="auto"/>
            </w:tcBorders>
            <w:hideMark/>
          </w:tcPr>
          <w:p w:rsidR="007C74E6" w:rsidRDefault="007C74E6">
            <w:r>
              <w:t xml:space="preserve">Полисахариды. Крахмал. Целлюлоза. Значение, получение, нахождение в природе. Физические и химические свойства </w:t>
            </w:r>
            <w:proofErr w:type="gramStart"/>
            <w:r>
              <w:t>свойства</w:t>
            </w:r>
            <w:proofErr w:type="gramEnd"/>
            <w:r>
              <w:t>.</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5245" w:type="dxa"/>
            <w:gridSpan w:val="8"/>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Л/О№12 «Взаимодействие крахмала с йодом, гидролиз»</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5.</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7.04</w:t>
            </w:r>
          </w:p>
        </w:tc>
        <w:tc>
          <w:tcPr>
            <w:tcW w:w="5940" w:type="dxa"/>
            <w:gridSpan w:val="6"/>
            <w:tcBorders>
              <w:top w:val="single" w:sz="4" w:space="0" w:color="auto"/>
              <w:left w:val="single" w:sz="4" w:space="0" w:color="auto"/>
              <w:bottom w:val="single" w:sz="4" w:space="0" w:color="auto"/>
              <w:right w:val="single" w:sz="4" w:space="0" w:color="auto"/>
            </w:tcBorders>
            <w:hideMark/>
          </w:tcPr>
          <w:p w:rsidR="007C74E6" w:rsidRDefault="007C74E6">
            <w:r>
              <w:t>Искусственные волокна.</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5245" w:type="dxa"/>
            <w:gridSpan w:val="8"/>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Л/О №13 «Ознакомление с волокнами».</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6.</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9.04</w:t>
            </w:r>
          </w:p>
        </w:tc>
        <w:tc>
          <w:tcPr>
            <w:tcW w:w="5940" w:type="dxa"/>
            <w:gridSpan w:val="6"/>
            <w:tcBorders>
              <w:top w:val="single" w:sz="4" w:space="0" w:color="auto"/>
              <w:left w:val="single" w:sz="4" w:space="0" w:color="auto"/>
              <w:bottom w:val="single" w:sz="4" w:space="0" w:color="auto"/>
              <w:right w:val="single" w:sz="4" w:space="0" w:color="auto"/>
            </w:tcBorders>
            <w:hideMark/>
          </w:tcPr>
          <w:p w:rsidR="007C74E6" w:rsidRDefault="007C74E6">
            <w:r>
              <w:t>Обобщение и систематизация знаний по теме «Углеводы». Решение расчетных задач.</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5245" w:type="dxa"/>
            <w:gridSpan w:val="8"/>
            <w:tcBorders>
              <w:top w:val="single" w:sz="4" w:space="0" w:color="auto"/>
              <w:left w:val="single" w:sz="4" w:space="0" w:color="auto"/>
              <w:bottom w:val="single" w:sz="4" w:space="0" w:color="auto"/>
              <w:right w:val="single" w:sz="4" w:space="0" w:color="auto"/>
            </w:tcBorders>
          </w:tcPr>
          <w:p w:rsidR="007C74E6" w:rsidRDefault="007C74E6"/>
        </w:tc>
        <w:tc>
          <w:tcPr>
            <w:tcW w:w="3401" w:type="dxa"/>
            <w:tcBorders>
              <w:top w:val="single" w:sz="4" w:space="0" w:color="auto"/>
              <w:left w:val="single" w:sz="4" w:space="0" w:color="auto"/>
              <w:bottom w:val="single" w:sz="4" w:space="0" w:color="auto"/>
              <w:right w:val="single" w:sz="4" w:space="0" w:color="auto"/>
            </w:tcBorders>
          </w:tcPr>
          <w:p w:rsidR="007C74E6" w:rsidRDefault="007C74E6"/>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7</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14.04</w:t>
            </w:r>
          </w:p>
        </w:tc>
        <w:tc>
          <w:tcPr>
            <w:tcW w:w="5940" w:type="dxa"/>
            <w:gridSpan w:val="6"/>
            <w:tcBorders>
              <w:top w:val="single" w:sz="4" w:space="0" w:color="auto"/>
              <w:left w:val="single" w:sz="4" w:space="0" w:color="auto"/>
              <w:bottom w:val="single" w:sz="4" w:space="0" w:color="auto"/>
              <w:right w:val="single" w:sz="4" w:space="0" w:color="auto"/>
            </w:tcBorders>
            <w:hideMark/>
          </w:tcPr>
          <w:p w:rsidR="007C74E6" w:rsidRDefault="007C74E6">
            <w:r>
              <w:t>.</w:t>
            </w:r>
            <w:r>
              <w:rPr>
                <w:b/>
              </w:rPr>
              <w:t xml:space="preserve"> К/</w:t>
            </w:r>
            <w:proofErr w:type="gramStart"/>
            <w:r>
              <w:rPr>
                <w:b/>
              </w:rPr>
              <w:t>Р</w:t>
            </w:r>
            <w:proofErr w:type="gramEnd"/>
            <w:r>
              <w:rPr>
                <w:b/>
              </w:rPr>
              <w:t>№5 «Углеводы</w:t>
            </w:r>
            <w:r>
              <w:t>».</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5245" w:type="dxa"/>
            <w:gridSpan w:val="8"/>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_____________________</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14601" w:type="dxa"/>
            <w:gridSpan w:val="22"/>
            <w:tcBorders>
              <w:top w:val="single" w:sz="4" w:space="0" w:color="auto"/>
              <w:left w:val="single" w:sz="4" w:space="0" w:color="auto"/>
              <w:bottom w:val="single" w:sz="4" w:space="0" w:color="auto"/>
              <w:right w:val="single" w:sz="4" w:space="0" w:color="auto"/>
            </w:tcBorders>
            <w:hideMark/>
          </w:tcPr>
          <w:p w:rsidR="007C74E6" w:rsidRDefault="007C74E6">
            <w:pPr>
              <w:jc w:val="center"/>
              <w:rPr>
                <w:b/>
                <w:color w:val="000000"/>
                <w:spacing w:val="-10"/>
                <w:sz w:val="32"/>
              </w:rPr>
            </w:pPr>
            <w:r>
              <w:rPr>
                <w:b/>
                <w:color w:val="000000"/>
                <w:spacing w:val="-10"/>
                <w:sz w:val="32"/>
                <w:lang w:val="en-US"/>
              </w:rPr>
              <w:t>III</w:t>
            </w:r>
            <w:r>
              <w:rPr>
                <w:b/>
                <w:color w:val="000000"/>
                <w:spacing w:val="-10"/>
                <w:sz w:val="32"/>
              </w:rPr>
              <w:t>. Азотосодержащие органические соединения (10 часов).</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jc w:val="center"/>
              <w:rPr>
                <w:b/>
                <w:color w:val="000000"/>
                <w:spacing w:val="-10"/>
                <w:sz w:val="32"/>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1.</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16.04</w:t>
            </w:r>
          </w:p>
        </w:tc>
        <w:tc>
          <w:tcPr>
            <w:tcW w:w="3096" w:type="dxa"/>
            <w:tcBorders>
              <w:top w:val="single" w:sz="4" w:space="0" w:color="auto"/>
              <w:left w:val="single" w:sz="4" w:space="0" w:color="auto"/>
              <w:bottom w:val="single" w:sz="4" w:space="0" w:color="auto"/>
              <w:right w:val="single" w:sz="4" w:space="0" w:color="auto"/>
            </w:tcBorders>
            <w:hideMark/>
          </w:tcPr>
          <w:p w:rsidR="007C74E6" w:rsidRDefault="007C74E6">
            <w:r>
              <w:t>Анализ</w:t>
            </w:r>
            <w:proofErr w:type="gramStart"/>
            <w:r>
              <w:t xml:space="preserve"> К</w:t>
            </w:r>
            <w:proofErr w:type="gramEnd"/>
            <w:r>
              <w:t xml:space="preserve">/Р. Амины. Классификация, номенклатура, строение, получение, нахождение в природе. Физические и химические свойства. </w:t>
            </w:r>
          </w:p>
        </w:tc>
        <w:tc>
          <w:tcPr>
            <w:tcW w:w="2127" w:type="dxa"/>
            <w:gridSpan w:val="2"/>
            <w:vMerge w:val="restart"/>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 xml:space="preserve">Формирование знаний </w:t>
            </w:r>
            <w:proofErr w:type="gramStart"/>
            <w:r>
              <w:rPr>
                <w:color w:val="000000"/>
                <w:spacing w:val="-10"/>
              </w:rPr>
              <w:t>об</w:t>
            </w:r>
            <w:proofErr w:type="gramEnd"/>
            <w:r>
              <w:rPr>
                <w:color w:val="000000"/>
                <w:spacing w:val="-10"/>
              </w:rPr>
              <w:t xml:space="preserve"> природе азотосодержащих органических соединениях (гомологическом ряде, номенклатуре, общей формуле, изомерии, строении, гибридизации, свойствах, применении, получении, </w:t>
            </w:r>
            <w:r>
              <w:rPr>
                <w:color w:val="000000"/>
                <w:spacing w:val="-10"/>
              </w:rPr>
              <w:lastRenderedPageBreak/>
              <w:t>нахождении в природе азотосодержащих органических соединений); о классификации, особенностях строения, значении биологически активных веществ..</w:t>
            </w:r>
          </w:p>
        </w:tc>
        <w:tc>
          <w:tcPr>
            <w:tcW w:w="3260" w:type="dxa"/>
            <w:gridSpan w:val="10"/>
            <w:vMerge w:val="restart"/>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lastRenderedPageBreak/>
              <w:t>Амины, алифатические амины. Анилин, Реакция Зинина.  Синтетические волокна. Белки. Пептиды. Пептидная связь. Структуры белков. Денатурация. Гидролиз. Ренатурация. Качественные реакции на белки. ДНК. РНК. Генная инженерия, биотехнология. Витамины, гормоны, лекарства и ферменты, их классификация. Авитаминоз.</w:t>
            </w:r>
          </w:p>
        </w:tc>
        <w:tc>
          <w:tcPr>
            <w:tcW w:w="3402" w:type="dxa"/>
            <w:gridSpan w:val="4"/>
            <w:vMerge w:val="restart"/>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b/>
                <w:color w:val="000000"/>
                <w:spacing w:val="-10"/>
              </w:rPr>
              <w:t>Знать.</w:t>
            </w:r>
            <w:r>
              <w:rPr>
                <w:color w:val="000000"/>
                <w:spacing w:val="-10"/>
              </w:rPr>
              <w:t xml:space="preserve"> Состав, классификацию, номенклатуру, изомерию, свойства, качественные реакции, важнейших представителей азотосодержащих органических соединений. Строение, структуру, биологические функции белков, их значение. Строение и значение молекул ДНК и РНК. Классификацию, особенности строения, значение биологически активных веществ.</w:t>
            </w:r>
          </w:p>
          <w:p w:rsidR="007C74E6" w:rsidRDefault="007C74E6">
            <w:pPr>
              <w:rPr>
                <w:color w:val="000000"/>
                <w:spacing w:val="-10"/>
              </w:rPr>
            </w:pPr>
            <w:r>
              <w:rPr>
                <w:b/>
              </w:rPr>
              <w:t>Уметь.</w:t>
            </w:r>
            <w:proofErr w:type="gramStart"/>
            <w:r>
              <w:rPr>
                <w:color w:val="000000"/>
                <w:spacing w:val="-10"/>
              </w:rPr>
              <w:t xml:space="preserve"> .</w:t>
            </w:r>
            <w:proofErr w:type="gramEnd"/>
            <w:r>
              <w:rPr>
                <w:color w:val="000000"/>
                <w:spacing w:val="-10"/>
              </w:rPr>
              <w:t xml:space="preserve">Решать расчетные задачи по </w:t>
            </w:r>
            <w:r>
              <w:rPr>
                <w:color w:val="000000"/>
                <w:spacing w:val="-10"/>
              </w:rPr>
              <w:lastRenderedPageBreak/>
              <w:t xml:space="preserve">теме. </w:t>
            </w:r>
            <w:proofErr w:type="gramStart"/>
            <w:r>
              <w:rPr>
                <w:color w:val="000000"/>
                <w:spacing w:val="-10"/>
              </w:rPr>
              <w:t>Выполнять упражнения на генетическую связь, получение и распознавание азотосодержащих органических соединениях; по составлению уравнений реакций с участием азотосодержащих органических соединений, иллюстрирующих генетическую связь между различными классами азотосодержащих органических соединений, их гомологов, изомеров.</w:t>
            </w:r>
            <w:proofErr w:type="gramEnd"/>
            <w:r>
              <w:rPr>
                <w:color w:val="000000"/>
                <w:spacing w:val="-10"/>
              </w:rPr>
              <w:t xml:space="preserve"> Объяснять взаимное влияние в молекулах азотосодержащих органических соединений.  Составлять формулы и названия азотосодержащих органических соединений. Выполнять химический эксперимент по теме.</w:t>
            </w:r>
          </w:p>
        </w:tc>
        <w:tc>
          <w:tcPr>
            <w:tcW w:w="1276"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lastRenderedPageBreak/>
              <w:t>___________________</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2.</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21.04</w:t>
            </w:r>
          </w:p>
        </w:tc>
        <w:tc>
          <w:tcPr>
            <w:tcW w:w="3096" w:type="dxa"/>
            <w:tcBorders>
              <w:top w:val="single" w:sz="4" w:space="0" w:color="auto"/>
              <w:left w:val="single" w:sz="4" w:space="0" w:color="auto"/>
              <w:bottom w:val="single" w:sz="4" w:space="0" w:color="auto"/>
              <w:right w:val="single" w:sz="4" w:space="0" w:color="auto"/>
            </w:tcBorders>
            <w:hideMark/>
          </w:tcPr>
          <w:p w:rsidR="007C74E6" w:rsidRDefault="007C74E6">
            <w:r>
              <w:t>Аминокислоты. Классификация, номенклатура, строение, получение, нахождение в природе. Физические и химические свойства.</w:t>
            </w: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3000" w:type="dxa"/>
            <w:gridSpan w:val="10"/>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2611" w:type="dxa"/>
            <w:gridSpan w:val="4"/>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276"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__________________</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lastRenderedPageBreak/>
              <w:t>3.</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23.04</w:t>
            </w:r>
          </w:p>
        </w:tc>
        <w:tc>
          <w:tcPr>
            <w:tcW w:w="3096" w:type="dxa"/>
            <w:tcBorders>
              <w:top w:val="single" w:sz="4" w:space="0" w:color="auto"/>
              <w:left w:val="single" w:sz="4" w:space="0" w:color="auto"/>
              <w:bottom w:val="single" w:sz="4" w:space="0" w:color="auto"/>
              <w:right w:val="single" w:sz="4" w:space="0" w:color="auto"/>
            </w:tcBorders>
            <w:hideMark/>
          </w:tcPr>
          <w:p w:rsidR="007C74E6" w:rsidRDefault="007C74E6">
            <w:r>
              <w:t>Белки. Строение, функции, значение, применение.</w:t>
            </w: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3000" w:type="dxa"/>
            <w:gridSpan w:val="10"/>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2611" w:type="dxa"/>
            <w:gridSpan w:val="4"/>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276"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Д/</w:t>
            </w:r>
            <w:proofErr w:type="gramStart"/>
            <w:r>
              <w:rPr>
                <w:color w:val="000000"/>
                <w:spacing w:val="-10"/>
              </w:rPr>
              <w:t>О</w:t>
            </w:r>
            <w:proofErr w:type="gramEnd"/>
            <w:r>
              <w:rPr>
                <w:color w:val="000000"/>
                <w:spacing w:val="-10"/>
              </w:rPr>
              <w:t xml:space="preserve"> </w:t>
            </w:r>
            <w:proofErr w:type="gramStart"/>
            <w:r>
              <w:rPr>
                <w:color w:val="000000"/>
                <w:spacing w:val="-10"/>
              </w:rPr>
              <w:t>Денатурация</w:t>
            </w:r>
            <w:proofErr w:type="gramEnd"/>
            <w:r>
              <w:rPr>
                <w:color w:val="000000"/>
                <w:spacing w:val="-10"/>
              </w:rPr>
              <w:t xml:space="preserve"> качественные реакции на белки.</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Height w:val="288"/>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lastRenderedPageBreak/>
              <w:t>4.</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28.04</w:t>
            </w:r>
          </w:p>
        </w:tc>
        <w:tc>
          <w:tcPr>
            <w:tcW w:w="3096" w:type="dxa"/>
            <w:tcBorders>
              <w:top w:val="single" w:sz="4" w:space="0" w:color="auto"/>
              <w:left w:val="single" w:sz="4" w:space="0" w:color="auto"/>
              <w:bottom w:val="single" w:sz="4" w:space="0" w:color="auto"/>
              <w:right w:val="single" w:sz="4" w:space="0" w:color="auto"/>
            </w:tcBorders>
            <w:hideMark/>
          </w:tcPr>
          <w:p w:rsidR="007C74E6" w:rsidRDefault="007C74E6">
            <w:r>
              <w:t>Нуклеиновые кислоты.</w:t>
            </w: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3000" w:type="dxa"/>
            <w:gridSpan w:val="10"/>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2611" w:type="dxa"/>
            <w:gridSpan w:val="4"/>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276"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5.</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30.04</w:t>
            </w:r>
          </w:p>
        </w:tc>
        <w:tc>
          <w:tcPr>
            <w:tcW w:w="3096" w:type="dxa"/>
            <w:tcBorders>
              <w:top w:val="single" w:sz="4" w:space="0" w:color="auto"/>
              <w:left w:val="single" w:sz="4" w:space="0" w:color="auto"/>
              <w:bottom w:val="single" w:sz="4" w:space="0" w:color="auto"/>
              <w:right w:val="single" w:sz="4" w:space="0" w:color="auto"/>
            </w:tcBorders>
            <w:hideMark/>
          </w:tcPr>
          <w:p w:rsidR="007C74E6" w:rsidRDefault="007C74E6">
            <w:r>
              <w:t>Обобщение и систематизация знаний по теме «Азотосодержащие органические соединения». Решение расчетных задач.</w:t>
            </w: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3000" w:type="dxa"/>
            <w:gridSpan w:val="10"/>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2611" w:type="dxa"/>
            <w:gridSpan w:val="4"/>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276" w:type="dxa"/>
            <w:tcBorders>
              <w:top w:val="single" w:sz="4" w:space="0" w:color="auto"/>
              <w:left w:val="single" w:sz="4" w:space="0" w:color="auto"/>
              <w:bottom w:val="single" w:sz="4" w:space="0" w:color="auto"/>
              <w:right w:val="single" w:sz="4" w:space="0" w:color="auto"/>
            </w:tcBorders>
            <w:hideMark/>
          </w:tcPr>
          <w:p w:rsidR="007C74E6" w:rsidRDefault="007C74E6">
            <w:proofErr w:type="gramStart"/>
            <w:r>
              <w:t>П</w:t>
            </w:r>
            <w:proofErr w:type="gramEnd"/>
            <w:r>
              <w:t>/Р№7 «Амины. Аминокислоты. Белки».</w:t>
            </w:r>
          </w:p>
        </w:tc>
        <w:tc>
          <w:tcPr>
            <w:tcW w:w="3401" w:type="dxa"/>
            <w:tcBorders>
              <w:top w:val="single" w:sz="4" w:space="0" w:color="auto"/>
              <w:left w:val="single" w:sz="4" w:space="0" w:color="auto"/>
              <w:bottom w:val="single" w:sz="4" w:space="0" w:color="auto"/>
              <w:right w:val="single" w:sz="4" w:space="0" w:color="auto"/>
            </w:tcBorders>
          </w:tcPr>
          <w:p w:rsidR="007C74E6" w:rsidRDefault="007C74E6"/>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6.</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5.05</w:t>
            </w:r>
          </w:p>
        </w:tc>
        <w:tc>
          <w:tcPr>
            <w:tcW w:w="3096" w:type="dxa"/>
            <w:tcBorders>
              <w:top w:val="single" w:sz="4" w:space="0" w:color="auto"/>
              <w:left w:val="single" w:sz="4" w:space="0" w:color="auto"/>
              <w:bottom w:val="single" w:sz="4" w:space="0" w:color="auto"/>
              <w:right w:val="single" w:sz="4" w:space="0" w:color="auto"/>
            </w:tcBorders>
            <w:hideMark/>
          </w:tcPr>
          <w:p w:rsidR="007C74E6" w:rsidRDefault="007C74E6">
            <w:r>
              <w:rPr>
                <w:b/>
              </w:rPr>
              <w:t>К/</w:t>
            </w:r>
            <w:proofErr w:type="gramStart"/>
            <w:r>
              <w:rPr>
                <w:b/>
              </w:rPr>
              <w:t>Р</w:t>
            </w:r>
            <w:proofErr w:type="gramEnd"/>
            <w:r>
              <w:rPr>
                <w:b/>
              </w:rPr>
              <w:t>№6 «Азотосодержащие органические соединения».</w:t>
            </w: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3000" w:type="dxa"/>
            <w:gridSpan w:val="10"/>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2611" w:type="dxa"/>
            <w:gridSpan w:val="4"/>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276" w:type="dxa"/>
            <w:tcBorders>
              <w:top w:val="single" w:sz="4" w:space="0" w:color="auto"/>
              <w:left w:val="single" w:sz="4" w:space="0" w:color="auto"/>
              <w:bottom w:val="single" w:sz="4" w:space="0" w:color="auto"/>
              <w:right w:val="single" w:sz="4" w:space="0" w:color="auto"/>
            </w:tcBorders>
          </w:tcPr>
          <w:p w:rsidR="007C74E6" w:rsidRDefault="007C74E6"/>
        </w:tc>
        <w:tc>
          <w:tcPr>
            <w:tcW w:w="3401" w:type="dxa"/>
            <w:tcBorders>
              <w:top w:val="single" w:sz="4" w:space="0" w:color="auto"/>
              <w:left w:val="single" w:sz="4" w:space="0" w:color="auto"/>
              <w:bottom w:val="single" w:sz="4" w:space="0" w:color="auto"/>
              <w:right w:val="single" w:sz="4" w:space="0" w:color="auto"/>
            </w:tcBorders>
          </w:tcPr>
          <w:p w:rsidR="007C74E6" w:rsidRDefault="007C74E6"/>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7</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7.05</w:t>
            </w:r>
          </w:p>
        </w:tc>
        <w:tc>
          <w:tcPr>
            <w:tcW w:w="3096" w:type="dxa"/>
            <w:tcBorders>
              <w:top w:val="single" w:sz="4" w:space="0" w:color="auto"/>
              <w:left w:val="single" w:sz="4" w:space="0" w:color="auto"/>
              <w:bottom w:val="single" w:sz="4" w:space="0" w:color="auto"/>
              <w:right w:val="single" w:sz="4" w:space="0" w:color="auto"/>
            </w:tcBorders>
            <w:hideMark/>
          </w:tcPr>
          <w:p w:rsidR="007C74E6" w:rsidRDefault="007C74E6">
            <w:pPr>
              <w:rPr>
                <w:b/>
              </w:rPr>
            </w:pPr>
            <w:r>
              <w:rPr>
                <w:b/>
              </w:rPr>
              <w:t xml:space="preserve">. </w:t>
            </w:r>
            <w:proofErr w:type="gramStart"/>
            <w:r>
              <w:rPr>
                <w:b/>
              </w:rPr>
              <w:t>П</w:t>
            </w:r>
            <w:proofErr w:type="gramEnd"/>
            <w:r>
              <w:rPr>
                <w:b/>
              </w:rPr>
              <w:t>\Р №1 «Идентификация органических соединений».</w:t>
            </w: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3000" w:type="dxa"/>
            <w:gridSpan w:val="10"/>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2611" w:type="dxa"/>
            <w:gridSpan w:val="4"/>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276"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___________________</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b/>
                <w:color w:val="000000"/>
                <w:spacing w:val="-10"/>
              </w:rPr>
            </w:pPr>
            <w:r>
              <w:rPr>
                <w:b/>
                <w:color w:val="000000"/>
                <w:spacing w:val="-10"/>
              </w:rPr>
              <w:t>8</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pPr>
              <w:rPr>
                <w:b/>
              </w:rPr>
            </w:pPr>
            <w:r>
              <w:rPr>
                <w:b/>
              </w:rPr>
              <w:t>12.05</w:t>
            </w:r>
          </w:p>
        </w:tc>
        <w:tc>
          <w:tcPr>
            <w:tcW w:w="3096" w:type="dxa"/>
            <w:tcBorders>
              <w:top w:val="single" w:sz="4" w:space="0" w:color="auto"/>
              <w:left w:val="single" w:sz="4" w:space="0" w:color="auto"/>
              <w:bottom w:val="single" w:sz="4" w:space="0" w:color="auto"/>
              <w:right w:val="single" w:sz="4" w:space="0" w:color="auto"/>
            </w:tcBorders>
            <w:hideMark/>
          </w:tcPr>
          <w:p w:rsidR="007C74E6" w:rsidRDefault="007C74E6">
            <w:pPr>
              <w:rPr>
                <w:b/>
              </w:rPr>
            </w:pPr>
            <w:proofErr w:type="gramStart"/>
            <w:r>
              <w:rPr>
                <w:b/>
              </w:rPr>
              <w:t>П</w:t>
            </w:r>
            <w:proofErr w:type="gramEnd"/>
            <w:r>
              <w:rPr>
                <w:b/>
              </w:rPr>
              <w:t>/р №2</w:t>
            </w: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3000" w:type="dxa"/>
            <w:gridSpan w:val="10"/>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2611" w:type="dxa"/>
            <w:gridSpan w:val="4"/>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276" w:type="dxa"/>
            <w:tcBorders>
              <w:top w:val="single" w:sz="4" w:space="0" w:color="auto"/>
              <w:left w:val="single" w:sz="4" w:space="0" w:color="auto"/>
              <w:bottom w:val="single" w:sz="4" w:space="0" w:color="auto"/>
              <w:right w:val="single" w:sz="4" w:space="0" w:color="auto"/>
            </w:tcBorders>
            <w:hideMark/>
          </w:tcPr>
          <w:p w:rsidR="007C74E6" w:rsidRDefault="007C74E6">
            <w:pPr>
              <w:rPr>
                <w:b/>
                <w:color w:val="000000"/>
                <w:spacing w:val="-10"/>
              </w:rPr>
            </w:pPr>
            <w:r>
              <w:rPr>
                <w:b/>
                <w:color w:val="000000"/>
                <w:spacing w:val="-10"/>
              </w:rPr>
              <w:t>__________________</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b/>
                <w:color w:val="000000"/>
                <w:spacing w:val="-10"/>
              </w:rPr>
            </w:pPr>
          </w:p>
        </w:tc>
      </w:tr>
      <w:tr w:rsidR="007C74E6" w:rsidTr="007C74E6">
        <w:trPr>
          <w:cantSplit/>
        </w:trPr>
        <w:tc>
          <w:tcPr>
            <w:tcW w:w="567"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r>
              <w:rPr>
                <w:color w:val="000000"/>
                <w:spacing w:val="-10"/>
              </w:rPr>
              <w:t>9-10.</w:t>
            </w:r>
          </w:p>
        </w:tc>
        <w:tc>
          <w:tcPr>
            <w:tcW w:w="873" w:type="dxa"/>
            <w:gridSpan w:val="3"/>
            <w:tcBorders>
              <w:top w:val="single" w:sz="4" w:space="0" w:color="auto"/>
              <w:left w:val="single" w:sz="4" w:space="0" w:color="auto"/>
              <w:bottom w:val="single" w:sz="4" w:space="0" w:color="auto"/>
              <w:right w:val="single" w:sz="4" w:space="0" w:color="auto"/>
            </w:tcBorders>
            <w:hideMark/>
          </w:tcPr>
          <w:p w:rsidR="007C74E6" w:rsidRDefault="007C74E6">
            <w:r>
              <w:t>14.05</w:t>
            </w:r>
          </w:p>
          <w:p w:rsidR="007C74E6" w:rsidRDefault="007C74E6">
            <w:r>
              <w:t>19.05</w:t>
            </w:r>
          </w:p>
        </w:tc>
        <w:tc>
          <w:tcPr>
            <w:tcW w:w="3096" w:type="dxa"/>
            <w:tcBorders>
              <w:top w:val="single" w:sz="4" w:space="0" w:color="auto"/>
              <w:left w:val="single" w:sz="4" w:space="0" w:color="auto"/>
              <w:bottom w:val="single" w:sz="4" w:space="0" w:color="auto"/>
              <w:right w:val="single" w:sz="4" w:space="0" w:color="auto"/>
            </w:tcBorders>
            <w:hideMark/>
          </w:tcPr>
          <w:p w:rsidR="007C74E6" w:rsidRDefault="007C74E6">
            <w:r>
              <w:t>Семинар – практикум «Биологически активные соединения».</w:t>
            </w: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3000" w:type="dxa"/>
            <w:gridSpan w:val="10"/>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2611" w:type="dxa"/>
            <w:gridSpan w:val="4"/>
            <w:vMerge/>
            <w:tcBorders>
              <w:top w:val="single" w:sz="4" w:space="0" w:color="auto"/>
              <w:left w:val="single" w:sz="4" w:space="0" w:color="auto"/>
              <w:bottom w:val="single" w:sz="4" w:space="0" w:color="auto"/>
              <w:right w:val="single" w:sz="4" w:space="0" w:color="auto"/>
            </w:tcBorders>
            <w:vAlign w:val="center"/>
            <w:hideMark/>
          </w:tcPr>
          <w:p w:rsidR="007C74E6" w:rsidRDefault="007C74E6">
            <w:pPr>
              <w:spacing w:after="0" w:line="240" w:lineRule="auto"/>
              <w:rPr>
                <w:color w:val="000000"/>
                <w:spacing w:val="-10"/>
              </w:rPr>
            </w:pPr>
          </w:p>
        </w:tc>
        <w:tc>
          <w:tcPr>
            <w:tcW w:w="1276" w:type="dxa"/>
            <w:tcBorders>
              <w:top w:val="single" w:sz="4" w:space="0" w:color="auto"/>
              <w:left w:val="single" w:sz="4" w:space="0" w:color="auto"/>
              <w:bottom w:val="single" w:sz="4" w:space="0" w:color="auto"/>
              <w:right w:val="single" w:sz="4" w:space="0" w:color="auto"/>
            </w:tcBorders>
            <w:hideMark/>
          </w:tcPr>
          <w:p w:rsidR="007C74E6" w:rsidRDefault="007C74E6">
            <w:pPr>
              <w:rPr>
                <w:color w:val="000000"/>
                <w:spacing w:val="-10"/>
              </w:rPr>
            </w:pPr>
            <w:proofErr w:type="gramStart"/>
            <w:r>
              <w:rPr>
                <w:color w:val="000000"/>
                <w:spacing w:val="-10"/>
              </w:rPr>
              <w:t>П</w:t>
            </w:r>
            <w:proofErr w:type="gramEnd"/>
            <w:r>
              <w:rPr>
                <w:color w:val="000000"/>
                <w:spacing w:val="-10"/>
              </w:rPr>
              <w:t>/Р №9-11.</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rPr>
                <w:color w:val="000000"/>
                <w:spacing w:val="-10"/>
              </w:rPr>
            </w:pPr>
          </w:p>
        </w:tc>
      </w:tr>
      <w:tr w:rsidR="007C74E6" w:rsidTr="007C74E6">
        <w:trPr>
          <w:cantSplit/>
        </w:trPr>
        <w:tc>
          <w:tcPr>
            <w:tcW w:w="14601" w:type="dxa"/>
            <w:gridSpan w:val="22"/>
            <w:tcBorders>
              <w:top w:val="single" w:sz="4" w:space="0" w:color="auto"/>
              <w:left w:val="single" w:sz="4" w:space="0" w:color="auto"/>
              <w:bottom w:val="single" w:sz="4" w:space="0" w:color="auto"/>
              <w:right w:val="single" w:sz="4" w:space="0" w:color="auto"/>
            </w:tcBorders>
            <w:hideMark/>
          </w:tcPr>
          <w:p w:rsidR="007C74E6" w:rsidRDefault="007C74E6">
            <w:pPr>
              <w:jc w:val="center"/>
              <w:rPr>
                <w:color w:val="000000"/>
                <w:spacing w:val="-10"/>
                <w:sz w:val="32"/>
                <w:u w:val="single"/>
              </w:rPr>
            </w:pPr>
            <w:r>
              <w:rPr>
                <w:color w:val="000000"/>
                <w:spacing w:val="-10"/>
                <w:sz w:val="32"/>
                <w:u w:val="single"/>
              </w:rPr>
              <w:t>21.05   Резервное время 1 час.</w:t>
            </w:r>
          </w:p>
        </w:tc>
        <w:tc>
          <w:tcPr>
            <w:tcW w:w="3401" w:type="dxa"/>
            <w:tcBorders>
              <w:top w:val="single" w:sz="4" w:space="0" w:color="auto"/>
              <w:left w:val="single" w:sz="4" w:space="0" w:color="auto"/>
              <w:bottom w:val="single" w:sz="4" w:space="0" w:color="auto"/>
              <w:right w:val="single" w:sz="4" w:space="0" w:color="auto"/>
            </w:tcBorders>
          </w:tcPr>
          <w:p w:rsidR="007C74E6" w:rsidRDefault="007C74E6">
            <w:pPr>
              <w:jc w:val="center"/>
              <w:rPr>
                <w:color w:val="000000"/>
                <w:spacing w:val="-10"/>
                <w:sz w:val="32"/>
                <w:u w:val="single"/>
              </w:rPr>
            </w:pPr>
          </w:p>
        </w:tc>
      </w:tr>
    </w:tbl>
    <w:p w:rsidR="007C74E6" w:rsidRDefault="007C74E6" w:rsidP="007C74E6">
      <w:pPr>
        <w:shd w:val="clear" w:color="auto" w:fill="FFFFFF"/>
        <w:spacing w:line="360" w:lineRule="auto"/>
      </w:pPr>
    </w:p>
    <w:p w:rsidR="007C74E6" w:rsidRDefault="007C74E6" w:rsidP="007C74E6">
      <w:pPr>
        <w:shd w:val="clear" w:color="auto" w:fill="FFFFFF"/>
        <w:spacing w:line="360" w:lineRule="auto"/>
      </w:pPr>
    </w:p>
    <w:p w:rsidR="00186C61" w:rsidRDefault="00186C61" w:rsidP="00186C61">
      <w:pPr>
        <w:jc w:val="both"/>
        <w:rPr>
          <w:b/>
          <w:sz w:val="28"/>
          <w:szCs w:val="28"/>
        </w:rPr>
      </w:pPr>
      <w:r>
        <w:rPr>
          <w:b/>
          <w:sz w:val="28"/>
          <w:szCs w:val="28"/>
        </w:rPr>
        <w:lastRenderedPageBreak/>
        <w:t>1.Пояснительная</w:t>
      </w:r>
    </w:p>
    <w:p w:rsidR="00186C61" w:rsidRDefault="00186C61" w:rsidP="00186C61">
      <w:pPr>
        <w:jc w:val="both"/>
        <w:rPr>
          <w:b/>
          <w:sz w:val="28"/>
          <w:szCs w:val="28"/>
        </w:rPr>
      </w:pPr>
      <w:r>
        <w:rPr>
          <w:b/>
          <w:sz w:val="28"/>
          <w:szCs w:val="28"/>
        </w:rPr>
        <w:t xml:space="preserve"> записка к рабочей программе</w:t>
      </w:r>
    </w:p>
    <w:p w:rsidR="00186C61" w:rsidRDefault="00186C61" w:rsidP="00186C61">
      <w:pPr>
        <w:jc w:val="both"/>
        <w:rPr>
          <w:sz w:val="28"/>
          <w:szCs w:val="28"/>
        </w:rPr>
      </w:pPr>
    </w:p>
    <w:p w:rsidR="00186C61" w:rsidRDefault="00186C61" w:rsidP="00186C61">
      <w:pPr>
        <w:pStyle w:val="stylet1"/>
        <w:spacing w:before="0" w:beforeAutospacing="0" w:after="0" w:afterAutospacing="0"/>
        <w:rPr>
          <w:color w:val="000000"/>
          <w:sz w:val="32"/>
          <w:szCs w:val="32"/>
          <w:u w:val="single"/>
        </w:rPr>
      </w:pPr>
      <w:r>
        <w:rPr>
          <w:sz w:val="32"/>
          <w:szCs w:val="32"/>
          <w:shd w:val="clear" w:color="auto" w:fill="F4F4F4"/>
        </w:rPr>
        <w:t xml:space="preserve">Рабочая программа составлена на основе </w:t>
      </w:r>
      <w:r>
        <w:rPr>
          <w:bCs/>
          <w:sz w:val="32"/>
          <w:szCs w:val="32"/>
          <w:shd w:val="clear" w:color="auto" w:fill="F4F4F4"/>
        </w:rPr>
        <w:t xml:space="preserve">Федерального Государственного стандарта, </w:t>
      </w:r>
      <w:r>
        <w:rPr>
          <w:sz w:val="32"/>
          <w:szCs w:val="32"/>
          <w:shd w:val="clear" w:color="auto" w:fill="F4F4F4"/>
        </w:rPr>
        <w:t>Примерной программы основного общего образования по химии, а также программы курса химии для учащихся 8 – 11 классов общеобразовательных учреждений / О.С. Габриелян. – М.: Дрофа, 2010.</w:t>
      </w:r>
      <w:r>
        <w:rPr>
          <w:b/>
          <w:sz w:val="32"/>
          <w:szCs w:val="32"/>
        </w:rPr>
        <w:t xml:space="preserve"> Основные нормативные документы, определяющие структуру и содержание учебного предмета «Химия»:</w:t>
      </w:r>
      <w:r>
        <w:rPr>
          <w:sz w:val="32"/>
          <w:szCs w:val="32"/>
          <w:u w:val="single"/>
        </w:rPr>
        <w:t xml:space="preserve"> Рабочая программа учителя разработана </w:t>
      </w:r>
      <w:r>
        <w:rPr>
          <w:color w:val="000000"/>
          <w:sz w:val="32"/>
          <w:szCs w:val="32"/>
          <w:u w:val="single"/>
        </w:rPr>
        <w:t>на основе:</w:t>
      </w:r>
    </w:p>
    <w:p w:rsidR="00186C61" w:rsidRDefault="00186C61" w:rsidP="00186C61">
      <w:pPr>
        <w:pStyle w:val="stylet1"/>
        <w:spacing w:before="0" w:beforeAutospacing="0" w:after="0" w:afterAutospacing="0"/>
        <w:rPr>
          <w:color w:val="000000"/>
          <w:sz w:val="32"/>
          <w:szCs w:val="32"/>
        </w:rPr>
      </w:pPr>
      <w:r>
        <w:rPr>
          <w:color w:val="000000"/>
          <w:sz w:val="32"/>
          <w:szCs w:val="32"/>
        </w:rPr>
        <w:t xml:space="preserve">- Закона Российской Федерации  «Об образовании в Российской Федерации» от 29.12.12 г. № 273 </w:t>
      </w:r>
      <w:proofErr w:type="gramStart"/>
      <w:r>
        <w:rPr>
          <w:color w:val="000000"/>
          <w:sz w:val="32"/>
          <w:szCs w:val="32"/>
        </w:rPr>
        <w:t xml:space="preserve">( </w:t>
      </w:r>
      <w:proofErr w:type="gramEnd"/>
      <w:r>
        <w:rPr>
          <w:color w:val="000000"/>
          <w:sz w:val="32"/>
          <w:szCs w:val="32"/>
        </w:rPr>
        <w:t xml:space="preserve">гл.1, </w:t>
      </w:r>
      <w:r>
        <w:rPr>
          <w:rFonts w:eastAsia="HiddenHorzOCR"/>
          <w:sz w:val="32"/>
          <w:szCs w:val="32"/>
        </w:rPr>
        <w:t xml:space="preserve">ст. 2 п. 9, гл. 2, ст. </w:t>
      </w:r>
      <w:r>
        <w:rPr>
          <w:color w:val="000000"/>
          <w:sz w:val="32"/>
          <w:szCs w:val="32"/>
        </w:rPr>
        <w:t>12 п.5, п.7 и ст.13, п.3);</w:t>
      </w:r>
    </w:p>
    <w:p w:rsidR="00186C61" w:rsidRDefault="00186C61" w:rsidP="00186C61">
      <w:pPr>
        <w:pStyle w:val="stylet1"/>
        <w:spacing w:before="0" w:beforeAutospacing="0" w:after="0" w:afterAutospacing="0"/>
        <w:rPr>
          <w:bCs/>
          <w:sz w:val="32"/>
          <w:szCs w:val="32"/>
        </w:rPr>
      </w:pPr>
      <w:r>
        <w:rPr>
          <w:color w:val="000000"/>
          <w:sz w:val="32"/>
          <w:szCs w:val="32"/>
        </w:rPr>
        <w:t xml:space="preserve">- </w:t>
      </w:r>
      <w:r>
        <w:rPr>
          <w:bCs/>
          <w:sz w:val="32"/>
          <w:szCs w:val="32"/>
        </w:rPr>
        <w:t>Приказа</w:t>
      </w:r>
      <w:r>
        <w:rPr>
          <w:rFonts w:eastAsia="+mn-ea"/>
          <w:bCs/>
          <w:sz w:val="32"/>
          <w:szCs w:val="32"/>
        </w:rPr>
        <w:t xml:space="preserve">  </w:t>
      </w:r>
      <w:r>
        <w:rPr>
          <w:rFonts w:eastAsia="+mn-ea"/>
          <w:sz w:val="32"/>
          <w:szCs w:val="32"/>
        </w:rPr>
        <w:t xml:space="preserve">№ 610  </w:t>
      </w:r>
      <w:r>
        <w:rPr>
          <w:sz w:val="32"/>
          <w:szCs w:val="32"/>
        </w:rPr>
        <w:t>от</w:t>
      </w:r>
      <w:r>
        <w:rPr>
          <w:rFonts w:eastAsia="+mn-ea"/>
          <w:sz w:val="32"/>
          <w:szCs w:val="32"/>
        </w:rPr>
        <w:t xml:space="preserve">  14.07.</w:t>
      </w:r>
      <w:r>
        <w:rPr>
          <w:sz w:val="32"/>
          <w:szCs w:val="32"/>
        </w:rPr>
        <w:t xml:space="preserve"> </w:t>
      </w:r>
      <w:r>
        <w:rPr>
          <w:rFonts w:eastAsia="+mn-ea"/>
          <w:sz w:val="32"/>
          <w:szCs w:val="32"/>
        </w:rPr>
        <w:t>2011</w:t>
      </w:r>
      <w:r>
        <w:rPr>
          <w:sz w:val="32"/>
          <w:szCs w:val="32"/>
        </w:rPr>
        <w:t xml:space="preserve"> г.</w:t>
      </w:r>
      <w:r>
        <w:rPr>
          <w:rFonts w:eastAsia="+mn-ea"/>
          <w:b/>
          <w:bCs/>
          <w:sz w:val="32"/>
          <w:szCs w:val="32"/>
        </w:rPr>
        <w:t xml:space="preserve"> </w:t>
      </w:r>
      <w:r>
        <w:rPr>
          <w:bCs/>
          <w:sz w:val="32"/>
          <w:szCs w:val="32"/>
        </w:rPr>
        <w:t xml:space="preserve">Минобразования  РО «Об утверждении Примерного </w:t>
      </w:r>
      <w:r>
        <w:rPr>
          <w:rFonts w:eastAsia="Calibri"/>
          <w:bCs/>
          <w:sz w:val="32"/>
          <w:szCs w:val="32"/>
          <w:lang w:eastAsia="en-US"/>
        </w:rPr>
        <w:t xml:space="preserve">регионального </w:t>
      </w:r>
      <w:r>
        <w:rPr>
          <w:rFonts w:eastAsia="+mn-ea"/>
          <w:bCs/>
          <w:sz w:val="32"/>
          <w:szCs w:val="32"/>
        </w:rPr>
        <w:t>положения о рабочей программе учебных курсов, предметов, дисциплин (модулей)</w:t>
      </w:r>
      <w:r>
        <w:rPr>
          <w:bCs/>
          <w:sz w:val="32"/>
          <w:szCs w:val="32"/>
        </w:rPr>
        <w:t>»</w:t>
      </w:r>
      <w:r>
        <w:rPr>
          <w:rFonts w:eastAsia="+mn-ea"/>
          <w:sz w:val="32"/>
          <w:szCs w:val="32"/>
        </w:rPr>
        <w:t>;</w:t>
      </w:r>
      <w:r>
        <w:rPr>
          <w:bCs/>
          <w:sz w:val="32"/>
          <w:szCs w:val="32"/>
        </w:rPr>
        <w:t xml:space="preserve"> </w:t>
      </w:r>
    </w:p>
    <w:p w:rsidR="00186C61" w:rsidRDefault="00186C61" w:rsidP="00186C61">
      <w:pPr>
        <w:pStyle w:val="stylet1"/>
        <w:spacing w:before="0" w:beforeAutospacing="0" w:after="0" w:afterAutospacing="0"/>
        <w:rPr>
          <w:rFonts w:eastAsia="+mn-ea"/>
          <w:sz w:val="32"/>
          <w:szCs w:val="32"/>
        </w:rPr>
      </w:pPr>
      <w:r>
        <w:rPr>
          <w:bCs/>
          <w:sz w:val="32"/>
          <w:szCs w:val="32"/>
        </w:rPr>
        <w:t>-Приказа № 296 от 25.04.2015 г. Минобразования  РО</w:t>
      </w:r>
      <w:r>
        <w:rPr>
          <w:rFonts w:eastAsia="+mn-ea"/>
          <w:sz w:val="32"/>
          <w:szCs w:val="32"/>
        </w:rPr>
        <w:t xml:space="preserve"> « Об утверждении примерного учебного плана РО на 2015-2016 учебный  год»;</w:t>
      </w:r>
    </w:p>
    <w:p w:rsidR="00186C61" w:rsidRDefault="00186C61" w:rsidP="00186C61">
      <w:pPr>
        <w:pStyle w:val="stylet1"/>
        <w:spacing w:before="0" w:beforeAutospacing="0" w:after="0" w:afterAutospacing="0"/>
        <w:rPr>
          <w:color w:val="000000"/>
          <w:sz w:val="32"/>
          <w:szCs w:val="32"/>
        </w:rPr>
      </w:pPr>
      <w:r>
        <w:rPr>
          <w:rFonts w:eastAsia="+mn-ea"/>
          <w:sz w:val="32"/>
          <w:szCs w:val="32"/>
        </w:rPr>
        <w:t xml:space="preserve">- </w:t>
      </w:r>
      <w:r>
        <w:rPr>
          <w:color w:val="000000"/>
          <w:sz w:val="32"/>
          <w:szCs w:val="32"/>
        </w:rPr>
        <w:t xml:space="preserve">Приказа Минобрнауки  России от 01.02.2012 №74 «О внесении изменений в </w:t>
      </w:r>
      <w:r>
        <w:rPr>
          <w:color w:val="000000"/>
          <w:spacing w:val="1"/>
          <w:sz w:val="32"/>
          <w:szCs w:val="32"/>
        </w:rPr>
        <w:t xml:space="preserve">федеральный базисный учебный план и примерные учебные планы для </w:t>
      </w:r>
      <w:r>
        <w:rPr>
          <w:color w:val="000000"/>
          <w:spacing w:val="10"/>
          <w:sz w:val="32"/>
          <w:szCs w:val="32"/>
        </w:rPr>
        <w:t xml:space="preserve">образовательных учреждений РФ, реализующих программы общего </w:t>
      </w:r>
      <w:r>
        <w:rPr>
          <w:color w:val="000000"/>
          <w:spacing w:val="17"/>
          <w:sz w:val="32"/>
          <w:szCs w:val="32"/>
        </w:rPr>
        <w:t xml:space="preserve">образования, утвержденные приказом Министерства образования РФ </w:t>
      </w:r>
      <w:r>
        <w:rPr>
          <w:color w:val="000000"/>
          <w:sz w:val="32"/>
          <w:szCs w:val="32"/>
        </w:rPr>
        <w:t xml:space="preserve">от 09.03.2004 № 1312»; </w:t>
      </w:r>
    </w:p>
    <w:p w:rsidR="00186C61" w:rsidRDefault="00186C61" w:rsidP="00186C61">
      <w:pPr>
        <w:pStyle w:val="stylet1"/>
        <w:spacing w:before="0" w:beforeAutospacing="0" w:after="0" w:afterAutospacing="0"/>
        <w:rPr>
          <w:color w:val="000000"/>
          <w:sz w:val="32"/>
          <w:szCs w:val="32"/>
        </w:rPr>
      </w:pPr>
      <w:r>
        <w:rPr>
          <w:color w:val="000000"/>
          <w:sz w:val="32"/>
          <w:szCs w:val="32"/>
        </w:rPr>
        <w:t xml:space="preserve">-Базисного учебного плана  общеобразовательных учреждений РФ, утвержденного приказом Министерства образования и науки РФ от 09.03.2004 года №1312; </w:t>
      </w:r>
    </w:p>
    <w:p w:rsidR="00186C61" w:rsidRDefault="00186C61" w:rsidP="00186C61">
      <w:pPr>
        <w:tabs>
          <w:tab w:val="num" w:pos="0"/>
        </w:tabs>
        <w:spacing w:before="30" w:after="30"/>
        <w:rPr>
          <w:rFonts w:eastAsia="Calibri"/>
          <w:color w:val="000000"/>
          <w:sz w:val="32"/>
          <w:szCs w:val="32"/>
        </w:rPr>
      </w:pPr>
      <w:r>
        <w:rPr>
          <w:rFonts w:eastAsia="Calibri"/>
          <w:color w:val="000000"/>
          <w:sz w:val="32"/>
          <w:szCs w:val="32"/>
        </w:rPr>
        <w:t>-Учебного плана  МБОУ Школа №3</w:t>
      </w:r>
      <w:r>
        <w:rPr>
          <w:color w:val="000000"/>
          <w:sz w:val="32"/>
          <w:szCs w:val="32"/>
        </w:rPr>
        <w:t>2 на 2015 - 2016</w:t>
      </w:r>
      <w:r>
        <w:rPr>
          <w:rFonts w:eastAsia="Calibri"/>
          <w:color w:val="000000"/>
          <w:sz w:val="32"/>
          <w:szCs w:val="32"/>
        </w:rPr>
        <w:t xml:space="preserve"> учебный год;</w:t>
      </w:r>
    </w:p>
    <w:p w:rsidR="00186C61" w:rsidRDefault="00186C61" w:rsidP="00186C61">
      <w:pPr>
        <w:tabs>
          <w:tab w:val="num" w:pos="0"/>
        </w:tabs>
        <w:spacing w:before="30" w:after="30"/>
        <w:rPr>
          <w:rFonts w:eastAsia="Calibri"/>
          <w:color w:val="000000"/>
          <w:sz w:val="32"/>
          <w:szCs w:val="32"/>
        </w:rPr>
      </w:pPr>
      <w:r>
        <w:rPr>
          <w:rFonts w:eastAsia="Calibri"/>
          <w:color w:val="000000"/>
          <w:sz w:val="32"/>
          <w:szCs w:val="32"/>
        </w:rPr>
        <w:lastRenderedPageBreak/>
        <w:t>-Федерального перечня учебников, утвержденных, рекомендованных (допущенных) к использованию в   образовательном процессе в образовательных учреждениях, реализующих про</w:t>
      </w:r>
      <w:r>
        <w:rPr>
          <w:color w:val="000000"/>
          <w:sz w:val="32"/>
          <w:szCs w:val="32"/>
        </w:rPr>
        <w:t>граммы общего образования в 2015-2016</w:t>
      </w:r>
      <w:r>
        <w:rPr>
          <w:rFonts w:eastAsia="Calibri"/>
          <w:color w:val="000000"/>
          <w:sz w:val="32"/>
          <w:szCs w:val="32"/>
        </w:rPr>
        <w:t xml:space="preserve"> учебном году;</w:t>
      </w:r>
    </w:p>
    <w:p w:rsidR="00186C61" w:rsidRDefault="00186C61" w:rsidP="00186C61">
      <w:pPr>
        <w:tabs>
          <w:tab w:val="num" w:pos="0"/>
        </w:tabs>
        <w:spacing w:before="30" w:after="30"/>
        <w:rPr>
          <w:rFonts w:eastAsia="Calibri"/>
          <w:color w:val="000000"/>
          <w:sz w:val="32"/>
          <w:szCs w:val="32"/>
        </w:rPr>
      </w:pPr>
      <w:r>
        <w:rPr>
          <w:rFonts w:eastAsia="Calibri"/>
          <w:color w:val="000000"/>
          <w:sz w:val="32"/>
          <w:szCs w:val="32"/>
        </w:rPr>
        <w:t>- Примерной (авторской) программа основного  общего образования, по</w:t>
      </w:r>
      <w:r>
        <w:rPr>
          <w:color w:val="000000"/>
          <w:sz w:val="32"/>
          <w:szCs w:val="32"/>
        </w:rPr>
        <w:t xml:space="preserve"> химии</w:t>
      </w:r>
      <w:proofErr w:type="gramStart"/>
      <w:r>
        <w:rPr>
          <w:color w:val="000000"/>
          <w:sz w:val="32"/>
          <w:szCs w:val="32"/>
        </w:rPr>
        <w:t xml:space="preserve"> -</w:t>
      </w:r>
      <w:r>
        <w:rPr>
          <w:rFonts w:eastAsia="Calibri"/>
          <w:color w:val="000000"/>
          <w:sz w:val="32"/>
          <w:szCs w:val="32"/>
        </w:rPr>
        <w:t>.</w:t>
      </w:r>
      <w:proofErr w:type="gramEnd"/>
      <w:r>
        <w:rPr>
          <w:rFonts w:eastAsia="Calibri"/>
          <w:color w:val="000000"/>
          <w:sz w:val="32"/>
          <w:szCs w:val="32"/>
        </w:rPr>
        <w:t>Габриелян О.С.</w:t>
      </w:r>
    </w:p>
    <w:p w:rsidR="00186C61" w:rsidRDefault="00186C61" w:rsidP="00186C61">
      <w:pPr>
        <w:rPr>
          <w:rFonts w:eastAsia="Calibri"/>
          <w:color w:val="000000"/>
          <w:sz w:val="32"/>
          <w:szCs w:val="32"/>
        </w:rPr>
      </w:pPr>
      <w:r>
        <w:rPr>
          <w:sz w:val="32"/>
        </w:rPr>
        <w:t xml:space="preserve">-Годового календарного графика </w:t>
      </w:r>
      <w:r>
        <w:rPr>
          <w:rFonts w:eastAsia="Calibri"/>
          <w:color w:val="000000"/>
          <w:sz w:val="32"/>
          <w:szCs w:val="32"/>
        </w:rPr>
        <w:t xml:space="preserve">  МБОУ Школа № 32 </w:t>
      </w:r>
      <w:r>
        <w:rPr>
          <w:color w:val="000000"/>
          <w:sz w:val="32"/>
          <w:szCs w:val="32"/>
        </w:rPr>
        <w:t xml:space="preserve"> на 2015 – 2016 </w:t>
      </w:r>
      <w:r>
        <w:rPr>
          <w:rFonts w:eastAsia="Calibri"/>
          <w:color w:val="000000"/>
          <w:sz w:val="32"/>
          <w:szCs w:val="32"/>
        </w:rPr>
        <w:t>учебный год;</w:t>
      </w:r>
    </w:p>
    <w:p w:rsidR="00186C61" w:rsidRDefault="00186C61" w:rsidP="00186C61">
      <w:pPr>
        <w:ind w:firstLine="720"/>
        <w:jc w:val="both"/>
        <w:rPr>
          <w:rFonts w:eastAsia="Times New Roman"/>
          <w:b/>
          <w:sz w:val="28"/>
          <w:szCs w:val="28"/>
        </w:rPr>
      </w:pPr>
      <w:r>
        <w:rPr>
          <w:rFonts w:eastAsia="Calibri"/>
          <w:color w:val="000000"/>
          <w:sz w:val="32"/>
          <w:szCs w:val="32"/>
        </w:rPr>
        <w:t xml:space="preserve">-Расписания уроков МБОУ Школа №32 </w:t>
      </w:r>
      <w:r>
        <w:rPr>
          <w:color w:val="000000"/>
          <w:sz w:val="32"/>
          <w:szCs w:val="32"/>
        </w:rPr>
        <w:t xml:space="preserve"> на 2015 - 2016</w:t>
      </w:r>
      <w:r>
        <w:rPr>
          <w:rFonts w:eastAsia="Calibri"/>
          <w:color w:val="000000"/>
          <w:sz w:val="32"/>
          <w:szCs w:val="32"/>
        </w:rPr>
        <w:t xml:space="preserve"> учебный год;</w:t>
      </w:r>
    </w:p>
    <w:p w:rsidR="00186C61" w:rsidRDefault="00186C61" w:rsidP="00186C61">
      <w:pPr>
        <w:jc w:val="both"/>
        <w:rPr>
          <w:sz w:val="28"/>
          <w:szCs w:val="28"/>
          <w:shd w:val="clear" w:color="auto" w:fill="F4F4F4"/>
        </w:rPr>
      </w:pPr>
    </w:p>
    <w:p w:rsidR="00186C61" w:rsidRDefault="00186C61" w:rsidP="00186C61">
      <w:pPr>
        <w:shd w:val="clear" w:color="auto" w:fill="FFFFFF"/>
        <w:autoSpaceDE w:val="0"/>
        <w:autoSpaceDN w:val="0"/>
        <w:adjustRightInd w:val="0"/>
        <w:ind w:firstLine="708"/>
        <w:jc w:val="both"/>
        <w:rPr>
          <w:color w:val="000000"/>
          <w:sz w:val="28"/>
          <w:szCs w:val="28"/>
        </w:rPr>
      </w:pPr>
      <w:r>
        <w:rPr>
          <w:color w:val="000000"/>
          <w:sz w:val="28"/>
          <w:szCs w:val="28"/>
        </w:rPr>
        <w:t xml:space="preserve">Программа ориентирована на использование </w:t>
      </w:r>
      <w:r>
        <w:rPr>
          <w:b/>
          <w:sz w:val="28"/>
          <w:szCs w:val="28"/>
        </w:rPr>
        <w:t>учебника: О.С Габриелян, Г. Г. Лысова   Химия. 11  класс. Базовый  уровень:</w:t>
      </w:r>
      <w:r>
        <w:rPr>
          <w:color w:val="000000"/>
          <w:sz w:val="28"/>
          <w:szCs w:val="28"/>
        </w:rPr>
        <w:t xml:space="preserve"> учебник для общеобразовательных учреждений. -    Москва: «Дрофа», 2012,  - 399с.;</w:t>
      </w:r>
    </w:p>
    <w:p w:rsidR="00186C61" w:rsidRDefault="00186C61" w:rsidP="00186C61">
      <w:pPr>
        <w:autoSpaceDE w:val="0"/>
        <w:autoSpaceDN w:val="0"/>
        <w:adjustRightInd w:val="0"/>
        <w:ind w:firstLine="573"/>
        <w:jc w:val="both"/>
        <w:rPr>
          <w:b/>
          <w:sz w:val="28"/>
          <w:szCs w:val="28"/>
        </w:rPr>
      </w:pPr>
      <w:r>
        <w:rPr>
          <w:sz w:val="28"/>
          <w:szCs w:val="28"/>
        </w:rPr>
        <w:t xml:space="preserve">Рабочая программа для 11а класса </w:t>
      </w:r>
      <w:r>
        <w:rPr>
          <w:sz w:val="28"/>
          <w:szCs w:val="28"/>
          <w:shd w:val="clear" w:color="auto" w:fill="F4F4F4"/>
        </w:rPr>
        <w:t xml:space="preserve">рассчитана на 68 </w:t>
      </w:r>
      <w:proofErr w:type="gramStart"/>
      <w:r>
        <w:rPr>
          <w:sz w:val="28"/>
          <w:szCs w:val="28"/>
          <w:shd w:val="clear" w:color="auto" w:fill="F4F4F4"/>
        </w:rPr>
        <w:t>учебных</w:t>
      </w:r>
      <w:proofErr w:type="gramEnd"/>
      <w:r>
        <w:rPr>
          <w:sz w:val="28"/>
          <w:szCs w:val="28"/>
          <w:shd w:val="clear" w:color="auto" w:fill="F4F4F4"/>
        </w:rPr>
        <w:t xml:space="preserve"> часа, </w:t>
      </w:r>
      <w:r>
        <w:rPr>
          <w:sz w:val="28"/>
          <w:szCs w:val="28"/>
        </w:rPr>
        <w:t xml:space="preserve">предусматривает обучение химии в объёме </w:t>
      </w:r>
      <w:r>
        <w:rPr>
          <w:b/>
          <w:sz w:val="28"/>
          <w:szCs w:val="28"/>
        </w:rPr>
        <w:t>2 часа</w:t>
      </w:r>
      <w:r>
        <w:rPr>
          <w:sz w:val="28"/>
          <w:szCs w:val="28"/>
        </w:rPr>
        <w:t xml:space="preserve"> в неделю в течение 1 учебного года. </w:t>
      </w:r>
      <w:r>
        <w:rPr>
          <w:sz w:val="28"/>
          <w:szCs w:val="28"/>
          <w:shd w:val="clear" w:color="auto" w:fill="F4F4F4"/>
        </w:rPr>
        <w:t xml:space="preserve">В ней предусмотрено проведение </w:t>
      </w:r>
      <w:r>
        <w:rPr>
          <w:b/>
          <w:sz w:val="28"/>
          <w:szCs w:val="28"/>
          <w:shd w:val="clear" w:color="auto" w:fill="F4F4F4"/>
        </w:rPr>
        <w:t>3 контрольных работ, и 2 практические работы.</w:t>
      </w:r>
    </w:p>
    <w:p w:rsidR="00186C61" w:rsidRDefault="00186C61" w:rsidP="00186C61">
      <w:pPr>
        <w:ind w:left="-120" w:firstLine="900"/>
        <w:jc w:val="both"/>
        <w:rPr>
          <w:sz w:val="28"/>
          <w:szCs w:val="28"/>
        </w:rPr>
      </w:pPr>
      <w:r>
        <w:rPr>
          <w:sz w:val="28"/>
          <w:szCs w:val="28"/>
        </w:rPr>
        <w:t>Рабочая программа включает</w:t>
      </w:r>
      <w:r>
        <w:rPr>
          <w:b/>
          <w:bCs/>
          <w:sz w:val="28"/>
          <w:szCs w:val="28"/>
        </w:rPr>
        <w:t xml:space="preserve"> </w:t>
      </w:r>
      <w:r>
        <w:rPr>
          <w:bCs/>
          <w:sz w:val="28"/>
          <w:szCs w:val="28"/>
        </w:rPr>
        <w:t>следующие</w:t>
      </w:r>
      <w:r>
        <w:rPr>
          <w:b/>
          <w:bCs/>
          <w:sz w:val="28"/>
          <w:szCs w:val="28"/>
        </w:rPr>
        <w:t xml:space="preserve"> структурные элементы</w:t>
      </w:r>
      <w:r>
        <w:rPr>
          <w:sz w:val="28"/>
          <w:szCs w:val="28"/>
        </w:rPr>
        <w:t>: пояснительную записку; учебно-тематический план: основное содержание с указанием числа часов, отводимых на изучение учебного предмета, перечнем лабораторных и практических работ; требования к уровню подготовки выпускников; перечень учебно-методического обеспечения; список литературы; приложения к программе.</w:t>
      </w:r>
    </w:p>
    <w:p w:rsidR="00186C61" w:rsidRDefault="00186C61" w:rsidP="00186C61">
      <w:pPr>
        <w:ind w:left="-120" w:firstLine="900"/>
        <w:jc w:val="both"/>
        <w:rPr>
          <w:sz w:val="28"/>
          <w:szCs w:val="28"/>
        </w:rPr>
      </w:pPr>
      <w:r>
        <w:rPr>
          <w:sz w:val="28"/>
          <w:szCs w:val="28"/>
        </w:rPr>
        <w:t xml:space="preserve">В рабочей программе приведен перечень демонстраций, которые могут проводиться с использованием разных </w:t>
      </w:r>
      <w:r>
        <w:rPr>
          <w:b/>
          <w:sz w:val="28"/>
          <w:szCs w:val="28"/>
        </w:rPr>
        <w:t>средств обучения</w:t>
      </w:r>
      <w:r>
        <w:rPr>
          <w:sz w:val="28"/>
          <w:szCs w:val="28"/>
        </w:rPr>
        <w:t xml:space="preserve"> с учетом специфики образовательного учреждения, его материальной базы, в том числе таблиц, реактивов, коллекций, видеофильмов, компьютерных дисков и др.</w:t>
      </w:r>
    </w:p>
    <w:p w:rsidR="00186C61" w:rsidRDefault="00186C61" w:rsidP="00186C61">
      <w:pPr>
        <w:spacing w:line="360" w:lineRule="auto"/>
        <w:ind w:left="720"/>
        <w:rPr>
          <w:b/>
          <w:sz w:val="24"/>
          <w:szCs w:val="24"/>
        </w:rPr>
      </w:pPr>
    </w:p>
    <w:p w:rsidR="00186C61" w:rsidRDefault="00186C61" w:rsidP="00186C61">
      <w:pPr>
        <w:pStyle w:val="aa"/>
        <w:rPr>
          <w:sz w:val="28"/>
          <w:szCs w:val="28"/>
        </w:rPr>
      </w:pPr>
      <w:proofErr w:type="gramStart"/>
      <w:r>
        <w:rPr>
          <w:sz w:val="28"/>
          <w:szCs w:val="28"/>
        </w:rPr>
        <w:lastRenderedPageBreak/>
        <w:t xml:space="preserve">Данная рабочая программа по химии для 11 класса разработана на основе авторской программы О.С. Габриеляна, соответствующей федеральному компоненту государственного стандарта общего образования (базовый уровень) Материалы для рабочей программы разработаны </w:t>
      </w:r>
      <w:r>
        <w:rPr>
          <w:b/>
          <w:sz w:val="28"/>
          <w:szCs w:val="28"/>
        </w:rPr>
        <w:t>на основе авторской программы</w:t>
      </w:r>
      <w:r>
        <w:rPr>
          <w:sz w:val="28"/>
          <w:szCs w:val="28"/>
        </w:rPr>
        <w:t xml:space="preserve"> О.С. Габриеляна, соответствующей Федеральному компоненту государственного стандарта общего образования и допущенной Министерством образования и науки Российской Федерации.</w:t>
      </w:r>
      <w:proofErr w:type="gramEnd"/>
      <w:r>
        <w:rPr>
          <w:sz w:val="28"/>
          <w:szCs w:val="28"/>
        </w:rPr>
        <w:t xml:space="preserve"> (Габриелян О.С. Программа курса химии для 8-11 классов общеобразовательных учреждений /О.С. Габриелян. – 8е изд., перераб. и доп. – М.: Дрофа, 2011)</w:t>
      </w:r>
    </w:p>
    <w:p w:rsidR="00186C61" w:rsidRDefault="00186C61" w:rsidP="00186C61">
      <w:pPr>
        <w:pStyle w:val="aa"/>
        <w:rPr>
          <w:b/>
          <w:bCs/>
          <w:sz w:val="28"/>
          <w:szCs w:val="28"/>
        </w:rPr>
      </w:pPr>
    </w:p>
    <w:p w:rsidR="00186C61" w:rsidRDefault="00186C61" w:rsidP="00186C61">
      <w:pPr>
        <w:ind w:right="57"/>
        <w:jc w:val="both"/>
        <w:rPr>
          <w:b/>
          <w:bCs/>
          <w:sz w:val="28"/>
          <w:szCs w:val="28"/>
        </w:rPr>
      </w:pPr>
      <w:r>
        <w:rPr>
          <w:b/>
          <w:bCs/>
          <w:sz w:val="28"/>
          <w:szCs w:val="28"/>
        </w:rPr>
        <w:t>2.ОБЩАЯ ХАРАКТЕРИСТИКА УЧЕБНОГО ПРЕДМЕТА</w:t>
      </w:r>
    </w:p>
    <w:p w:rsidR="00186C61" w:rsidRDefault="00186C61" w:rsidP="00186C61">
      <w:pPr>
        <w:ind w:right="57"/>
        <w:jc w:val="both"/>
        <w:rPr>
          <w:b/>
          <w:bCs/>
          <w:sz w:val="28"/>
          <w:szCs w:val="28"/>
        </w:rPr>
      </w:pPr>
    </w:p>
    <w:p w:rsidR="00186C61" w:rsidRDefault="00186C61" w:rsidP="00186C61">
      <w:pPr>
        <w:ind w:right="57"/>
        <w:jc w:val="both"/>
        <w:rPr>
          <w:b/>
          <w:bCs/>
          <w:sz w:val="28"/>
          <w:szCs w:val="28"/>
        </w:rPr>
      </w:pPr>
    </w:p>
    <w:p w:rsidR="00186C61" w:rsidRDefault="00186C61" w:rsidP="00186C61">
      <w:pPr>
        <w:ind w:firstLine="708"/>
        <w:jc w:val="both"/>
        <w:rPr>
          <w:b/>
          <w:sz w:val="28"/>
          <w:szCs w:val="28"/>
        </w:rPr>
      </w:pPr>
      <w:r>
        <w:rPr>
          <w:b/>
          <w:sz w:val="28"/>
          <w:szCs w:val="28"/>
        </w:rPr>
        <w:t>Изучение химии на базовом уровне среднего (полного) общего образования направлено на достижение следующих целей:</w:t>
      </w:r>
    </w:p>
    <w:p w:rsidR="00186C61" w:rsidRDefault="00186C61" w:rsidP="00186C61">
      <w:pPr>
        <w:numPr>
          <w:ilvl w:val="0"/>
          <w:numId w:val="53"/>
        </w:numPr>
        <w:tabs>
          <w:tab w:val="clear" w:pos="1017"/>
          <w:tab w:val="left" w:pos="240"/>
          <w:tab w:val="num" w:pos="1184"/>
        </w:tabs>
        <w:suppressAutoHyphens/>
        <w:spacing w:after="0" w:line="240" w:lineRule="auto"/>
        <w:ind w:left="0" w:firstLine="0"/>
        <w:jc w:val="both"/>
        <w:rPr>
          <w:b/>
          <w:sz w:val="28"/>
          <w:szCs w:val="28"/>
        </w:rPr>
      </w:pPr>
      <w:r>
        <w:rPr>
          <w:b/>
          <w:sz w:val="28"/>
          <w:szCs w:val="28"/>
        </w:rPr>
        <w:t xml:space="preserve">освоение знаний </w:t>
      </w:r>
      <w:r>
        <w:rPr>
          <w:sz w:val="28"/>
          <w:szCs w:val="28"/>
        </w:rPr>
        <w:t>о химической составляющей естественнонаучной картины мира, важнейших химических понятиях, законах и теориях;</w:t>
      </w:r>
    </w:p>
    <w:p w:rsidR="00186C61" w:rsidRDefault="00186C61" w:rsidP="00186C61">
      <w:pPr>
        <w:numPr>
          <w:ilvl w:val="0"/>
          <w:numId w:val="53"/>
        </w:numPr>
        <w:tabs>
          <w:tab w:val="clear" w:pos="1017"/>
          <w:tab w:val="left" w:pos="240"/>
          <w:tab w:val="num" w:pos="1184"/>
        </w:tabs>
        <w:suppressAutoHyphens/>
        <w:spacing w:after="0" w:line="240" w:lineRule="auto"/>
        <w:ind w:left="0" w:firstLine="0"/>
        <w:jc w:val="both"/>
        <w:rPr>
          <w:b/>
          <w:sz w:val="28"/>
          <w:szCs w:val="28"/>
        </w:rPr>
      </w:pPr>
      <w:r>
        <w:rPr>
          <w:b/>
          <w:sz w:val="28"/>
          <w:szCs w:val="28"/>
        </w:rPr>
        <w:t xml:space="preserve">овладение умениями </w:t>
      </w:r>
      <w:r>
        <w:rPr>
          <w:sz w:val="28"/>
          <w:szCs w:val="28"/>
        </w:rPr>
        <w:t>применять полученные знания для объяснения разнообразных химических явлений и свойств веществ, оценки роли химии в развитии современных технологий и получении новых материалов;</w:t>
      </w:r>
    </w:p>
    <w:p w:rsidR="00186C61" w:rsidRDefault="00186C61" w:rsidP="00186C61">
      <w:pPr>
        <w:numPr>
          <w:ilvl w:val="0"/>
          <w:numId w:val="53"/>
        </w:numPr>
        <w:tabs>
          <w:tab w:val="clear" w:pos="1017"/>
          <w:tab w:val="left" w:pos="240"/>
          <w:tab w:val="num" w:pos="1184"/>
        </w:tabs>
        <w:suppressAutoHyphens/>
        <w:spacing w:after="0" w:line="240" w:lineRule="auto"/>
        <w:ind w:left="0" w:firstLine="0"/>
        <w:jc w:val="both"/>
        <w:rPr>
          <w:b/>
          <w:sz w:val="28"/>
          <w:szCs w:val="28"/>
        </w:rPr>
      </w:pPr>
      <w:r>
        <w:rPr>
          <w:b/>
          <w:sz w:val="28"/>
          <w:szCs w:val="28"/>
        </w:rPr>
        <w:t xml:space="preserve">развитие </w:t>
      </w:r>
      <w:r>
        <w:rPr>
          <w:sz w:val="28"/>
          <w:szCs w:val="28"/>
        </w:rPr>
        <w:t>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 в том числе компьютерных;</w:t>
      </w:r>
    </w:p>
    <w:p w:rsidR="00186C61" w:rsidRDefault="00186C61" w:rsidP="00186C61">
      <w:pPr>
        <w:numPr>
          <w:ilvl w:val="0"/>
          <w:numId w:val="53"/>
        </w:numPr>
        <w:tabs>
          <w:tab w:val="clear" w:pos="1017"/>
          <w:tab w:val="left" w:pos="240"/>
          <w:tab w:val="num" w:pos="1184"/>
        </w:tabs>
        <w:suppressAutoHyphens/>
        <w:spacing w:after="0" w:line="240" w:lineRule="auto"/>
        <w:ind w:left="0" w:firstLine="0"/>
        <w:jc w:val="both"/>
        <w:rPr>
          <w:b/>
          <w:sz w:val="28"/>
          <w:szCs w:val="28"/>
        </w:rPr>
      </w:pPr>
      <w:r>
        <w:rPr>
          <w:b/>
          <w:sz w:val="28"/>
          <w:szCs w:val="28"/>
        </w:rPr>
        <w:t xml:space="preserve">воспитание </w:t>
      </w:r>
      <w:r>
        <w:rPr>
          <w:sz w:val="28"/>
          <w:szCs w:val="28"/>
        </w:rPr>
        <w:t>убежденности в позитивной роли химии в жизни современного общества, необходимости химически грамотного отношения к своему здоровью и окружающей среде;</w:t>
      </w:r>
    </w:p>
    <w:p w:rsidR="00186C61" w:rsidRDefault="00186C61" w:rsidP="00186C61">
      <w:pPr>
        <w:ind w:left="57" w:right="57" w:firstLine="709"/>
        <w:jc w:val="both"/>
        <w:rPr>
          <w:rFonts w:ascii="TimesNewRoman" w:hAnsi="TimesNewRoman" w:cs="TimesNewRoman"/>
          <w:sz w:val="28"/>
          <w:szCs w:val="28"/>
        </w:rPr>
      </w:pPr>
      <w:r>
        <w:rPr>
          <w:b/>
          <w:sz w:val="28"/>
          <w:szCs w:val="28"/>
        </w:rPr>
        <w:lastRenderedPageBreak/>
        <w:t xml:space="preserve">применение полученных знаний и умений </w:t>
      </w:r>
      <w:r>
        <w:rPr>
          <w:sz w:val="28"/>
          <w:szCs w:val="28"/>
        </w:rPr>
        <w:t>для безопасного использования веществ и материалов в быту, сельском хозяйстве и на производстве, решения практических задач в повседневной жизни, предупреждения явлений, наносящих вред здоровью человека и окружающей среде.</w:t>
      </w:r>
      <w:r>
        <w:rPr>
          <w:rFonts w:ascii="TimesNewRoman" w:hAnsi="TimesNewRoman" w:cs="TimesNewRoman"/>
          <w:b/>
          <w:bCs/>
          <w:sz w:val="28"/>
          <w:szCs w:val="28"/>
        </w:rPr>
        <w:t xml:space="preserve"> Обоснование выбора УМК</w:t>
      </w:r>
    </w:p>
    <w:p w:rsidR="00186C61" w:rsidRDefault="00186C61" w:rsidP="00186C61">
      <w:pPr>
        <w:pStyle w:val="aa"/>
        <w:rPr>
          <w:rFonts w:ascii="Times New Roman" w:hAnsi="Times New Roman" w:cs="Times New Roman"/>
          <w:sz w:val="28"/>
          <w:szCs w:val="28"/>
        </w:rPr>
      </w:pPr>
      <w:r>
        <w:rPr>
          <w:rFonts w:ascii="TimesNewRoman" w:hAnsi="TimesNewRoman" w:cs="TimesNewRoman"/>
          <w:sz w:val="28"/>
          <w:szCs w:val="28"/>
        </w:rPr>
        <w:t>Программа данного курса химии построена на основе концентрического подхода. Особенность ее состоит в том, чтобы сохранить присущий русской школе высокий теоретический уровень и сделать обучение максимально развивающим. Это достигается п</w:t>
      </w:r>
      <w:r>
        <w:rPr>
          <w:rFonts w:cs="TimesNewRoman"/>
          <w:sz w:val="28"/>
          <w:szCs w:val="28"/>
        </w:rPr>
        <w:t>у</w:t>
      </w:r>
      <w:r>
        <w:rPr>
          <w:rFonts w:ascii="TimesNewRoman" w:hAnsi="TimesNewRoman" w:cs="TimesNewRoman"/>
          <w:sz w:val="28"/>
          <w:szCs w:val="28"/>
        </w:rPr>
        <w:t>тем вычленения укрупненной дидактической единицы, в роли которой выступает основопол</w:t>
      </w:r>
      <w:r>
        <w:rPr>
          <w:rFonts w:cs="TimesNewRoman"/>
          <w:sz w:val="28"/>
          <w:szCs w:val="28"/>
        </w:rPr>
        <w:t>а</w:t>
      </w:r>
      <w:r>
        <w:rPr>
          <w:rFonts w:ascii="TimesNewRoman" w:hAnsi="TimesNewRoman" w:cs="TimesNewRoman"/>
          <w:sz w:val="28"/>
          <w:szCs w:val="28"/>
        </w:rPr>
        <w:t>гающее понятие « химический элемент» и формы его существования (свободные атомы, простые и сложные вещества), следован</w:t>
      </w:r>
      <w:r>
        <w:rPr>
          <w:rFonts w:cs="TimesNewRoman"/>
          <w:sz w:val="28"/>
          <w:szCs w:val="28"/>
        </w:rPr>
        <w:t>и</w:t>
      </w:r>
      <w:r>
        <w:rPr>
          <w:rFonts w:ascii="TimesNewRoman" w:hAnsi="TimesNewRoman" w:cs="TimesNewRoman"/>
          <w:sz w:val="28"/>
          <w:szCs w:val="28"/>
        </w:rPr>
        <w:t xml:space="preserve">я строгой логике принципов развивающего обучения, положенных в основу конструирования программы, и освобождения ее от избытка конкретного материала. </w:t>
      </w:r>
      <w:r>
        <w:rPr>
          <w:rFonts w:cs="TimesNewRoman"/>
          <w:b/>
          <w:i/>
          <w:sz w:val="28"/>
          <w:szCs w:val="28"/>
        </w:rPr>
        <w:t>Ведущими  идеями предлагаемого курса являются м</w:t>
      </w:r>
      <w:r>
        <w:rPr>
          <w:rFonts w:ascii="TimesNewRoman" w:hAnsi="TimesNewRoman" w:cs="TimesNewRoman"/>
          <w:sz w:val="28"/>
          <w:szCs w:val="28"/>
        </w:rPr>
        <w:t>атериальное единство веще</w:t>
      </w:r>
      <w:proofErr w:type="gramStart"/>
      <w:r>
        <w:rPr>
          <w:rFonts w:ascii="TimesNewRoman" w:hAnsi="TimesNewRoman" w:cs="TimesNewRoman"/>
          <w:sz w:val="28"/>
          <w:szCs w:val="28"/>
        </w:rPr>
        <w:t>ств пр</w:t>
      </w:r>
      <w:proofErr w:type="gramEnd"/>
      <w:r>
        <w:rPr>
          <w:rFonts w:ascii="TimesNewRoman" w:hAnsi="TimesNewRoman" w:cs="TimesNewRoman"/>
          <w:sz w:val="28"/>
          <w:szCs w:val="28"/>
        </w:rPr>
        <w:t>ироды, их генетическая связь</w:t>
      </w:r>
      <w:r>
        <w:rPr>
          <w:rFonts w:cs="TimesNewRoman"/>
          <w:sz w:val="28"/>
          <w:szCs w:val="28"/>
        </w:rPr>
        <w:t>.</w:t>
      </w:r>
    </w:p>
    <w:p w:rsidR="00186C61" w:rsidRDefault="00186C61" w:rsidP="00186C61">
      <w:pPr>
        <w:pStyle w:val="aa"/>
        <w:rPr>
          <w:sz w:val="28"/>
          <w:szCs w:val="28"/>
        </w:rPr>
      </w:pPr>
      <w:r>
        <w:rPr>
          <w:sz w:val="28"/>
          <w:szCs w:val="28"/>
        </w:rPr>
        <w:t xml:space="preserve">Рабочая программа по числу часов, отведенных на изучение каждой конкретной темы, полностью соответствует авторской программе, вместе с тем в авторскую программу внесены некоторые незначительные </w:t>
      </w:r>
      <w:r>
        <w:rPr>
          <w:b/>
          <w:sz w:val="28"/>
          <w:szCs w:val="28"/>
        </w:rPr>
        <w:t>изменения:</w:t>
      </w:r>
    </w:p>
    <w:p w:rsidR="00186C61" w:rsidRDefault="00186C61" w:rsidP="00186C61">
      <w:pPr>
        <w:tabs>
          <w:tab w:val="left" w:pos="5160"/>
        </w:tabs>
        <w:ind w:left="120" w:firstLine="420"/>
        <w:jc w:val="both"/>
        <w:rPr>
          <w:sz w:val="28"/>
          <w:szCs w:val="28"/>
        </w:rPr>
      </w:pPr>
      <w:r>
        <w:rPr>
          <w:sz w:val="28"/>
          <w:szCs w:val="28"/>
        </w:rPr>
        <w:t xml:space="preserve">  1. Исключены  некоторые демонстрации, так как они дублируются лабораторными опытами: </w:t>
      </w:r>
    </w:p>
    <w:p w:rsidR="00186C61" w:rsidRDefault="00186C61" w:rsidP="00186C61">
      <w:pPr>
        <w:pStyle w:val="210"/>
        <w:tabs>
          <w:tab w:val="left" w:pos="1040"/>
        </w:tabs>
        <w:ind w:left="120" w:firstLine="420"/>
        <w:rPr>
          <w:sz w:val="28"/>
          <w:szCs w:val="28"/>
        </w:rPr>
      </w:pPr>
      <w:r>
        <w:rPr>
          <w:szCs w:val="28"/>
        </w:rPr>
        <w:t xml:space="preserve">- коллекция пластмасс и изделий из них, коллекция волокон и изделий из них, жесткость воды и способы ее устранения, образцы различных дисперсных систем </w:t>
      </w:r>
      <w:r>
        <w:rPr>
          <w:b/>
          <w:szCs w:val="28"/>
        </w:rPr>
        <w:t>(тема 2)</w:t>
      </w:r>
      <w:r>
        <w:rPr>
          <w:szCs w:val="28"/>
        </w:rPr>
        <w:t xml:space="preserve">;  </w:t>
      </w:r>
    </w:p>
    <w:p w:rsidR="00186C61" w:rsidRDefault="00186C61" w:rsidP="00186C61">
      <w:pPr>
        <w:pStyle w:val="210"/>
        <w:tabs>
          <w:tab w:val="left" w:pos="1040"/>
        </w:tabs>
        <w:ind w:left="120" w:firstLine="420"/>
        <w:rPr>
          <w:szCs w:val="28"/>
        </w:rPr>
      </w:pPr>
      <w:r>
        <w:rPr>
          <w:szCs w:val="28"/>
        </w:rPr>
        <w:t xml:space="preserve">- примеры необратимых реакций, идущих с образованием осадка, газа, воды </w:t>
      </w:r>
      <w:r>
        <w:rPr>
          <w:b/>
          <w:szCs w:val="28"/>
        </w:rPr>
        <w:t>(тема 3)</w:t>
      </w:r>
      <w:r>
        <w:rPr>
          <w:szCs w:val="28"/>
        </w:rPr>
        <w:t xml:space="preserve">; </w:t>
      </w:r>
    </w:p>
    <w:p w:rsidR="00186C61" w:rsidRDefault="00186C61" w:rsidP="00186C61">
      <w:pPr>
        <w:pStyle w:val="210"/>
        <w:tabs>
          <w:tab w:val="left" w:pos="1040"/>
        </w:tabs>
        <w:ind w:left="120" w:firstLine="420"/>
        <w:rPr>
          <w:szCs w:val="28"/>
        </w:rPr>
      </w:pPr>
      <w:r>
        <w:rPr>
          <w:szCs w:val="28"/>
        </w:rPr>
        <w:t xml:space="preserve">-   коллекции образцов металлов, неметаллов, природных органических кислот, образцы природных минералов, содержащих хлорид натрия, карбонат кальция, фосфат кальция  и гидроксокарбонат меди (П)  </w:t>
      </w:r>
      <w:r>
        <w:rPr>
          <w:b/>
          <w:szCs w:val="28"/>
        </w:rPr>
        <w:t>(тема 4)</w:t>
      </w:r>
    </w:p>
    <w:p w:rsidR="00186C61" w:rsidRDefault="00186C61" w:rsidP="00186C61">
      <w:pPr>
        <w:pStyle w:val="210"/>
        <w:ind w:left="120" w:firstLine="420"/>
      </w:pPr>
      <w:r>
        <w:rPr>
          <w:szCs w:val="28"/>
        </w:rPr>
        <w:t>3. Взамен исключенных демонстраций добавлены несколько демонстраций из примерной программы:</w:t>
      </w:r>
    </w:p>
    <w:p w:rsidR="00186C61" w:rsidRDefault="00186C61" w:rsidP="00186C61">
      <w:pPr>
        <w:pStyle w:val="210"/>
        <w:tabs>
          <w:tab w:val="left" w:pos="708"/>
        </w:tabs>
        <w:ind w:left="142" w:firstLine="420"/>
        <w:rPr>
          <w:b/>
          <w:sz w:val="28"/>
          <w:szCs w:val="28"/>
        </w:rPr>
      </w:pPr>
      <w:proofErr w:type="gramStart"/>
      <w:r>
        <w:lastRenderedPageBreak/>
        <w:t>-</w:t>
      </w:r>
      <w:r>
        <w:rPr>
          <w:szCs w:val="28"/>
        </w:rPr>
        <w:t xml:space="preserve">  модель металлической кристаллической решетки </w:t>
      </w:r>
      <w:r>
        <w:rPr>
          <w:b/>
          <w:szCs w:val="28"/>
        </w:rPr>
        <w:t>(тема 2);</w:t>
      </w:r>
      <w:r>
        <w:rPr>
          <w:szCs w:val="28"/>
        </w:rPr>
        <w:tab/>
        <w:t xml:space="preserve">растворение окрашенных веществ в воде (сульфата меди (П), перманганата калия, хлорида железа (Ш) </w:t>
      </w:r>
      <w:r>
        <w:rPr>
          <w:b/>
          <w:szCs w:val="28"/>
        </w:rPr>
        <w:t xml:space="preserve">(тема 3); </w:t>
      </w:r>
      <w:proofErr w:type="gramEnd"/>
    </w:p>
    <w:p w:rsidR="00186C61" w:rsidRDefault="00186C61" w:rsidP="00186C61">
      <w:pPr>
        <w:pStyle w:val="210"/>
        <w:tabs>
          <w:tab w:val="left" w:pos="708"/>
        </w:tabs>
        <w:ind w:left="142" w:firstLine="420"/>
        <w:rPr>
          <w:szCs w:val="28"/>
        </w:rPr>
      </w:pPr>
      <w:r>
        <w:rPr>
          <w:b/>
          <w:szCs w:val="28"/>
        </w:rPr>
        <w:t xml:space="preserve">- </w:t>
      </w:r>
      <w:r>
        <w:rPr>
          <w:szCs w:val="28"/>
        </w:rPr>
        <w:t xml:space="preserve">возгонка йода, изготовление йодной спиртовой настойки, взаимное вытеснение галогенов из растворов их солей, горение серы и фосфора в кислороде, взаимодействие меди с кислородом и серой </w:t>
      </w:r>
      <w:r>
        <w:rPr>
          <w:b/>
          <w:szCs w:val="28"/>
        </w:rPr>
        <w:t>(тема 4).</w:t>
      </w:r>
    </w:p>
    <w:p w:rsidR="00186C61" w:rsidRDefault="00186C61" w:rsidP="00186C61">
      <w:pPr>
        <w:pStyle w:val="210"/>
        <w:tabs>
          <w:tab w:val="left" w:pos="708"/>
        </w:tabs>
        <w:ind w:left="142" w:firstLine="420"/>
        <w:rPr>
          <w:szCs w:val="28"/>
        </w:rPr>
      </w:pPr>
      <w:r>
        <w:rPr>
          <w:szCs w:val="28"/>
        </w:rPr>
        <w:t xml:space="preserve">В Поурочном планировании в графе «Изучаемые вопросы» курсивом выделен материал, который подлежит изучению, но не включен в Требования к уровню подготовки выпускников. </w:t>
      </w:r>
    </w:p>
    <w:p w:rsidR="00186C61" w:rsidRDefault="00186C61" w:rsidP="00186C61">
      <w:pPr>
        <w:ind w:left="142" w:firstLine="600"/>
        <w:jc w:val="both"/>
        <w:rPr>
          <w:b/>
          <w:sz w:val="28"/>
          <w:szCs w:val="28"/>
        </w:rPr>
      </w:pPr>
      <w:r>
        <w:rPr>
          <w:sz w:val="28"/>
          <w:szCs w:val="28"/>
        </w:rPr>
        <w:t xml:space="preserve">Данная рабочая программа может быть реализована  при использовании </w:t>
      </w:r>
      <w:r>
        <w:rPr>
          <w:b/>
          <w:sz w:val="28"/>
          <w:szCs w:val="28"/>
        </w:rPr>
        <w:t>традиционной технологии</w:t>
      </w:r>
      <w:r>
        <w:rPr>
          <w:sz w:val="28"/>
          <w:szCs w:val="28"/>
        </w:rPr>
        <w:t xml:space="preserve"> обучения, а также элементов других современных образовательных технологий, передовых форм и методов обучения.</w:t>
      </w:r>
    </w:p>
    <w:p w:rsidR="00186C61" w:rsidRDefault="00186C61" w:rsidP="00186C61">
      <w:pPr>
        <w:pStyle w:val="HTML"/>
        <w:rPr>
          <w:rFonts w:ascii="Times New Roman" w:hAnsi="Times New Roman" w:cs="Times New Roman"/>
          <w:sz w:val="28"/>
          <w:szCs w:val="28"/>
        </w:rPr>
      </w:pPr>
      <w:r>
        <w:rPr>
          <w:rFonts w:ascii="Times New Roman" w:hAnsi="Times New Roman" w:cs="Times New Roman"/>
          <w:sz w:val="28"/>
          <w:szCs w:val="28"/>
        </w:rPr>
        <w:t xml:space="preserve">Учебный процесс при изучении курса химии  с учетом следующих </w:t>
      </w:r>
      <w:r>
        <w:rPr>
          <w:rFonts w:ascii="Times New Roman" w:hAnsi="Times New Roman" w:cs="Times New Roman"/>
          <w:b/>
          <w:bCs/>
          <w:sz w:val="28"/>
          <w:szCs w:val="28"/>
        </w:rPr>
        <w:t>методов обучения:</w:t>
      </w:r>
    </w:p>
    <w:p w:rsidR="00186C61" w:rsidRDefault="00186C61" w:rsidP="00186C61">
      <w:pPr>
        <w:pStyle w:val="HTML"/>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b/>
          <w:bCs/>
          <w:sz w:val="28"/>
          <w:szCs w:val="28"/>
        </w:rPr>
        <w:t xml:space="preserve"> информационный;</w:t>
      </w:r>
    </w:p>
    <w:p w:rsidR="00186C61" w:rsidRDefault="00186C61" w:rsidP="00186C61">
      <w:pPr>
        <w:pStyle w:val="HTML"/>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исследовательский </w:t>
      </w:r>
      <w:r>
        <w:rPr>
          <w:rFonts w:ascii="Times New Roman" w:hAnsi="Times New Roman" w:cs="Times New Roman"/>
          <w:sz w:val="28"/>
          <w:szCs w:val="28"/>
        </w:rPr>
        <w:t>(организация исследовательского лабораторного практикума, самостоятельных работ и т.д.);</w:t>
      </w:r>
    </w:p>
    <w:p w:rsidR="00186C61" w:rsidRDefault="00186C61" w:rsidP="00186C61">
      <w:pPr>
        <w:pStyle w:val="HTML"/>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проблемный </w:t>
      </w:r>
      <w:r>
        <w:rPr>
          <w:rFonts w:ascii="Times New Roman" w:hAnsi="Times New Roman" w:cs="Times New Roman"/>
          <w:sz w:val="28"/>
          <w:szCs w:val="28"/>
        </w:rPr>
        <w:t>(постановка проблемных вопросов и создание проблемных ситуаций на уроке);</w:t>
      </w:r>
    </w:p>
    <w:p w:rsidR="00186C61" w:rsidRDefault="00186C61" w:rsidP="00186C61">
      <w:pPr>
        <w:pStyle w:val="HTML"/>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игровые методы</w:t>
      </w:r>
      <w:r>
        <w:rPr>
          <w:rFonts w:ascii="Times New Roman" w:hAnsi="Times New Roman" w:cs="Times New Roman"/>
          <w:sz w:val="28"/>
          <w:szCs w:val="28"/>
        </w:rPr>
        <w:t xml:space="preserve"> (познавательные и ролевые игры);</w:t>
      </w:r>
    </w:p>
    <w:p w:rsidR="00186C61" w:rsidRDefault="00186C61" w:rsidP="00186C61">
      <w:pPr>
        <w:pStyle w:val="HTML"/>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использование ИКТ</w:t>
      </w:r>
      <w:r>
        <w:rPr>
          <w:rFonts w:ascii="Times New Roman" w:hAnsi="Times New Roman" w:cs="Times New Roman"/>
          <w:sz w:val="28"/>
          <w:szCs w:val="28"/>
        </w:rPr>
        <w:t>;</w:t>
      </w:r>
    </w:p>
    <w:p w:rsidR="00186C61" w:rsidRDefault="00186C61" w:rsidP="00186C61">
      <w:pPr>
        <w:pStyle w:val="HTML"/>
        <w:rPr>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алгоритмизированное обучение </w:t>
      </w:r>
      <w:r>
        <w:rPr>
          <w:rFonts w:ascii="Times New Roman" w:hAnsi="Times New Roman" w:cs="Times New Roman"/>
          <w:sz w:val="28"/>
          <w:szCs w:val="28"/>
        </w:rPr>
        <w:t xml:space="preserve">(алгоритмы планирования научного исследования и обработки результатов эксперимента, алгоритмы описания химического объекта, алгоритм  рассказа о строении и свойствах химического элемента, веществ); </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r>
        <w:rPr>
          <w:sz w:val="28"/>
          <w:szCs w:val="28"/>
        </w:rPr>
        <w:t xml:space="preserve">- методы развития способностей к самообучению и самообразованию. </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rPr>
          <w:sz w:val="28"/>
          <w:szCs w:val="28"/>
        </w:rPr>
      </w:pPr>
      <w:r>
        <w:rPr>
          <w:sz w:val="28"/>
          <w:szCs w:val="28"/>
        </w:rPr>
        <w:lastRenderedPageBreak/>
        <w:t>Программа рассчитана на 68 часов (2 часа в неделю) в том числе на контрольные 3 часа и практические работы 2  часа.</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bCs/>
          <w:sz w:val="28"/>
          <w:szCs w:val="28"/>
        </w:rPr>
      </w:pPr>
      <w:r>
        <w:rPr>
          <w:bCs/>
          <w:sz w:val="28"/>
          <w:szCs w:val="28"/>
        </w:rPr>
        <w:t>Курс общей химии 11 класса направлен на решение задачи интеграции знаний учащихся по неорганической и органической химии с целью формирования у них единой химической картины мира. Ведущая идея курса – единство неорганической и органической химии на основе общности их понятий, законов и теорий, а также на основе общих подходов к классификации органических и неорганических веществ и закономерностям протекания химических реакций между ними.</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bCs/>
          <w:sz w:val="28"/>
          <w:szCs w:val="28"/>
        </w:rPr>
      </w:pPr>
      <w:r>
        <w:rPr>
          <w:bCs/>
          <w:sz w:val="28"/>
          <w:szCs w:val="28"/>
        </w:rPr>
        <w:t>Значительное место в содержании курса отводится химическому эксперименту. Он открывает возможность формировать у учащихся умения работать с химическими веществами, выполнять простые химические опыты, учит школьников безопасному и экологически грамотному обращению с веществами в быту и на производстве.</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bCs/>
          <w:sz w:val="28"/>
          <w:szCs w:val="28"/>
        </w:rPr>
      </w:pPr>
      <w:r>
        <w:rPr>
          <w:bCs/>
          <w:sz w:val="28"/>
          <w:szCs w:val="28"/>
        </w:rPr>
        <w:t>Логика и структурирование курса позволяют в полной мере использовать в обучении логические операции мышления: анализ и синтез, сравнение и аналогию, систематизацию и обобщение.</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0"/>
        <w:jc w:val="both"/>
        <w:rPr>
          <w:sz w:val="28"/>
          <w:szCs w:val="28"/>
        </w:rPr>
      </w:pPr>
      <w:r>
        <w:rPr>
          <w:sz w:val="28"/>
          <w:szCs w:val="28"/>
        </w:rPr>
        <w:t>Контроль уровня знаний учащихся предусматривает проведение практических, самостоятельных и  контрольных работ.</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Pr>
          <w:b/>
          <w:sz w:val="28"/>
          <w:szCs w:val="28"/>
        </w:rPr>
        <w:t>Цель программы обучения</w:t>
      </w:r>
      <w:r>
        <w:rPr>
          <w:sz w:val="28"/>
          <w:szCs w:val="28"/>
        </w:rPr>
        <w:t xml:space="preserve">: </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Pr>
          <w:sz w:val="28"/>
          <w:szCs w:val="28"/>
        </w:rPr>
        <w:t xml:space="preserve">освоение знаний о химических объектах и процессах природы, направленных </w:t>
      </w:r>
      <w:proofErr w:type="gramStart"/>
      <w:r>
        <w:rPr>
          <w:sz w:val="28"/>
          <w:szCs w:val="28"/>
        </w:rPr>
        <w:t>на</w:t>
      </w:r>
      <w:proofErr w:type="gramEnd"/>
      <w:r>
        <w:rPr>
          <w:sz w:val="28"/>
          <w:szCs w:val="28"/>
        </w:rPr>
        <w:t xml:space="preserve"> </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Pr>
          <w:sz w:val="28"/>
          <w:szCs w:val="28"/>
        </w:rPr>
        <w:t xml:space="preserve">решение глобальных проблем современности  </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sz w:val="28"/>
          <w:szCs w:val="28"/>
        </w:rPr>
      </w:pPr>
      <w:r>
        <w:rPr>
          <w:b/>
          <w:sz w:val="28"/>
          <w:szCs w:val="28"/>
        </w:rPr>
        <w:t xml:space="preserve">Задачи программы обучения: </w:t>
      </w:r>
    </w:p>
    <w:p w:rsidR="00186C61" w:rsidRDefault="00186C61" w:rsidP="00186C61">
      <w:pPr>
        <w:numPr>
          <w:ilvl w:val="0"/>
          <w:numId w:val="54"/>
        </w:numPr>
        <w:spacing w:after="0" w:line="360" w:lineRule="auto"/>
        <w:rPr>
          <w:sz w:val="28"/>
          <w:szCs w:val="28"/>
        </w:rPr>
      </w:pPr>
      <w:r>
        <w:rPr>
          <w:sz w:val="28"/>
          <w:szCs w:val="28"/>
        </w:rPr>
        <w:lastRenderedPageBreak/>
        <w:t>освоение теории химических элементов и их соединений;</w:t>
      </w:r>
    </w:p>
    <w:p w:rsidR="00186C61" w:rsidRDefault="00186C61" w:rsidP="00186C61">
      <w:pPr>
        <w:numPr>
          <w:ilvl w:val="0"/>
          <w:numId w:val="54"/>
        </w:numPr>
        <w:spacing w:after="0" w:line="360" w:lineRule="auto"/>
        <w:rPr>
          <w:sz w:val="28"/>
          <w:szCs w:val="28"/>
        </w:rPr>
      </w:pPr>
      <w:r>
        <w:rPr>
          <w:sz w:val="28"/>
          <w:szCs w:val="28"/>
        </w:rPr>
        <w:t xml:space="preserve">овладение  умением  устанавливать  причинно-следственные  связи  </w:t>
      </w:r>
      <w:proofErr w:type="gramStart"/>
      <w:r>
        <w:rPr>
          <w:sz w:val="28"/>
          <w:szCs w:val="28"/>
        </w:rPr>
        <w:t>между</w:t>
      </w:r>
      <w:proofErr w:type="gramEnd"/>
    </w:p>
    <w:p w:rsidR="00186C61" w:rsidRDefault="00186C61" w:rsidP="00186C61">
      <w:pPr>
        <w:numPr>
          <w:ilvl w:val="0"/>
          <w:numId w:val="54"/>
        </w:numPr>
        <w:spacing w:after="0" w:line="360" w:lineRule="auto"/>
        <w:rPr>
          <w:sz w:val="28"/>
          <w:szCs w:val="28"/>
        </w:rPr>
      </w:pPr>
      <w:r>
        <w:rPr>
          <w:sz w:val="28"/>
          <w:szCs w:val="28"/>
        </w:rPr>
        <w:t>составом, свойствами и применением веществ;</w:t>
      </w:r>
    </w:p>
    <w:p w:rsidR="00186C61" w:rsidRDefault="00186C61" w:rsidP="00186C61">
      <w:pPr>
        <w:numPr>
          <w:ilvl w:val="0"/>
          <w:numId w:val="54"/>
        </w:numPr>
        <w:spacing w:after="0" w:line="360" w:lineRule="auto"/>
        <w:rPr>
          <w:sz w:val="28"/>
          <w:szCs w:val="28"/>
        </w:rPr>
      </w:pPr>
      <w:r>
        <w:rPr>
          <w:sz w:val="28"/>
          <w:szCs w:val="28"/>
        </w:rPr>
        <w:t xml:space="preserve">применение  на  практике  теории  химических  элементов  и  их  соединений  </w:t>
      </w:r>
      <w:proofErr w:type="gramStart"/>
      <w:r>
        <w:rPr>
          <w:sz w:val="28"/>
          <w:szCs w:val="28"/>
        </w:rPr>
        <w:t>для</w:t>
      </w:r>
      <w:proofErr w:type="gramEnd"/>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rPr>
          <w:sz w:val="28"/>
          <w:szCs w:val="28"/>
        </w:rPr>
      </w:pPr>
      <w:r>
        <w:rPr>
          <w:sz w:val="28"/>
          <w:szCs w:val="28"/>
        </w:rPr>
        <w:t xml:space="preserve">      объяснения и прогнозирования протекания химических процессов;</w:t>
      </w:r>
    </w:p>
    <w:p w:rsidR="00186C61" w:rsidRDefault="00186C61" w:rsidP="00186C61">
      <w:pPr>
        <w:numPr>
          <w:ilvl w:val="0"/>
          <w:numId w:val="54"/>
        </w:numPr>
        <w:spacing w:after="0" w:line="360" w:lineRule="auto"/>
        <w:rPr>
          <w:sz w:val="28"/>
          <w:szCs w:val="28"/>
        </w:rPr>
      </w:pPr>
      <w:r>
        <w:rPr>
          <w:sz w:val="28"/>
          <w:szCs w:val="28"/>
        </w:rPr>
        <w:t>осмысление собственной деятельности в контексте законов природы.</w:t>
      </w:r>
    </w:p>
    <w:p w:rsidR="00186C61" w:rsidRDefault="00186C61" w:rsidP="00186C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bCs/>
          <w:sz w:val="28"/>
          <w:szCs w:val="28"/>
        </w:rPr>
      </w:pPr>
      <w:r>
        <w:rPr>
          <w:b/>
          <w:bCs/>
          <w:sz w:val="28"/>
          <w:szCs w:val="28"/>
        </w:rPr>
        <w:t xml:space="preserve">Цели образования в школе, </w:t>
      </w:r>
      <w:r>
        <w:rPr>
          <w:bCs/>
          <w:sz w:val="28"/>
          <w:szCs w:val="28"/>
        </w:rPr>
        <w:t>реализуемые  выглядят следующим образом:</w:t>
      </w:r>
    </w:p>
    <w:p w:rsidR="00186C61" w:rsidRDefault="00186C61" w:rsidP="00186C61">
      <w:pPr>
        <w:widowControl w:val="0"/>
        <w:numPr>
          <w:ilvl w:val="0"/>
          <w:numId w:val="55"/>
        </w:numPr>
        <w:spacing w:after="0" w:line="240" w:lineRule="auto"/>
        <w:ind w:left="709"/>
        <w:jc w:val="both"/>
        <w:rPr>
          <w:bCs/>
          <w:spacing w:val="-8"/>
          <w:sz w:val="28"/>
          <w:szCs w:val="28"/>
        </w:rPr>
      </w:pPr>
      <w:r>
        <w:rPr>
          <w:bCs/>
          <w:spacing w:val="-8"/>
          <w:sz w:val="28"/>
          <w:szCs w:val="28"/>
        </w:rPr>
        <w:t>научить учиться, т.е. научить решать проблемы в сфере учебной деятельности;</w:t>
      </w:r>
    </w:p>
    <w:p w:rsidR="00186C61" w:rsidRDefault="00186C61" w:rsidP="00186C61">
      <w:pPr>
        <w:widowControl w:val="0"/>
        <w:numPr>
          <w:ilvl w:val="0"/>
          <w:numId w:val="55"/>
        </w:numPr>
        <w:spacing w:after="0" w:line="240" w:lineRule="auto"/>
        <w:ind w:left="709"/>
        <w:jc w:val="both"/>
        <w:rPr>
          <w:bCs/>
          <w:sz w:val="28"/>
          <w:szCs w:val="28"/>
        </w:rPr>
      </w:pPr>
      <w:r>
        <w:rPr>
          <w:bCs/>
          <w:sz w:val="28"/>
          <w:szCs w:val="28"/>
        </w:rPr>
        <w:t>научить объяснять явления действительности, их сущность, причины, взаимосвязи, используя соответствующий научный аппарат, т.е. решать познавательные проблемы;</w:t>
      </w:r>
    </w:p>
    <w:p w:rsidR="00186C61" w:rsidRDefault="00186C61" w:rsidP="00186C61">
      <w:pPr>
        <w:widowControl w:val="0"/>
        <w:numPr>
          <w:ilvl w:val="0"/>
          <w:numId w:val="55"/>
        </w:numPr>
        <w:spacing w:after="0" w:line="240" w:lineRule="auto"/>
        <w:ind w:left="709"/>
        <w:jc w:val="both"/>
        <w:rPr>
          <w:bCs/>
          <w:sz w:val="28"/>
          <w:szCs w:val="28"/>
        </w:rPr>
      </w:pPr>
      <w:r>
        <w:rPr>
          <w:bCs/>
          <w:sz w:val="28"/>
          <w:szCs w:val="28"/>
        </w:rPr>
        <w:t>научить ориентироваться в ключевых проблемах современной жизни – экологических, политических, межкультурного взаимодействия и иных, т.е. решать аналитические проблемы;</w:t>
      </w:r>
    </w:p>
    <w:p w:rsidR="00186C61" w:rsidRDefault="00186C61" w:rsidP="00186C61">
      <w:pPr>
        <w:widowControl w:val="0"/>
        <w:numPr>
          <w:ilvl w:val="0"/>
          <w:numId w:val="55"/>
        </w:numPr>
        <w:spacing w:after="0" w:line="240" w:lineRule="auto"/>
        <w:ind w:left="709"/>
        <w:jc w:val="both"/>
        <w:rPr>
          <w:bCs/>
          <w:sz w:val="28"/>
          <w:szCs w:val="28"/>
        </w:rPr>
      </w:pPr>
      <w:r>
        <w:rPr>
          <w:bCs/>
          <w:sz w:val="28"/>
          <w:szCs w:val="28"/>
        </w:rPr>
        <w:t>научить ориентироваться в мире духовных ценностей;</w:t>
      </w:r>
    </w:p>
    <w:p w:rsidR="00186C61" w:rsidRDefault="00186C61" w:rsidP="00186C61">
      <w:pPr>
        <w:widowControl w:val="0"/>
        <w:numPr>
          <w:ilvl w:val="0"/>
          <w:numId w:val="55"/>
        </w:numPr>
        <w:spacing w:after="0" w:line="240" w:lineRule="auto"/>
        <w:ind w:left="709"/>
        <w:jc w:val="both"/>
        <w:rPr>
          <w:bCs/>
          <w:sz w:val="28"/>
          <w:szCs w:val="28"/>
        </w:rPr>
      </w:pPr>
      <w:r>
        <w:rPr>
          <w:bCs/>
          <w:sz w:val="28"/>
          <w:szCs w:val="28"/>
        </w:rPr>
        <w:t>научить решать проблемы, связанные с реализацией определенных социальных ролей;</w:t>
      </w:r>
    </w:p>
    <w:p w:rsidR="00186C61" w:rsidRDefault="00186C61" w:rsidP="00186C61">
      <w:pPr>
        <w:widowControl w:val="0"/>
        <w:numPr>
          <w:ilvl w:val="0"/>
          <w:numId w:val="55"/>
        </w:numPr>
        <w:spacing w:after="0" w:line="240" w:lineRule="auto"/>
        <w:ind w:left="709"/>
        <w:jc w:val="both"/>
        <w:rPr>
          <w:bCs/>
          <w:sz w:val="28"/>
          <w:szCs w:val="28"/>
        </w:rPr>
      </w:pPr>
      <w:r>
        <w:rPr>
          <w:bCs/>
          <w:sz w:val="28"/>
          <w:szCs w:val="28"/>
        </w:rPr>
        <w:t>научить решать проблемы, общие для разных видов профессиональной и иной деятельности;</w:t>
      </w:r>
    </w:p>
    <w:p w:rsidR="00186C61" w:rsidRDefault="00186C61" w:rsidP="00186C61">
      <w:pPr>
        <w:widowControl w:val="0"/>
        <w:numPr>
          <w:ilvl w:val="0"/>
          <w:numId w:val="55"/>
        </w:numPr>
        <w:spacing w:after="0" w:line="240" w:lineRule="auto"/>
        <w:ind w:left="709"/>
        <w:jc w:val="both"/>
        <w:rPr>
          <w:bCs/>
          <w:sz w:val="28"/>
          <w:szCs w:val="28"/>
        </w:rPr>
      </w:pPr>
      <w:r>
        <w:rPr>
          <w:bCs/>
          <w:sz w:val="28"/>
          <w:szCs w:val="28"/>
        </w:rPr>
        <w:t>научить решать проблемы профессионального выбора, включая подготовку к дальнейшему обучению в учебных заведениях системы профессионального образования.</w:t>
      </w:r>
    </w:p>
    <w:p w:rsidR="00186C61" w:rsidRDefault="00186C61" w:rsidP="00186C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9"/>
        <w:jc w:val="both"/>
        <w:rPr>
          <w:bCs/>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8"/>
          <w:szCs w:val="28"/>
        </w:rPr>
      </w:pPr>
      <w:r>
        <w:rPr>
          <w:b/>
          <w:caps/>
          <w:sz w:val="28"/>
          <w:szCs w:val="28"/>
        </w:rPr>
        <w:t>Цели  изучения  курса</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8"/>
          <w:szCs w:val="28"/>
        </w:rPr>
      </w:pPr>
    </w:p>
    <w:tbl>
      <w:tblPr>
        <w:tblW w:w="104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4"/>
        <w:gridCol w:w="8501"/>
      </w:tblGrid>
      <w:tr w:rsidR="00186C61" w:rsidTr="00186C61">
        <w:tc>
          <w:tcPr>
            <w:tcW w:w="10490" w:type="dxa"/>
            <w:gridSpan w:val="2"/>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Компетенции</w:t>
            </w:r>
          </w:p>
        </w:tc>
      </w:tr>
      <w:tr w:rsidR="00186C61" w:rsidTr="00186C61">
        <w:trPr>
          <w:trHeight w:val="1125"/>
        </w:trPr>
        <w:tc>
          <w:tcPr>
            <w:tcW w:w="1985" w:type="dxa"/>
            <w:tcBorders>
              <w:top w:val="single" w:sz="4" w:space="0" w:color="auto"/>
              <w:left w:val="single" w:sz="4" w:space="0" w:color="auto"/>
              <w:bottom w:val="single" w:sz="4" w:space="0" w:color="auto"/>
              <w:right w:val="single" w:sz="4" w:space="0" w:color="auto"/>
            </w:tcBorders>
          </w:tcPr>
          <w:p w:rsidR="00186C61" w:rsidRDefault="00186C61">
            <w:pPr>
              <w:ind w:left="34"/>
              <w:rPr>
                <w:sz w:val="28"/>
                <w:szCs w:val="28"/>
              </w:rPr>
            </w:pPr>
          </w:p>
          <w:p w:rsidR="00186C61" w:rsidRDefault="00186C61">
            <w:pPr>
              <w:rPr>
                <w:sz w:val="28"/>
                <w:szCs w:val="28"/>
              </w:rPr>
            </w:pPr>
          </w:p>
          <w:p w:rsidR="00186C61" w:rsidRDefault="00186C61">
            <w:pPr>
              <w:rPr>
                <w:sz w:val="28"/>
                <w:szCs w:val="28"/>
              </w:rPr>
            </w:pPr>
          </w:p>
          <w:p w:rsidR="00186C61" w:rsidRDefault="00186C61">
            <w:pPr>
              <w:rPr>
                <w:sz w:val="28"/>
                <w:szCs w:val="28"/>
              </w:rPr>
            </w:pPr>
          </w:p>
          <w:p w:rsidR="00186C61" w:rsidRDefault="00186C61">
            <w:pPr>
              <w:rPr>
                <w:sz w:val="28"/>
                <w:szCs w:val="28"/>
              </w:rPr>
            </w:pPr>
          </w:p>
          <w:p w:rsidR="00186C61" w:rsidRDefault="00186C61">
            <w:pPr>
              <w:rPr>
                <w:sz w:val="28"/>
                <w:szCs w:val="28"/>
              </w:rPr>
            </w:pPr>
          </w:p>
          <w:p w:rsidR="00186C61" w:rsidRDefault="00186C61">
            <w:pPr>
              <w:rPr>
                <w:sz w:val="28"/>
                <w:szCs w:val="28"/>
              </w:rPr>
            </w:pPr>
            <w:r>
              <w:rPr>
                <w:sz w:val="28"/>
                <w:szCs w:val="28"/>
              </w:rPr>
              <w:t>Общеучебные</w:t>
            </w:r>
          </w:p>
        </w:tc>
        <w:tc>
          <w:tcPr>
            <w:tcW w:w="8505" w:type="dxa"/>
            <w:tcBorders>
              <w:top w:val="single" w:sz="4" w:space="0" w:color="auto"/>
              <w:left w:val="single" w:sz="4" w:space="0" w:color="auto"/>
              <w:bottom w:val="single" w:sz="4" w:space="0" w:color="auto"/>
              <w:right w:val="single" w:sz="4" w:space="0" w:color="auto"/>
            </w:tcBorders>
            <w:hideMark/>
          </w:tcPr>
          <w:p w:rsidR="00186C61" w:rsidRDefault="00186C61">
            <w:pPr>
              <w:jc w:val="both"/>
              <w:rPr>
                <w:i/>
                <w:sz w:val="28"/>
                <w:szCs w:val="28"/>
              </w:rPr>
            </w:pPr>
            <w:r>
              <w:rPr>
                <w:i/>
                <w:sz w:val="28"/>
                <w:szCs w:val="28"/>
              </w:rPr>
              <w:t>Познавательная деятельность:</w:t>
            </w:r>
          </w:p>
          <w:p w:rsidR="00186C61" w:rsidRDefault="00186C61" w:rsidP="00186C61">
            <w:pPr>
              <w:numPr>
                <w:ilvl w:val="0"/>
                <w:numId w:val="56"/>
              </w:numPr>
              <w:spacing w:after="0" w:line="240" w:lineRule="auto"/>
              <w:jc w:val="both"/>
              <w:rPr>
                <w:sz w:val="28"/>
                <w:szCs w:val="28"/>
              </w:rPr>
            </w:pPr>
            <w:r>
              <w:rPr>
                <w:sz w:val="28"/>
                <w:szCs w:val="28"/>
              </w:rPr>
              <w:t>использование для познания окружающего мира различных естественнонаучных методов: наблюдение, измерение, эксперимент, моделирование;</w:t>
            </w:r>
          </w:p>
          <w:p w:rsidR="00186C61" w:rsidRDefault="00186C61" w:rsidP="00186C61">
            <w:pPr>
              <w:numPr>
                <w:ilvl w:val="0"/>
                <w:numId w:val="56"/>
              </w:numPr>
              <w:spacing w:after="0" w:line="240" w:lineRule="auto"/>
              <w:jc w:val="both"/>
              <w:rPr>
                <w:sz w:val="28"/>
                <w:szCs w:val="28"/>
              </w:rPr>
            </w:pPr>
            <w:r>
              <w:rPr>
                <w:sz w:val="28"/>
                <w:szCs w:val="28"/>
              </w:rPr>
              <w:t>формирование умений различать факты, гипотезы, причины, следствия, доказательства, законы, теории;</w:t>
            </w:r>
          </w:p>
          <w:p w:rsidR="00186C61" w:rsidRDefault="00186C61" w:rsidP="00186C61">
            <w:pPr>
              <w:numPr>
                <w:ilvl w:val="0"/>
                <w:numId w:val="56"/>
              </w:numPr>
              <w:spacing w:after="0" w:line="240" w:lineRule="auto"/>
              <w:jc w:val="both"/>
              <w:rPr>
                <w:sz w:val="28"/>
                <w:szCs w:val="28"/>
              </w:rPr>
            </w:pPr>
            <w:r>
              <w:rPr>
                <w:sz w:val="28"/>
                <w:szCs w:val="28"/>
              </w:rPr>
              <w:t>овладение адекватными способами решения теоретических и экспериментальных задач;</w:t>
            </w:r>
          </w:p>
          <w:p w:rsidR="00186C61" w:rsidRDefault="00186C61" w:rsidP="00186C61">
            <w:pPr>
              <w:numPr>
                <w:ilvl w:val="0"/>
                <w:numId w:val="56"/>
              </w:numPr>
              <w:spacing w:after="0" w:line="240" w:lineRule="auto"/>
              <w:jc w:val="both"/>
              <w:rPr>
                <w:sz w:val="28"/>
                <w:szCs w:val="28"/>
              </w:rPr>
            </w:pPr>
            <w:r>
              <w:rPr>
                <w:sz w:val="28"/>
                <w:szCs w:val="28"/>
              </w:rPr>
              <w:t>приобретение опыта выдвижения гипотез для объяснения известных фактов и экспериментальной проверки выдвигаемых гипотез.</w:t>
            </w:r>
          </w:p>
          <w:p w:rsidR="00186C61" w:rsidRDefault="00186C61">
            <w:pPr>
              <w:jc w:val="both"/>
              <w:rPr>
                <w:sz w:val="28"/>
                <w:szCs w:val="28"/>
              </w:rPr>
            </w:pPr>
            <w:r>
              <w:rPr>
                <w:i/>
                <w:sz w:val="28"/>
                <w:szCs w:val="28"/>
              </w:rPr>
              <w:t xml:space="preserve">  Информационно-коммуникативная деятельность:</w:t>
            </w:r>
          </w:p>
          <w:p w:rsidR="00186C61" w:rsidRDefault="00186C61" w:rsidP="00186C61">
            <w:pPr>
              <w:numPr>
                <w:ilvl w:val="0"/>
                <w:numId w:val="57"/>
              </w:numPr>
              <w:spacing w:after="0" w:line="240" w:lineRule="auto"/>
              <w:jc w:val="both"/>
              <w:rPr>
                <w:sz w:val="28"/>
                <w:szCs w:val="28"/>
              </w:rPr>
            </w:pPr>
            <w:r>
              <w:rPr>
                <w:sz w:val="28"/>
                <w:szCs w:val="28"/>
              </w:rPr>
              <w:t>владение монологической и диалогической речью, развитие способности понимать точку зрения собеседника и признавать право на иное мнение;</w:t>
            </w:r>
          </w:p>
          <w:p w:rsidR="00186C61" w:rsidRDefault="00186C61" w:rsidP="00186C61">
            <w:pPr>
              <w:numPr>
                <w:ilvl w:val="0"/>
                <w:numId w:val="58"/>
              </w:numPr>
              <w:spacing w:after="0" w:line="240" w:lineRule="auto"/>
              <w:jc w:val="both"/>
              <w:rPr>
                <w:sz w:val="28"/>
                <w:szCs w:val="28"/>
              </w:rPr>
            </w:pPr>
            <w:r>
              <w:rPr>
                <w:sz w:val="28"/>
                <w:szCs w:val="28"/>
              </w:rPr>
              <w:t>использование для решения познавательных и коммуникативных задач различных источников информации.</w:t>
            </w:r>
          </w:p>
          <w:p w:rsidR="00186C61" w:rsidRDefault="00186C61">
            <w:pPr>
              <w:ind w:left="720" w:firstLine="720"/>
              <w:jc w:val="both"/>
              <w:rPr>
                <w:i/>
                <w:sz w:val="28"/>
                <w:szCs w:val="28"/>
              </w:rPr>
            </w:pPr>
            <w:r>
              <w:rPr>
                <w:i/>
                <w:sz w:val="28"/>
                <w:szCs w:val="28"/>
              </w:rPr>
              <w:t>Рефлексивная деятельность:</w:t>
            </w:r>
          </w:p>
          <w:p w:rsidR="00186C61" w:rsidRDefault="00186C61" w:rsidP="00186C61">
            <w:pPr>
              <w:numPr>
                <w:ilvl w:val="0"/>
                <w:numId w:val="59"/>
              </w:numPr>
              <w:spacing w:after="0" w:line="240" w:lineRule="auto"/>
              <w:jc w:val="both"/>
              <w:rPr>
                <w:sz w:val="28"/>
                <w:szCs w:val="28"/>
              </w:rPr>
            </w:pPr>
            <w:r>
              <w:rPr>
                <w:sz w:val="28"/>
                <w:szCs w:val="28"/>
              </w:rPr>
              <w:t>владение навыками контроля и оценки своей деятельности, умением предвидеть возможные результаты своих действий:</w:t>
            </w:r>
          </w:p>
          <w:p w:rsidR="00186C61" w:rsidRDefault="00186C61" w:rsidP="00186C61">
            <w:pPr>
              <w:numPr>
                <w:ilvl w:val="0"/>
                <w:numId w:val="59"/>
              </w:numPr>
              <w:spacing w:after="0" w:line="240" w:lineRule="auto"/>
              <w:jc w:val="both"/>
              <w:rPr>
                <w:sz w:val="28"/>
                <w:szCs w:val="28"/>
              </w:rPr>
            </w:pPr>
            <w:r>
              <w:rPr>
                <w:sz w:val="28"/>
                <w:szCs w:val="28"/>
              </w:rPr>
              <w:lastRenderedPageBreak/>
              <w:t>организация учебной деятельности: постановка цели, планирование, определение оптимального соотношения цели и средств.</w:t>
            </w:r>
          </w:p>
        </w:tc>
      </w:tr>
      <w:tr w:rsidR="00186C61" w:rsidTr="00186C61">
        <w:trPr>
          <w:trHeight w:val="1800"/>
        </w:trPr>
        <w:tc>
          <w:tcPr>
            <w:tcW w:w="1985" w:type="dxa"/>
            <w:tcBorders>
              <w:top w:val="single" w:sz="4" w:space="0" w:color="auto"/>
              <w:left w:val="single" w:sz="4" w:space="0" w:color="auto"/>
              <w:bottom w:val="single" w:sz="4" w:space="0" w:color="auto"/>
              <w:right w:val="single" w:sz="4" w:space="0" w:color="auto"/>
            </w:tcBorders>
          </w:tcPr>
          <w:p w:rsidR="00186C61" w:rsidRDefault="00186C61">
            <w:pPr>
              <w:rPr>
                <w:sz w:val="28"/>
                <w:szCs w:val="28"/>
              </w:rPr>
            </w:pPr>
          </w:p>
          <w:p w:rsidR="00186C61" w:rsidRDefault="00186C61">
            <w:pPr>
              <w:rPr>
                <w:sz w:val="28"/>
                <w:szCs w:val="28"/>
              </w:rPr>
            </w:pPr>
          </w:p>
          <w:p w:rsidR="00186C61" w:rsidRDefault="00186C61">
            <w:pPr>
              <w:rPr>
                <w:sz w:val="28"/>
                <w:szCs w:val="28"/>
              </w:rPr>
            </w:pPr>
          </w:p>
          <w:p w:rsidR="00186C61" w:rsidRDefault="00186C61">
            <w:pPr>
              <w:rPr>
                <w:sz w:val="28"/>
                <w:szCs w:val="28"/>
              </w:rPr>
            </w:pPr>
          </w:p>
          <w:p w:rsidR="00186C61" w:rsidRDefault="00186C61">
            <w:pPr>
              <w:rPr>
                <w:sz w:val="28"/>
                <w:szCs w:val="28"/>
              </w:rPr>
            </w:pPr>
            <w:r>
              <w:rPr>
                <w:sz w:val="28"/>
                <w:szCs w:val="28"/>
              </w:rPr>
              <w:t>Предметно-ориентированные</w:t>
            </w:r>
          </w:p>
        </w:tc>
        <w:tc>
          <w:tcPr>
            <w:tcW w:w="8505" w:type="dxa"/>
            <w:tcBorders>
              <w:top w:val="single" w:sz="4" w:space="0" w:color="auto"/>
              <w:left w:val="single" w:sz="4" w:space="0" w:color="auto"/>
              <w:bottom w:val="single" w:sz="4" w:space="0" w:color="auto"/>
              <w:right w:val="single" w:sz="4" w:space="0" w:color="auto"/>
            </w:tcBorders>
            <w:hideMark/>
          </w:tcPr>
          <w:p w:rsidR="00186C61" w:rsidRDefault="00186C61" w:rsidP="00186C61">
            <w:pPr>
              <w:numPr>
                <w:ilvl w:val="0"/>
                <w:numId w:val="60"/>
              </w:numPr>
              <w:tabs>
                <w:tab w:val="left" w:pos="5160"/>
              </w:tabs>
              <w:spacing w:after="0" w:line="240" w:lineRule="auto"/>
              <w:jc w:val="both"/>
              <w:rPr>
                <w:b/>
                <w:bCs/>
                <w:sz w:val="28"/>
                <w:szCs w:val="28"/>
              </w:rPr>
            </w:pPr>
            <w:r>
              <w:rPr>
                <w:b/>
                <w:bCs/>
                <w:sz w:val="28"/>
                <w:szCs w:val="28"/>
              </w:rPr>
              <w:t>освоения знаний</w:t>
            </w:r>
            <w:r>
              <w:rPr>
                <w:sz w:val="28"/>
                <w:szCs w:val="28"/>
              </w:rPr>
              <w:t xml:space="preserve"> о химической составляющей естественнонаучной картины мира, важнейших химических понятиях, законах и теориях;</w:t>
            </w:r>
          </w:p>
          <w:p w:rsidR="00186C61" w:rsidRDefault="00186C61" w:rsidP="00186C61">
            <w:pPr>
              <w:numPr>
                <w:ilvl w:val="0"/>
                <w:numId w:val="60"/>
              </w:numPr>
              <w:tabs>
                <w:tab w:val="left" w:pos="5160"/>
              </w:tabs>
              <w:spacing w:after="0" w:line="240" w:lineRule="auto"/>
              <w:jc w:val="both"/>
              <w:rPr>
                <w:sz w:val="28"/>
                <w:szCs w:val="28"/>
              </w:rPr>
            </w:pPr>
            <w:r>
              <w:rPr>
                <w:b/>
                <w:bCs/>
                <w:sz w:val="28"/>
                <w:szCs w:val="28"/>
              </w:rPr>
              <w:t>овладения умениями</w:t>
            </w:r>
            <w:r>
              <w:rPr>
                <w:sz w:val="28"/>
                <w:szCs w:val="28"/>
              </w:rPr>
              <w:t xml:space="preserve"> применять полученные знания для объяснения разнообразных химических явлений и свойств веществ, оценки роли химии в развитии современных технологий и получении новых материалов;</w:t>
            </w:r>
          </w:p>
          <w:p w:rsidR="00186C61" w:rsidRDefault="00186C61" w:rsidP="00186C61">
            <w:pPr>
              <w:numPr>
                <w:ilvl w:val="0"/>
                <w:numId w:val="60"/>
              </w:numPr>
              <w:tabs>
                <w:tab w:val="left" w:pos="5160"/>
              </w:tabs>
              <w:spacing w:after="0" w:line="240" w:lineRule="auto"/>
              <w:jc w:val="both"/>
              <w:rPr>
                <w:sz w:val="28"/>
                <w:szCs w:val="28"/>
              </w:rPr>
            </w:pPr>
            <w:r>
              <w:rPr>
                <w:b/>
                <w:bCs/>
                <w:sz w:val="28"/>
                <w:szCs w:val="28"/>
              </w:rPr>
              <w:t>развития</w:t>
            </w:r>
            <w:r>
              <w:rPr>
                <w:sz w:val="28"/>
                <w:szCs w:val="28"/>
              </w:rPr>
              <w:t xml:space="preserve">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 в том числе компьютерных;</w:t>
            </w:r>
          </w:p>
          <w:p w:rsidR="00186C61" w:rsidRDefault="00186C61" w:rsidP="00186C61">
            <w:pPr>
              <w:numPr>
                <w:ilvl w:val="0"/>
                <w:numId w:val="60"/>
              </w:numPr>
              <w:tabs>
                <w:tab w:val="left" w:pos="5160"/>
              </w:tabs>
              <w:spacing w:after="0" w:line="240" w:lineRule="auto"/>
              <w:jc w:val="both"/>
              <w:rPr>
                <w:sz w:val="28"/>
                <w:szCs w:val="28"/>
              </w:rPr>
            </w:pPr>
            <w:r>
              <w:rPr>
                <w:b/>
                <w:bCs/>
                <w:sz w:val="28"/>
                <w:szCs w:val="28"/>
              </w:rPr>
              <w:t>воспитания</w:t>
            </w:r>
            <w:r>
              <w:rPr>
                <w:sz w:val="28"/>
                <w:szCs w:val="28"/>
              </w:rPr>
              <w:t xml:space="preserve"> убежденности в позитивной роли химии в жизни современного общества, необходимости химически грамотного отношения к своему здоровью и окружающей среде;</w:t>
            </w:r>
          </w:p>
          <w:p w:rsidR="00186C61" w:rsidRDefault="00186C61" w:rsidP="00186C61">
            <w:pPr>
              <w:numPr>
                <w:ilvl w:val="0"/>
                <w:numId w:val="60"/>
              </w:numPr>
              <w:tabs>
                <w:tab w:val="left" w:pos="5160"/>
              </w:tabs>
              <w:spacing w:after="0" w:line="240" w:lineRule="auto"/>
              <w:jc w:val="both"/>
              <w:rPr>
                <w:sz w:val="28"/>
                <w:szCs w:val="28"/>
              </w:rPr>
            </w:pPr>
            <w:r>
              <w:rPr>
                <w:b/>
                <w:bCs/>
                <w:sz w:val="28"/>
                <w:szCs w:val="28"/>
              </w:rPr>
              <w:t>применения полученных знаний и умений</w:t>
            </w:r>
            <w:r>
              <w:rPr>
                <w:sz w:val="28"/>
                <w:szCs w:val="28"/>
              </w:rPr>
              <w:t xml:space="preserve"> для безопасного использования веществ и материалов в быту, сельском хозяйстве и на производстве, решения практических задач в повседневной жизни, предупреждения явлений, наносящих вред здоровью человека и окружающей среде. </w:t>
            </w:r>
          </w:p>
        </w:tc>
      </w:tr>
    </w:tbl>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86C61" w:rsidRDefault="00186C61" w:rsidP="00186C61">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86C61" w:rsidRDefault="00186C61" w:rsidP="00186C61">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 xml:space="preserve">3.Место предмета </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Согласно базисному учебному плану для образовательных учреждений Российской Федерации на изучение химии в 11 классе отводится 2 часа  в неделю, 35 учебных недель, 67 учебных часов в год,</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из них контрольных работ-3, практических работ- 2.</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4.Содержание курса предмета</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186C61" w:rsidRDefault="00186C61" w:rsidP="00186C61">
      <w:pPr>
        <w:pStyle w:val="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Pr>
          <w:rFonts w:ascii="Times New Roman" w:hAnsi="Times New Roman"/>
          <w:b/>
          <w:sz w:val="28"/>
          <w:szCs w:val="28"/>
        </w:rPr>
        <w:t xml:space="preserve">          ТЕМА 1</w:t>
      </w:r>
    </w:p>
    <w:p w:rsidR="00186C61" w:rsidRDefault="00186C61" w:rsidP="00186C61">
      <w:pPr>
        <w:pStyle w:val="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1"/>
        <w:jc w:val="center"/>
        <w:rPr>
          <w:rFonts w:ascii="Times New Roman" w:hAnsi="Times New Roman"/>
          <w:b/>
          <w:sz w:val="28"/>
          <w:szCs w:val="28"/>
        </w:rPr>
      </w:pPr>
      <w:r>
        <w:rPr>
          <w:b/>
          <w:sz w:val="28"/>
          <w:szCs w:val="28"/>
        </w:rPr>
        <w:t>Строение атома и периодический закон Д.И.Менделеева  (6 часов)</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1"/>
        <w:jc w:val="both"/>
        <w:rPr>
          <w:sz w:val="28"/>
          <w:szCs w:val="28"/>
        </w:rPr>
      </w:pPr>
      <w:r>
        <w:rPr>
          <w:sz w:val="28"/>
          <w:szCs w:val="28"/>
          <w:u w:val="single"/>
        </w:rPr>
        <w:t>Методы познания в химии</w:t>
      </w:r>
      <w:r>
        <w:rPr>
          <w:sz w:val="28"/>
          <w:szCs w:val="28"/>
        </w:rPr>
        <w:t xml:space="preserve">. Сравнение свойств органических веществ с </w:t>
      </w:r>
      <w:proofErr w:type="gramStart"/>
      <w:r>
        <w:rPr>
          <w:sz w:val="28"/>
          <w:szCs w:val="28"/>
        </w:rPr>
        <w:t>неорганическими</w:t>
      </w:r>
      <w:proofErr w:type="gramEnd"/>
      <w:r>
        <w:rPr>
          <w:sz w:val="28"/>
          <w:szCs w:val="28"/>
        </w:rPr>
        <w:t>.</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rPr>
      </w:pPr>
      <w:r>
        <w:rPr>
          <w:sz w:val="28"/>
          <w:szCs w:val="28"/>
          <w:u w:val="single"/>
        </w:rPr>
        <w:t>Основные сведения о строении атома.</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lastRenderedPageBreak/>
        <w:t>Атом. Ядро: протоны, нейтроны. Изотопы. Электроны. Понятие об  орбиталях, s-, p орбитали. Электронная оболочка. Энергетический уровень.  s-, p- элементы. Особенности строения электронных оболочек атомов переходных элементов. Электронные конфигурации атомов химических элементов.</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u w:val="single"/>
        </w:rPr>
        <w:t xml:space="preserve">Периодический закон и периодическая система химических элементов Д.И.Менделеева в свете учения о строении атома. </w:t>
      </w:r>
      <w:r>
        <w:rPr>
          <w:sz w:val="28"/>
          <w:szCs w:val="28"/>
        </w:rPr>
        <w:t>Открытие  периодического закона. Периодическая система химических элементов Д.И.Менделеева – графическое отображение периодического закона. Физический смысл порядкового номера элемента, номера периода, номера группы. Валентные электроны. Причины изменения свойств</w:t>
      </w:r>
      <w:r>
        <w:rPr>
          <w:i/>
          <w:sz w:val="28"/>
          <w:szCs w:val="28"/>
        </w:rPr>
        <w:t xml:space="preserve"> </w:t>
      </w:r>
      <w:r>
        <w:rPr>
          <w:sz w:val="28"/>
          <w:szCs w:val="28"/>
        </w:rPr>
        <w:t>элементов в периодах и группах.</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Положение водорода в периодической системе.</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Значение периодического закона и периодической системы химических элементов Д.И.Менделеева.</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sz w:val="28"/>
          <w:szCs w:val="28"/>
        </w:rPr>
        <w:t xml:space="preserve">Демонстрации (виртуальные). </w:t>
      </w:r>
      <w:r>
        <w:rPr>
          <w:sz w:val="28"/>
          <w:szCs w:val="28"/>
        </w:rPr>
        <w:t>Различные формы периодической системы химических элементов Д.И. Менделеева.</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Лабораторный опыт.</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1. Конструирование периодической таблицы элементов с использованием карточек.</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186C61" w:rsidRDefault="00186C61" w:rsidP="00186C61">
      <w:pPr>
        <w:pStyle w:val="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Pr>
          <w:rFonts w:ascii="Times New Roman" w:hAnsi="Times New Roman"/>
          <w:b/>
          <w:sz w:val="28"/>
          <w:szCs w:val="28"/>
        </w:rPr>
        <w:t xml:space="preserve">          ТЕМА 2</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1"/>
        <w:jc w:val="center"/>
        <w:rPr>
          <w:rFonts w:ascii="Times New Roman" w:hAnsi="Times New Roman"/>
          <w:b/>
          <w:sz w:val="28"/>
          <w:szCs w:val="28"/>
        </w:rPr>
      </w:pPr>
      <w:r>
        <w:rPr>
          <w:b/>
          <w:sz w:val="28"/>
          <w:szCs w:val="28"/>
        </w:rPr>
        <w:t>Строение вещества   (26 часов)</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1"/>
        <w:jc w:val="center"/>
        <w:rPr>
          <w:b/>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u w:val="single"/>
        </w:rPr>
        <w:t xml:space="preserve">Ионная химическая связь. </w:t>
      </w:r>
      <w:r>
        <w:rPr>
          <w:sz w:val="28"/>
          <w:szCs w:val="28"/>
        </w:rPr>
        <w:t>Катионы и анионы. Ионные кристаллические решетки. Свойства веществ с этим типом кристаллических решеток.</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u w:val="single"/>
        </w:rPr>
        <w:lastRenderedPageBreak/>
        <w:t>Ковалентная  химическая связь</w:t>
      </w:r>
      <w:r>
        <w:rPr>
          <w:sz w:val="28"/>
          <w:szCs w:val="28"/>
        </w:rPr>
        <w:t>, ее разновидности и механизмы образования. Электроотрицательность. Молекулярные и атомные кристаллические решетки. Свойства веществ с этими типами кристаллических решеток.</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u w:val="single"/>
        </w:rPr>
        <w:t>Металлическая химическая связь</w:t>
      </w:r>
      <w:r>
        <w:rPr>
          <w:sz w:val="28"/>
          <w:szCs w:val="28"/>
        </w:rPr>
        <w:t>. Особенности строения атомов металлов. Металлическая кристаллическая решетка. Свойства веществ с этим типом химической связи</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u w:val="single"/>
        </w:rPr>
        <w:t>Водородная связь</w:t>
      </w:r>
      <w:r>
        <w:rPr>
          <w:sz w:val="28"/>
          <w:szCs w:val="28"/>
        </w:rPr>
        <w:t xml:space="preserve">, ее роль в формировании структур биополимеров. Межмолекулярная и внутримолекулярная  водородная связь. </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Единая природа химических связей.</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u w:val="single"/>
        </w:rPr>
        <w:t xml:space="preserve">Полимеры. </w:t>
      </w:r>
      <w:r>
        <w:rPr>
          <w:sz w:val="28"/>
          <w:szCs w:val="28"/>
        </w:rPr>
        <w:t xml:space="preserve">Пластмассы:  термопласты и реактопласты, их представители и применение. Волокна: природные (растительные и животные) и химические (искусственные и синтетические), их представители и применение. </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u w:val="single"/>
        </w:rPr>
        <w:t>Газообразное состояние вещества.</w:t>
      </w:r>
      <w:r>
        <w:rPr>
          <w:sz w:val="28"/>
          <w:szCs w:val="28"/>
        </w:rPr>
        <w:t xml:space="preserve"> Три агрегатных состояния вещества. Молярный объем газообразных веществ. Примеры газообразных природных смесей. Загрязнение атмосферы и борьба с ним. Представители газообразных веществ: водород, кислород, углекислый газ, аммиак, этилен. Их получение, собирание и распознавание.</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u w:val="single"/>
        </w:rPr>
        <w:t>Жидкое состояние вещества.</w:t>
      </w:r>
      <w:r>
        <w:rPr>
          <w:sz w:val="28"/>
          <w:szCs w:val="28"/>
        </w:rPr>
        <w:t xml:space="preserve"> Вода. Жесткость воды и способы её устранения. Жидкие кристаллы и их применение.</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u w:val="single"/>
        </w:rPr>
        <w:t xml:space="preserve">Твердое состояние вещества. </w:t>
      </w:r>
      <w:r>
        <w:rPr>
          <w:sz w:val="28"/>
          <w:szCs w:val="28"/>
        </w:rPr>
        <w:t xml:space="preserve">Аморфные твердые вещества в природе и жизни человека, их  значение и применение. Кристаллическое строение вещества. </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u w:val="single"/>
        </w:rPr>
        <w:t>Дисперсные системы.</w:t>
      </w:r>
      <w:r>
        <w:rPr>
          <w:sz w:val="28"/>
          <w:szCs w:val="28"/>
        </w:rPr>
        <w:t xml:space="preserve"> Понятие о дисперсных системах. Дисперсная фаза и дисперсная среда. Классификация дисперсных систем. Грубодисперсные и тонкодисперсные системы.</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u w:val="single"/>
        </w:rPr>
        <w:t>Состав вещества и смесей.</w:t>
      </w:r>
      <w:r>
        <w:rPr>
          <w:sz w:val="28"/>
          <w:szCs w:val="28"/>
        </w:rPr>
        <w:t xml:space="preserve"> Вещества молекулярного и немолекулярного строения. Закон постоянства состава веществ. Понятие «доля» и её разновидности: массовая и объёмная. Доля выхода продукта реакции </w:t>
      </w:r>
      <w:proofErr w:type="gramStart"/>
      <w:r>
        <w:rPr>
          <w:sz w:val="28"/>
          <w:szCs w:val="28"/>
        </w:rPr>
        <w:t>от</w:t>
      </w:r>
      <w:proofErr w:type="gramEnd"/>
      <w:r>
        <w:rPr>
          <w:sz w:val="28"/>
          <w:szCs w:val="28"/>
        </w:rPr>
        <w:t xml:space="preserve"> теоретически возможного</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sz w:val="28"/>
          <w:szCs w:val="28"/>
        </w:rPr>
        <w:lastRenderedPageBreak/>
        <w:t>Демонстрации (виртуальные).</w:t>
      </w:r>
      <w:r>
        <w:rPr>
          <w:sz w:val="28"/>
          <w:szCs w:val="28"/>
        </w:rPr>
        <w:t xml:space="preserve"> Модели кристаллических решеток. Образцы минералов с ионной кристаллической решеткой. Возгонка йода. Вещества для получения и распознавания газообразных веществ. Модель молекулы ДНК. </w:t>
      </w:r>
      <w:proofErr w:type="gramStart"/>
      <w:r>
        <w:rPr>
          <w:sz w:val="28"/>
          <w:szCs w:val="28"/>
        </w:rPr>
        <w:t>Образцы пластмасс (фенолоформальдегидные, полиуретан, полиэтилен, полипропилен, поливинилхлорид) и изделия из них.</w:t>
      </w:r>
      <w:proofErr w:type="gramEnd"/>
      <w:r>
        <w:rPr>
          <w:sz w:val="28"/>
          <w:szCs w:val="28"/>
        </w:rPr>
        <w:t xml:space="preserve"> Образцы неорганических полимеров (сера пластическая, кварц, оксид алюминия, природные алюмосиликаты). Три агрегатных состояния воды.  Образцы накипи в чайнике и тубах центрального отопления. Приборы на жидких кристаллах. Образцы дисперсных систем.</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Лабораторные опыты (интернет-ресурсы).</w:t>
      </w:r>
    </w:p>
    <w:p w:rsidR="00186C61" w:rsidRDefault="00186C61" w:rsidP="00186C61">
      <w:pPr>
        <w:widowControl w:val="0"/>
        <w:numPr>
          <w:ilvl w:val="0"/>
          <w:numId w:val="61"/>
        </w:numPr>
        <w:tabs>
          <w:tab w:val="clear" w:pos="720"/>
          <w:tab w:val="num" w:pos="1070"/>
        </w:tabs>
        <w:suppressAutoHyphens/>
        <w:spacing w:after="0" w:line="240" w:lineRule="auto"/>
        <w:ind w:left="1070"/>
        <w:jc w:val="both"/>
        <w:rPr>
          <w:sz w:val="28"/>
          <w:szCs w:val="28"/>
        </w:rPr>
      </w:pPr>
      <w:r>
        <w:rPr>
          <w:sz w:val="28"/>
          <w:szCs w:val="28"/>
        </w:rPr>
        <w:t>Определение типа кристаллической решетки вещества и описание его свойств.</w:t>
      </w:r>
    </w:p>
    <w:p w:rsidR="00186C61" w:rsidRDefault="00186C61" w:rsidP="00186C61">
      <w:pPr>
        <w:widowControl w:val="0"/>
        <w:numPr>
          <w:ilvl w:val="0"/>
          <w:numId w:val="61"/>
        </w:numPr>
        <w:tabs>
          <w:tab w:val="clear" w:pos="720"/>
          <w:tab w:val="num" w:pos="1070"/>
        </w:tabs>
        <w:suppressAutoHyphens/>
        <w:spacing w:after="0" w:line="240" w:lineRule="auto"/>
        <w:ind w:left="1070"/>
        <w:jc w:val="both"/>
        <w:rPr>
          <w:sz w:val="28"/>
          <w:szCs w:val="28"/>
        </w:rPr>
      </w:pPr>
      <w:r>
        <w:rPr>
          <w:sz w:val="28"/>
          <w:szCs w:val="28"/>
        </w:rPr>
        <w:t>Ознакомление с коллекцией полимеров:  пластмасс и волокон и изделия из них.</w:t>
      </w:r>
    </w:p>
    <w:p w:rsidR="00186C61" w:rsidRDefault="00186C61" w:rsidP="00186C61">
      <w:pPr>
        <w:widowControl w:val="0"/>
        <w:numPr>
          <w:ilvl w:val="0"/>
          <w:numId w:val="61"/>
        </w:numPr>
        <w:tabs>
          <w:tab w:val="clear" w:pos="720"/>
          <w:tab w:val="num" w:pos="1070"/>
        </w:tabs>
        <w:suppressAutoHyphens/>
        <w:spacing w:after="0" w:line="240" w:lineRule="auto"/>
        <w:ind w:left="1070"/>
        <w:jc w:val="both"/>
        <w:rPr>
          <w:sz w:val="28"/>
          <w:szCs w:val="28"/>
        </w:rPr>
      </w:pPr>
      <w:r>
        <w:rPr>
          <w:sz w:val="28"/>
          <w:szCs w:val="28"/>
        </w:rPr>
        <w:t>Испытание воды на жесткость. Устранение жесткости воды.</w:t>
      </w:r>
    </w:p>
    <w:p w:rsidR="00186C61" w:rsidRDefault="00186C61" w:rsidP="00186C61">
      <w:pPr>
        <w:widowControl w:val="0"/>
        <w:numPr>
          <w:ilvl w:val="0"/>
          <w:numId w:val="61"/>
        </w:numPr>
        <w:tabs>
          <w:tab w:val="clear" w:pos="720"/>
          <w:tab w:val="num" w:pos="1070"/>
        </w:tabs>
        <w:suppressAutoHyphens/>
        <w:spacing w:after="0" w:line="240" w:lineRule="auto"/>
        <w:ind w:left="1070"/>
        <w:jc w:val="both"/>
        <w:rPr>
          <w:sz w:val="28"/>
          <w:szCs w:val="28"/>
        </w:rPr>
      </w:pPr>
      <w:r>
        <w:rPr>
          <w:sz w:val="28"/>
          <w:szCs w:val="28"/>
        </w:rPr>
        <w:t>Ознакомление с минеральными водами.</w:t>
      </w:r>
    </w:p>
    <w:p w:rsidR="00186C61" w:rsidRDefault="00186C61" w:rsidP="00186C61">
      <w:pPr>
        <w:widowControl w:val="0"/>
        <w:numPr>
          <w:ilvl w:val="0"/>
          <w:numId w:val="61"/>
        </w:numPr>
        <w:tabs>
          <w:tab w:val="clear" w:pos="720"/>
          <w:tab w:val="num" w:pos="1070"/>
        </w:tabs>
        <w:suppressAutoHyphens/>
        <w:spacing w:after="0" w:line="240" w:lineRule="auto"/>
        <w:ind w:left="1070"/>
        <w:jc w:val="both"/>
        <w:rPr>
          <w:sz w:val="28"/>
          <w:szCs w:val="28"/>
        </w:rPr>
      </w:pPr>
      <w:r>
        <w:rPr>
          <w:sz w:val="28"/>
          <w:szCs w:val="28"/>
        </w:rPr>
        <w:t>Ознакомление с дисперсными системами.</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b/>
          <w:sz w:val="28"/>
          <w:szCs w:val="28"/>
        </w:rPr>
      </w:pPr>
      <w:r>
        <w:rPr>
          <w:b/>
          <w:sz w:val="28"/>
          <w:szCs w:val="28"/>
        </w:rPr>
        <w:t>Практические работы (интернет-ресурсы).</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Практическая работа №1 </w:t>
      </w:r>
      <w:r>
        <w:rPr>
          <w:b/>
          <w:sz w:val="28"/>
          <w:szCs w:val="28"/>
        </w:rPr>
        <w:t xml:space="preserve"> «</w:t>
      </w:r>
      <w:r>
        <w:rPr>
          <w:sz w:val="28"/>
          <w:szCs w:val="28"/>
        </w:rPr>
        <w:t>Получение, собирание и</w:t>
      </w:r>
      <w:r>
        <w:rPr>
          <w:b/>
          <w:sz w:val="28"/>
          <w:szCs w:val="28"/>
        </w:rPr>
        <w:t xml:space="preserve"> </w:t>
      </w:r>
      <w:r>
        <w:rPr>
          <w:sz w:val="28"/>
          <w:szCs w:val="28"/>
        </w:rPr>
        <w:t>распознавание газов.</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color w:val="000000"/>
          <w:sz w:val="28"/>
          <w:szCs w:val="28"/>
        </w:rPr>
      </w:pPr>
      <w:r>
        <w:rPr>
          <w:b/>
          <w:bCs/>
          <w:color w:val="000000"/>
          <w:sz w:val="28"/>
          <w:szCs w:val="28"/>
        </w:rPr>
        <w:t>Контрольная работа</w:t>
      </w:r>
      <w:r>
        <w:rPr>
          <w:color w:val="000000"/>
          <w:sz w:val="28"/>
          <w:szCs w:val="28"/>
        </w:rPr>
        <w:t xml:space="preserve"> по теме «Строение вещества».</w:t>
      </w:r>
    </w:p>
    <w:p w:rsidR="00186C61" w:rsidRDefault="00186C61" w:rsidP="00186C61">
      <w:pPr>
        <w:pStyle w:val="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Pr>
          <w:rFonts w:ascii="Times New Roman" w:hAnsi="Times New Roman"/>
          <w:b/>
          <w:sz w:val="28"/>
          <w:szCs w:val="28"/>
        </w:rPr>
        <w:t xml:space="preserve">        ТЕМА 3</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Pr>
          <w:b/>
          <w:sz w:val="28"/>
          <w:szCs w:val="28"/>
        </w:rPr>
        <w:t xml:space="preserve">        Химические реакции (16 часов)</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u w:val="single"/>
        </w:rPr>
        <w:t>Реакции, идущие без изменения состава веществ.</w:t>
      </w:r>
      <w:r>
        <w:rPr>
          <w:sz w:val="28"/>
          <w:szCs w:val="28"/>
        </w:rPr>
        <w:t xml:space="preserve"> Аллотропия и аллотропные видоизменения. Причины аллотропии. Изомеры и изомерия.</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u w:val="single"/>
        </w:rPr>
        <w:t xml:space="preserve">Реакции, идущие с изменением состава веществ. </w:t>
      </w:r>
      <w:r>
        <w:rPr>
          <w:sz w:val="28"/>
          <w:szCs w:val="28"/>
        </w:rPr>
        <w:t>Реакции соединения, разложения, замещения и обмена в неорганической и органической химии.</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lastRenderedPageBreak/>
        <w:t>Реакции экзо - и эндотермические. Тепловой эффект химической реакции.</w:t>
      </w:r>
    </w:p>
    <w:p w:rsidR="00186C61" w:rsidRDefault="00186C61" w:rsidP="00186C61">
      <w:pPr>
        <w:pStyle w:val="2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ind w:left="0"/>
        <w:jc w:val="both"/>
        <w:rPr>
          <w:sz w:val="28"/>
          <w:szCs w:val="28"/>
        </w:rPr>
      </w:pPr>
      <w:r>
        <w:rPr>
          <w:sz w:val="28"/>
          <w:szCs w:val="28"/>
          <w:u w:val="single"/>
        </w:rPr>
        <w:t>Скорость химической  реакции.</w:t>
      </w:r>
      <w:r>
        <w:rPr>
          <w:sz w:val="28"/>
          <w:szCs w:val="28"/>
        </w:rPr>
        <w:t xml:space="preserve"> Зависимость скорости химической  реакции от различных факторов. Реакции гомо- и гетерогенные. Понятие о катализаторах и катализе. </w:t>
      </w:r>
    </w:p>
    <w:p w:rsidR="00186C61" w:rsidRDefault="00186C61" w:rsidP="00186C61">
      <w:pPr>
        <w:pStyle w:val="2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ind w:left="0"/>
        <w:jc w:val="both"/>
        <w:rPr>
          <w:sz w:val="28"/>
          <w:szCs w:val="28"/>
        </w:rPr>
      </w:pPr>
      <w:r>
        <w:rPr>
          <w:sz w:val="28"/>
          <w:szCs w:val="28"/>
        </w:rPr>
        <w:t xml:space="preserve">Ферменты как биологические катализаторы, особенности их </w:t>
      </w:r>
      <w:r>
        <w:rPr>
          <w:sz w:val="28"/>
          <w:szCs w:val="28"/>
          <w:u w:val="single"/>
        </w:rPr>
        <w:t>функционирования</w:t>
      </w:r>
      <w:r>
        <w:rPr>
          <w:sz w:val="28"/>
          <w:szCs w:val="28"/>
        </w:rPr>
        <w:t>.</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u w:val="single"/>
        </w:rPr>
        <w:t>Обратимость  химических реакций</w:t>
      </w:r>
      <w:r>
        <w:rPr>
          <w:sz w:val="28"/>
          <w:szCs w:val="28"/>
        </w:rPr>
        <w:t xml:space="preserve">. Обратимые и необратимые химические реакции. Химическое равновесие и способы его смещения. </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u w:val="single"/>
        </w:rPr>
        <w:t>Роль воды в химической  реакции.</w:t>
      </w:r>
      <w:r>
        <w:rPr>
          <w:sz w:val="28"/>
          <w:szCs w:val="28"/>
        </w:rPr>
        <w:t xml:space="preserve"> Истинные растворы. Растворимость и классификация веществ по этому признаку: </w:t>
      </w:r>
      <w:proofErr w:type="gramStart"/>
      <w:r>
        <w:rPr>
          <w:sz w:val="28"/>
          <w:szCs w:val="28"/>
        </w:rPr>
        <w:t>растворимые</w:t>
      </w:r>
      <w:proofErr w:type="gramEnd"/>
      <w:r>
        <w:rPr>
          <w:sz w:val="28"/>
          <w:szCs w:val="28"/>
        </w:rPr>
        <w:t>, малорастворимые и нерастворимые. Электролиты и неэлектролиты. Электролитическая диссоциация. Кислоты, основания и соли с точки зрения электролитической</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диссоциации. Реакции  гидратации.</w:t>
      </w:r>
    </w:p>
    <w:p w:rsidR="00186C61" w:rsidRDefault="00186C61" w:rsidP="00186C61">
      <w:pPr>
        <w:pStyle w:val="2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ind w:left="0"/>
        <w:jc w:val="both"/>
        <w:rPr>
          <w:sz w:val="28"/>
          <w:szCs w:val="28"/>
        </w:rPr>
      </w:pPr>
      <w:r>
        <w:rPr>
          <w:sz w:val="28"/>
          <w:szCs w:val="28"/>
          <w:u w:val="single"/>
        </w:rPr>
        <w:t>Гидролиз неорганических и органических соединений</w:t>
      </w:r>
      <w:r>
        <w:rPr>
          <w:sz w:val="28"/>
          <w:szCs w:val="28"/>
        </w:rPr>
        <w:t>. Необратимый и обратимый гидролиз солей. Гидролиз  органических соединений и его практическое значение для получения гидролизного спирта и мыла.</w:t>
      </w:r>
    </w:p>
    <w:p w:rsidR="00186C61" w:rsidRDefault="00186C61" w:rsidP="00186C61">
      <w:pPr>
        <w:pStyle w:val="2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ind w:left="0"/>
        <w:jc w:val="both"/>
        <w:rPr>
          <w:sz w:val="28"/>
          <w:szCs w:val="28"/>
        </w:rPr>
      </w:pPr>
      <w:r>
        <w:rPr>
          <w:sz w:val="28"/>
          <w:szCs w:val="28"/>
        </w:rPr>
        <w:t>Биологическая роль гидролиза в обмене веществ.</w:t>
      </w:r>
    </w:p>
    <w:p w:rsidR="00186C61" w:rsidRDefault="00186C61" w:rsidP="00186C61">
      <w:pPr>
        <w:pStyle w:val="2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ind w:left="0"/>
        <w:jc w:val="both"/>
        <w:rPr>
          <w:sz w:val="28"/>
          <w:szCs w:val="28"/>
        </w:rPr>
      </w:pPr>
      <w:r>
        <w:rPr>
          <w:sz w:val="28"/>
          <w:szCs w:val="28"/>
          <w:u w:val="single"/>
        </w:rPr>
        <w:t xml:space="preserve">Окислительно-восстановительные реакции. </w:t>
      </w:r>
      <w:r>
        <w:rPr>
          <w:sz w:val="28"/>
          <w:szCs w:val="28"/>
        </w:rPr>
        <w:t>Степень окисления, определение</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vanish/>
          <w:sz w:val="28"/>
          <w:szCs w:val="28"/>
        </w:rPr>
      </w:pPr>
      <w:r>
        <w:rPr>
          <w:sz w:val="28"/>
          <w:szCs w:val="28"/>
        </w:rPr>
        <w:t>степени окисления по формуле. Окислительно-восстановительные реакции.   Окислитель и восстановитель, окисление и восстановление.</w:t>
      </w:r>
      <w:r>
        <w:rPr>
          <w:vanish/>
          <w:sz w:val="28"/>
          <w:szCs w:val="28"/>
        </w:rPr>
        <w:tab/>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Электролиз растворов и расплавов. Практическое применение электролиза.</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b/>
          <w:bCs/>
          <w:sz w:val="28"/>
          <w:szCs w:val="28"/>
        </w:rPr>
        <w:t>Демонстрации (виртуальные)</w:t>
      </w:r>
      <w:r>
        <w:rPr>
          <w:sz w:val="28"/>
          <w:szCs w:val="28"/>
        </w:rPr>
        <w:t>. Образцы серы и фосфора.</w:t>
      </w:r>
      <w:r>
        <w:rPr>
          <w:color w:val="000000"/>
          <w:sz w:val="28"/>
          <w:szCs w:val="28"/>
        </w:rPr>
        <w:t xml:space="preserve"> Зависимость скорости  реакции от  </w:t>
      </w:r>
      <w:r>
        <w:rPr>
          <w:sz w:val="28"/>
          <w:szCs w:val="28"/>
        </w:rPr>
        <w:t xml:space="preserve">различных факторов. Разложение пероксида водорода с помощью катализатора оксида марганца (IV). </w:t>
      </w:r>
      <w:r>
        <w:rPr>
          <w:color w:val="000000"/>
          <w:sz w:val="28"/>
          <w:szCs w:val="28"/>
        </w:rPr>
        <w:t>Опыты, иллюстрирующие обратимые и необратимые реакции: реакц</w:t>
      </w:r>
      <w:proofErr w:type="gramStart"/>
      <w:r>
        <w:rPr>
          <w:color w:val="000000"/>
          <w:sz w:val="28"/>
          <w:szCs w:val="28"/>
        </w:rPr>
        <w:t>ии ио</w:t>
      </w:r>
      <w:proofErr w:type="gramEnd"/>
      <w:r>
        <w:rPr>
          <w:color w:val="000000"/>
          <w:sz w:val="28"/>
          <w:szCs w:val="28"/>
        </w:rPr>
        <w:t xml:space="preserve">нного обмена. </w:t>
      </w:r>
      <w:r>
        <w:rPr>
          <w:sz w:val="28"/>
          <w:szCs w:val="28"/>
        </w:rPr>
        <w:t xml:space="preserve">Проведение реакций ионного обмена для характеристики свойств электролитов: </w:t>
      </w:r>
      <w:r>
        <w:rPr>
          <w:color w:val="000000"/>
          <w:sz w:val="28"/>
          <w:szCs w:val="28"/>
        </w:rPr>
        <w:t xml:space="preserve"> кислот, оснований и солей. </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 xml:space="preserve">Гидролиз карбида кальция, солей щелочных металлов и нитрата цинка. Определение характера среды раствора соли с помощью универсального индикатора. </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sz w:val="28"/>
          <w:szCs w:val="28"/>
        </w:rPr>
      </w:pPr>
      <w:r>
        <w:rPr>
          <w:b/>
          <w:color w:val="000000"/>
          <w:sz w:val="28"/>
          <w:szCs w:val="28"/>
        </w:rPr>
        <w:lastRenderedPageBreak/>
        <w:t>Лабораторные опыты (интернет-ресурсы).</w:t>
      </w:r>
    </w:p>
    <w:p w:rsidR="00186C61" w:rsidRDefault="00186C61" w:rsidP="00186C61">
      <w:pPr>
        <w:widowControl w:val="0"/>
        <w:numPr>
          <w:ilvl w:val="0"/>
          <w:numId w:val="61"/>
        </w:numPr>
        <w:tabs>
          <w:tab w:val="clear" w:pos="720"/>
          <w:tab w:val="num" w:pos="1070"/>
        </w:tabs>
        <w:suppressAutoHyphens/>
        <w:spacing w:after="0" w:line="240" w:lineRule="auto"/>
        <w:ind w:left="1070"/>
        <w:jc w:val="both"/>
        <w:rPr>
          <w:color w:val="000000"/>
          <w:sz w:val="28"/>
          <w:szCs w:val="28"/>
        </w:rPr>
      </w:pPr>
      <w:r>
        <w:rPr>
          <w:color w:val="000000"/>
          <w:sz w:val="28"/>
          <w:szCs w:val="28"/>
        </w:rPr>
        <w:t>Реакция замещения меди железом в растворе медного купороса.</w:t>
      </w:r>
    </w:p>
    <w:p w:rsidR="00186C61" w:rsidRDefault="00186C61" w:rsidP="00186C61">
      <w:pPr>
        <w:widowControl w:val="0"/>
        <w:numPr>
          <w:ilvl w:val="0"/>
          <w:numId w:val="61"/>
        </w:numPr>
        <w:tabs>
          <w:tab w:val="clear" w:pos="720"/>
          <w:tab w:val="num" w:pos="1070"/>
        </w:tabs>
        <w:suppressAutoHyphens/>
        <w:spacing w:after="0" w:line="240" w:lineRule="auto"/>
        <w:ind w:left="1070"/>
        <w:jc w:val="both"/>
        <w:rPr>
          <w:color w:val="000000"/>
          <w:sz w:val="28"/>
          <w:szCs w:val="28"/>
        </w:rPr>
      </w:pPr>
      <w:r>
        <w:rPr>
          <w:color w:val="000000"/>
          <w:sz w:val="28"/>
          <w:szCs w:val="28"/>
        </w:rPr>
        <w:t>Реакции, идущие с образованием осадка, газа и воды.</w:t>
      </w:r>
    </w:p>
    <w:p w:rsidR="00186C61" w:rsidRDefault="00186C61" w:rsidP="00186C61">
      <w:pPr>
        <w:widowControl w:val="0"/>
        <w:numPr>
          <w:ilvl w:val="0"/>
          <w:numId w:val="61"/>
        </w:numPr>
        <w:tabs>
          <w:tab w:val="clear" w:pos="720"/>
          <w:tab w:val="num" w:pos="1070"/>
        </w:tabs>
        <w:suppressAutoHyphens/>
        <w:spacing w:after="0" w:line="240" w:lineRule="auto"/>
        <w:ind w:left="1070"/>
        <w:jc w:val="both"/>
        <w:rPr>
          <w:color w:val="000000"/>
          <w:sz w:val="28"/>
          <w:szCs w:val="28"/>
        </w:rPr>
      </w:pPr>
      <w:r>
        <w:rPr>
          <w:color w:val="000000"/>
          <w:sz w:val="28"/>
          <w:szCs w:val="28"/>
        </w:rPr>
        <w:t>Получение кислорода разложением пероксида водорода с помощью оксида марганца(IV) и каталазы сырого картофеля.</w:t>
      </w:r>
    </w:p>
    <w:p w:rsidR="00186C61" w:rsidRDefault="00186C61" w:rsidP="00186C61">
      <w:pPr>
        <w:widowControl w:val="0"/>
        <w:numPr>
          <w:ilvl w:val="0"/>
          <w:numId w:val="61"/>
        </w:numPr>
        <w:tabs>
          <w:tab w:val="clear" w:pos="720"/>
          <w:tab w:val="num" w:pos="1070"/>
        </w:tabs>
        <w:suppressAutoHyphens/>
        <w:spacing w:after="0" w:line="240" w:lineRule="auto"/>
        <w:ind w:left="1070"/>
        <w:jc w:val="both"/>
        <w:rPr>
          <w:color w:val="000000"/>
          <w:sz w:val="28"/>
          <w:szCs w:val="28"/>
        </w:rPr>
      </w:pPr>
      <w:r>
        <w:rPr>
          <w:color w:val="000000"/>
          <w:sz w:val="28"/>
          <w:szCs w:val="28"/>
        </w:rPr>
        <w:t>Получение водорода взаимодействием кислоты с цинком.</w:t>
      </w:r>
    </w:p>
    <w:p w:rsidR="00186C61" w:rsidRDefault="00186C61" w:rsidP="00186C61">
      <w:pPr>
        <w:widowControl w:val="0"/>
        <w:numPr>
          <w:ilvl w:val="0"/>
          <w:numId w:val="61"/>
        </w:numPr>
        <w:tabs>
          <w:tab w:val="clear" w:pos="720"/>
          <w:tab w:val="num" w:pos="1070"/>
        </w:tabs>
        <w:suppressAutoHyphens/>
        <w:spacing w:after="0" w:line="240" w:lineRule="auto"/>
        <w:ind w:left="1070"/>
        <w:jc w:val="both"/>
        <w:rPr>
          <w:color w:val="000000"/>
          <w:sz w:val="28"/>
          <w:szCs w:val="28"/>
        </w:rPr>
      </w:pPr>
      <w:r>
        <w:rPr>
          <w:color w:val="000000"/>
          <w:sz w:val="28"/>
          <w:szCs w:val="28"/>
        </w:rPr>
        <w:t>Различные случаи гидролиза солей.</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186C61" w:rsidRDefault="00186C61" w:rsidP="00186C61">
      <w:pPr>
        <w:pStyle w:val="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Pr>
          <w:rFonts w:ascii="Times New Roman" w:hAnsi="Times New Roman"/>
          <w:b/>
          <w:sz w:val="28"/>
          <w:szCs w:val="28"/>
        </w:rPr>
        <w:t xml:space="preserve">       ТЕМА 4</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Pr>
          <w:b/>
          <w:sz w:val="28"/>
          <w:szCs w:val="28"/>
        </w:rPr>
        <w:t xml:space="preserve">       Вещества и их свойства (18 часов)</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u w:val="single"/>
        </w:rPr>
        <w:t>Металлы.</w:t>
      </w:r>
      <w:r>
        <w:rPr>
          <w:sz w:val="28"/>
          <w:szCs w:val="28"/>
        </w:rPr>
        <w:t xml:space="preserve"> Взаимодействие металлов с неметаллами (серой, хлором, кислородом). Взаимодействие  щелочных и щелочноземельных металлов с водой. Электрохимический ряд напряжений металлов.  Взаимодействие металлов с растворами кислот и солей. Алюминотермия.</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Понятие о коррозии металлов. Способы защиты от коррозии. </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u w:val="single"/>
        </w:rPr>
        <w:t>Неметаллы.</w:t>
      </w:r>
      <w:r>
        <w:rPr>
          <w:sz w:val="28"/>
          <w:szCs w:val="28"/>
        </w:rPr>
        <w:t xml:space="preserve"> Сравнительная характеристика неметаллов на примере галогенов. Окислительно-восстановительные свойства типичных неметаллов (на примере водорода, кислорода, галогенов и серы).</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u w:val="single"/>
        </w:rPr>
        <w:t>Кислоты неорганические и органические.</w:t>
      </w:r>
      <w:r>
        <w:rPr>
          <w:sz w:val="28"/>
          <w:szCs w:val="28"/>
        </w:rPr>
        <w:t xml:space="preserve"> Классификация кислот. Химические свойства кислот: взаимодействие с металлами, оксидами металлов, гидроксидами металлов, солями, спиртами. Особые свойства азотной и концентрированной серной кислот.</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u w:val="single"/>
        </w:rPr>
        <w:lastRenderedPageBreak/>
        <w:t xml:space="preserve">Основания неорганические и органические. </w:t>
      </w:r>
      <w:r>
        <w:rPr>
          <w:sz w:val="28"/>
          <w:szCs w:val="28"/>
        </w:rPr>
        <w:t>Классификация оснований. Химические свойства оснований: взаимодействие с кислотами, солями, кислотными оксидами.</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u w:val="single"/>
        </w:rPr>
        <w:t>Соли.</w:t>
      </w:r>
      <w:r>
        <w:rPr>
          <w:sz w:val="28"/>
          <w:szCs w:val="28"/>
        </w:rPr>
        <w:t xml:space="preserve"> Классификация солей: </w:t>
      </w:r>
      <w:proofErr w:type="gramStart"/>
      <w:r>
        <w:rPr>
          <w:sz w:val="28"/>
          <w:szCs w:val="28"/>
        </w:rPr>
        <w:t>средние</w:t>
      </w:r>
      <w:proofErr w:type="gramEnd"/>
      <w:r>
        <w:rPr>
          <w:sz w:val="28"/>
          <w:szCs w:val="28"/>
        </w:rPr>
        <w:t>, кислые, основные. Химические свойства солей: взаимодействие с кислотами, солями, металлами, щелочами.</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Хлорид натрия, карбонат кальция, фосфат кальция (средние соли), гидрокарбонаты натрия и аммония (кислые соли); гидроксокарбонат меди(II). </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Качественные реакции на хлори</w:t>
      </w:r>
      <w:proofErr w:type="gramStart"/>
      <w:r>
        <w:rPr>
          <w:sz w:val="28"/>
          <w:szCs w:val="28"/>
        </w:rPr>
        <w:t>д-</w:t>
      </w:r>
      <w:proofErr w:type="gramEnd"/>
      <w:r>
        <w:rPr>
          <w:sz w:val="28"/>
          <w:szCs w:val="28"/>
        </w:rPr>
        <w:t>, сульфат - ионы, карбонат-ионы, катионы аммония, железа (II) и  (III).</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u w:val="single"/>
        </w:rPr>
        <w:t>Генетическая связь между классами неорганических и органических соединений.</w:t>
      </w:r>
      <w:r>
        <w:rPr>
          <w:sz w:val="28"/>
          <w:szCs w:val="28"/>
        </w:rPr>
        <w:t xml:space="preserve"> Понятие о генетической связи и генетических рядах. Генетический ряд металла. Генетический ряд неметалла. Особенности генетического ряда в органической химии.</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8"/>
          <w:szCs w:val="28"/>
        </w:rPr>
      </w:pPr>
      <w:r>
        <w:rPr>
          <w:b/>
          <w:bCs/>
          <w:sz w:val="28"/>
          <w:szCs w:val="28"/>
        </w:rPr>
        <w:t>Демонстрации (виртуальные)</w:t>
      </w:r>
      <w:r>
        <w:rPr>
          <w:i/>
          <w:sz w:val="28"/>
          <w:szCs w:val="28"/>
        </w:rPr>
        <w:t>.</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Коллекция образцов металлов. Взаимодействие щелочных металлов с водой.</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Взаимодействие меди с концентрированной азотной кислотой. Результаты протекания коррозии металлов в зависимости от условий. Коллекция образцов неметаллов. Коллекция природных органических кислот. Разбавление концентрированной серной кислоты. Взаимодействие концентрированной серной кислоты с сахаром, древесиной. Качественные реакции на хлори</w:t>
      </w:r>
      <w:proofErr w:type="gramStart"/>
      <w:r>
        <w:rPr>
          <w:sz w:val="28"/>
          <w:szCs w:val="28"/>
        </w:rPr>
        <w:t>д-</w:t>
      </w:r>
      <w:proofErr w:type="gramEnd"/>
      <w:r>
        <w:rPr>
          <w:sz w:val="28"/>
          <w:szCs w:val="28"/>
        </w:rPr>
        <w:t xml:space="preserve">, сульфат -, карбонат-ионы, катионы аммония, железа (II) и  (III). </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 xml:space="preserve">Лабораторные опыты </w:t>
      </w:r>
      <w:proofErr w:type="gramStart"/>
      <w:r>
        <w:rPr>
          <w:b/>
          <w:sz w:val="28"/>
          <w:szCs w:val="28"/>
        </w:rPr>
        <w:t xml:space="preserve">( </w:t>
      </w:r>
      <w:proofErr w:type="gramEnd"/>
      <w:r>
        <w:rPr>
          <w:b/>
          <w:sz w:val="28"/>
          <w:szCs w:val="28"/>
        </w:rPr>
        <w:t>интернет-ресурсы).</w:t>
      </w:r>
    </w:p>
    <w:p w:rsidR="00186C61" w:rsidRDefault="00186C61" w:rsidP="00186C61">
      <w:pPr>
        <w:widowControl w:val="0"/>
        <w:numPr>
          <w:ilvl w:val="0"/>
          <w:numId w:val="61"/>
        </w:numPr>
        <w:tabs>
          <w:tab w:val="clear" w:pos="720"/>
          <w:tab w:val="num" w:pos="1070"/>
        </w:tabs>
        <w:suppressAutoHyphens/>
        <w:spacing w:after="0" w:line="240" w:lineRule="auto"/>
        <w:ind w:left="1070"/>
        <w:jc w:val="both"/>
        <w:rPr>
          <w:sz w:val="28"/>
          <w:szCs w:val="28"/>
        </w:rPr>
      </w:pPr>
      <w:r>
        <w:rPr>
          <w:sz w:val="28"/>
          <w:szCs w:val="28"/>
        </w:rPr>
        <w:t>Испытание растворов кислот, оснований и солей индикаторами.</w:t>
      </w:r>
    </w:p>
    <w:p w:rsidR="00186C61" w:rsidRDefault="00186C61" w:rsidP="00186C61">
      <w:pPr>
        <w:widowControl w:val="0"/>
        <w:numPr>
          <w:ilvl w:val="0"/>
          <w:numId w:val="61"/>
        </w:numPr>
        <w:tabs>
          <w:tab w:val="clear" w:pos="720"/>
          <w:tab w:val="num" w:pos="1070"/>
        </w:tabs>
        <w:suppressAutoHyphens/>
        <w:spacing w:after="0" w:line="240" w:lineRule="auto"/>
        <w:ind w:left="1070"/>
        <w:jc w:val="both"/>
        <w:rPr>
          <w:sz w:val="28"/>
          <w:szCs w:val="28"/>
        </w:rPr>
      </w:pPr>
      <w:r>
        <w:rPr>
          <w:sz w:val="28"/>
          <w:szCs w:val="28"/>
        </w:rPr>
        <w:t>Взаимодействие соляной кислоты и раствора уксусной кислоты с основаниями.</w:t>
      </w:r>
    </w:p>
    <w:p w:rsidR="00186C61" w:rsidRDefault="00186C61" w:rsidP="00186C61">
      <w:pPr>
        <w:widowControl w:val="0"/>
        <w:numPr>
          <w:ilvl w:val="0"/>
          <w:numId w:val="61"/>
        </w:numPr>
        <w:tabs>
          <w:tab w:val="clear" w:pos="720"/>
          <w:tab w:val="num" w:pos="1070"/>
        </w:tabs>
        <w:suppressAutoHyphens/>
        <w:spacing w:after="0" w:line="240" w:lineRule="auto"/>
        <w:ind w:left="1070"/>
        <w:jc w:val="both"/>
        <w:rPr>
          <w:sz w:val="28"/>
          <w:szCs w:val="28"/>
        </w:rPr>
      </w:pPr>
      <w:r>
        <w:rPr>
          <w:sz w:val="28"/>
          <w:szCs w:val="28"/>
        </w:rPr>
        <w:t>Взаимодействие соляной кислоты и раствора уксусной кислоты с солями.</w:t>
      </w:r>
    </w:p>
    <w:p w:rsidR="00186C61" w:rsidRDefault="00186C61" w:rsidP="00186C61">
      <w:pPr>
        <w:widowControl w:val="0"/>
        <w:numPr>
          <w:ilvl w:val="0"/>
          <w:numId w:val="61"/>
        </w:numPr>
        <w:tabs>
          <w:tab w:val="clear" w:pos="720"/>
          <w:tab w:val="num" w:pos="1070"/>
        </w:tabs>
        <w:suppressAutoHyphens/>
        <w:spacing w:after="0" w:line="240" w:lineRule="auto"/>
        <w:ind w:left="1070"/>
        <w:jc w:val="both"/>
        <w:rPr>
          <w:sz w:val="28"/>
          <w:szCs w:val="28"/>
        </w:rPr>
      </w:pPr>
      <w:r>
        <w:rPr>
          <w:sz w:val="28"/>
          <w:szCs w:val="28"/>
        </w:rPr>
        <w:lastRenderedPageBreak/>
        <w:t>Получение и свойства нерастворимых оснований.</w:t>
      </w:r>
    </w:p>
    <w:p w:rsidR="00186C61" w:rsidRDefault="00186C61" w:rsidP="00186C61">
      <w:pPr>
        <w:widowControl w:val="0"/>
        <w:numPr>
          <w:ilvl w:val="0"/>
          <w:numId w:val="61"/>
        </w:numPr>
        <w:tabs>
          <w:tab w:val="clear" w:pos="720"/>
          <w:tab w:val="num" w:pos="1070"/>
        </w:tabs>
        <w:suppressAutoHyphens/>
        <w:spacing w:after="0" w:line="240" w:lineRule="auto"/>
        <w:ind w:left="1070"/>
        <w:jc w:val="both"/>
        <w:rPr>
          <w:sz w:val="28"/>
          <w:szCs w:val="28"/>
        </w:rPr>
      </w:pPr>
      <w:r>
        <w:rPr>
          <w:sz w:val="28"/>
          <w:szCs w:val="28"/>
        </w:rPr>
        <w:t>Гидролиз хлоридов и ацетатов щелочных металлов.</w:t>
      </w:r>
    </w:p>
    <w:p w:rsidR="00186C61" w:rsidRDefault="00186C61" w:rsidP="00186C61">
      <w:pPr>
        <w:widowControl w:val="0"/>
        <w:numPr>
          <w:ilvl w:val="0"/>
          <w:numId w:val="61"/>
        </w:numPr>
        <w:tabs>
          <w:tab w:val="clear" w:pos="720"/>
          <w:tab w:val="num" w:pos="1070"/>
        </w:tabs>
        <w:suppressAutoHyphens/>
        <w:spacing w:after="0" w:line="240" w:lineRule="auto"/>
        <w:ind w:left="1070"/>
        <w:jc w:val="both"/>
        <w:rPr>
          <w:sz w:val="28"/>
          <w:szCs w:val="28"/>
        </w:rPr>
      </w:pPr>
      <w:r>
        <w:rPr>
          <w:sz w:val="28"/>
          <w:szCs w:val="28"/>
        </w:rPr>
        <w:t xml:space="preserve">Ознакомление с коллекциями: а) металлов, б) неметаллов, в) кислот, </w:t>
      </w:r>
      <w:proofErr w:type="gramStart"/>
      <w:r>
        <w:rPr>
          <w:sz w:val="28"/>
          <w:szCs w:val="28"/>
        </w:rPr>
        <w:t>г</w:t>
      </w:r>
      <w:proofErr w:type="gramEnd"/>
      <w:r>
        <w:rPr>
          <w:sz w:val="28"/>
          <w:szCs w:val="28"/>
        </w:rPr>
        <w:t xml:space="preserve"> оснований, д) минералов и биологических материалов, содержащих некоторые соли.</w:t>
      </w:r>
    </w:p>
    <w:p w:rsidR="00186C61" w:rsidRDefault="00186C61" w:rsidP="00186C61">
      <w:pPr>
        <w:widowControl w:val="0"/>
        <w:numPr>
          <w:ilvl w:val="0"/>
          <w:numId w:val="61"/>
        </w:numPr>
        <w:tabs>
          <w:tab w:val="clear" w:pos="720"/>
          <w:tab w:val="num" w:pos="1070"/>
        </w:tabs>
        <w:suppressAutoHyphens/>
        <w:spacing w:after="0" w:line="240" w:lineRule="auto"/>
        <w:ind w:left="1070"/>
        <w:jc w:val="both"/>
        <w:rPr>
          <w:b/>
          <w:sz w:val="28"/>
          <w:szCs w:val="28"/>
        </w:rPr>
      </w:pPr>
      <w:r>
        <w:rPr>
          <w:b/>
          <w:sz w:val="28"/>
          <w:szCs w:val="28"/>
        </w:rPr>
        <w:t>Резерв 1 час</w:t>
      </w:r>
    </w:p>
    <w:p w:rsidR="00186C61" w:rsidRDefault="00186C61" w:rsidP="00186C61">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rFonts w:ascii="TimesNewRoman" w:hAnsi="TimesNewRoman" w:cs="TimesNewRoman"/>
          <w:b/>
          <w:sz w:val="28"/>
          <w:szCs w:val="28"/>
        </w:rPr>
        <w:lastRenderedPageBreak/>
        <w:t>5.Т</w:t>
      </w:r>
      <w:r>
        <w:rPr>
          <w:b/>
          <w:sz w:val="28"/>
          <w:szCs w:val="28"/>
        </w:rPr>
        <w:t>ематическое планирование по химии, 11 класс,</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Pr>
          <w:b/>
          <w:sz w:val="28"/>
          <w:szCs w:val="28"/>
        </w:rPr>
        <w:t>базовый уровень  (2 ч  в неделю, всего 68ч.),   УМК О.С. Габриеляна</w:t>
      </w:r>
    </w:p>
    <w:p w:rsidR="00186C61" w:rsidRDefault="00186C61" w:rsidP="00186C61">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bl>
      <w:tblPr>
        <w:tblW w:w="0" w:type="auto"/>
        <w:tblInd w:w="-20" w:type="dxa"/>
        <w:tblLayout w:type="fixed"/>
        <w:tblLook w:val="04A0" w:firstRow="1" w:lastRow="0" w:firstColumn="1" w:lastColumn="0" w:noHBand="0" w:noVBand="1"/>
      </w:tblPr>
      <w:tblGrid>
        <w:gridCol w:w="849"/>
        <w:gridCol w:w="3997"/>
        <w:gridCol w:w="1088"/>
        <w:gridCol w:w="1151"/>
        <w:gridCol w:w="1222"/>
        <w:gridCol w:w="1587"/>
      </w:tblGrid>
      <w:tr w:rsidR="00186C61" w:rsidTr="00186C61">
        <w:tc>
          <w:tcPr>
            <w:tcW w:w="849" w:type="dxa"/>
            <w:vMerge w:val="restart"/>
            <w:tcBorders>
              <w:top w:val="single" w:sz="4" w:space="0" w:color="000000"/>
              <w:left w:val="single" w:sz="4" w:space="0" w:color="000000"/>
              <w:bottom w:val="single" w:sz="4" w:space="0" w:color="000000"/>
              <w:right w:val="nil"/>
            </w:tcBorders>
            <w:hideMark/>
          </w:tcPr>
          <w:p w:rsidR="00186C61" w:rsidRDefault="00186C61">
            <w:pPr>
              <w:snapToGrid w:val="0"/>
              <w:jc w:val="center"/>
              <w:rPr>
                <w:sz w:val="24"/>
                <w:szCs w:val="24"/>
              </w:rPr>
            </w:pPr>
            <w:r>
              <w:t>№№</w:t>
            </w:r>
          </w:p>
          <w:p w:rsidR="00186C61" w:rsidRDefault="00186C61">
            <w:pPr>
              <w:jc w:val="center"/>
              <w:rPr>
                <w:sz w:val="24"/>
                <w:szCs w:val="24"/>
              </w:rPr>
            </w:pPr>
            <w:r>
              <w:t>п\</w:t>
            </w:r>
            <w:proofErr w:type="gramStart"/>
            <w:r>
              <w:t>п</w:t>
            </w:r>
            <w:proofErr w:type="gramEnd"/>
          </w:p>
        </w:tc>
        <w:tc>
          <w:tcPr>
            <w:tcW w:w="3997" w:type="dxa"/>
            <w:vMerge w:val="restart"/>
            <w:tcBorders>
              <w:top w:val="single" w:sz="4" w:space="0" w:color="000000"/>
              <w:left w:val="single" w:sz="4" w:space="0" w:color="000000"/>
              <w:bottom w:val="single" w:sz="4" w:space="0" w:color="000000"/>
              <w:right w:val="nil"/>
            </w:tcBorders>
          </w:tcPr>
          <w:p w:rsidR="00186C61" w:rsidRDefault="00186C61">
            <w:pPr>
              <w:snapToGrid w:val="0"/>
              <w:jc w:val="center"/>
              <w:rPr>
                <w:sz w:val="24"/>
                <w:szCs w:val="24"/>
              </w:rPr>
            </w:pPr>
          </w:p>
          <w:p w:rsidR="00186C61" w:rsidRDefault="00186C61">
            <w:pPr>
              <w:jc w:val="center"/>
              <w:rPr>
                <w:sz w:val="24"/>
                <w:szCs w:val="24"/>
              </w:rPr>
            </w:pPr>
            <w:r>
              <w:t>Наименование темы</w:t>
            </w:r>
          </w:p>
        </w:tc>
        <w:tc>
          <w:tcPr>
            <w:tcW w:w="1088" w:type="dxa"/>
            <w:vMerge w:val="restart"/>
            <w:tcBorders>
              <w:top w:val="single" w:sz="4" w:space="0" w:color="000000"/>
              <w:left w:val="single" w:sz="4" w:space="0" w:color="000000"/>
              <w:bottom w:val="single" w:sz="4" w:space="0" w:color="000000"/>
              <w:right w:val="nil"/>
            </w:tcBorders>
            <w:hideMark/>
          </w:tcPr>
          <w:p w:rsidR="00186C61" w:rsidRDefault="00186C61">
            <w:pPr>
              <w:snapToGrid w:val="0"/>
              <w:jc w:val="center"/>
              <w:rPr>
                <w:sz w:val="24"/>
                <w:szCs w:val="24"/>
              </w:rPr>
            </w:pPr>
            <w:r>
              <w:t>Всего,</w:t>
            </w:r>
          </w:p>
          <w:p w:rsidR="00186C61" w:rsidRDefault="00186C61">
            <w:pPr>
              <w:tabs>
                <w:tab w:val="left" w:pos="5160"/>
              </w:tabs>
              <w:jc w:val="both"/>
              <w:rPr>
                <w:sz w:val="24"/>
                <w:szCs w:val="24"/>
              </w:rPr>
            </w:pPr>
            <w:r>
              <w:t>Час.</w:t>
            </w:r>
          </w:p>
        </w:tc>
        <w:tc>
          <w:tcPr>
            <w:tcW w:w="3960" w:type="dxa"/>
            <w:gridSpan w:val="3"/>
            <w:tcBorders>
              <w:top w:val="single" w:sz="4" w:space="0" w:color="000000"/>
              <w:left w:val="single" w:sz="4" w:space="0" w:color="000000"/>
              <w:bottom w:val="single" w:sz="4" w:space="0" w:color="000000"/>
              <w:right w:val="single" w:sz="4" w:space="0" w:color="000000"/>
            </w:tcBorders>
          </w:tcPr>
          <w:p w:rsidR="00186C61" w:rsidRDefault="00186C61">
            <w:pPr>
              <w:tabs>
                <w:tab w:val="left" w:pos="5160"/>
              </w:tabs>
              <w:snapToGrid w:val="0"/>
              <w:jc w:val="center"/>
              <w:rPr>
                <w:sz w:val="24"/>
                <w:szCs w:val="24"/>
              </w:rPr>
            </w:pPr>
            <w:r>
              <w:t>Из них</w:t>
            </w:r>
          </w:p>
          <w:p w:rsidR="00186C61" w:rsidRDefault="00186C61">
            <w:pPr>
              <w:tabs>
                <w:tab w:val="left" w:pos="5160"/>
              </w:tabs>
              <w:ind w:right="278"/>
              <w:jc w:val="both"/>
            </w:pPr>
          </w:p>
          <w:p w:rsidR="00186C61" w:rsidRDefault="00186C61">
            <w:pPr>
              <w:tabs>
                <w:tab w:val="left" w:pos="5160"/>
              </w:tabs>
              <w:ind w:right="278"/>
              <w:jc w:val="both"/>
              <w:rPr>
                <w:sz w:val="24"/>
                <w:szCs w:val="24"/>
              </w:rPr>
            </w:pPr>
          </w:p>
        </w:tc>
      </w:tr>
      <w:tr w:rsidR="00186C61" w:rsidTr="00186C61">
        <w:tc>
          <w:tcPr>
            <w:tcW w:w="849" w:type="dxa"/>
            <w:vMerge/>
            <w:tcBorders>
              <w:top w:val="single" w:sz="4" w:space="0" w:color="000000"/>
              <w:left w:val="single" w:sz="4" w:space="0" w:color="000000"/>
              <w:bottom w:val="single" w:sz="4" w:space="0" w:color="000000"/>
              <w:right w:val="nil"/>
            </w:tcBorders>
            <w:vAlign w:val="center"/>
            <w:hideMark/>
          </w:tcPr>
          <w:p w:rsidR="00186C61" w:rsidRDefault="00186C61">
            <w:pPr>
              <w:rPr>
                <w:sz w:val="24"/>
                <w:szCs w:val="24"/>
              </w:rPr>
            </w:pPr>
          </w:p>
        </w:tc>
        <w:tc>
          <w:tcPr>
            <w:tcW w:w="3997" w:type="dxa"/>
            <w:vMerge/>
            <w:tcBorders>
              <w:top w:val="single" w:sz="4" w:space="0" w:color="000000"/>
              <w:left w:val="single" w:sz="4" w:space="0" w:color="000000"/>
              <w:bottom w:val="single" w:sz="4" w:space="0" w:color="000000"/>
              <w:right w:val="nil"/>
            </w:tcBorders>
            <w:vAlign w:val="center"/>
            <w:hideMark/>
          </w:tcPr>
          <w:p w:rsidR="00186C61" w:rsidRDefault="00186C61">
            <w:pPr>
              <w:rPr>
                <w:sz w:val="24"/>
                <w:szCs w:val="24"/>
              </w:rPr>
            </w:pPr>
          </w:p>
        </w:tc>
        <w:tc>
          <w:tcPr>
            <w:tcW w:w="1088" w:type="dxa"/>
            <w:vMerge/>
            <w:tcBorders>
              <w:top w:val="single" w:sz="4" w:space="0" w:color="000000"/>
              <w:left w:val="single" w:sz="4" w:space="0" w:color="000000"/>
              <w:bottom w:val="single" w:sz="4" w:space="0" w:color="000000"/>
              <w:right w:val="nil"/>
            </w:tcBorders>
            <w:vAlign w:val="center"/>
            <w:hideMark/>
          </w:tcPr>
          <w:p w:rsidR="00186C61" w:rsidRDefault="00186C61">
            <w:pPr>
              <w:rPr>
                <w:sz w:val="24"/>
                <w:szCs w:val="24"/>
              </w:rPr>
            </w:pPr>
          </w:p>
        </w:tc>
        <w:tc>
          <w:tcPr>
            <w:tcW w:w="1151" w:type="dxa"/>
            <w:tcBorders>
              <w:top w:val="single" w:sz="4" w:space="0" w:color="000000"/>
              <w:left w:val="single" w:sz="4" w:space="0" w:color="000000"/>
              <w:bottom w:val="single" w:sz="4" w:space="0" w:color="000000"/>
              <w:right w:val="nil"/>
            </w:tcBorders>
            <w:hideMark/>
          </w:tcPr>
          <w:p w:rsidR="00186C61" w:rsidRDefault="00186C61">
            <w:pPr>
              <w:snapToGrid w:val="0"/>
              <w:jc w:val="center"/>
              <w:rPr>
                <w:sz w:val="24"/>
                <w:szCs w:val="24"/>
              </w:rPr>
            </w:pPr>
            <w:r>
              <w:t>Практ.</w:t>
            </w:r>
          </w:p>
          <w:p w:rsidR="00186C61" w:rsidRDefault="00186C61">
            <w:pPr>
              <w:jc w:val="center"/>
              <w:rPr>
                <w:sz w:val="24"/>
                <w:szCs w:val="24"/>
              </w:rPr>
            </w:pPr>
            <w:r>
              <w:t>работы.</w:t>
            </w:r>
          </w:p>
        </w:tc>
        <w:tc>
          <w:tcPr>
            <w:tcW w:w="1222" w:type="dxa"/>
            <w:tcBorders>
              <w:top w:val="single" w:sz="4" w:space="0" w:color="000000"/>
              <w:left w:val="single" w:sz="4" w:space="0" w:color="000000"/>
              <w:bottom w:val="single" w:sz="4" w:space="0" w:color="000000"/>
              <w:right w:val="nil"/>
            </w:tcBorders>
            <w:hideMark/>
          </w:tcPr>
          <w:p w:rsidR="00186C61" w:rsidRDefault="00186C61">
            <w:pPr>
              <w:snapToGrid w:val="0"/>
              <w:jc w:val="center"/>
              <w:rPr>
                <w:sz w:val="24"/>
                <w:szCs w:val="24"/>
              </w:rPr>
            </w:pPr>
            <w:r>
              <w:t>Контр.</w:t>
            </w:r>
          </w:p>
          <w:p w:rsidR="00186C61" w:rsidRDefault="00186C61">
            <w:pPr>
              <w:jc w:val="center"/>
              <w:rPr>
                <w:sz w:val="24"/>
                <w:szCs w:val="24"/>
              </w:rPr>
            </w:pPr>
            <w:r>
              <w:t>работы</w:t>
            </w:r>
          </w:p>
        </w:tc>
        <w:tc>
          <w:tcPr>
            <w:tcW w:w="1587" w:type="dxa"/>
            <w:tcBorders>
              <w:top w:val="single" w:sz="4" w:space="0" w:color="000000"/>
              <w:left w:val="single" w:sz="4" w:space="0" w:color="000000"/>
              <w:bottom w:val="single" w:sz="4" w:space="0" w:color="000000"/>
              <w:right w:val="single" w:sz="4" w:space="0" w:color="000000"/>
            </w:tcBorders>
            <w:hideMark/>
          </w:tcPr>
          <w:p w:rsidR="00186C61" w:rsidRDefault="00186C61">
            <w:pPr>
              <w:tabs>
                <w:tab w:val="left" w:pos="5160"/>
              </w:tabs>
              <w:snapToGrid w:val="0"/>
              <w:jc w:val="both"/>
              <w:rPr>
                <w:sz w:val="24"/>
                <w:szCs w:val="24"/>
              </w:rPr>
            </w:pPr>
            <w:r>
              <w:t>Лаборатор.</w:t>
            </w:r>
          </w:p>
          <w:p w:rsidR="00186C61" w:rsidRDefault="00186C61">
            <w:pPr>
              <w:tabs>
                <w:tab w:val="left" w:pos="5160"/>
              </w:tabs>
              <w:jc w:val="both"/>
              <w:rPr>
                <w:sz w:val="24"/>
                <w:szCs w:val="24"/>
              </w:rPr>
            </w:pPr>
            <w:r>
              <w:t>опыт</w:t>
            </w:r>
          </w:p>
        </w:tc>
      </w:tr>
      <w:tr w:rsidR="00186C61" w:rsidTr="00186C61">
        <w:tc>
          <w:tcPr>
            <w:tcW w:w="849" w:type="dxa"/>
            <w:tcBorders>
              <w:top w:val="single" w:sz="4" w:space="0" w:color="000000"/>
              <w:left w:val="single" w:sz="4" w:space="0" w:color="000000"/>
              <w:bottom w:val="single" w:sz="4" w:space="0" w:color="000000"/>
              <w:right w:val="nil"/>
            </w:tcBorders>
            <w:hideMark/>
          </w:tcPr>
          <w:p w:rsidR="00186C61" w:rsidRDefault="00186C61">
            <w:pPr>
              <w:snapToGrid w:val="0"/>
              <w:jc w:val="center"/>
              <w:rPr>
                <w:b/>
                <w:sz w:val="24"/>
                <w:szCs w:val="24"/>
              </w:rPr>
            </w:pPr>
            <w:r>
              <w:t>1</w:t>
            </w:r>
          </w:p>
        </w:tc>
        <w:tc>
          <w:tcPr>
            <w:tcW w:w="3997" w:type="dxa"/>
            <w:tcBorders>
              <w:top w:val="single" w:sz="4" w:space="0" w:color="000000"/>
              <w:left w:val="single" w:sz="4" w:space="0" w:color="000000"/>
              <w:bottom w:val="single" w:sz="4" w:space="0" w:color="000000"/>
              <w:right w:val="nil"/>
            </w:tcBorders>
            <w:hideMark/>
          </w:tcPr>
          <w:p w:rsidR="00186C61" w:rsidRDefault="00186C61">
            <w:pPr>
              <w:snapToGrid w:val="0"/>
              <w:rPr>
                <w:sz w:val="24"/>
                <w:szCs w:val="24"/>
              </w:rPr>
            </w:pPr>
            <w:r>
              <w:rPr>
                <w:b/>
              </w:rPr>
              <w:t xml:space="preserve">Тема 1. </w:t>
            </w:r>
            <w:r>
              <w:t>Строение атома и периодический закон Д.И. Менделеева</w:t>
            </w:r>
          </w:p>
        </w:tc>
        <w:tc>
          <w:tcPr>
            <w:tcW w:w="1088" w:type="dxa"/>
            <w:tcBorders>
              <w:top w:val="single" w:sz="4" w:space="0" w:color="000000"/>
              <w:left w:val="single" w:sz="4" w:space="0" w:color="000000"/>
              <w:bottom w:val="single" w:sz="4" w:space="0" w:color="000000"/>
              <w:right w:val="nil"/>
            </w:tcBorders>
            <w:hideMark/>
          </w:tcPr>
          <w:p w:rsidR="00186C61" w:rsidRDefault="00186C61">
            <w:pPr>
              <w:snapToGrid w:val="0"/>
              <w:jc w:val="center"/>
              <w:rPr>
                <w:sz w:val="24"/>
                <w:szCs w:val="24"/>
              </w:rPr>
            </w:pPr>
            <w:r>
              <w:t>6</w:t>
            </w:r>
          </w:p>
        </w:tc>
        <w:tc>
          <w:tcPr>
            <w:tcW w:w="1151" w:type="dxa"/>
            <w:tcBorders>
              <w:top w:val="single" w:sz="4" w:space="0" w:color="000000"/>
              <w:left w:val="single" w:sz="4" w:space="0" w:color="000000"/>
              <w:bottom w:val="single" w:sz="4" w:space="0" w:color="000000"/>
              <w:right w:val="nil"/>
            </w:tcBorders>
            <w:hideMark/>
          </w:tcPr>
          <w:p w:rsidR="00186C61" w:rsidRDefault="00186C61">
            <w:pPr>
              <w:snapToGrid w:val="0"/>
              <w:jc w:val="center"/>
              <w:rPr>
                <w:sz w:val="24"/>
                <w:szCs w:val="24"/>
              </w:rPr>
            </w:pPr>
            <w:r>
              <w:t>-</w:t>
            </w:r>
          </w:p>
        </w:tc>
        <w:tc>
          <w:tcPr>
            <w:tcW w:w="1222" w:type="dxa"/>
            <w:tcBorders>
              <w:top w:val="single" w:sz="4" w:space="0" w:color="000000"/>
              <w:left w:val="single" w:sz="4" w:space="0" w:color="000000"/>
              <w:bottom w:val="single" w:sz="4" w:space="0" w:color="000000"/>
              <w:right w:val="nil"/>
            </w:tcBorders>
          </w:tcPr>
          <w:p w:rsidR="00186C61" w:rsidRDefault="00186C61">
            <w:pPr>
              <w:snapToGrid w:val="0"/>
              <w:jc w:val="center"/>
              <w:rPr>
                <w:sz w:val="24"/>
                <w:szCs w:val="24"/>
              </w:rPr>
            </w:pPr>
          </w:p>
        </w:tc>
        <w:tc>
          <w:tcPr>
            <w:tcW w:w="1587" w:type="dxa"/>
            <w:tcBorders>
              <w:top w:val="single" w:sz="4" w:space="0" w:color="000000"/>
              <w:left w:val="single" w:sz="4" w:space="0" w:color="000000"/>
              <w:bottom w:val="single" w:sz="4" w:space="0" w:color="000000"/>
              <w:right w:val="single" w:sz="4" w:space="0" w:color="000000"/>
            </w:tcBorders>
            <w:hideMark/>
          </w:tcPr>
          <w:p w:rsidR="00186C61" w:rsidRDefault="00186C61">
            <w:pPr>
              <w:tabs>
                <w:tab w:val="left" w:pos="5160"/>
              </w:tabs>
              <w:snapToGrid w:val="0"/>
              <w:jc w:val="both"/>
              <w:rPr>
                <w:sz w:val="24"/>
                <w:szCs w:val="24"/>
              </w:rPr>
            </w:pPr>
            <w:r>
              <w:t>1</w:t>
            </w:r>
          </w:p>
        </w:tc>
      </w:tr>
      <w:tr w:rsidR="00186C61" w:rsidTr="00186C61">
        <w:trPr>
          <w:trHeight w:val="681"/>
        </w:trPr>
        <w:tc>
          <w:tcPr>
            <w:tcW w:w="849" w:type="dxa"/>
            <w:tcBorders>
              <w:top w:val="single" w:sz="4" w:space="0" w:color="000000"/>
              <w:left w:val="single" w:sz="4" w:space="0" w:color="000000"/>
              <w:bottom w:val="single" w:sz="4" w:space="0" w:color="000000"/>
              <w:right w:val="nil"/>
            </w:tcBorders>
            <w:hideMark/>
          </w:tcPr>
          <w:p w:rsidR="00186C61" w:rsidRDefault="00186C61">
            <w:pPr>
              <w:snapToGrid w:val="0"/>
              <w:jc w:val="center"/>
              <w:rPr>
                <w:b/>
                <w:sz w:val="24"/>
                <w:szCs w:val="24"/>
              </w:rPr>
            </w:pPr>
            <w:r>
              <w:t>2</w:t>
            </w:r>
          </w:p>
        </w:tc>
        <w:tc>
          <w:tcPr>
            <w:tcW w:w="3997" w:type="dxa"/>
            <w:tcBorders>
              <w:top w:val="single" w:sz="4" w:space="0" w:color="000000"/>
              <w:left w:val="single" w:sz="4" w:space="0" w:color="000000"/>
              <w:bottom w:val="single" w:sz="4" w:space="0" w:color="000000"/>
              <w:right w:val="nil"/>
            </w:tcBorders>
            <w:hideMark/>
          </w:tcPr>
          <w:p w:rsidR="00186C61" w:rsidRDefault="00186C61">
            <w:pPr>
              <w:snapToGrid w:val="0"/>
              <w:rPr>
                <w:sz w:val="24"/>
                <w:szCs w:val="24"/>
              </w:rPr>
            </w:pPr>
            <w:r>
              <w:rPr>
                <w:b/>
              </w:rPr>
              <w:t xml:space="preserve">Тема </w:t>
            </w:r>
            <w:r>
              <w:rPr>
                <w:b/>
                <w:lang w:val="en-US"/>
              </w:rPr>
              <w:t>2</w:t>
            </w:r>
            <w:r>
              <w:rPr>
                <w:b/>
              </w:rPr>
              <w:t>.</w:t>
            </w:r>
            <w:r>
              <w:t xml:space="preserve"> Строение вещества</w:t>
            </w:r>
          </w:p>
        </w:tc>
        <w:tc>
          <w:tcPr>
            <w:tcW w:w="1088" w:type="dxa"/>
            <w:tcBorders>
              <w:top w:val="single" w:sz="4" w:space="0" w:color="000000"/>
              <w:left w:val="single" w:sz="4" w:space="0" w:color="000000"/>
              <w:bottom w:val="single" w:sz="4" w:space="0" w:color="000000"/>
              <w:right w:val="nil"/>
            </w:tcBorders>
            <w:hideMark/>
          </w:tcPr>
          <w:p w:rsidR="00186C61" w:rsidRDefault="00186C61">
            <w:pPr>
              <w:snapToGrid w:val="0"/>
              <w:jc w:val="center"/>
              <w:rPr>
                <w:sz w:val="24"/>
                <w:szCs w:val="24"/>
              </w:rPr>
            </w:pPr>
            <w:r>
              <w:t>26</w:t>
            </w:r>
          </w:p>
        </w:tc>
        <w:tc>
          <w:tcPr>
            <w:tcW w:w="1151" w:type="dxa"/>
            <w:tcBorders>
              <w:top w:val="single" w:sz="4" w:space="0" w:color="000000"/>
              <w:left w:val="single" w:sz="4" w:space="0" w:color="000000"/>
              <w:bottom w:val="single" w:sz="4" w:space="0" w:color="000000"/>
              <w:right w:val="nil"/>
            </w:tcBorders>
          </w:tcPr>
          <w:p w:rsidR="00186C61" w:rsidRDefault="00186C61">
            <w:pPr>
              <w:snapToGrid w:val="0"/>
              <w:jc w:val="center"/>
              <w:rPr>
                <w:sz w:val="24"/>
                <w:szCs w:val="24"/>
              </w:rPr>
            </w:pPr>
            <w:r>
              <w:t>1</w:t>
            </w:r>
          </w:p>
          <w:p w:rsidR="00186C61" w:rsidRDefault="00186C61">
            <w:pPr>
              <w:jc w:val="center"/>
              <w:rPr>
                <w:sz w:val="24"/>
                <w:szCs w:val="24"/>
              </w:rPr>
            </w:pPr>
          </w:p>
        </w:tc>
        <w:tc>
          <w:tcPr>
            <w:tcW w:w="1222" w:type="dxa"/>
            <w:tcBorders>
              <w:top w:val="single" w:sz="4" w:space="0" w:color="000000"/>
              <w:left w:val="single" w:sz="4" w:space="0" w:color="000000"/>
              <w:bottom w:val="single" w:sz="4" w:space="0" w:color="000000"/>
              <w:right w:val="nil"/>
            </w:tcBorders>
            <w:hideMark/>
          </w:tcPr>
          <w:p w:rsidR="00186C61" w:rsidRDefault="00186C61">
            <w:pPr>
              <w:snapToGrid w:val="0"/>
              <w:jc w:val="center"/>
              <w:rPr>
                <w:sz w:val="24"/>
                <w:szCs w:val="24"/>
              </w:rPr>
            </w:pPr>
            <w:r>
              <w:t>1</w:t>
            </w:r>
          </w:p>
        </w:tc>
        <w:tc>
          <w:tcPr>
            <w:tcW w:w="1587" w:type="dxa"/>
            <w:tcBorders>
              <w:top w:val="single" w:sz="4" w:space="0" w:color="000000"/>
              <w:left w:val="single" w:sz="4" w:space="0" w:color="000000"/>
              <w:bottom w:val="single" w:sz="4" w:space="0" w:color="000000"/>
              <w:right w:val="single" w:sz="4" w:space="0" w:color="000000"/>
            </w:tcBorders>
            <w:hideMark/>
          </w:tcPr>
          <w:p w:rsidR="00186C61" w:rsidRDefault="00186C61">
            <w:pPr>
              <w:tabs>
                <w:tab w:val="left" w:pos="5160"/>
              </w:tabs>
              <w:snapToGrid w:val="0"/>
              <w:jc w:val="both"/>
              <w:rPr>
                <w:sz w:val="24"/>
                <w:szCs w:val="24"/>
              </w:rPr>
            </w:pPr>
            <w:r>
              <w:t>5</w:t>
            </w:r>
          </w:p>
        </w:tc>
      </w:tr>
      <w:tr w:rsidR="00186C61" w:rsidTr="00186C61">
        <w:trPr>
          <w:trHeight w:val="715"/>
        </w:trPr>
        <w:tc>
          <w:tcPr>
            <w:tcW w:w="849" w:type="dxa"/>
            <w:tcBorders>
              <w:top w:val="single" w:sz="4" w:space="0" w:color="000000"/>
              <w:left w:val="single" w:sz="4" w:space="0" w:color="000000"/>
              <w:bottom w:val="single" w:sz="4" w:space="0" w:color="000000"/>
              <w:right w:val="nil"/>
            </w:tcBorders>
            <w:hideMark/>
          </w:tcPr>
          <w:p w:rsidR="00186C61" w:rsidRDefault="00186C61">
            <w:pPr>
              <w:snapToGrid w:val="0"/>
              <w:jc w:val="center"/>
              <w:rPr>
                <w:b/>
                <w:sz w:val="24"/>
                <w:szCs w:val="24"/>
              </w:rPr>
            </w:pPr>
            <w:r>
              <w:t>3</w:t>
            </w:r>
          </w:p>
        </w:tc>
        <w:tc>
          <w:tcPr>
            <w:tcW w:w="3997" w:type="dxa"/>
            <w:tcBorders>
              <w:top w:val="single" w:sz="4" w:space="0" w:color="000000"/>
              <w:left w:val="single" w:sz="4" w:space="0" w:color="000000"/>
              <w:bottom w:val="single" w:sz="4" w:space="0" w:color="000000"/>
              <w:right w:val="nil"/>
            </w:tcBorders>
            <w:hideMark/>
          </w:tcPr>
          <w:p w:rsidR="00186C61" w:rsidRDefault="00186C61">
            <w:pPr>
              <w:snapToGrid w:val="0"/>
              <w:rPr>
                <w:sz w:val="24"/>
                <w:szCs w:val="24"/>
              </w:rPr>
            </w:pPr>
            <w:r>
              <w:rPr>
                <w:b/>
              </w:rPr>
              <w:t xml:space="preserve">Тема 3. </w:t>
            </w:r>
            <w:r>
              <w:t>Химические реакции</w:t>
            </w:r>
          </w:p>
        </w:tc>
        <w:tc>
          <w:tcPr>
            <w:tcW w:w="1088" w:type="dxa"/>
            <w:tcBorders>
              <w:top w:val="single" w:sz="4" w:space="0" w:color="000000"/>
              <w:left w:val="single" w:sz="4" w:space="0" w:color="000000"/>
              <w:bottom w:val="single" w:sz="4" w:space="0" w:color="000000"/>
              <w:right w:val="nil"/>
            </w:tcBorders>
            <w:hideMark/>
          </w:tcPr>
          <w:p w:rsidR="00186C61" w:rsidRDefault="00186C61">
            <w:pPr>
              <w:snapToGrid w:val="0"/>
              <w:jc w:val="center"/>
              <w:rPr>
                <w:sz w:val="24"/>
                <w:szCs w:val="24"/>
              </w:rPr>
            </w:pPr>
            <w:r>
              <w:t>16</w:t>
            </w:r>
          </w:p>
        </w:tc>
        <w:tc>
          <w:tcPr>
            <w:tcW w:w="1151" w:type="dxa"/>
            <w:tcBorders>
              <w:top w:val="single" w:sz="4" w:space="0" w:color="000000"/>
              <w:left w:val="single" w:sz="4" w:space="0" w:color="000000"/>
              <w:bottom w:val="single" w:sz="4" w:space="0" w:color="000000"/>
              <w:right w:val="nil"/>
            </w:tcBorders>
            <w:hideMark/>
          </w:tcPr>
          <w:p w:rsidR="00186C61" w:rsidRDefault="00186C61">
            <w:pPr>
              <w:snapToGrid w:val="0"/>
              <w:jc w:val="center"/>
              <w:rPr>
                <w:sz w:val="24"/>
                <w:szCs w:val="24"/>
              </w:rPr>
            </w:pPr>
            <w:r>
              <w:t>-</w:t>
            </w:r>
          </w:p>
        </w:tc>
        <w:tc>
          <w:tcPr>
            <w:tcW w:w="1222" w:type="dxa"/>
            <w:tcBorders>
              <w:top w:val="single" w:sz="4" w:space="0" w:color="000000"/>
              <w:left w:val="single" w:sz="4" w:space="0" w:color="000000"/>
              <w:bottom w:val="single" w:sz="4" w:space="0" w:color="000000"/>
              <w:right w:val="nil"/>
            </w:tcBorders>
            <w:hideMark/>
          </w:tcPr>
          <w:p w:rsidR="00186C61" w:rsidRDefault="00186C61">
            <w:pPr>
              <w:snapToGrid w:val="0"/>
              <w:jc w:val="center"/>
              <w:rPr>
                <w:sz w:val="24"/>
                <w:szCs w:val="24"/>
              </w:rPr>
            </w:pPr>
            <w:r>
              <w:t>1</w:t>
            </w:r>
          </w:p>
        </w:tc>
        <w:tc>
          <w:tcPr>
            <w:tcW w:w="1587" w:type="dxa"/>
            <w:tcBorders>
              <w:top w:val="single" w:sz="4" w:space="0" w:color="000000"/>
              <w:left w:val="single" w:sz="4" w:space="0" w:color="000000"/>
              <w:bottom w:val="single" w:sz="4" w:space="0" w:color="000000"/>
              <w:right w:val="single" w:sz="4" w:space="0" w:color="000000"/>
            </w:tcBorders>
            <w:hideMark/>
          </w:tcPr>
          <w:p w:rsidR="00186C61" w:rsidRDefault="00186C61">
            <w:pPr>
              <w:tabs>
                <w:tab w:val="left" w:pos="5160"/>
              </w:tabs>
              <w:snapToGrid w:val="0"/>
              <w:jc w:val="both"/>
              <w:rPr>
                <w:sz w:val="24"/>
                <w:szCs w:val="24"/>
              </w:rPr>
            </w:pPr>
            <w:r>
              <w:t>5</w:t>
            </w:r>
          </w:p>
        </w:tc>
      </w:tr>
      <w:tr w:rsidR="00186C61" w:rsidTr="00186C61">
        <w:trPr>
          <w:trHeight w:val="886"/>
        </w:trPr>
        <w:tc>
          <w:tcPr>
            <w:tcW w:w="849" w:type="dxa"/>
            <w:tcBorders>
              <w:top w:val="single" w:sz="4" w:space="0" w:color="000000"/>
              <w:left w:val="single" w:sz="4" w:space="0" w:color="000000"/>
              <w:bottom w:val="single" w:sz="4" w:space="0" w:color="000000"/>
              <w:right w:val="nil"/>
            </w:tcBorders>
            <w:hideMark/>
          </w:tcPr>
          <w:p w:rsidR="00186C61" w:rsidRDefault="00186C61">
            <w:pPr>
              <w:snapToGrid w:val="0"/>
              <w:jc w:val="center"/>
              <w:rPr>
                <w:b/>
                <w:sz w:val="24"/>
                <w:szCs w:val="24"/>
              </w:rPr>
            </w:pPr>
            <w:r>
              <w:t>4</w:t>
            </w:r>
          </w:p>
        </w:tc>
        <w:tc>
          <w:tcPr>
            <w:tcW w:w="3997" w:type="dxa"/>
            <w:tcBorders>
              <w:top w:val="single" w:sz="4" w:space="0" w:color="000000"/>
              <w:left w:val="single" w:sz="4" w:space="0" w:color="000000"/>
              <w:bottom w:val="single" w:sz="4" w:space="0" w:color="000000"/>
              <w:right w:val="nil"/>
            </w:tcBorders>
            <w:hideMark/>
          </w:tcPr>
          <w:p w:rsidR="00186C61" w:rsidRDefault="00186C61">
            <w:pPr>
              <w:snapToGrid w:val="0"/>
              <w:rPr>
                <w:sz w:val="24"/>
                <w:szCs w:val="24"/>
              </w:rPr>
            </w:pPr>
            <w:r>
              <w:rPr>
                <w:b/>
              </w:rPr>
              <w:t xml:space="preserve">Тема 4. </w:t>
            </w:r>
            <w:r>
              <w:t>Вещества и их свойства</w:t>
            </w:r>
          </w:p>
        </w:tc>
        <w:tc>
          <w:tcPr>
            <w:tcW w:w="1088" w:type="dxa"/>
            <w:tcBorders>
              <w:top w:val="single" w:sz="4" w:space="0" w:color="000000"/>
              <w:left w:val="single" w:sz="4" w:space="0" w:color="000000"/>
              <w:bottom w:val="single" w:sz="4" w:space="0" w:color="000000"/>
              <w:right w:val="nil"/>
            </w:tcBorders>
            <w:hideMark/>
          </w:tcPr>
          <w:p w:rsidR="00186C61" w:rsidRDefault="00186C61">
            <w:pPr>
              <w:snapToGrid w:val="0"/>
              <w:jc w:val="center"/>
              <w:rPr>
                <w:sz w:val="24"/>
                <w:szCs w:val="24"/>
              </w:rPr>
            </w:pPr>
            <w:r>
              <w:t>18</w:t>
            </w:r>
          </w:p>
        </w:tc>
        <w:tc>
          <w:tcPr>
            <w:tcW w:w="1151" w:type="dxa"/>
            <w:tcBorders>
              <w:top w:val="single" w:sz="4" w:space="0" w:color="000000"/>
              <w:left w:val="single" w:sz="4" w:space="0" w:color="000000"/>
              <w:bottom w:val="single" w:sz="4" w:space="0" w:color="000000"/>
              <w:right w:val="nil"/>
            </w:tcBorders>
            <w:hideMark/>
          </w:tcPr>
          <w:p w:rsidR="00186C61" w:rsidRDefault="00186C61">
            <w:pPr>
              <w:snapToGrid w:val="0"/>
              <w:jc w:val="center"/>
              <w:rPr>
                <w:sz w:val="24"/>
                <w:szCs w:val="24"/>
              </w:rPr>
            </w:pPr>
            <w:r>
              <w:t>1</w:t>
            </w:r>
          </w:p>
        </w:tc>
        <w:tc>
          <w:tcPr>
            <w:tcW w:w="1222" w:type="dxa"/>
            <w:tcBorders>
              <w:top w:val="single" w:sz="4" w:space="0" w:color="000000"/>
              <w:left w:val="single" w:sz="4" w:space="0" w:color="000000"/>
              <w:bottom w:val="single" w:sz="4" w:space="0" w:color="000000"/>
              <w:right w:val="nil"/>
            </w:tcBorders>
            <w:hideMark/>
          </w:tcPr>
          <w:p w:rsidR="00186C61" w:rsidRDefault="00186C61">
            <w:pPr>
              <w:snapToGrid w:val="0"/>
              <w:jc w:val="center"/>
              <w:rPr>
                <w:sz w:val="24"/>
                <w:szCs w:val="24"/>
              </w:rPr>
            </w:pPr>
            <w:r>
              <w:t>1</w:t>
            </w:r>
          </w:p>
        </w:tc>
        <w:tc>
          <w:tcPr>
            <w:tcW w:w="1587" w:type="dxa"/>
            <w:tcBorders>
              <w:top w:val="single" w:sz="4" w:space="0" w:color="000000"/>
              <w:left w:val="single" w:sz="4" w:space="0" w:color="000000"/>
              <w:bottom w:val="single" w:sz="4" w:space="0" w:color="000000"/>
              <w:right w:val="single" w:sz="4" w:space="0" w:color="000000"/>
            </w:tcBorders>
            <w:hideMark/>
          </w:tcPr>
          <w:p w:rsidR="00186C61" w:rsidRDefault="00186C61">
            <w:pPr>
              <w:tabs>
                <w:tab w:val="left" w:pos="5160"/>
              </w:tabs>
              <w:snapToGrid w:val="0"/>
              <w:jc w:val="both"/>
              <w:rPr>
                <w:sz w:val="24"/>
                <w:szCs w:val="24"/>
              </w:rPr>
            </w:pPr>
            <w:r>
              <w:t>7</w:t>
            </w:r>
          </w:p>
        </w:tc>
      </w:tr>
      <w:tr w:rsidR="00186C61" w:rsidTr="00186C61">
        <w:trPr>
          <w:trHeight w:val="705"/>
        </w:trPr>
        <w:tc>
          <w:tcPr>
            <w:tcW w:w="849" w:type="dxa"/>
            <w:tcBorders>
              <w:top w:val="single" w:sz="4" w:space="0" w:color="000000"/>
              <w:left w:val="single" w:sz="4" w:space="0" w:color="000000"/>
              <w:bottom w:val="single" w:sz="4" w:space="0" w:color="000000"/>
              <w:right w:val="nil"/>
            </w:tcBorders>
            <w:hideMark/>
          </w:tcPr>
          <w:p w:rsidR="00186C61" w:rsidRDefault="00186C61">
            <w:pPr>
              <w:snapToGrid w:val="0"/>
              <w:jc w:val="center"/>
              <w:rPr>
                <w:b/>
                <w:sz w:val="24"/>
                <w:szCs w:val="24"/>
              </w:rPr>
            </w:pPr>
            <w:r>
              <w:t>5</w:t>
            </w:r>
          </w:p>
        </w:tc>
        <w:tc>
          <w:tcPr>
            <w:tcW w:w="3997" w:type="dxa"/>
            <w:tcBorders>
              <w:top w:val="single" w:sz="4" w:space="0" w:color="000000"/>
              <w:left w:val="single" w:sz="4" w:space="0" w:color="000000"/>
              <w:bottom w:val="single" w:sz="4" w:space="0" w:color="000000"/>
              <w:right w:val="nil"/>
            </w:tcBorders>
            <w:hideMark/>
          </w:tcPr>
          <w:p w:rsidR="00186C61" w:rsidRDefault="00186C61">
            <w:pPr>
              <w:snapToGrid w:val="0"/>
              <w:rPr>
                <w:sz w:val="24"/>
                <w:szCs w:val="24"/>
              </w:rPr>
            </w:pPr>
            <w:r>
              <w:rPr>
                <w:b/>
              </w:rPr>
              <w:t>Резерв</w:t>
            </w:r>
          </w:p>
        </w:tc>
        <w:tc>
          <w:tcPr>
            <w:tcW w:w="1088" w:type="dxa"/>
            <w:tcBorders>
              <w:top w:val="single" w:sz="4" w:space="0" w:color="000000"/>
              <w:left w:val="single" w:sz="4" w:space="0" w:color="000000"/>
              <w:bottom w:val="single" w:sz="4" w:space="0" w:color="000000"/>
              <w:right w:val="nil"/>
            </w:tcBorders>
            <w:hideMark/>
          </w:tcPr>
          <w:p w:rsidR="00186C61" w:rsidRDefault="00186C61">
            <w:pPr>
              <w:snapToGrid w:val="0"/>
              <w:jc w:val="center"/>
              <w:rPr>
                <w:sz w:val="24"/>
                <w:szCs w:val="24"/>
              </w:rPr>
            </w:pPr>
            <w:r>
              <w:t>1</w:t>
            </w:r>
          </w:p>
        </w:tc>
        <w:tc>
          <w:tcPr>
            <w:tcW w:w="1151" w:type="dxa"/>
            <w:tcBorders>
              <w:top w:val="single" w:sz="4" w:space="0" w:color="000000"/>
              <w:left w:val="single" w:sz="4" w:space="0" w:color="000000"/>
              <w:bottom w:val="single" w:sz="4" w:space="0" w:color="000000"/>
              <w:right w:val="nil"/>
            </w:tcBorders>
            <w:hideMark/>
          </w:tcPr>
          <w:p w:rsidR="00186C61" w:rsidRDefault="00186C61">
            <w:pPr>
              <w:snapToGrid w:val="0"/>
              <w:jc w:val="center"/>
              <w:rPr>
                <w:sz w:val="24"/>
                <w:szCs w:val="24"/>
              </w:rPr>
            </w:pPr>
            <w:r>
              <w:t>-</w:t>
            </w:r>
          </w:p>
        </w:tc>
        <w:tc>
          <w:tcPr>
            <w:tcW w:w="1222" w:type="dxa"/>
            <w:tcBorders>
              <w:top w:val="single" w:sz="4" w:space="0" w:color="000000"/>
              <w:left w:val="single" w:sz="4" w:space="0" w:color="000000"/>
              <w:bottom w:val="single" w:sz="4" w:space="0" w:color="000000"/>
              <w:right w:val="nil"/>
            </w:tcBorders>
            <w:hideMark/>
          </w:tcPr>
          <w:p w:rsidR="00186C61" w:rsidRDefault="00186C61">
            <w:pPr>
              <w:snapToGrid w:val="0"/>
              <w:jc w:val="center"/>
              <w:rPr>
                <w:sz w:val="24"/>
                <w:szCs w:val="24"/>
              </w:rPr>
            </w:pPr>
            <w:r>
              <w:t>-</w:t>
            </w:r>
          </w:p>
        </w:tc>
        <w:tc>
          <w:tcPr>
            <w:tcW w:w="1587" w:type="dxa"/>
            <w:tcBorders>
              <w:top w:val="single" w:sz="4" w:space="0" w:color="000000"/>
              <w:left w:val="single" w:sz="4" w:space="0" w:color="000000"/>
              <w:bottom w:val="single" w:sz="4" w:space="0" w:color="000000"/>
              <w:right w:val="single" w:sz="4" w:space="0" w:color="000000"/>
            </w:tcBorders>
          </w:tcPr>
          <w:p w:rsidR="00186C61" w:rsidRDefault="00186C61">
            <w:pPr>
              <w:tabs>
                <w:tab w:val="left" w:pos="5160"/>
              </w:tabs>
              <w:snapToGrid w:val="0"/>
              <w:jc w:val="both"/>
              <w:rPr>
                <w:sz w:val="24"/>
                <w:szCs w:val="24"/>
              </w:rPr>
            </w:pPr>
          </w:p>
        </w:tc>
      </w:tr>
      <w:tr w:rsidR="00186C61" w:rsidTr="00186C61">
        <w:trPr>
          <w:trHeight w:val="891"/>
        </w:trPr>
        <w:tc>
          <w:tcPr>
            <w:tcW w:w="849" w:type="dxa"/>
            <w:tcBorders>
              <w:top w:val="single" w:sz="4" w:space="0" w:color="000000"/>
              <w:left w:val="single" w:sz="4" w:space="0" w:color="000000"/>
              <w:bottom w:val="single" w:sz="4" w:space="0" w:color="000000"/>
              <w:right w:val="nil"/>
            </w:tcBorders>
          </w:tcPr>
          <w:p w:rsidR="00186C61" w:rsidRDefault="00186C61">
            <w:pPr>
              <w:snapToGrid w:val="0"/>
              <w:jc w:val="center"/>
              <w:rPr>
                <w:sz w:val="24"/>
                <w:szCs w:val="24"/>
              </w:rPr>
            </w:pPr>
          </w:p>
        </w:tc>
        <w:tc>
          <w:tcPr>
            <w:tcW w:w="3997" w:type="dxa"/>
            <w:tcBorders>
              <w:top w:val="single" w:sz="4" w:space="0" w:color="000000"/>
              <w:left w:val="single" w:sz="4" w:space="0" w:color="000000"/>
              <w:bottom w:val="single" w:sz="4" w:space="0" w:color="000000"/>
              <w:right w:val="nil"/>
            </w:tcBorders>
            <w:hideMark/>
          </w:tcPr>
          <w:p w:rsidR="00186C61" w:rsidRDefault="00186C61">
            <w:pPr>
              <w:snapToGrid w:val="0"/>
              <w:rPr>
                <w:sz w:val="24"/>
                <w:szCs w:val="24"/>
              </w:rPr>
            </w:pPr>
            <w:r>
              <w:rPr>
                <w:b/>
              </w:rPr>
              <w:t>Итого</w:t>
            </w:r>
          </w:p>
        </w:tc>
        <w:tc>
          <w:tcPr>
            <w:tcW w:w="1088" w:type="dxa"/>
            <w:tcBorders>
              <w:top w:val="single" w:sz="4" w:space="0" w:color="000000"/>
              <w:left w:val="single" w:sz="4" w:space="0" w:color="000000"/>
              <w:bottom w:val="single" w:sz="4" w:space="0" w:color="000000"/>
              <w:right w:val="nil"/>
            </w:tcBorders>
            <w:hideMark/>
          </w:tcPr>
          <w:p w:rsidR="00186C61" w:rsidRDefault="00186C61">
            <w:pPr>
              <w:snapToGrid w:val="0"/>
              <w:jc w:val="center"/>
              <w:rPr>
                <w:sz w:val="24"/>
                <w:szCs w:val="24"/>
              </w:rPr>
            </w:pPr>
            <w:r>
              <w:t>67</w:t>
            </w:r>
          </w:p>
        </w:tc>
        <w:tc>
          <w:tcPr>
            <w:tcW w:w="1151" w:type="dxa"/>
            <w:tcBorders>
              <w:top w:val="single" w:sz="4" w:space="0" w:color="000000"/>
              <w:left w:val="single" w:sz="4" w:space="0" w:color="000000"/>
              <w:bottom w:val="single" w:sz="4" w:space="0" w:color="000000"/>
              <w:right w:val="nil"/>
            </w:tcBorders>
            <w:hideMark/>
          </w:tcPr>
          <w:p w:rsidR="00186C61" w:rsidRDefault="00186C61">
            <w:pPr>
              <w:snapToGrid w:val="0"/>
              <w:jc w:val="center"/>
              <w:rPr>
                <w:sz w:val="24"/>
                <w:szCs w:val="24"/>
              </w:rPr>
            </w:pPr>
            <w:r>
              <w:t>2</w:t>
            </w:r>
          </w:p>
        </w:tc>
        <w:tc>
          <w:tcPr>
            <w:tcW w:w="1222" w:type="dxa"/>
            <w:tcBorders>
              <w:top w:val="single" w:sz="4" w:space="0" w:color="000000"/>
              <w:left w:val="single" w:sz="4" w:space="0" w:color="000000"/>
              <w:bottom w:val="single" w:sz="4" w:space="0" w:color="000000"/>
              <w:right w:val="nil"/>
            </w:tcBorders>
            <w:hideMark/>
          </w:tcPr>
          <w:p w:rsidR="00186C61" w:rsidRDefault="00186C61">
            <w:pPr>
              <w:snapToGrid w:val="0"/>
              <w:jc w:val="center"/>
              <w:rPr>
                <w:sz w:val="24"/>
                <w:szCs w:val="24"/>
              </w:rPr>
            </w:pPr>
            <w:r>
              <w:t>3</w:t>
            </w:r>
          </w:p>
        </w:tc>
        <w:tc>
          <w:tcPr>
            <w:tcW w:w="1587" w:type="dxa"/>
            <w:tcBorders>
              <w:top w:val="single" w:sz="4" w:space="0" w:color="000000"/>
              <w:left w:val="single" w:sz="4" w:space="0" w:color="000000"/>
              <w:bottom w:val="single" w:sz="4" w:space="0" w:color="000000"/>
              <w:right w:val="single" w:sz="4" w:space="0" w:color="000000"/>
            </w:tcBorders>
            <w:hideMark/>
          </w:tcPr>
          <w:p w:rsidR="00186C61" w:rsidRDefault="00186C61">
            <w:pPr>
              <w:tabs>
                <w:tab w:val="left" w:pos="5160"/>
              </w:tabs>
              <w:snapToGrid w:val="0"/>
              <w:jc w:val="both"/>
              <w:rPr>
                <w:sz w:val="24"/>
                <w:szCs w:val="24"/>
              </w:rPr>
            </w:pPr>
            <w:r>
              <w:t>18</w:t>
            </w:r>
          </w:p>
        </w:tc>
      </w:tr>
    </w:tbl>
    <w:p w:rsidR="00186C61" w:rsidRDefault="00186C61" w:rsidP="00186C61">
      <w:pPr>
        <w:tabs>
          <w:tab w:val="left" w:pos="5160"/>
        </w:tabs>
        <w:ind w:left="1260"/>
        <w:jc w:val="both"/>
      </w:pPr>
    </w:p>
    <w:p w:rsidR="00186C61" w:rsidRDefault="00186C61" w:rsidP="00186C61">
      <w:pPr>
        <w:tabs>
          <w:tab w:val="left" w:pos="5160"/>
        </w:tabs>
        <w:ind w:left="1260"/>
        <w:jc w:val="both"/>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ПЕРЕЧЕНЬ КОНТРОЛЬНЫХ РАБОТ</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bl>
      <w:tblPr>
        <w:tblW w:w="1044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8100"/>
        <w:gridCol w:w="1260"/>
      </w:tblGrid>
      <w:tr w:rsidR="00186C61" w:rsidTr="00186C61">
        <w:tc>
          <w:tcPr>
            <w:tcW w:w="1080" w:type="dxa"/>
            <w:tcBorders>
              <w:top w:val="single" w:sz="4" w:space="0" w:color="auto"/>
              <w:left w:val="single" w:sz="4" w:space="0" w:color="auto"/>
              <w:bottom w:val="single" w:sz="4" w:space="0" w:color="auto"/>
              <w:right w:val="single" w:sz="4" w:space="0" w:color="auto"/>
            </w:tcBorders>
            <w:hideMark/>
          </w:tcPr>
          <w:p w:rsidR="00186C61" w:rsidRDefault="00186C61">
            <w:pPr>
              <w:spacing w:line="360" w:lineRule="auto"/>
              <w:rPr>
                <w:sz w:val="28"/>
                <w:szCs w:val="28"/>
              </w:rPr>
            </w:pPr>
            <w:r>
              <w:rPr>
                <w:b/>
                <w:sz w:val="28"/>
                <w:szCs w:val="28"/>
              </w:rPr>
              <w:t xml:space="preserve">№ </w:t>
            </w:r>
            <w:proofErr w:type="gramStart"/>
            <w:r>
              <w:rPr>
                <w:b/>
                <w:sz w:val="28"/>
                <w:szCs w:val="28"/>
              </w:rPr>
              <w:t>п</w:t>
            </w:r>
            <w:proofErr w:type="gramEnd"/>
            <w:r>
              <w:rPr>
                <w:b/>
                <w:sz w:val="28"/>
                <w:szCs w:val="28"/>
              </w:rPr>
              <w:t>/п</w:t>
            </w:r>
          </w:p>
        </w:tc>
        <w:tc>
          <w:tcPr>
            <w:tcW w:w="8100" w:type="dxa"/>
            <w:tcBorders>
              <w:top w:val="single" w:sz="4" w:space="0" w:color="auto"/>
              <w:left w:val="single" w:sz="4" w:space="0" w:color="auto"/>
              <w:bottom w:val="single" w:sz="4" w:space="0" w:color="auto"/>
              <w:right w:val="single" w:sz="4" w:space="0" w:color="auto"/>
            </w:tcBorders>
            <w:hideMark/>
          </w:tcPr>
          <w:p w:rsidR="00186C61" w:rsidRDefault="00186C61">
            <w:pPr>
              <w:spacing w:line="360" w:lineRule="auto"/>
              <w:rPr>
                <w:sz w:val="28"/>
                <w:szCs w:val="28"/>
              </w:rPr>
            </w:pPr>
            <w:r>
              <w:rPr>
                <w:b/>
                <w:sz w:val="28"/>
                <w:szCs w:val="28"/>
              </w:rPr>
              <w:t>Тема</w:t>
            </w:r>
          </w:p>
        </w:tc>
        <w:tc>
          <w:tcPr>
            <w:tcW w:w="126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b/>
                <w:sz w:val="28"/>
                <w:szCs w:val="28"/>
              </w:rPr>
            </w:pPr>
            <w:r>
              <w:rPr>
                <w:b/>
                <w:sz w:val="28"/>
                <w:szCs w:val="28"/>
              </w:rPr>
              <w:t>Кол-во</w:t>
            </w:r>
          </w:p>
          <w:p w:rsidR="00186C61" w:rsidRDefault="00186C61">
            <w:pPr>
              <w:spacing w:line="360" w:lineRule="auto"/>
              <w:jc w:val="center"/>
              <w:rPr>
                <w:sz w:val="28"/>
                <w:szCs w:val="28"/>
              </w:rPr>
            </w:pPr>
            <w:r>
              <w:rPr>
                <w:b/>
                <w:sz w:val="28"/>
                <w:szCs w:val="28"/>
              </w:rPr>
              <w:t>часов</w:t>
            </w:r>
          </w:p>
        </w:tc>
      </w:tr>
      <w:tr w:rsidR="00186C61" w:rsidTr="00186C61">
        <w:tc>
          <w:tcPr>
            <w:tcW w:w="1080" w:type="dxa"/>
            <w:tcBorders>
              <w:top w:val="single" w:sz="4" w:space="0" w:color="auto"/>
              <w:left w:val="single" w:sz="4" w:space="0" w:color="auto"/>
              <w:bottom w:val="single" w:sz="4" w:space="0" w:color="auto"/>
              <w:right w:val="single" w:sz="4" w:space="0" w:color="auto"/>
            </w:tcBorders>
            <w:hideMark/>
          </w:tcPr>
          <w:p w:rsidR="00186C61" w:rsidRDefault="00186C61">
            <w:pPr>
              <w:spacing w:line="360" w:lineRule="auto"/>
              <w:rPr>
                <w:sz w:val="28"/>
                <w:szCs w:val="28"/>
              </w:rPr>
            </w:pPr>
            <w:r>
              <w:rPr>
                <w:sz w:val="28"/>
                <w:szCs w:val="28"/>
              </w:rPr>
              <w:t>1</w:t>
            </w:r>
          </w:p>
        </w:tc>
        <w:tc>
          <w:tcPr>
            <w:tcW w:w="8100" w:type="dxa"/>
            <w:tcBorders>
              <w:top w:val="single" w:sz="4" w:space="0" w:color="auto"/>
              <w:left w:val="single" w:sz="4" w:space="0" w:color="auto"/>
              <w:bottom w:val="single" w:sz="4" w:space="0" w:color="auto"/>
              <w:right w:val="single" w:sz="4" w:space="0" w:color="auto"/>
            </w:tcBorders>
            <w:hideMark/>
          </w:tcPr>
          <w:p w:rsidR="00186C61" w:rsidRDefault="00186C61">
            <w:pPr>
              <w:spacing w:line="360" w:lineRule="auto"/>
              <w:rPr>
                <w:sz w:val="28"/>
                <w:szCs w:val="28"/>
              </w:rPr>
            </w:pPr>
            <w:r>
              <w:rPr>
                <w:b/>
                <w:sz w:val="28"/>
                <w:szCs w:val="28"/>
              </w:rPr>
              <w:t>Контрольная работа №1 по теме№1 «Строение вещества»</w:t>
            </w:r>
          </w:p>
        </w:tc>
        <w:tc>
          <w:tcPr>
            <w:tcW w:w="1260" w:type="dxa"/>
            <w:tcBorders>
              <w:top w:val="single" w:sz="4" w:space="0" w:color="auto"/>
              <w:left w:val="single" w:sz="4" w:space="0" w:color="auto"/>
              <w:bottom w:val="single" w:sz="4" w:space="0" w:color="auto"/>
              <w:right w:val="single" w:sz="4" w:space="0" w:color="auto"/>
            </w:tcBorders>
            <w:hideMark/>
          </w:tcPr>
          <w:p w:rsidR="00186C61" w:rsidRDefault="00186C61">
            <w:pPr>
              <w:spacing w:line="360" w:lineRule="auto"/>
              <w:rPr>
                <w:sz w:val="28"/>
                <w:szCs w:val="28"/>
              </w:rPr>
            </w:pPr>
            <w:r>
              <w:rPr>
                <w:sz w:val="28"/>
                <w:szCs w:val="28"/>
              </w:rPr>
              <w:t>1</w:t>
            </w:r>
          </w:p>
        </w:tc>
      </w:tr>
      <w:tr w:rsidR="00186C61" w:rsidTr="00186C61">
        <w:tc>
          <w:tcPr>
            <w:tcW w:w="1080" w:type="dxa"/>
            <w:tcBorders>
              <w:top w:val="single" w:sz="4" w:space="0" w:color="auto"/>
              <w:left w:val="single" w:sz="4" w:space="0" w:color="auto"/>
              <w:bottom w:val="single" w:sz="4" w:space="0" w:color="auto"/>
              <w:right w:val="single" w:sz="4" w:space="0" w:color="auto"/>
            </w:tcBorders>
            <w:hideMark/>
          </w:tcPr>
          <w:p w:rsidR="00186C61" w:rsidRDefault="00186C61">
            <w:pPr>
              <w:spacing w:line="360" w:lineRule="auto"/>
              <w:rPr>
                <w:sz w:val="28"/>
                <w:szCs w:val="28"/>
              </w:rPr>
            </w:pPr>
            <w:r>
              <w:rPr>
                <w:sz w:val="28"/>
                <w:szCs w:val="28"/>
              </w:rPr>
              <w:t>2</w:t>
            </w:r>
          </w:p>
        </w:tc>
        <w:tc>
          <w:tcPr>
            <w:tcW w:w="8100" w:type="dxa"/>
            <w:tcBorders>
              <w:top w:val="single" w:sz="4" w:space="0" w:color="auto"/>
              <w:left w:val="single" w:sz="4" w:space="0" w:color="auto"/>
              <w:bottom w:val="single" w:sz="4" w:space="0" w:color="auto"/>
              <w:right w:val="single" w:sz="4" w:space="0" w:color="auto"/>
            </w:tcBorders>
            <w:hideMark/>
          </w:tcPr>
          <w:p w:rsidR="00186C61" w:rsidRDefault="00186C61">
            <w:pPr>
              <w:spacing w:line="360" w:lineRule="auto"/>
              <w:rPr>
                <w:sz w:val="28"/>
                <w:szCs w:val="28"/>
              </w:rPr>
            </w:pPr>
            <w:r>
              <w:rPr>
                <w:b/>
                <w:sz w:val="28"/>
                <w:szCs w:val="28"/>
              </w:rPr>
              <w:t>Контрольная работа№2 по теме №2 «Химические реакции»</w:t>
            </w:r>
          </w:p>
        </w:tc>
        <w:tc>
          <w:tcPr>
            <w:tcW w:w="1260" w:type="dxa"/>
            <w:tcBorders>
              <w:top w:val="single" w:sz="4" w:space="0" w:color="auto"/>
              <w:left w:val="single" w:sz="4" w:space="0" w:color="auto"/>
              <w:bottom w:val="single" w:sz="4" w:space="0" w:color="auto"/>
              <w:right w:val="single" w:sz="4" w:space="0" w:color="auto"/>
            </w:tcBorders>
            <w:hideMark/>
          </w:tcPr>
          <w:p w:rsidR="00186C61" w:rsidRDefault="00186C61">
            <w:pPr>
              <w:spacing w:line="360" w:lineRule="auto"/>
              <w:rPr>
                <w:sz w:val="28"/>
                <w:szCs w:val="28"/>
              </w:rPr>
            </w:pPr>
            <w:r>
              <w:rPr>
                <w:sz w:val="28"/>
                <w:szCs w:val="28"/>
              </w:rPr>
              <w:t>1</w:t>
            </w:r>
          </w:p>
        </w:tc>
      </w:tr>
      <w:tr w:rsidR="00186C61" w:rsidTr="00186C61">
        <w:tc>
          <w:tcPr>
            <w:tcW w:w="1080" w:type="dxa"/>
            <w:tcBorders>
              <w:top w:val="single" w:sz="4" w:space="0" w:color="auto"/>
              <w:left w:val="single" w:sz="4" w:space="0" w:color="auto"/>
              <w:bottom w:val="single" w:sz="4" w:space="0" w:color="auto"/>
              <w:right w:val="single" w:sz="4" w:space="0" w:color="auto"/>
            </w:tcBorders>
            <w:hideMark/>
          </w:tcPr>
          <w:p w:rsidR="00186C61" w:rsidRDefault="00186C61">
            <w:pPr>
              <w:spacing w:line="360" w:lineRule="auto"/>
              <w:rPr>
                <w:sz w:val="28"/>
                <w:szCs w:val="28"/>
              </w:rPr>
            </w:pPr>
            <w:r>
              <w:rPr>
                <w:sz w:val="28"/>
                <w:szCs w:val="28"/>
              </w:rPr>
              <w:t>3</w:t>
            </w:r>
          </w:p>
        </w:tc>
        <w:tc>
          <w:tcPr>
            <w:tcW w:w="8100" w:type="dxa"/>
            <w:tcBorders>
              <w:top w:val="single" w:sz="4" w:space="0" w:color="auto"/>
              <w:left w:val="single" w:sz="4" w:space="0" w:color="auto"/>
              <w:bottom w:val="single" w:sz="4" w:space="0" w:color="auto"/>
              <w:right w:val="single" w:sz="4" w:space="0" w:color="auto"/>
            </w:tcBorders>
            <w:hideMark/>
          </w:tcPr>
          <w:p w:rsidR="00186C61" w:rsidRDefault="00186C61">
            <w:pPr>
              <w:spacing w:line="360" w:lineRule="auto"/>
              <w:rPr>
                <w:sz w:val="28"/>
                <w:szCs w:val="28"/>
              </w:rPr>
            </w:pPr>
            <w:r>
              <w:rPr>
                <w:b/>
                <w:sz w:val="28"/>
                <w:szCs w:val="28"/>
              </w:rPr>
              <w:t>Контрольная работа№3 по теме№4 «Вещества и их свойства</w:t>
            </w:r>
          </w:p>
        </w:tc>
        <w:tc>
          <w:tcPr>
            <w:tcW w:w="1260" w:type="dxa"/>
            <w:tcBorders>
              <w:top w:val="single" w:sz="4" w:space="0" w:color="auto"/>
              <w:left w:val="single" w:sz="4" w:space="0" w:color="auto"/>
              <w:bottom w:val="single" w:sz="4" w:space="0" w:color="auto"/>
              <w:right w:val="single" w:sz="4" w:space="0" w:color="auto"/>
            </w:tcBorders>
            <w:hideMark/>
          </w:tcPr>
          <w:p w:rsidR="00186C61" w:rsidRDefault="00186C61">
            <w:pPr>
              <w:spacing w:line="360" w:lineRule="auto"/>
              <w:rPr>
                <w:sz w:val="28"/>
                <w:szCs w:val="28"/>
              </w:rPr>
            </w:pPr>
            <w:r>
              <w:rPr>
                <w:sz w:val="28"/>
                <w:szCs w:val="28"/>
              </w:rPr>
              <w:t>1</w:t>
            </w:r>
          </w:p>
        </w:tc>
      </w:tr>
      <w:tr w:rsidR="00186C61" w:rsidTr="00186C61">
        <w:trPr>
          <w:trHeight w:val="274"/>
        </w:trPr>
        <w:tc>
          <w:tcPr>
            <w:tcW w:w="1080" w:type="dxa"/>
            <w:tcBorders>
              <w:top w:val="single" w:sz="4" w:space="0" w:color="auto"/>
              <w:left w:val="single" w:sz="4" w:space="0" w:color="auto"/>
              <w:bottom w:val="single" w:sz="4" w:space="0" w:color="auto"/>
              <w:right w:val="single" w:sz="4" w:space="0" w:color="auto"/>
            </w:tcBorders>
          </w:tcPr>
          <w:p w:rsidR="00186C61" w:rsidRDefault="00186C61">
            <w:pPr>
              <w:spacing w:line="360" w:lineRule="auto"/>
              <w:rPr>
                <w:sz w:val="28"/>
                <w:szCs w:val="28"/>
              </w:rPr>
            </w:pPr>
          </w:p>
        </w:tc>
        <w:tc>
          <w:tcPr>
            <w:tcW w:w="8100" w:type="dxa"/>
            <w:tcBorders>
              <w:top w:val="single" w:sz="4" w:space="0" w:color="auto"/>
              <w:left w:val="single" w:sz="4" w:space="0" w:color="auto"/>
              <w:bottom w:val="single" w:sz="4" w:space="0" w:color="auto"/>
              <w:right w:val="single" w:sz="4" w:space="0" w:color="auto"/>
            </w:tcBorders>
            <w:hideMark/>
          </w:tcPr>
          <w:p w:rsidR="00186C61" w:rsidRDefault="00186C61">
            <w:pPr>
              <w:spacing w:line="360" w:lineRule="auto"/>
              <w:rPr>
                <w:b/>
                <w:sz w:val="28"/>
                <w:szCs w:val="28"/>
              </w:rPr>
            </w:pPr>
            <w:r>
              <w:rPr>
                <w:b/>
                <w:sz w:val="28"/>
                <w:szCs w:val="28"/>
              </w:rPr>
              <w:t>Итого:</w:t>
            </w:r>
          </w:p>
        </w:tc>
        <w:tc>
          <w:tcPr>
            <w:tcW w:w="1260" w:type="dxa"/>
            <w:tcBorders>
              <w:top w:val="single" w:sz="4" w:space="0" w:color="auto"/>
              <w:left w:val="single" w:sz="4" w:space="0" w:color="auto"/>
              <w:bottom w:val="single" w:sz="4" w:space="0" w:color="auto"/>
              <w:right w:val="single" w:sz="4" w:space="0" w:color="auto"/>
            </w:tcBorders>
            <w:hideMark/>
          </w:tcPr>
          <w:p w:rsidR="00186C61" w:rsidRDefault="00186C61">
            <w:pPr>
              <w:spacing w:line="360" w:lineRule="auto"/>
              <w:rPr>
                <w:sz w:val="28"/>
                <w:szCs w:val="28"/>
              </w:rPr>
            </w:pPr>
            <w:r>
              <w:rPr>
                <w:sz w:val="28"/>
                <w:szCs w:val="28"/>
              </w:rPr>
              <w:t>3</w:t>
            </w:r>
          </w:p>
        </w:tc>
      </w:tr>
    </w:tbl>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ПЕРЕЧЕНЬ ПРАКТИЧЕСКИХ  РАБОТ</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bl>
      <w:tblPr>
        <w:tblW w:w="1044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6"/>
        <w:gridCol w:w="8034"/>
        <w:gridCol w:w="1260"/>
      </w:tblGrid>
      <w:tr w:rsidR="00186C61" w:rsidTr="00186C61">
        <w:tc>
          <w:tcPr>
            <w:tcW w:w="1146" w:type="dxa"/>
            <w:tcBorders>
              <w:top w:val="single" w:sz="4" w:space="0" w:color="auto"/>
              <w:left w:val="single" w:sz="4" w:space="0" w:color="auto"/>
              <w:bottom w:val="single" w:sz="4" w:space="0" w:color="auto"/>
              <w:right w:val="single" w:sz="4" w:space="0" w:color="auto"/>
            </w:tcBorders>
            <w:vAlign w:val="center"/>
            <w:hideMark/>
          </w:tcPr>
          <w:p w:rsidR="00186C61" w:rsidRDefault="00186C61">
            <w:pPr>
              <w:jc w:val="center"/>
              <w:rPr>
                <w:b/>
                <w:sz w:val="28"/>
                <w:szCs w:val="28"/>
              </w:rPr>
            </w:pPr>
            <w:r>
              <w:rPr>
                <w:b/>
                <w:sz w:val="28"/>
                <w:szCs w:val="28"/>
              </w:rPr>
              <w:t xml:space="preserve">№ </w:t>
            </w:r>
            <w:proofErr w:type="gramStart"/>
            <w:r>
              <w:rPr>
                <w:b/>
                <w:sz w:val="28"/>
                <w:szCs w:val="28"/>
              </w:rPr>
              <w:t>п</w:t>
            </w:r>
            <w:proofErr w:type="gramEnd"/>
            <w:r>
              <w:rPr>
                <w:b/>
                <w:sz w:val="28"/>
                <w:szCs w:val="28"/>
              </w:rPr>
              <w:t>/п</w:t>
            </w:r>
          </w:p>
        </w:tc>
        <w:tc>
          <w:tcPr>
            <w:tcW w:w="8034" w:type="dxa"/>
            <w:tcBorders>
              <w:top w:val="single" w:sz="4" w:space="0" w:color="auto"/>
              <w:left w:val="single" w:sz="4" w:space="0" w:color="auto"/>
              <w:bottom w:val="single" w:sz="4" w:space="0" w:color="auto"/>
              <w:right w:val="single" w:sz="4" w:space="0" w:color="auto"/>
            </w:tcBorders>
            <w:vAlign w:val="center"/>
            <w:hideMark/>
          </w:tcPr>
          <w:p w:rsidR="00186C61" w:rsidRDefault="00186C61">
            <w:pPr>
              <w:jc w:val="center"/>
              <w:rPr>
                <w:b/>
                <w:sz w:val="28"/>
                <w:szCs w:val="28"/>
              </w:rPr>
            </w:pPr>
            <w:r>
              <w:rPr>
                <w:b/>
                <w:sz w:val="28"/>
                <w:szCs w:val="28"/>
              </w:rPr>
              <w:t>Тема</w:t>
            </w:r>
          </w:p>
        </w:tc>
        <w:tc>
          <w:tcPr>
            <w:tcW w:w="1260" w:type="dxa"/>
            <w:tcBorders>
              <w:top w:val="single" w:sz="4" w:space="0" w:color="auto"/>
              <w:left w:val="single" w:sz="4" w:space="0" w:color="auto"/>
              <w:bottom w:val="single" w:sz="4" w:space="0" w:color="auto"/>
              <w:right w:val="single" w:sz="4" w:space="0" w:color="auto"/>
            </w:tcBorders>
            <w:vAlign w:val="center"/>
            <w:hideMark/>
          </w:tcPr>
          <w:p w:rsidR="00186C61" w:rsidRDefault="00186C61">
            <w:pPr>
              <w:jc w:val="center"/>
              <w:rPr>
                <w:b/>
                <w:sz w:val="28"/>
                <w:szCs w:val="28"/>
              </w:rPr>
            </w:pPr>
            <w:r>
              <w:rPr>
                <w:b/>
                <w:sz w:val="28"/>
                <w:szCs w:val="28"/>
              </w:rPr>
              <w:t>Кол-во</w:t>
            </w:r>
          </w:p>
          <w:p w:rsidR="00186C61" w:rsidRDefault="00186C61">
            <w:pPr>
              <w:jc w:val="center"/>
              <w:rPr>
                <w:b/>
                <w:sz w:val="28"/>
                <w:szCs w:val="28"/>
              </w:rPr>
            </w:pPr>
            <w:r>
              <w:rPr>
                <w:b/>
                <w:sz w:val="28"/>
                <w:szCs w:val="28"/>
              </w:rPr>
              <w:t>часов</w:t>
            </w:r>
          </w:p>
        </w:tc>
      </w:tr>
      <w:tr w:rsidR="00186C61" w:rsidTr="00186C61">
        <w:tc>
          <w:tcPr>
            <w:tcW w:w="1146"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w:t>
            </w:r>
          </w:p>
        </w:tc>
        <w:tc>
          <w:tcPr>
            <w:tcW w:w="8034" w:type="dxa"/>
            <w:tcBorders>
              <w:top w:val="single" w:sz="4" w:space="0" w:color="auto"/>
              <w:left w:val="single" w:sz="4" w:space="0" w:color="auto"/>
              <w:bottom w:val="single" w:sz="4" w:space="0" w:color="auto"/>
              <w:right w:val="single" w:sz="4" w:space="0" w:color="auto"/>
            </w:tcBorders>
            <w:hideMark/>
          </w:tcPr>
          <w:p w:rsidR="00186C61" w:rsidRDefault="00186C61">
            <w:pPr>
              <w:rPr>
                <w:bCs/>
                <w:sz w:val="28"/>
                <w:szCs w:val="28"/>
              </w:rPr>
            </w:pPr>
            <w:r>
              <w:rPr>
                <w:b/>
                <w:sz w:val="28"/>
                <w:szCs w:val="28"/>
              </w:rPr>
              <w:t>Практическая работа №1</w:t>
            </w:r>
            <w:r>
              <w:rPr>
                <w:sz w:val="28"/>
                <w:szCs w:val="28"/>
              </w:rPr>
              <w:t xml:space="preserve"> </w:t>
            </w:r>
            <w:r>
              <w:rPr>
                <w:b/>
                <w:sz w:val="28"/>
                <w:szCs w:val="28"/>
              </w:rPr>
              <w:t>«Получение, собирание и распознавание газов»</w:t>
            </w:r>
          </w:p>
        </w:tc>
        <w:tc>
          <w:tcPr>
            <w:tcW w:w="126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w:t>
            </w:r>
          </w:p>
        </w:tc>
      </w:tr>
      <w:tr w:rsidR="00186C61" w:rsidTr="00186C61">
        <w:tc>
          <w:tcPr>
            <w:tcW w:w="1146"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2.</w:t>
            </w:r>
          </w:p>
        </w:tc>
        <w:tc>
          <w:tcPr>
            <w:tcW w:w="8034"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b/>
                <w:sz w:val="28"/>
                <w:szCs w:val="28"/>
              </w:rPr>
              <w:t>Практическая работа№2 «Решение экспериментальных задач на идентификацию неорганических и органических веществ»</w:t>
            </w:r>
          </w:p>
        </w:tc>
        <w:tc>
          <w:tcPr>
            <w:tcW w:w="126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w:t>
            </w:r>
          </w:p>
        </w:tc>
      </w:tr>
      <w:tr w:rsidR="00186C61" w:rsidTr="00186C61">
        <w:tc>
          <w:tcPr>
            <w:tcW w:w="1146" w:type="dxa"/>
            <w:tcBorders>
              <w:top w:val="single" w:sz="4" w:space="0" w:color="auto"/>
              <w:left w:val="single" w:sz="4" w:space="0" w:color="auto"/>
              <w:bottom w:val="single" w:sz="4" w:space="0" w:color="auto"/>
              <w:right w:val="single" w:sz="4" w:space="0" w:color="auto"/>
            </w:tcBorders>
          </w:tcPr>
          <w:p w:rsidR="00186C61" w:rsidRDefault="00186C61">
            <w:pPr>
              <w:jc w:val="center"/>
              <w:rPr>
                <w:sz w:val="28"/>
                <w:szCs w:val="28"/>
              </w:rPr>
            </w:pPr>
          </w:p>
        </w:tc>
        <w:tc>
          <w:tcPr>
            <w:tcW w:w="8034"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Итого</w:t>
            </w:r>
          </w:p>
        </w:tc>
        <w:tc>
          <w:tcPr>
            <w:tcW w:w="126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2</w:t>
            </w:r>
          </w:p>
        </w:tc>
      </w:tr>
      <w:tr w:rsidR="00186C61" w:rsidTr="00186C61">
        <w:tc>
          <w:tcPr>
            <w:tcW w:w="1146" w:type="dxa"/>
            <w:tcBorders>
              <w:top w:val="single" w:sz="4" w:space="0" w:color="auto"/>
              <w:left w:val="single" w:sz="4" w:space="0" w:color="auto"/>
              <w:bottom w:val="single" w:sz="4" w:space="0" w:color="auto"/>
              <w:right w:val="single" w:sz="4" w:space="0" w:color="auto"/>
            </w:tcBorders>
          </w:tcPr>
          <w:p w:rsidR="00186C61" w:rsidRDefault="00186C61">
            <w:pPr>
              <w:jc w:val="center"/>
              <w:rPr>
                <w:sz w:val="28"/>
                <w:szCs w:val="28"/>
              </w:rPr>
            </w:pPr>
          </w:p>
        </w:tc>
        <w:tc>
          <w:tcPr>
            <w:tcW w:w="8034" w:type="dxa"/>
            <w:tcBorders>
              <w:top w:val="single" w:sz="4" w:space="0" w:color="auto"/>
              <w:left w:val="single" w:sz="4" w:space="0" w:color="auto"/>
              <w:bottom w:val="single" w:sz="4" w:space="0" w:color="auto"/>
              <w:right w:val="single" w:sz="4" w:space="0" w:color="auto"/>
            </w:tcBorders>
          </w:tcPr>
          <w:p w:rsidR="00186C61" w:rsidRDefault="00186C61">
            <w:pPr>
              <w:rPr>
                <w:sz w:val="28"/>
                <w:szCs w:val="28"/>
              </w:rPr>
            </w:pPr>
          </w:p>
        </w:tc>
        <w:tc>
          <w:tcPr>
            <w:tcW w:w="1260" w:type="dxa"/>
            <w:tcBorders>
              <w:top w:val="single" w:sz="4" w:space="0" w:color="auto"/>
              <w:left w:val="single" w:sz="4" w:space="0" w:color="auto"/>
              <w:bottom w:val="single" w:sz="4" w:space="0" w:color="auto"/>
              <w:right w:val="single" w:sz="4" w:space="0" w:color="auto"/>
            </w:tcBorders>
          </w:tcPr>
          <w:p w:rsidR="00186C61" w:rsidRDefault="00186C61">
            <w:pPr>
              <w:jc w:val="center"/>
              <w:rPr>
                <w:sz w:val="28"/>
                <w:szCs w:val="28"/>
              </w:rPr>
            </w:pPr>
          </w:p>
        </w:tc>
      </w:tr>
    </w:tbl>
    <w:p w:rsidR="00186C61" w:rsidRDefault="00186C61" w:rsidP="00186C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186C61" w:rsidRDefault="00186C61" w:rsidP="00186C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Pr>
          <w:b/>
          <w:sz w:val="28"/>
          <w:szCs w:val="28"/>
        </w:rPr>
        <w:t xml:space="preserve">6. Учебно </w:t>
      </w:r>
      <w:proofErr w:type="gramStart"/>
      <w:r>
        <w:rPr>
          <w:b/>
          <w:sz w:val="28"/>
          <w:szCs w:val="28"/>
        </w:rPr>
        <w:t>–м</w:t>
      </w:r>
      <w:proofErr w:type="gramEnd"/>
      <w:r>
        <w:rPr>
          <w:b/>
          <w:sz w:val="28"/>
          <w:szCs w:val="28"/>
        </w:rPr>
        <w:t>етодическое и материально-техническое обеспечение учебного процесса</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b/>
          <w:sz w:val="28"/>
          <w:szCs w:val="28"/>
        </w:rPr>
        <w:t>Учебно-методический комплект</w:t>
      </w:r>
    </w:p>
    <w:p w:rsidR="00186C61" w:rsidRDefault="00186C61" w:rsidP="00186C61">
      <w:pPr>
        <w:tabs>
          <w:tab w:val="left" w:pos="840"/>
        </w:tabs>
        <w:jc w:val="both"/>
        <w:rPr>
          <w:sz w:val="28"/>
          <w:szCs w:val="28"/>
        </w:rPr>
      </w:pPr>
      <w:r>
        <w:rPr>
          <w:sz w:val="28"/>
          <w:szCs w:val="28"/>
        </w:rPr>
        <w:t>Габриелян О.С. Программа курса химии для 8-11 классов общеобразовательных учреждений.– М.: Дрофа, 2011.</w:t>
      </w:r>
    </w:p>
    <w:p w:rsidR="00186C61" w:rsidRDefault="00186C61" w:rsidP="00186C61">
      <w:pPr>
        <w:tabs>
          <w:tab w:val="left" w:pos="840"/>
        </w:tabs>
        <w:jc w:val="both"/>
        <w:rPr>
          <w:sz w:val="28"/>
          <w:szCs w:val="28"/>
        </w:rPr>
      </w:pPr>
      <w:r>
        <w:rPr>
          <w:sz w:val="28"/>
          <w:szCs w:val="28"/>
        </w:rPr>
        <w:t>Габриелян О.С. Химия. 11 класс. Базовый уровень: учеб</w:t>
      </w:r>
      <w:proofErr w:type="gramStart"/>
      <w:r>
        <w:rPr>
          <w:sz w:val="28"/>
          <w:szCs w:val="28"/>
        </w:rPr>
        <w:t>.</w:t>
      </w:r>
      <w:proofErr w:type="gramEnd"/>
      <w:r>
        <w:rPr>
          <w:sz w:val="28"/>
          <w:szCs w:val="28"/>
        </w:rPr>
        <w:t xml:space="preserve"> </w:t>
      </w:r>
      <w:proofErr w:type="gramStart"/>
      <w:r>
        <w:rPr>
          <w:sz w:val="28"/>
          <w:szCs w:val="28"/>
        </w:rPr>
        <w:t>д</w:t>
      </w:r>
      <w:proofErr w:type="gramEnd"/>
      <w:r>
        <w:rPr>
          <w:sz w:val="28"/>
          <w:szCs w:val="28"/>
        </w:rPr>
        <w:t>ля общеобразоват. Учреждений /О.С. Габриелян. – М.: Дрофа, 2008. – 218,  [6] с.: ил.</w:t>
      </w:r>
    </w:p>
    <w:p w:rsidR="00186C61" w:rsidRDefault="00186C61" w:rsidP="00186C61">
      <w:pPr>
        <w:tabs>
          <w:tab w:val="left" w:pos="840"/>
        </w:tabs>
        <w:rPr>
          <w:sz w:val="28"/>
          <w:szCs w:val="28"/>
        </w:rPr>
      </w:pPr>
      <w:r>
        <w:rPr>
          <w:sz w:val="28"/>
          <w:szCs w:val="28"/>
        </w:rPr>
        <w:lastRenderedPageBreak/>
        <w:t>Габриелян О.С., Лысова Г.Г., Введенская А.Г. Настольная книга учителя. Химия 11 кл.: В 2 ч. – М.: Дрофа, 2004.</w:t>
      </w:r>
    </w:p>
    <w:p w:rsidR="00186C61" w:rsidRDefault="00186C61" w:rsidP="00186C61">
      <w:pPr>
        <w:tabs>
          <w:tab w:val="left" w:pos="840"/>
        </w:tabs>
        <w:rPr>
          <w:sz w:val="28"/>
          <w:szCs w:val="28"/>
        </w:rPr>
      </w:pPr>
      <w:r>
        <w:rPr>
          <w:sz w:val="28"/>
          <w:szCs w:val="28"/>
        </w:rPr>
        <w:t xml:space="preserve">Химия. 11 кл.: Контрольные и проверочные  работы к учебнику О.С. Габриеляна, Габриелян О.С. Методическое пособие для учителя. Химия. 10-11 класс. – М.: Дрофа, 2004. </w:t>
      </w:r>
    </w:p>
    <w:p w:rsidR="00186C61" w:rsidRDefault="00186C61" w:rsidP="00186C61">
      <w:pPr>
        <w:tabs>
          <w:tab w:val="left" w:pos="840"/>
        </w:tabs>
        <w:rPr>
          <w:rFonts w:ascii="TimesNewRoman" w:hAnsi="TimesNewRoman" w:cs="TimesNewRoman"/>
          <w:b/>
          <w:bCs/>
          <w:sz w:val="28"/>
          <w:szCs w:val="28"/>
        </w:rPr>
      </w:pPr>
      <w:r>
        <w:rPr>
          <w:sz w:val="28"/>
          <w:szCs w:val="28"/>
        </w:rPr>
        <w:t>Габриелян О.С., Лысова Г.Г., Химия. 11 класс Методическое пособие Дрофа, 2004.</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186C61" w:rsidRDefault="00186C61" w:rsidP="00186C61">
      <w:pPr>
        <w:numPr>
          <w:ilvl w:val="0"/>
          <w:numId w:val="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sz w:val="28"/>
          <w:szCs w:val="28"/>
        </w:rPr>
      </w:pPr>
      <w:r>
        <w:rPr>
          <w:b/>
          <w:sz w:val="28"/>
          <w:szCs w:val="28"/>
        </w:rPr>
        <w:t>Дополнительная литература для учителя:</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4"/>
        <w:gridCol w:w="7021"/>
        <w:gridCol w:w="1080"/>
        <w:gridCol w:w="1260"/>
      </w:tblGrid>
      <w:tr w:rsidR="00186C61" w:rsidTr="00186C61">
        <w:tc>
          <w:tcPr>
            <w:tcW w:w="825" w:type="dxa"/>
            <w:tcBorders>
              <w:top w:val="single" w:sz="4" w:space="0" w:color="auto"/>
              <w:left w:val="single" w:sz="4" w:space="0" w:color="auto"/>
              <w:bottom w:val="single" w:sz="4" w:space="0" w:color="auto"/>
              <w:right w:val="single" w:sz="4" w:space="0" w:color="auto"/>
            </w:tcBorders>
          </w:tcPr>
          <w:p w:rsidR="00186C61" w:rsidRDefault="00186C61">
            <w:pPr>
              <w:rPr>
                <w:b/>
                <w:sz w:val="28"/>
                <w:szCs w:val="28"/>
              </w:rPr>
            </w:pP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b/>
                <w:sz w:val="28"/>
                <w:szCs w:val="28"/>
              </w:rPr>
            </w:pPr>
            <w:r>
              <w:rPr>
                <w:b/>
                <w:sz w:val="28"/>
                <w:szCs w:val="28"/>
              </w:rPr>
              <w:t>Автор, название</w:t>
            </w:r>
          </w:p>
        </w:tc>
        <w:tc>
          <w:tcPr>
            <w:tcW w:w="108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b/>
                <w:sz w:val="28"/>
                <w:szCs w:val="28"/>
              </w:rPr>
            </w:pPr>
            <w:r>
              <w:rPr>
                <w:b/>
                <w:sz w:val="28"/>
                <w:szCs w:val="28"/>
              </w:rPr>
              <w:t>Класс</w:t>
            </w:r>
          </w:p>
        </w:tc>
        <w:tc>
          <w:tcPr>
            <w:tcW w:w="126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b/>
                <w:sz w:val="28"/>
                <w:szCs w:val="28"/>
              </w:rPr>
            </w:pPr>
            <w:r>
              <w:rPr>
                <w:b/>
                <w:sz w:val="28"/>
                <w:szCs w:val="28"/>
              </w:rPr>
              <w:t>Год издания</w:t>
            </w:r>
          </w:p>
        </w:tc>
      </w:tr>
      <w:tr w:rsidR="00186C61" w:rsidTr="00186C61">
        <w:tc>
          <w:tcPr>
            <w:tcW w:w="825"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 xml:space="preserve">С. М. </w:t>
            </w:r>
            <w:proofErr w:type="gramStart"/>
            <w:r>
              <w:rPr>
                <w:sz w:val="28"/>
                <w:szCs w:val="28"/>
              </w:rPr>
              <w:t>Курганский</w:t>
            </w:r>
            <w:proofErr w:type="gramEnd"/>
            <w:r>
              <w:rPr>
                <w:sz w:val="28"/>
                <w:szCs w:val="28"/>
              </w:rPr>
              <w:t xml:space="preserve"> Внеклассная работа по химии </w:t>
            </w:r>
          </w:p>
        </w:tc>
        <w:tc>
          <w:tcPr>
            <w:tcW w:w="1080" w:type="dxa"/>
            <w:tcBorders>
              <w:top w:val="single" w:sz="4" w:space="0" w:color="auto"/>
              <w:left w:val="single" w:sz="4" w:space="0" w:color="auto"/>
              <w:bottom w:val="single" w:sz="4" w:space="0" w:color="auto"/>
              <w:right w:val="single" w:sz="4" w:space="0" w:color="auto"/>
            </w:tcBorders>
          </w:tcPr>
          <w:p w:rsidR="00186C61" w:rsidRDefault="00186C61">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2006</w:t>
            </w:r>
          </w:p>
        </w:tc>
      </w:tr>
      <w:tr w:rsidR="00186C61" w:rsidTr="00186C61">
        <w:tc>
          <w:tcPr>
            <w:tcW w:w="825"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2</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 xml:space="preserve">С. М. </w:t>
            </w:r>
            <w:proofErr w:type="gramStart"/>
            <w:r>
              <w:rPr>
                <w:sz w:val="28"/>
                <w:szCs w:val="28"/>
              </w:rPr>
              <w:t>Курганский</w:t>
            </w:r>
            <w:proofErr w:type="gramEnd"/>
            <w:r>
              <w:rPr>
                <w:sz w:val="28"/>
                <w:szCs w:val="28"/>
              </w:rPr>
              <w:t xml:space="preserve">  Интеллектуальные игры по химии</w:t>
            </w:r>
          </w:p>
        </w:tc>
        <w:tc>
          <w:tcPr>
            <w:tcW w:w="1080" w:type="dxa"/>
            <w:tcBorders>
              <w:top w:val="single" w:sz="4" w:space="0" w:color="auto"/>
              <w:left w:val="single" w:sz="4" w:space="0" w:color="auto"/>
              <w:bottom w:val="single" w:sz="4" w:space="0" w:color="auto"/>
              <w:right w:val="single" w:sz="4" w:space="0" w:color="auto"/>
            </w:tcBorders>
          </w:tcPr>
          <w:p w:rsidR="00186C61" w:rsidRDefault="00186C61">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2006</w:t>
            </w:r>
          </w:p>
        </w:tc>
      </w:tr>
      <w:tr w:rsidR="00186C61" w:rsidTr="00186C61">
        <w:tc>
          <w:tcPr>
            <w:tcW w:w="825"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3</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Новошинский И. И. Типы химических задач и способы их решения</w:t>
            </w:r>
          </w:p>
        </w:tc>
        <w:tc>
          <w:tcPr>
            <w:tcW w:w="108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8 - 11</w:t>
            </w:r>
          </w:p>
        </w:tc>
        <w:tc>
          <w:tcPr>
            <w:tcW w:w="126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2006</w:t>
            </w:r>
          </w:p>
        </w:tc>
      </w:tr>
      <w:tr w:rsidR="00186C61" w:rsidTr="00186C61">
        <w:tc>
          <w:tcPr>
            <w:tcW w:w="825"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4</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И. А. Леенсон 100 вопросов и ответов по химии</w:t>
            </w:r>
          </w:p>
        </w:tc>
        <w:tc>
          <w:tcPr>
            <w:tcW w:w="1080" w:type="dxa"/>
            <w:tcBorders>
              <w:top w:val="single" w:sz="4" w:space="0" w:color="auto"/>
              <w:left w:val="single" w:sz="4" w:space="0" w:color="auto"/>
              <w:bottom w:val="single" w:sz="4" w:space="0" w:color="auto"/>
              <w:right w:val="single" w:sz="4" w:space="0" w:color="auto"/>
            </w:tcBorders>
          </w:tcPr>
          <w:p w:rsidR="00186C61" w:rsidRDefault="00186C61">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2002</w:t>
            </w:r>
          </w:p>
        </w:tc>
      </w:tr>
      <w:tr w:rsidR="00186C61" w:rsidTr="00186C61">
        <w:tc>
          <w:tcPr>
            <w:tcW w:w="825"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5</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Н. Н. Гара Настольная книга учителя химии</w:t>
            </w:r>
          </w:p>
        </w:tc>
        <w:tc>
          <w:tcPr>
            <w:tcW w:w="1080" w:type="dxa"/>
            <w:tcBorders>
              <w:top w:val="single" w:sz="4" w:space="0" w:color="auto"/>
              <w:left w:val="single" w:sz="4" w:space="0" w:color="auto"/>
              <w:bottom w:val="single" w:sz="4" w:space="0" w:color="auto"/>
              <w:right w:val="single" w:sz="4" w:space="0" w:color="auto"/>
            </w:tcBorders>
          </w:tcPr>
          <w:p w:rsidR="00186C61" w:rsidRDefault="00186C61">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2002</w:t>
            </w:r>
          </w:p>
        </w:tc>
      </w:tr>
      <w:tr w:rsidR="00186C61" w:rsidTr="00186C61">
        <w:tc>
          <w:tcPr>
            <w:tcW w:w="825"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6</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Косова О. Ю. Единый государственный экзамен</w:t>
            </w:r>
          </w:p>
        </w:tc>
        <w:tc>
          <w:tcPr>
            <w:tcW w:w="108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11</w:t>
            </w:r>
          </w:p>
        </w:tc>
        <w:tc>
          <w:tcPr>
            <w:tcW w:w="126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2004</w:t>
            </w:r>
          </w:p>
        </w:tc>
      </w:tr>
    </w:tbl>
    <w:tbl>
      <w:tblPr>
        <w:tblpPr w:leftFromText="180" w:rightFromText="180" w:vertAnchor="text" w:horzAnchor="page" w:tblpX="926" w:tblpY="-113"/>
        <w:tblW w:w="10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6"/>
        <w:gridCol w:w="7021"/>
        <w:gridCol w:w="1080"/>
        <w:gridCol w:w="1103"/>
      </w:tblGrid>
      <w:tr w:rsidR="00186C61" w:rsidTr="00186C61">
        <w:tc>
          <w:tcPr>
            <w:tcW w:w="10023" w:type="dxa"/>
            <w:gridSpan w:val="4"/>
            <w:tcBorders>
              <w:top w:val="single" w:sz="4" w:space="0" w:color="auto"/>
              <w:left w:val="single" w:sz="4" w:space="0" w:color="auto"/>
              <w:bottom w:val="single" w:sz="4" w:space="0" w:color="auto"/>
              <w:right w:val="single" w:sz="4" w:space="0" w:color="auto"/>
            </w:tcBorders>
          </w:tcPr>
          <w:p w:rsidR="00186C61" w:rsidRDefault="00186C61">
            <w:pPr>
              <w:jc w:val="center"/>
              <w:rPr>
                <w:b/>
                <w:sz w:val="28"/>
                <w:szCs w:val="28"/>
              </w:rPr>
            </w:pPr>
          </w:p>
          <w:p w:rsidR="00186C61" w:rsidRDefault="00186C61">
            <w:pPr>
              <w:jc w:val="center"/>
              <w:rPr>
                <w:sz w:val="28"/>
                <w:szCs w:val="28"/>
              </w:rPr>
            </w:pPr>
            <w:r>
              <w:rPr>
                <w:sz w:val="28"/>
                <w:szCs w:val="28"/>
              </w:rPr>
              <w:t>Учебно-методическая, справочная литература.</w:t>
            </w:r>
          </w:p>
          <w:p w:rsidR="00186C61" w:rsidRDefault="00186C61">
            <w:pPr>
              <w:jc w:val="center"/>
              <w:rPr>
                <w:b/>
                <w:sz w:val="28"/>
                <w:szCs w:val="28"/>
              </w:rPr>
            </w:pPr>
          </w:p>
        </w:tc>
      </w:tr>
      <w:tr w:rsidR="00186C61" w:rsidTr="00186C61">
        <w:tc>
          <w:tcPr>
            <w:tcW w:w="817" w:type="dxa"/>
            <w:tcBorders>
              <w:top w:val="single" w:sz="4" w:space="0" w:color="auto"/>
              <w:left w:val="single" w:sz="4" w:space="0" w:color="auto"/>
              <w:bottom w:val="single" w:sz="4" w:space="0" w:color="auto"/>
              <w:right w:val="single" w:sz="4" w:space="0" w:color="auto"/>
            </w:tcBorders>
          </w:tcPr>
          <w:p w:rsidR="00186C61" w:rsidRDefault="00186C61">
            <w:pPr>
              <w:rPr>
                <w:b/>
                <w:sz w:val="28"/>
                <w:szCs w:val="28"/>
              </w:rPr>
            </w:pP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b/>
                <w:sz w:val="28"/>
                <w:szCs w:val="28"/>
              </w:rPr>
            </w:pPr>
            <w:r>
              <w:rPr>
                <w:b/>
                <w:sz w:val="28"/>
                <w:szCs w:val="28"/>
              </w:rPr>
              <w:t>Автор, название</w:t>
            </w:r>
          </w:p>
        </w:tc>
        <w:tc>
          <w:tcPr>
            <w:tcW w:w="108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b/>
                <w:sz w:val="28"/>
                <w:szCs w:val="28"/>
              </w:rPr>
            </w:pPr>
            <w:r>
              <w:rPr>
                <w:b/>
                <w:sz w:val="28"/>
                <w:szCs w:val="28"/>
              </w:rPr>
              <w:t>Класс</w:t>
            </w:r>
          </w:p>
        </w:tc>
        <w:tc>
          <w:tcPr>
            <w:tcW w:w="1103"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b/>
                <w:sz w:val="28"/>
                <w:szCs w:val="28"/>
              </w:rPr>
            </w:pPr>
            <w:r>
              <w:rPr>
                <w:b/>
                <w:sz w:val="28"/>
                <w:szCs w:val="28"/>
              </w:rPr>
              <w:t>Год издания</w:t>
            </w:r>
          </w:p>
        </w:tc>
      </w:tr>
      <w:tr w:rsidR="00186C61" w:rsidTr="00186C61">
        <w:tc>
          <w:tcPr>
            <w:tcW w:w="817"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Химия в таблицах</w:t>
            </w:r>
          </w:p>
        </w:tc>
        <w:tc>
          <w:tcPr>
            <w:tcW w:w="108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8-11</w:t>
            </w:r>
          </w:p>
        </w:tc>
        <w:tc>
          <w:tcPr>
            <w:tcW w:w="1103"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1999</w:t>
            </w:r>
          </w:p>
        </w:tc>
      </w:tr>
      <w:tr w:rsidR="00186C61" w:rsidTr="00186C61">
        <w:tc>
          <w:tcPr>
            <w:tcW w:w="817"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2</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Черткова И. Н.  Обучение химии в 10 классе, часть 1,2</w:t>
            </w:r>
          </w:p>
        </w:tc>
        <w:tc>
          <w:tcPr>
            <w:tcW w:w="108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10</w:t>
            </w:r>
          </w:p>
        </w:tc>
        <w:tc>
          <w:tcPr>
            <w:tcW w:w="1103"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1992</w:t>
            </w:r>
          </w:p>
        </w:tc>
      </w:tr>
      <w:tr w:rsidR="00186C61" w:rsidTr="00186C61">
        <w:tc>
          <w:tcPr>
            <w:tcW w:w="817"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3</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Черткова И. Н. Обучение химии в 11 классе</w:t>
            </w:r>
          </w:p>
        </w:tc>
        <w:tc>
          <w:tcPr>
            <w:tcW w:w="108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11</w:t>
            </w:r>
          </w:p>
        </w:tc>
        <w:tc>
          <w:tcPr>
            <w:tcW w:w="1103"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1992</w:t>
            </w:r>
          </w:p>
        </w:tc>
      </w:tr>
      <w:tr w:rsidR="00186C61" w:rsidTr="00186C61">
        <w:tc>
          <w:tcPr>
            <w:tcW w:w="817"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4</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 xml:space="preserve">Горский М. В. Обучение основам общей химии </w:t>
            </w:r>
          </w:p>
        </w:tc>
        <w:tc>
          <w:tcPr>
            <w:tcW w:w="108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11</w:t>
            </w:r>
          </w:p>
        </w:tc>
        <w:tc>
          <w:tcPr>
            <w:tcW w:w="1103"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1991</w:t>
            </w:r>
          </w:p>
        </w:tc>
      </w:tr>
      <w:tr w:rsidR="00186C61" w:rsidTr="00186C61">
        <w:tc>
          <w:tcPr>
            <w:tcW w:w="817"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5</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Еремин В. В.  Химия в формулах</w:t>
            </w:r>
          </w:p>
        </w:tc>
        <w:tc>
          <w:tcPr>
            <w:tcW w:w="108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8-11</w:t>
            </w:r>
          </w:p>
        </w:tc>
        <w:tc>
          <w:tcPr>
            <w:tcW w:w="1103"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1998</w:t>
            </w:r>
          </w:p>
        </w:tc>
      </w:tr>
      <w:tr w:rsidR="00186C61" w:rsidTr="00186C61">
        <w:tc>
          <w:tcPr>
            <w:tcW w:w="817"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6</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 xml:space="preserve">Брейгер Л. М.  Тематическое планирование </w:t>
            </w:r>
          </w:p>
        </w:tc>
        <w:tc>
          <w:tcPr>
            <w:tcW w:w="108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8-11</w:t>
            </w:r>
          </w:p>
        </w:tc>
        <w:tc>
          <w:tcPr>
            <w:tcW w:w="1103"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2001</w:t>
            </w:r>
          </w:p>
        </w:tc>
      </w:tr>
      <w:tr w:rsidR="00186C61" w:rsidTr="00186C61">
        <w:tc>
          <w:tcPr>
            <w:tcW w:w="817"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7</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Брейгер Л. М. Поурочные планы</w:t>
            </w:r>
          </w:p>
        </w:tc>
        <w:tc>
          <w:tcPr>
            <w:tcW w:w="108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11</w:t>
            </w:r>
          </w:p>
        </w:tc>
        <w:tc>
          <w:tcPr>
            <w:tcW w:w="1103"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1997</w:t>
            </w:r>
          </w:p>
        </w:tc>
      </w:tr>
      <w:tr w:rsidR="00186C61" w:rsidTr="00186C61">
        <w:tc>
          <w:tcPr>
            <w:tcW w:w="817"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8</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Корощенко А. С.  Изучение общеобразовательного курса органической химии</w:t>
            </w:r>
          </w:p>
        </w:tc>
        <w:tc>
          <w:tcPr>
            <w:tcW w:w="108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10,11</w:t>
            </w:r>
          </w:p>
        </w:tc>
        <w:tc>
          <w:tcPr>
            <w:tcW w:w="1103"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2001</w:t>
            </w:r>
          </w:p>
        </w:tc>
      </w:tr>
      <w:tr w:rsidR="00186C61" w:rsidTr="00186C61">
        <w:tc>
          <w:tcPr>
            <w:tcW w:w="817"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9</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Габриелян О. С. Планирование ученого материала</w:t>
            </w:r>
          </w:p>
        </w:tc>
        <w:tc>
          <w:tcPr>
            <w:tcW w:w="108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8-11</w:t>
            </w:r>
          </w:p>
        </w:tc>
        <w:tc>
          <w:tcPr>
            <w:tcW w:w="1103"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2000</w:t>
            </w:r>
          </w:p>
        </w:tc>
      </w:tr>
      <w:tr w:rsidR="00186C61" w:rsidTr="00186C61">
        <w:tc>
          <w:tcPr>
            <w:tcW w:w="817"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10</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Леенсон И. А. Химические реакции</w:t>
            </w:r>
          </w:p>
        </w:tc>
        <w:tc>
          <w:tcPr>
            <w:tcW w:w="108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11</w:t>
            </w:r>
          </w:p>
        </w:tc>
        <w:tc>
          <w:tcPr>
            <w:tcW w:w="1103"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2002</w:t>
            </w:r>
          </w:p>
        </w:tc>
      </w:tr>
      <w:tr w:rsidR="00186C61" w:rsidTr="00186C61">
        <w:tc>
          <w:tcPr>
            <w:tcW w:w="817"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lastRenderedPageBreak/>
              <w:t>11</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Рудзитис Г. Е. Учебник химии</w:t>
            </w:r>
          </w:p>
        </w:tc>
        <w:tc>
          <w:tcPr>
            <w:tcW w:w="108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8-11</w:t>
            </w:r>
          </w:p>
        </w:tc>
        <w:tc>
          <w:tcPr>
            <w:tcW w:w="1103"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1999</w:t>
            </w:r>
          </w:p>
        </w:tc>
      </w:tr>
      <w:tr w:rsidR="00186C61" w:rsidTr="00186C61">
        <w:tc>
          <w:tcPr>
            <w:tcW w:w="817"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12</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Гузей Л. С. Учебник</w:t>
            </w:r>
          </w:p>
        </w:tc>
        <w:tc>
          <w:tcPr>
            <w:tcW w:w="108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8-11</w:t>
            </w:r>
          </w:p>
        </w:tc>
        <w:tc>
          <w:tcPr>
            <w:tcW w:w="1103"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2001</w:t>
            </w:r>
          </w:p>
        </w:tc>
      </w:tr>
      <w:tr w:rsidR="00186C61" w:rsidTr="00186C61">
        <w:tc>
          <w:tcPr>
            <w:tcW w:w="817"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13</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Аременко А. И. Учебник</w:t>
            </w:r>
          </w:p>
        </w:tc>
        <w:tc>
          <w:tcPr>
            <w:tcW w:w="108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10-11</w:t>
            </w:r>
          </w:p>
        </w:tc>
        <w:tc>
          <w:tcPr>
            <w:tcW w:w="1103"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1993</w:t>
            </w:r>
          </w:p>
        </w:tc>
      </w:tr>
      <w:tr w:rsidR="00186C61" w:rsidTr="00186C61">
        <w:tc>
          <w:tcPr>
            <w:tcW w:w="817"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14</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Гаврусейко  Проверочные работы</w:t>
            </w:r>
          </w:p>
        </w:tc>
        <w:tc>
          <w:tcPr>
            <w:tcW w:w="108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11</w:t>
            </w:r>
          </w:p>
        </w:tc>
        <w:tc>
          <w:tcPr>
            <w:tcW w:w="1103"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1994</w:t>
            </w:r>
          </w:p>
        </w:tc>
      </w:tr>
      <w:tr w:rsidR="00186C61" w:rsidTr="00186C61">
        <w:tc>
          <w:tcPr>
            <w:tcW w:w="817"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15</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 xml:space="preserve">Радецкий  Дидактический материал по общей химии </w:t>
            </w:r>
          </w:p>
        </w:tc>
        <w:tc>
          <w:tcPr>
            <w:tcW w:w="108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11</w:t>
            </w:r>
          </w:p>
        </w:tc>
        <w:tc>
          <w:tcPr>
            <w:tcW w:w="1103"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2000</w:t>
            </w:r>
          </w:p>
        </w:tc>
      </w:tr>
      <w:tr w:rsidR="00186C61" w:rsidTr="00186C61">
        <w:tc>
          <w:tcPr>
            <w:tcW w:w="817"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16</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 xml:space="preserve">Гара Н. Н. Контрольные и проверочные работы по химии </w:t>
            </w:r>
          </w:p>
        </w:tc>
        <w:tc>
          <w:tcPr>
            <w:tcW w:w="108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10,11</w:t>
            </w:r>
          </w:p>
        </w:tc>
        <w:tc>
          <w:tcPr>
            <w:tcW w:w="1103"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1998</w:t>
            </w:r>
          </w:p>
        </w:tc>
      </w:tr>
      <w:tr w:rsidR="00186C61" w:rsidTr="00186C61">
        <w:tc>
          <w:tcPr>
            <w:tcW w:w="817"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17</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Третьякв Ю. Д. Химия – справочные материалы</w:t>
            </w:r>
          </w:p>
        </w:tc>
        <w:tc>
          <w:tcPr>
            <w:tcW w:w="1080" w:type="dxa"/>
            <w:tcBorders>
              <w:top w:val="single" w:sz="4" w:space="0" w:color="auto"/>
              <w:left w:val="single" w:sz="4" w:space="0" w:color="auto"/>
              <w:bottom w:val="single" w:sz="4" w:space="0" w:color="auto"/>
              <w:right w:val="single" w:sz="4" w:space="0" w:color="auto"/>
            </w:tcBorders>
          </w:tcPr>
          <w:p w:rsidR="00186C61" w:rsidRDefault="00186C61">
            <w:pPr>
              <w:rPr>
                <w:sz w:val="28"/>
                <w:szCs w:val="28"/>
              </w:rPr>
            </w:pPr>
          </w:p>
        </w:tc>
        <w:tc>
          <w:tcPr>
            <w:tcW w:w="1103"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1988</w:t>
            </w:r>
          </w:p>
        </w:tc>
      </w:tr>
      <w:tr w:rsidR="00186C61" w:rsidTr="00186C61">
        <w:tc>
          <w:tcPr>
            <w:tcW w:w="817"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18</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Воскресенский П. И. Справочник по химии</w:t>
            </w:r>
          </w:p>
        </w:tc>
        <w:tc>
          <w:tcPr>
            <w:tcW w:w="1080" w:type="dxa"/>
            <w:tcBorders>
              <w:top w:val="single" w:sz="4" w:space="0" w:color="auto"/>
              <w:left w:val="single" w:sz="4" w:space="0" w:color="auto"/>
              <w:bottom w:val="single" w:sz="4" w:space="0" w:color="auto"/>
              <w:right w:val="single" w:sz="4" w:space="0" w:color="auto"/>
            </w:tcBorders>
          </w:tcPr>
          <w:p w:rsidR="00186C61" w:rsidRDefault="00186C61">
            <w:pPr>
              <w:rPr>
                <w:sz w:val="28"/>
                <w:szCs w:val="28"/>
              </w:rPr>
            </w:pPr>
          </w:p>
        </w:tc>
        <w:tc>
          <w:tcPr>
            <w:tcW w:w="1103"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1974</w:t>
            </w:r>
          </w:p>
        </w:tc>
      </w:tr>
      <w:tr w:rsidR="00186C61" w:rsidTr="00186C61">
        <w:tc>
          <w:tcPr>
            <w:tcW w:w="817"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19</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Берман Н. И. Справочник – решение задач</w:t>
            </w:r>
          </w:p>
        </w:tc>
        <w:tc>
          <w:tcPr>
            <w:tcW w:w="1080" w:type="dxa"/>
            <w:tcBorders>
              <w:top w:val="single" w:sz="4" w:space="0" w:color="auto"/>
              <w:left w:val="single" w:sz="4" w:space="0" w:color="auto"/>
              <w:bottom w:val="single" w:sz="4" w:space="0" w:color="auto"/>
              <w:right w:val="single" w:sz="4" w:space="0" w:color="auto"/>
            </w:tcBorders>
          </w:tcPr>
          <w:p w:rsidR="00186C61" w:rsidRDefault="00186C61">
            <w:pPr>
              <w:rPr>
                <w:sz w:val="28"/>
                <w:szCs w:val="28"/>
              </w:rPr>
            </w:pPr>
          </w:p>
        </w:tc>
        <w:tc>
          <w:tcPr>
            <w:tcW w:w="1103"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1996</w:t>
            </w:r>
          </w:p>
        </w:tc>
      </w:tr>
      <w:tr w:rsidR="00186C61" w:rsidTr="00186C61">
        <w:tc>
          <w:tcPr>
            <w:tcW w:w="817"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20</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Лидин Р. А.  Справочник по общей и неорганической химии</w:t>
            </w:r>
          </w:p>
        </w:tc>
        <w:tc>
          <w:tcPr>
            <w:tcW w:w="1080" w:type="dxa"/>
            <w:tcBorders>
              <w:top w:val="single" w:sz="4" w:space="0" w:color="auto"/>
              <w:left w:val="single" w:sz="4" w:space="0" w:color="auto"/>
              <w:bottom w:val="single" w:sz="4" w:space="0" w:color="auto"/>
              <w:right w:val="single" w:sz="4" w:space="0" w:color="auto"/>
            </w:tcBorders>
          </w:tcPr>
          <w:p w:rsidR="00186C61" w:rsidRDefault="00186C61">
            <w:pPr>
              <w:rPr>
                <w:sz w:val="28"/>
                <w:szCs w:val="28"/>
              </w:rPr>
            </w:pPr>
          </w:p>
        </w:tc>
        <w:tc>
          <w:tcPr>
            <w:tcW w:w="1103"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1997</w:t>
            </w:r>
          </w:p>
        </w:tc>
      </w:tr>
      <w:tr w:rsidR="00186C61" w:rsidTr="00186C61">
        <w:tc>
          <w:tcPr>
            <w:tcW w:w="817"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21</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Денисов Л. В. Справочные материалы</w:t>
            </w:r>
          </w:p>
        </w:tc>
        <w:tc>
          <w:tcPr>
            <w:tcW w:w="1080" w:type="dxa"/>
            <w:tcBorders>
              <w:top w:val="single" w:sz="4" w:space="0" w:color="auto"/>
              <w:left w:val="single" w:sz="4" w:space="0" w:color="auto"/>
              <w:bottom w:val="single" w:sz="4" w:space="0" w:color="auto"/>
              <w:right w:val="single" w:sz="4" w:space="0" w:color="auto"/>
            </w:tcBorders>
          </w:tcPr>
          <w:p w:rsidR="00186C61" w:rsidRDefault="00186C61">
            <w:pPr>
              <w:rPr>
                <w:sz w:val="28"/>
                <w:szCs w:val="28"/>
              </w:rPr>
            </w:pPr>
          </w:p>
        </w:tc>
        <w:tc>
          <w:tcPr>
            <w:tcW w:w="1103"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2003</w:t>
            </w:r>
          </w:p>
        </w:tc>
      </w:tr>
      <w:tr w:rsidR="00186C61" w:rsidTr="00186C61">
        <w:tc>
          <w:tcPr>
            <w:tcW w:w="817"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22</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bCs/>
                <w:sz w:val="28"/>
                <w:szCs w:val="28"/>
                <w:shd w:val="clear" w:color="auto" w:fill="F4F4F4"/>
              </w:rPr>
              <w:t>Рябов М.А. Тесты по химии: 11 класс: к учебнику О.С. Габриелян «Химия.11»</w:t>
            </w:r>
          </w:p>
        </w:tc>
        <w:tc>
          <w:tcPr>
            <w:tcW w:w="108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11</w:t>
            </w:r>
          </w:p>
        </w:tc>
        <w:tc>
          <w:tcPr>
            <w:tcW w:w="1103"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2009</w:t>
            </w:r>
          </w:p>
        </w:tc>
      </w:tr>
      <w:tr w:rsidR="00186C61" w:rsidTr="00186C61">
        <w:tc>
          <w:tcPr>
            <w:tcW w:w="817"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23</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bCs/>
                <w:sz w:val="28"/>
                <w:szCs w:val="28"/>
                <w:shd w:val="clear" w:color="auto" w:fill="F4F4F4"/>
              </w:rPr>
            </w:pPr>
            <w:r>
              <w:rPr>
                <w:bCs/>
                <w:sz w:val="28"/>
                <w:szCs w:val="28"/>
                <w:shd w:val="clear" w:color="auto" w:fill="F4F4F4"/>
              </w:rPr>
              <w:t>Горковенко М.Ю. Химия. 11 класс. Поурочные разработки к учебникам химии</w:t>
            </w:r>
          </w:p>
        </w:tc>
        <w:tc>
          <w:tcPr>
            <w:tcW w:w="108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11</w:t>
            </w:r>
          </w:p>
        </w:tc>
        <w:tc>
          <w:tcPr>
            <w:tcW w:w="1103"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2004</w:t>
            </w:r>
          </w:p>
        </w:tc>
      </w:tr>
    </w:tbl>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sz w:val="28"/>
          <w:szCs w:val="28"/>
        </w:rPr>
      </w:pP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4"/>
        <w:gridCol w:w="7021"/>
        <w:gridCol w:w="1080"/>
        <w:gridCol w:w="1260"/>
      </w:tblGrid>
      <w:tr w:rsidR="00186C61" w:rsidTr="00186C61">
        <w:tc>
          <w:tcPr>
            <w:tcW w:w="825" w:type="dxa"/>
            <w:tcBorders>
              <w:top w:val="single" w:sz="4" w:space="0" w:color="auto"/>
              <w:left w:val="single" w:sz="4" w:space="0" w:color="auto"/>
              <w:bottom w:val="single" w:sz="4" w:space="0" w:color="auto"/>
              <w:right w:val="single" w:sz="4" w:space="0" w:color="auto"/>
            </w:tcBorders>
          </w:tcPr>
          <w:p w:rsidR="00186C61" w:rsidRDefault="00186C61">
            <w:pPr>
              <w:rPr>
                <w:b/>
                <w:sz w:val="28"/>
                <w:szCs w:val="28"/>
              </w:rPr>
            </w:pP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b/>
                <w:sz w:val="28"/>
                <w:szCs w:val="28"/>
              </w:rPr>
            </w:pPr>
            <w:r>
              <w:rPr>
                <w:b/>
                <w:sz w:val="28"/>
                <w:szCs w:val="28"/>
              </w:rPr>
              <w:t>Автор, название</w:t>
            </w:r>
          </w:p>
        </w:tc>
        <w:tc>
          <w:tcPr>
            <w:tcW w:w="108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b/>
                <w:sz w:val="28"/>
                <w:szCs w:val="28"/>
              </w:rPr>
            </w:pPr>
            <w:r>
              <w:rPr>
                <w:b/>
                <w:sz w:val="28"/>
                <w:szCs w:val="28"/>
              </w:rPr>
              <w:t>Класс</w:t>
            </w:r>
          </w:p>
        </w:tc>
        <w:tc>
          <w:tcPr>
            <w:tcW w:w="126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b/>
                <w:sz w:val="28"/>
                <w:szCs w:val="28"/>
              </w:rPr>
            </w:pPr>
            <w:r>
              <w:rPr>
                <w:b/>
                <w:sz w:val="28"/>
                <w:szCs w:val="28"/>
              </w:rPr>
              <w:t>Год издания</w:t>
            </w:r>
          </w:p>
        </w:tc>
      </w:tr>
      <w:tr w:rsidR="00186C61" w:rsidTr="00186C61">
        <w:tc>
          <w:tcPr>
            <w:tcW w:w="825"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 xml:space="preserve">С. М. </w:t>
            </w:r>
            <w:proofErr w:type="gramStart"/>
            <w:r>
              <w:rPr>
                <w:sz w:val="28"/>
                <w:szCs w:val="28"/>
              </w:rPr>
              <w:t>Курганский</w:t>
            </w:r>
            <w:proofErr w:type="gramEnd"/>
            <w:r>
              <w:rPr>
                <w:sz w:val="28"/>
                <w:szCs w:val="28"/>
              </w:rPr>
              <w:t xml:space="preserve"> Внеклассная работа по химии </w:t>
            </w:r>
          </w:p>
        </w:tc>
        <w:tc>
          <w:tcPr>
            <w:tcW w:w="1080" w:type="dxa"/>
            <w:tcBorders>
              <w:top w:val="single" w:sz="4" w:space="0" w:color="auto"/>
              <w:left w:val="single" w:sz="4" w:space="0" w:color="auto"/>
              <w:bottom w:val="single" w:sz="4" w:space="0" w:color="auto"/>
              <w:right w:val="single" w:sz="4" w:space="0" w:color="auto"/>
            </w:tcBorders>
          </w:tcPr>
          <w:p w:rsidR="00186C61" w:rsidRDefault="00186C61">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2006</w:t>
            </w:r>
          </w:p>
        </w:tc>
      </w:tr>
      <w:tr w:rsidR="00186C61" w:rsidTr="00186C61">
        <w:tc>
          <w:tcPr>
            <w:tcW w:w="825"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2</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 xml:space="preserve">С. М. </w:t>
            </w:r>
            <w:proofErr w:type="gramStart"/>
            <w:r>
              <w:rPr>
                <w:sz w:val="28"/>
                <w:szCs w:val="28"/>
              </w:rPr>
              <w:t>Курганский</w:t>
            </w:r>
            <w:proofErr w:type="gramEnd"/>
            <w:r>
              <w:rPr>
                <w:sz w:val="28"/>
                <w:szCs w:val="28"/>
              </w:rPr>
              <w:t xml:space="preserve">  Интеллектуальные игры по химии</w:t>
            </w:r>
          </w:p>
        </w:tc>
        <w:tc>
          <w:tcPr>
            <w:tcW w:w="1080" w:type="dxa"/>
            <w:tcBorders>
              <w:top w:val="single" w:sz="4" w:space="0" w:color="auto"/>
              <w:left w:val="single" w:sz="4" w:space="0" w:color="auto"/>
              <w:bottom w:val="single" w:sz="4" w:space="0" w:color="auto"/>
              <w:right w:val="single" w:sz="4" w:space="0" w:color="auto"/>
            </w:tcBorders>
          </w:tcPr>
          <w:p w:rsidR="00186C61" w:rsidRDefault="00186C61">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2006</w:t>
            </w:r>
          </w:p>
        </w:tc>
      </w:tr>
      <w:tr w:rsidR="00186C61" w:rsidTr="00186C61">
        <w:tc>
          <w:tcPr>
            <w:tcW w:w="825"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3</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Я познаю мир. Химия. Энциклопедия</w:t>
            </w:r>
          </w:p>
        </w:tc>
        <w:tc>
          <w:tcPr>
            <w:tcW w:w="1080" w:type="dxa"/>
            <w:tcBorders>
              <w:top w:val="single" w:sz="4" w:space="0" w:color="auto"/>
              <w:left w:val="single" w:sz="4" w:space="0" w:color="auto"/>
              <w:bottom w:val="single" w:sz="4" w:space="0" w:color="auto"/>
              <w:right w:val="single" w:sz="4" w:space="0" w:color="auto"/>
            </w:tcBorders>
          </w:tcPr>
          <w:p w:rsidR="00186C61" w:rsidRDefault="00186C61">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1999</w:t>
            </w:r>
          </w:p>
        </w:tc>
      </w:tr>
      <w:tr w:rsidR="00186C61" w:rsidTr="00186C61">
        <w:tc>
          <w:tcPr>
            <w:tcW w:w="825"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4</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 xml:space="preserve">ЕГЭ 2006 </w:t>
            </w:r>
            <w:proofErr w:type="gramStart"/>
            <w:r>
              <w:rPr>
                <w:sz w:val="28"/>
                <w:szCs w:val="28"/>
              </w:rPr>
              <w:t>Учебно тренировочный</w:t>
            </w:r>
            <w:proofErr w:type="gramEnd"/>
            <w:r>
              <w:rPr>
                <w:sz w:val="28"/>
                <w:szCs w:val="28"/>
              </w:rPr>
              <w:t xml:space="preserve"> материал</w:t>
            </w:r>
          </w:p>
        </w:tc>
        <w:tc>
          <w:tcPr>
            <w:tcW w:w="1080" w:type="dxa"/>
            <w:tcBorders>
              <w:top w:val="single" w:sz="4" w:space="0" w:color="auto"/>
              <w:left w:val="single" w:sz="4" w:space="0" w:color="auto"/>
              <w:bottom w:val="single" w:sz="4" w:space="0" w:color="auto"/>
              <w:right w:val="single" w:sz="4" w:space="0" w:color="auto"/>
            </w:tcBorders>
          </w:tcPr>
          <w:p w:rsidR="00186C61" w:rsidRDefault="00186C61">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2006</w:t>
            </w:r>
          </w:p>
        </w:tc>
      </w:tr>
      <w:tr w:rsidR="00186C61" w:rsidTr="00186C61">
        <w:tc>
          <w:tcPr>
            <w:tcW w:w="825"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5</w:t>
            </w:r>
          </w:p>
        </w:tc>
        <w:tc>
          <w:tcPr>
            <w:tcW w:w="7023" w:type="dxa"/>
            <w:tcBorders>
              <w:top w:val="single" w:sz="4" w:space="0" w:color="auto"/>
              <w:left w:val="single" w:sz="4" w:space="0" w:color="auto"/>
              <w:bottom w:val="single" w:sz="4" w:space="0" w:color="auto"/>
              <w:right w:val="single" w:sz="4" w:space="0" w:color="auto"/>
            </w:tcBorders>
            <w:hideMark/>
          </w:tcPr>
          <w:p w:rsidR="00186C61" w:rsidRDefault="00186C61">
            <w:pPr>
              <w:rPr>
                <w:sz w:val="28"/>
                <w:szCs w:val="28"/>
              </w:rPr>
            </w:pPr>
            <w:r>
              <w:rPr>
                <w:sz w:val="28"/>
                <w:szCs w:val="28"/>
              </w:rPr>
              <w:t>Новошинский И. И. Типы химических задач и способы их решения</w:t>
            </w:r>
          </w:p>
        </w:tc>
        <w:tc>
          <w:tcPr>
            <w:tcW w:w="108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8 - 11</w:t>
            </w:r>
          </w:p>
        </w:tc>
        <w:tc>
          <w:tcPr>
            <w:tcW w:w="1260" w:type="dxa"/>
            <w:tcBorders>
              <w:top w:val="single" w:sz="4" w:space="0" w:color="auto"/>
              <w:left w:val="single" w:sz="4" w:space="0" w:color="auto"/>
              <w:bottom w:val="single" w:sz="4" w:space="0" w:color="auto"/>
              <w:right w:val="single" w:sz="4" w:space="0" w:color="auto"/>
            </w:tcBorders>
            <w:hideMark/>
          </w:tcPr>
          <w:p w:rsidR="00186C61" w:rsidRDefault="00186C61">
            <w:pPr>
              <w:jc w:val="center"/>
              <w:rPr>
                <w:sz w:val="28"/>
                <w:szCs w:val="28"/>
              </w:rPr>
            </w:pPr>
            <w:r>
              <w:rPr>
                <w:sz w:val="28"/>
                <w:szCs w:val="28"/>
              </w:rPr>
              <w:t>2006</w:t>
            </w:r>
          </w:p>
        </w:tc>
      </w:tr>
    </w:tbl>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80"/>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u w:val="single"/>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3. Дидактическое обеспечение учебного процесса наряду с учебной литературой включает:</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Pr>
          <w:sz w:val="28"/>
          <w:szCs w:val="28"/>
        </w:rPr>
        <w:t>- учебные материалы иллюстративного характера (опорные конспекты, схемы, таблицы, диаграммы, модели и др.);</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Pr>
          <w:sz w:val="28"/>
          <w:szCs w:val="28"/>
        </w:rPr>
        <w:t>- учебные материалы инструктивного характера (инструкции по организации практической работы учащихся</w:t>
      </w:r>
      <w:proofErr w:type="gramStart"/>
      <w:r>
        <w:rPr>
          <w:sz w:val="28"/>
          <w:szCs w:val="28"/>
        </w:rPr>
        <w:t>,)</w:t>
      </w:r>
      <w:proofErr w:type="gramEnd"/>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Pr>
          <w:sz w:val="28"/>
          <w:szCs w:val="28"/>
        </w:rPr>
        <w:t>- инструментарий диагностики уровня обученности учащихся (средства текущего, тематического и итогового контроля усвоения учащимися содержания химического образования);</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Pr>
          <w:sz w:val="28"/>
          <w:szCs w:val="28"/>
        </w:rPr>
        <w:t>- варианты разноуровневых и творческих домашних заданий;</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Pr>
          <w:sz w:val="28"/>
          <w:szCs w:val="28"/>
        </w:rPr>
        <w:lastRenderedPageBreak/>
        <w:t>- материалы внеклассной и научно-исследовательской работы по предмету.</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186C61" w:rsidRDefault="00186C61" w:rsidP="00186C61">
      <w:pPr>
        <w:tabs>
          <w:tab w:val="left" w:pos="7515"/>
        </w:tabs>
        <w:rPr>
          <w:sz w:val="28"/>
          <w:szCs w:val="28"/>
        </w:rPr>
      </w:pPr>
    </w:p>
    <w:p w:rsidR="00186C61" w:rsidRDefault="00186C61" w:rsidP="00186C61">
      <w:pPr>
        <w:tabs>
          <w:tab w:val="left" w:pos="7515"/>
        </w:tabs>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7</w:t>
      </w:r>
      <w:r>
        <w:rPr>
          <w:b/>
          <w:sz w:val="32"/>
          <w:szCs w:val="32"/>
        </w:rPr>
        <w:t>.Результаты освоения учебного курса и система их оценки</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186C61" w:rsidRDefault="00186C61" w:rsidP="00186C61">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center"/>
        <w:rPr>
          <w:b/>
          <w:sz w:val="28"/>
          <w:szCs w:val="28"/>
        </w:rPr>
      </w:pPr>
      <w:r>
        <w:rPr>
          <w:b/>
          <w:bCs/>
          <w:sz w:val="28"/>
          <w:szCs w:val="28"/>
        </w:rPr>
        <w:t>Требования к уровню подготовки</w:t>
      </w:r>
    </w:p>
    <w:p w:rsidR="00186C61" w:rsidRDefault="00186C61" w:rsidP="00186C61">
      <w:pPr>
        <w:pStyle w:val="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sz w:val="28"/>
          <w:szCs w:val="28"/>
        </w:rPr>
        <w:t xml:space="preserve">В результате изучения органической химии на базовом уровне ученик должен </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u w:val="single"/>
        </w:rPr>
      </w:pPr>
      <w:r>
        <w:rPr>
          <w:b/>
          <w:bCs/>
          <w:sz w:val="28"/>
          <w:szCs w:val="28"/>
          <w:u w:val="single"/>
        </w:rPr>
        <w:t>знать:</w:t>
      </w:r>
    </w:p>
    <w:p w:rsidR="00186C61" w:rsidRDefault="00186C61" w:rsidP="00186C61">
      <w:pPr>
        <w:numPr>
          <w:ilvl w:val="0"/>
          <w:numId w:val="63"/>
        </w:numPr>
        <w:spacing w:after="0" w:line="240" w:lineRule="auto"/>
        <w:rPr>
          <w:sz w:val="28"/>
          <w:szCs w:val="28"/>
        </w:rPr>
      </w:pPr>
      <w:r>
        <w:rPr>
          <w:sz w:val="28"/>
          <w:szCs w:val="28"/>
        </w:rPr>
        <w:t>Углеродный скелет, функциональные группы, изомерию, гомологию.</w:t>
      </w:r>
    </w:p>
    <w:p w:rsidR="00186C61" w:rsidRDefault="00186C61" w:rsidP="00186C61">
      <w:pPr>
        <w:numPr>
          <w:ilvl w:val="0"/>
          <w:numId w:val="63"/>
        </w:numPr>
        <w:spacing w:after="0" w:line="240" w:lineRule="auto"/>
        <w:rPr>
          <w:sz w:val="28"/>
          <w:szCs w:val="28"/>
        </w:rPr>
      </w:pPr>
      <w:proofErr w:type="gramStart"/>
      <w:r>
        <w:rPr>
          <w:sz w:val="28"/>
          <w:szCs w:val="28"/>
        </w:rPr>
        <w:t>Основные положения теории химического строения,  важнейшие вещества и материалы: уксусная кислота, метан, этилен, ацетилен; бензол, этанол, жиры, мыло, глюкоза, крахмал, белки, искусственные и синтетические волокна, каучук, пластмассы.</w:t>
      </w:r>
      <w:proofErr w:type="gramEnd"/>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u w:val="single"/>
        </w:rPr>
      </w:pPr>
      <w:r>
        <w:rPr>
          <w:b/>
          <w:bCs/>
          <w:sz w:val="28"/>
          <w:szCs w:val="28"/>
          <w:u w:val="single"/>
        </w:rPr>
        <w:t>уметь:</w:t>
      </w:r>
    </w:p>
    <w:p w:rsidR="00186C61" w:rsidRDefault="00186C61" w:rsidP="00186C61">
      <w:pPr>
        <w:numPr>
          <w:ilvl w:val="0"/>
          <w:numId w:val="64"/>
        </w:numPr>
        <w:tabs>
          <w:tab w:val="clear" w:pos="720"/>
          <w:tab w:val="num" w:pos="1260"/>
        </w:tabs>
        <w:spacing w:after="0" w:line="240" w:lineRule="auto"/>
        <w:ind w:left="1260"/>
        <w:rPr>
          <w:sz w:val="28"/>
          <w:szCs w:val="28"/>
        </w:rPr>
      </w:pPr>
      <w:r>
        <w:rPr>
          <w:sz w:val="28"/>
          <w:szCs w:val="28"/>
        </w:rPr>
        <w:t>Называть изученные вещества по «тривиальной» или международной номенклатуре;</w:t>
      </w:r>
    </w:p>
    <w:p w:rsidR="00186C61" w:rsidRDefault="00186C61" w:rsidP="00186C61">
      <w:pPr>
        <w:numPr>
          <w:ilvl w:val="0"/>
          <w:numId w:val="64"/>
        </w:numPr>
        <w:tabs>
          <w:tab w:val="clear" w:pos="720"/>
          <w:tab w:val="num" w:pos="1260"/>
        </w:tabs>
        <w:spacing w:after="0" w:line="240" w:lineRule="auto"/>
        <w:ind w:left="1260"/>
        <w:rPr>
          <w:sz w:val="28"/>
          <w:szCs w:val="28"/>
        </w:rPr>
      </w:pPr>
      <w:r>
        <w:rPr>
          <w:sz w:val="28"/>
          <w:szCs w:val="28"/>
        </w:rPr>
        <w:t>Определять принадлежность веществ к различным классам органических соединений;</w:t>
      </w:r>
    </w:p>
    <w:p w:rsidR="00186C61" w:rsidRDefault="00186C61" w:rsidP="00186C61">
      <w:pPr>
        <w:numPr>
          <w:ilvl w:val="0"/>
          <w:numId w:val="64"/>
        </w:numPr>
        <w:tabs>
          <w:tab w:val="clear" w:pos="720"/>
          <w:tab w:val="num" w:pos="1260"/>
        </w:tabs>
        <w:spacing w:after="0" w:line="240" w:lineRule="auto"/>
        <w:ind w:left="1260"/>
        <w:rPr>
          <w:sz w:val="28"/>
          <w:szCs w:val="28"/>
        </w:rPr>
      </w:pPr>
      <w:r>
        <w:rPr>
          <w:sz w:val="28"/>
          <w:szCs w:val="28"/>
        </w:rPr>
        <w:t>Характеризовать основные классы органических соединений, строение и химические свойства изучаемых органических веществ;</w:t>
      </w:r>
    </w:p>
    <w:p w:rsidR="00186C61" w:rsidRDefault="00186C61" w:rsidP="00186C61">
      <w:pPr>
        <w:numPr>
          <w:ilvl w:val="0"/>
          <w:numId w:val="64"/>
        </w:numPr>
        <w:tabs>
          <w:tab w:val="clear" w:pos="720"/>
          <w:tab w:val="num" w:pos="1260"/>
        </w:tabs>
        <w:spacing w:after="0" w:line="240" w:lineRule="auto"/>
        <w:ind w:left="1260"/>
        <w:rPr>
          <w:sz w:val="28"/>
          <w:szCs w:val="28"/>
        </w:rPr>
      </w:pPr>
      <w:r>
        <w:rPr>
          <w:sz w:val="28"/>
          <w:szCs w:val="28"/>
        </w:rPr>
        <w:t>Объяснять зависимость свойств веществ от их состава и строения;</w:t>
      </w:r>
    </w:p>
    <w:p w:rsidR="00186C61" w:rsidRDefault="00186C61" w:rsidP="00186C61">
      <w:pPr>
        <w:numPr>
          <w:ilvl w:val="0"/>
          <w:numId w:val="64"/>
        </w:numPr>
        <w:tabs>
          <w:tab w:val="clear" w:pos="720"/>
          <w:tab w:val="num" w:pos="1260"/>
        </w:tabs>
        <w:spacing w:after="0" w:line="240" w:lineRule="auto"/>
        <w:ind w:left="1260"/>
        <w:rPr>
          <w:sz w:val="28"/>
          <w:szCs w:val="28"/>
        </w:rPr>
      </w:pPr>
      <w:r>
        <w:rPr>
          <w:sz w:val="28"/>
          <w:szCs w:val="28"/>
        </w:rPr>
        <w:lastRenderedPageBreak/>
        <w:t>Выполнять химический эксперимент по распознаванию важнейших органических веществ;</w:t>
      </w:r>
    </w:p>
    <w:p w:rsidR="00186C61" w:rsidRDefault="00186C61" w:rsidP="00186C61">
      <w:pPr>
        <w:numPr>
          <w:ilvl w:val="0"/>
          <w:numId w:val="64"/>
        </w:numPr>
        <w:tabs>
          <w:tab w:val="clear" w:pos="720"/>
          <w:tab w:val="num" w:pos="1260"/>
        </w:tabs>
        <w:spacing w:after="0" w:line="240" w:lineRule="auto"/>
        <w:ind w:left="1260"/>
        <w:rPr>
          <w:sz w:val="28"/>
          <w:szCs w:val="28"/>
        </w:rPr>
      </w:pPr>
      <w:r>
        <w:rPr>
          <w:sz w:val="28"/>
          <w:szCs w:val="28"/>
        </w:rPr>
        <w:t>Самостоятельный поиск химической информации с использованием различных источников, использовать компьютерные технологии для обработки и передачи химической информац</w:t>
      </w:r>
      <w:proofErr w:type="gramStart"/>
      <w:r>
        <w:rPr>
          <w:sz w:val="28"/>
          <w:szCs w:val="28"/>
        </w:rPr>
        <w:t>ии и ее</w:t>
      </w:r>
      <w:proofErr w:type="gramEnd"/>
      <w:r>
        <w:rPr>
          <w:sz w:val="28"/>
          <w:szCs w:val="28"/>
        </w:rPr>
        <w:t xml:space="preserve"> представление в различных формах.</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86C61" w:rsidRDefault="00186C61" w:rsidP="00186C61">
      <w:pPr>
        <w:pStyle w:val="a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Использовать приобретенные знания и умения в практической деятельности и повседневной жизни.</w:t>
      </w:r>
    </w:p>
    <w:p w:rsidR="00186C61" w:rsidRDefault="00186C61" w:rsidP="00186C61">
      <w:pPr>
        <w:numPr>
          <w:ilvl w:val="0"/>
          <w:numId w:val="65"/>
        </w:numPr>
        <w:tabs>
          <w:tab w:val="clear" w:pos="720"/>
          <w:tab w:val="num" w:pos="1260"/>
        </w:tabs>
        <w:spacing w:after="0" w:line="240" w:lineRule="auto"/>
        <w:ind w:left="1260"/>
        <w:rPr>
          <w:sz w:val="28"/>
          <w:szCs w:val="28"/>
        </w:rPr>
      </w:pPr>
      <w:r>
        <w:rPr>
          <w:sz w:val="28"/>
          <w:szCs w:val="28"/>
        </w:rPr>
        <w:t>Объяснять химические явления, происходящие в природе, быту;</w:t>
      </w:r>
    </w:p>
    <w:p w:rsidR="00186C61" w:rsidRDefault="00186C61" w:rsidP="00186C61">
      <w:pPr>
        <w:numPr>
          <w:ilvl w:val="0"/>
          <w:numId w:val="65"/>
        </w:numPr>
        <w:tabs>
          <w:tab w:val="clear" w:pos="720"/>
          <w:tab w:val="num" w:pos="1260"/>
        </w:tabs>
        <w:spacing w:after="0" w:line="240" w:lineRule="auto"/>
        <w:ind w:left="1260"/>
        <w:rPr>
          <w:sz w:val="28"/>
          <w:szCs w:val="28"/>
        </w:rPr>
      </w:pPr>
      <w:r>
        <w:rPr>
          <w:sz w:val="28"/>
          <w:szCs w:val="28"/>
        </w:rPr>
        <w:t>Экологически грамотное поведение в окружающей среде;</w:t>
      </w:r>
    </w:p>
    <w:p w:rsidR="00186C61" w:rsidRDefault="00186C61" w:rsidP="00186C61">
      <w:pPr>
        <w:numPr>
          <w:ilvl w:val="0"/>
          <w:numId w:val="65"/>
        </w:numPr>
        <w:tabs>
          <w:tab w:val="clear" w:pos="720"/>
          <w:tab w:val="num" w:pos="1260"/>
        </w:tabs>
        <w:spacing w:after="0" w:line="240" w:lineRule="auto"/>
        <w:ind w:left="1260"/>
        <w:rPr>
          <w:sz w:val="28"/>
          <w:szCs w:val="28"/>
        </w:rPr>
      </w:pPr>
      <w:r>
        <w:rPr>
          <w:sz w:val="28"/>
          <w:szCs w:val="28"/>
        </w:rPr>
        <w:t>Оценки влияния химического загрязнения окружающей среды на живые организмы;</w:t>
      </w:r>
    </w:p>
    <w:p w:rsidR="00186C61" w:rsidRDefault="00186C61" w:rsidP="00186C61">
      <w:pPr>
        <w:numPr>
          <w:ilvl w:val="0"/>
          <w:numId w:val="65"/>
        </w:numPr>
        <w:tabs>
          <w:tab w:val="clear" w:pos="720"/>
          <w:tab w:val="num" w:pos="1260"/>
        </w:tabs>
        <w:spacing w:after="0" w:line="240" w:lineRule="auto"/>
        <w:ind w:left="1260"/>
        <w:rPr>
          <w:sz w:val="28"/>
          <w:szCs w:val="28"/>
        </w:rPr>
      </w:pPr>
      <w:r>
        <w:rPr>
          <w:sz w:val="28"/>
          <w:szCs w:val="28"/>
        </w:rPr>
        <w:t>Безопасности обращения с горючими и токсичными веществами;</w:t>
      </w:r>
    </w:p>
    <w:p w:rsidR="00186C61" w:rsidRDefault="00186C61" w:rsidP="00186C61">
      <w:pPr>
        <w:numPr>
          <w:ilvl w:val="0"/>
          <w:numId w:val="65"/>
        </w:numPr>
        <w:tabs>
          <w:tab w:val="clear" w:pos="720"/>
          <w:tab w:val="num" w:pos="1260"/>
        </w:tabs>
        <w:spacing w:after="0" w:line="240" w:lineRule="auto"/>
        <w:ind w:left="1260"/>
        <w:rPr>
          <w:sz w:val="28"/>
          <w:szCs w:val="28"/>
        </w:rPr>
      </w:pPr>
      <w:r>
        <w:rPr>
          <w:sz w:val="28"/>
          <w:szCs w:val="28"/>
        </w:rPr>
        <w:t>Критической оценки достоверности химической информации, поступающей из разных источников.</w:t>
      </w:r>
    </w:p>
    <w:p w:rsidR="00186C61" w:rsidRDefault="00186C61" w:rsidP="00186C61">
      <w:pPr>
        <w:numPr>
          <w:ilvl w:val="0"/>
          <w:numId w:val="65"/>
        </w:numPr>
        <w:spacing w:after="0" w:line="100" w:lineRule="atLeast"/>
        <w:jc w:val="both"/>
        <w:rPr>
          <w:b/>
          <w:bCs/>
          <w:sz w:val="28"/>
          <w:szCs w:val="28"/>
        </w:rPr>
      </w:pPr>
    </w:p>
    <w:p w:rsidR="00186C61" w:rsidRDefault="00186C61" w:rsidP="00186C61">
      <w:pPr>
        <w:numPr>
          <w:ilvl w:val="0"/>
          <w:numId w:val="65"/>
        </w:numPr>
        <w:spacing w:after="0" w:line="240" w:lineRule="auto"/>
        <w:rPr>
          <w:sz w:val="28"/>
          <w:szCs w:val="28"/>
        </w:rPr>
      </w:pPr>
      <w:r>
        <w:rPr>
          <w:b/>
          <w:sz w:val="32"/>
          <w:szCs w:val="32"/>
        </w:rPr>
        <w:t>Критерии и нормы устного ответа по   химии</w:t>
      </w:r>
      <w:r>
        <w:rPr>
          <w:sz w:val="28"/>
          <w:szCs w:val="28"/>
        </w:rPr>
        <w:t>.</w:t>
      </w:r>
    </w:p>
    <w:p w:rsidR="00186C61" w:rsidRDefault="00186C61" w:rsidP="00186C61">
      <w:pPr>
        <w:numPr>
          <w:ilvl w:val="0"/>
          <w:numId w:val="65"/>
        </w:numPr>
        <w:spacing w:after="0" w:line="240" w:lineRule="auto"/>
        <w:rPr>
          <w:sz w:val="28"/>
          <w:szCs w:val="28"/>
        </w:rPr>
      </w:pPr>
      <w:r>
        <w:rPr>
          <w:b/>
          <w:sz w:val="28"/>
          <w:szCs w:val="28"/>
        </w:rPr>
        <w:t>Оценка «5» ставится, если ученик</w:t>
      </w:r>
      <w:r>
        <w:rPr>
          <w:sz w:val="28"/>
          <w:szCs w:val="28"/>
        </w:rPr>
        <w:t>:</w:t>
      </w:r>
    </w:p>
    <w:p w:rsidR="00186C61" w:rsidRDefault="00186C61" w:rsidP="00186C61">
      <w:pPr>
        <w:numPr>
          <w:ilvl w:val="0"/>
          <w:numId w:val="65"/>
        </w:numPr>
        <w:spacing w:after="0" w:line="240" w:lineRule="auto"/>
        <w:rPr>
          <w:sz w:val="28"/>
          <w:szCs w:val="28"/>
        </w:rPr>
      </w:pPr>
      <w:r>
        <w:rPr>
          <w:sz w:val="28"/>
          <w:szCs w:val="28"/>
        </w:rPr>
        <w:t xml:space="preserve"> 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rsidR="00186C61" w:rsidRDefault="00186C61" w:rsidP="00186C61">
      <w:pPr>
        <w:numPr>
          <w:ilvl w:val="0"/>
          <w:numId w:val="65"/>
        </w:numPr>
        <w:spacing w:after="0" w:line="240" w:lineRule="auto"/>
        <w:rPr>
          <w:sz w:val="28"/>
          <w:szCs w:val="28"/>
        </w:rPr>
      </w:pPr>
      <w:r>
        <w:rPr>
          <w:sz w:val="28"/>
          <w:szCs w:val="28"/>
        </w:rPr>
        <w:t xml:space="preserve">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ранее приобретенных знаний) и внутрипредметные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 применяет систему условных обозначений при ведении записей, сопровождающих ответ; использует для доказательства выводы из наблюдений и опытов.</w:t>
      </w:r>
    </w:p>
    <w:p w:rsidR="00186C61" w:rsidRDefault="00186C61" w:rsidP="00186C61">
      <w:pPr>
        <w:numPr>
          <w:ilvl w:val="0"/>
          <w:numId w:val="65"/>
        </w:numPr>
        <w:spacing w:after="0" w:line="240" w:lineRule="auto"/>
        <w:rPr>
          <w:sz w:val="28"/>
          <w:szCs w:val="28"/>
        </w:rPr>
      </w:pPr>
      <w:r>
        <w:rPr>
          <w:sz w:val="28"/>
          <w:szCs w:val="28"/>
        </w:rPr>
        <w:lastRenderedPageBreak/>
        <w:t xml:space="preserve"> 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rsidR="00186C61" w:rsidRDefault="00186C61" w:rsidP="00186C61">
      <w:pPr>
        <w:numPr>
          <w:ilvl w:val="0"/>
          <w:numId w:val="65"/>
        </w:numPr>
        <w:spacing w:after="0" w:line="240" w:lineRule="auto"/>
        <w:rPr>
          <w:b/>
          <w:sz w:val="28"/>
          <w:szCs w:val="28"/>
        </w:rPr>
      </w:pPr>
      <w:r>
        <w:rPr>
          <w:b/>
          <w:sz w:val="28"/>
          <w:szCs w:val="28"/>
        </w:rPr>
        <w:t xml:space="preserve"> Оценка «4» ставится, если ученик:</w:t>
      </w:r>
    </w:p>
    <w:p w:rsidR="00186C61" w:rsidRDefault="00186C61" w:rsidP="00186C61">
      <w:pPr>
        <w:numPr>
          <w:ilvl w:val="0"/>
          <w:numId w:val="65"/>
        </w:numPr>
        <w:spacing w:after="0" w:line="240" w:lineRule="auto"/>
        <w:rPr>
          <w:sz w:val="28"/>
          <w:szCs w:val="28"/>
        </w:rPr>
      </w:pPr>
      <w:r>
        <w:rPr>
          <w:sz w:val="28"/>
          <w:szCs w:val="28"/>
        </w:rPr>
        <w:t xml:space="preserve"> 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186C61" w:rsidRDefault="00186C61" w:rsidP="00186C61">
      <w:pPr>
        <w:numPr>
          <w:ilvl w:val="0"/>
          <w:numId w:val="65"/>
        </w:numPr>
        <w:spacing w:after="0" w:line="240" w:lineRule="auto"/>
        <w:rPr>
          <w:sz w:val="28"/>
          <w:szCs w:val="28"/>
        </w:rPr>
      </w:pPr>
      <w:r>
        <w:rPr>
          <w:sz w:val="28"/>
          <w:szCs w:val="28"/>
        </w:rPr>
        <w:t xml:space="preserve">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rsidR="00186C61" w:rsidRDefault="00186C61" w:rsidP="00186C61">
      <w:pPr>
        <w:numPr>
          <w:ilvl w:val="0"/>
          <w:numId w:val="65"/>
        </w:numPr>
        <w:spacing w:after="0" w:line="240" w:lineRule="auto"/>
        <w:rPr>
          <w:sz w:val="28"/>
          <w:szCs w:val="28"/>
        </w:rPr>
      </w:pPr>
      <w:r>
        <w:rPr>
          <w:sz w:val="28"/>
          <w:szCs w:val="28"/>
        </w:rPr>
        <w:t xml:space="preserve"> 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rsidR="00186C61" w:rsidRDefault="00186C61" w:rsidP="00186C61">
      <w:pPr>
        <w:numPr>
          <w:ilvl w:val="0"/>
          <w:numId w:val="65"/>
        </w:numPr>
        <w:spacing w:after="0" w:line="240" w:lineRule="auto"/>
        <w:rPr>
          <w:b/>
          <w:sz w:val="28"/>
          <w:szCs w:val="28"/>
        </w:rPr>
      </w:pPr>
      <w:r>
        <w:rPr>
          <w:b/>
          <w:sz w:val="28"/>
          <w:szCs w:val="28"/>
        </w:rPr>
        <w:t xml:space="preserve"> Оценка «3» ставится, если ученик:</w:t>
      </w:r>
    </w:p>
    <w:p w:rsidR="00186C61" w:rsidRDefault="00186C61" w:rsidP="00186C61">
      <w:pPr>
        <w:numPr>
          <w:ilvl w:val="0"/>
          <w:numId w:val="65"/>
        </w:numPr>
        <w:spacing w:after="0" w:line="240" w:lineRule="auto"/>
        <w:rPr>
          <w:sz w:val="28"/>
          <w:szCs w:val="28"/>
        </w:rPr>
      </w:pPr>
    </w:p>
    <w:p w:rsidR="00186C61" w:rsidRDefault="00186C61" w:rsidP="00186C61">
      <w:pPr>
        <w:numPr>
          <w:ilvl w:val="0"/>
          <w:numId w:val="65"/>
        </w:numPr>
        <w:spacing w:after="0" w:line="240" w:lineRule="auto"/>
        <w:rPr>
          <w:sz w:val="28"/>
          <w:szCs w:val="28"/>
        </w:rPr>
      </w:pPr>
      <w:r>
        <w:rPr>
          <w:sz w:val="28"/>
          <w:szCs w:val="28"/>
        </w:rPr>
        <w:t xml:space="preserve"> 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несистематизированно, фрагментарно, не всегда последовательно.</w:t>
      </w:r>
    </w:p>
    <w:p w:rsidR="00186C61" w:rsidRDefault="00186C61" w:rsidP="00186C61">
      <w:pPr>
        <w:numPr>
          <w:ilvl w:val="0"/>
          <w:numId w:val="65"/>
        </w:numPr>
        <w:spacing w:after="0" w:line="240" w:lineRule="auto"/>
        <w:rPr>
          <w:sz w:val="28"/>
          <w:szCs w:val="28"/>
        </w:rPr>
      </w:pPr>
      <w:r>
        <w:rPr>
          <w:sz w:val="28"/>
          <w:szCs w:val="28"/>
        </w:rPr>
        <w:t xml:space="preserve"> Показывает </w:t>
      </w:r>
      <w:proofErr w:type="gramStart"/>
      <w:r>
        <w:rPr>
          <w:sz w:val="28"/>
          <w:szCs w:val="28"/>
        </w:rPr>
        <w:t>недостаточную</w:t>
      </w:r>
      <w:proofErr w:type="gramEnd"/>
      <w:r>
        <w:rPr>
          <w:sz w:val="28"/>
          <w:szCs w:val="28"/>
        </w:rPr>
        <w:t xml:space="preserve"> сформированность отдельных знаний и умений; выводы и обобщения аргументирует слабо, допускает в них ошибки.</w:t>
      </w:r>
    </w:p>
    <w:p w:rsidR="00186C61" w:rsidRDefault="00186C61" w:rsidP="00186C61">
      <w:pPr>
        <w:numPr>
          <w:ilvl w:val="0"/>
          <w:numId w:val="65"/>
        </w:numPr>
        <w:spacing w:after="0" w:line="240" w:lineRule="auto"/>
        <w:rPr>
          <w:sz w:val="28"/>
          <w:szCs w:val="28"/>
        </w:rPr>
      </w:pPr>
      <w:r>
        <w:rPr>
          <w:sz w:val="28"/>
          <w:szCs w:val="28"/>
        </w:rPr>
        <w:lastRenderedPageBreak/>
        <w:t xml:space="preserve"> 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опытов или допустил ошибки при их изложении.</w:t>
      </w:r>
    </w:p>
    <w:p w:rsidR="00186C61" w:rsidRDefault="00186C61" w:rsidP="00186C61">
      <w:pPr>
        <w:numPr>
          <w:ilvl w:val="0"/>
          <w:numId w:val="65"/>
        </w:numPr>
        <w:spacing w:after="0" w:line="240" w:lineRule="auto"/>
        <w:rPr>
          <w:sz w:val="28"/>
          <w:szCs w:val="28"/>
        </w:rPr>
      </w:pPr>
      <w:r>
        <w:rPr>
          <w:sz w:val="28"/>
          <w:szCs w:val="28"/>
        </w:rPr>
        <w:t xml:space="preserve">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rsidR="00186C61" w:rsidRDefault="00186C61" w:rsidP="00186C61">
      <w:pPr>
        <w:numPr>
          <w:ilvl w:val="0"/>
          <w:numId w:val="65"/>
        </w:numPr>
        <w:spacing w:after="0" w:line="240" w:lineRule="auto"/>
        <w:rPr>
          <w:sz w:val="28"/>
          <w:szCs w:val="28"/>
        </w:rPr>
      </w:pPr>
      <w:r>
        <w:rPr>
          <w:sz w:val="28"/>
          <w:szCs w:val="28"/>
        </w:rPr>
        <w:t xml:space="preserve">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w:t>
      </w:r>
      <w:proofErr w:type="gramStart"/>
      <w:r>
        <w:rPr>
          <w:sz w:val="28"/>
          <w:szCs w:val="28"/>
        </w:rPr>
        <w:t>важное значение</w:t>
      </w:r>
      <w:proofErr w:type="gramEnd"/>
      <w:r>
        <w:rPr>
          <w:sz w:val="28"/>
          <w:szCs w:val="28"/>
        </w:rPr>
        <w:t xml:space="preserve"> в этом тексте.</w:t>
      </w:r>
    </w:p>
    <w:p w:rsidR="00186C61" w:rsidRDefault="00186C61" w:rsidP="00186C61">
      <w:pPr>
        <w:numPr>
          <w:ilvl w:val="0"/>
          <w:numId w:val="65"/>
        </w:numPr>
        <w:spacing w:after="0" w:line="240" w:lineRule="auto"/>
        <w:rPr>
          <w:sz w:val="28"/>
          <w:szCs w:val="28"/>
        </w:rPr>
      </w:pPr>
      <w:r>
        <w:rPr>
          <w:sz w:val="28"/>
          <w:szCs w:val="28"/>
        </w:rPr>
        <w:t xml:space="preserve">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p>
    <w:p w:rsidR="00186C61" w:rsidRDefault="00186C61" w:rsidP="00186C61">
      <w:pPr>
        <w:numPr>
          <w:ilvl w:val="0"/>
          <w:numId w:val="65"/>
        </w:numPr>
        <w:spacing w:after="0" w:line="240" w:lineRule="auto"/>
        <w:rPr>
          <w:b/>
          <w:sz w:val="28"/>
          <w:szCs w:val="28"/>
        </w:rPr>
      </w:pPr>
      <w:r>
        <w:rPr>
          <w:b/>
          <w:sz w:val="28"/>
          <w:szCs w:val="28"/>
        </w:rPr>
        <w:t xml:space="preserve"> Оценка «2» ставится, если ученик:</w:t>
      </w:r>
    </w:p>
    <w:p w:rsidR="00186C61" w:rsidRDefault="00186C61" w:rsidP="00186C61">
      <w:pPr>
        <w:numPr>
          <w:ilvl w:val="0"/>
          <w:numId w:val="65"/>
        </w:numPr>
        <w:spacing w:after="0" w:line="240" w:lineRule="auto"/>
        <w:rPr>
          <w:sz w:val="28"/>
          <w:szCs w:val="28"/>
        </w:rPr>
      </w:pPr>
      <w:r>
        <w:rPr>
          <w:sz w:val="28"/>
          <w:szCs w:val="28"/>
        </w:rPr>
        <w:t xml:space="preserve"> Не усвоил и не раскрыл основное содержание материала; не делает выводов и обобщений.</w:t>
      </w:r>
    </w:p>
    <w:p w:rsidR="00186C61" w:rsidRDefault="00186C61" w:rsidP="00186C61">
      <w:pPr>
        <w:numPr>
          <w:ilvl w:val="0"/>
          <w:numId w:val="65"/>
        </w:numPr>
        <w:spacing w:after="0" w:line="240" w:lineRule="auto"/>
        <w:rPr>
          <w:sz w:val="28"/>
          <w:szCs w:val="28"/>
        </w:rPr>
      </w:pPr>
      <w:r>
        <w:rPr>
          <w:sz w:val="28"/>
          <w:szCs w:val="28"/>
        </w:rPr>
        <w:t xml:space="preserve">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w:t>
      </w:r>
    </w:p>
    <w:p w:rsidR="00186C61" w:rsidRDefault="00186C61" w:rsidP="00186C61">
      <w:pPr>
        <w:numPr>
          <w:ilvl w:val="0"/>
          <w:numId w:val="65"/>
        </w:numPr>
        <w:spacing w:after="0" w:line="240" w:lineRule="auto"/>
        <w:rPr>
          <w:sz w:val="28"/>
          <w:szCs w:val="28"/>
        </w:rPr>
      </w:pPr>
      <w:r>
        <w:rPr>
          <w:sz w:val="28"/>
          <w:szCs w:val="28"/>
        </w:rPr>
        <w:t xml:space="preserve"> При ответе (на один вопрос) допускает более двух грубых ошибок, которые не может исправить даже при помощи учителя.</w:t>
      </w:r>
    </w:p>
    <w:p w:rsidR="00186C61" w:rsidRDefault="00186C61" w:rsidP="00186C61">
      <w:pPr>
        <w:numPr>
          <w:ilvl w:val="0"/>
          <w:numId w:val="65"/>
        </w:numPr>
        <w:spacing w:after="0" w:line="240" w:lineRule="auto"/>
        <w:rPr>
          <w:sz w:val="28"/>
          <w:szCs w:val="28"/>
        </w:rPr>
      </w:pPr>
      <w:r>
        <w:rPr>
          <w:sz w:val="28"/>
          <w:szCs w:val="28"/>
        </w:rPr>
        <w:t xml:space="preserve"> Не может ответить ни на один их поставленных вопросов.</w:t>
      </w:r>
    </w:p>
    <w:p w:rsidR="00186C61" w:rsidRDefault="00186C61" w:rsidP="00186C61">
      <w:pPr>
        <w:numPr>
          <w:ilvl w:val="0"/>
          <w:numId w:val="65"/>
        </w:numPr>
        <w:spacing w:after="0" w:line="240" w:lineRule="auto"/>
        <w:rPr>
          <w:sz w:val="28"/>
          <w:szCs w:val="28"/>
        </w:rPr>
      </w:pPr>
      <w:r>
        <w:rPr>
          <w:sz w:val="28"/>
          <w:szCs w:val="28"/>
        </w:rPr>
        <w:t>Полностью не усвоил материал.</w:t>
      </w:r>
    </w:p>
    <w:p w:rsidR="00186C61" w:rsidRDefault="00186C61" w:rsidP="00186C61">
      <w:pPr>
        <w:numPr>
          <w:ilvl w:val="0"/>
          <w:numId w:val="65"/>
        </w:numPr>
        <w:spacing w:after="0" w:line="240" w:lineRule="auto"/>
        <w:rPr>
          <w:sz w:val="28"/>
          <w:szCs w:val="28"/>
        </w:rPr>
      </w:pPr>
    </w:p>
    <w:p w:rsidR="00186C61" w:rsidRDefault="00186C61" w:rsidP="00186C61">
      <w:pPr>
        <w:numPr>
          <w:ilvl w:val="0"/>
          <w:numId w:val="65"/>
        </w:numPr>
        <w:spacing w:after="0" w:line="240" w:lineRule="auto"/>
        <w:rPr>
          <w:b/>
          <w:sz w:val="28"/>
          <w:szCs w:val="28"/>
        </w:rPr>
      </w:pPr>
      <w:r>
        <w:rPr>
          <w:b/>
          <w:sz w:val="28"/>
          <w:szCs w:val="28"/>
        </w:rPr>
        <w:t>Оценка выполнения практических (лабораторных) работ, опытов по  химии</w:t>
      </w:r>
    </w:p>
    <w:p w:rsidR="00186C61" w:rsidRDefault="00186C61" w:rsidP="00186C61">
      <w:pPr>
        <w:numPr>
          <w:ilvl w:val="0"/>
          <w:numId w:val="65"/>
        </w:numPr>
        <w:spacing w:after="0" w:line="240" w:lineRule="auto"/>
        <w:rPr>
          <w:b/>
          <w:sz w:val="28"/>
          <w:szCs w:val="28"/>
        </w:rPr>
      </w:pPr>
      <w:r>
        <w:rPr>
          <w:b/>
          <w:sz w:val="28"/>
          <w:szCs w:val="28"/>
        </w:rPr>
        <w:t>Оценка «5» ставится, если ученик:</w:t>
      </w:r>
    </w:p>
    <w:p w:rsidR="00186C61" w:rsidRDefault="00186C61" w:rsidP="00186C61">
      <w:pPr>
        <w:numPr>
          <w:ilvl w:val="0"/>
          <w:numId w:val="65"/>
        </w:numPr>
        <w:spacing w:after="0" w:line="240" w:lineRule="auto"/>
        <w:rPr>
          <w:sz w:val="28"/>
          <w:szCs w:val="28"/>
        </w:rPr>
      </w:pPr>
      <w:r>
        <w:rPr>
          <w:sz w:val="28"/>
          <w:szCs w:val="28"/>
        </w:rPr>
        <w:t xml:space="preserve"> Правильно определил цель опыта и выполнил работу в полном объеме с соблюдением необходимой последовательности проведения опытов и измерений.</w:t>
      </w:r>
    </w:p>
    <w:p w:rsidR="00186C61" w:rsidRDefault="00186C61" w:rsidP="00186C61">
      <w:pPr>
        <w:numPr>
          <w:ilvl w:val="0"/>
          <w:numId w:val="65"/>
        </w:numPr>
        <w:spacing w:after="0" w:line="240" w:lineRule="auto"/>
        <w:rPr>
          <w:sz w:val="28"/>
          <w:szCs w:val="28"/>
        </w:rPr>
      </w:pPr>
      <w:r>
        <w:rPr>
          <w:sz w:val="28"/>
          <w:szCs w:val="28"/>
        </w:rPr>
        <w:t xml:space="preserve"> 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w:t>
      </w:r>
    </w:p>
    <w:p w:rsidR="00186C61" w:rsidRDefault="00186C61" w:rsidP="00186C61">
      <w:pPr>
        <w:numPr>
          <w:ilvl w:val="0"/>
          <w:numId w:val="65"/>
        </w:numPr>
        <w:spacing w:after="0" w:line="240" w:lineRule="auto"/>
        <w:rPr>
          <w:sz w:val="28"/>
          <w:szCs w:val="28"/>
        </w:rPr>
      </w:pPr>
    </w:p>
    <w:p w:rsidR="00186C61" w:rsidRDefault="00186C61" w:rsidP="00186C61">
      <w:pPr>
        <w:numPr>
          <w:ilvl w:val="0"/>
          <w:numId w:val="65"/>
        </w:numPr>
        <w:spacing w:after="0" w:line="240" w:lineRule="auto"/>
        <w:rPr>
          <w:sz w:val="28"/>
          <w:szCs w:val="28"/>
        </w:rPr>
      </w:pPr>
      <w:r>
        <w:rPr>
          <w:sz w:val="28"/>
          <w:szCs w:val="28"/>
        </w:rPr>
        <w:lastRenderedPageBreak/>
        <w:t xml:space="preserve"> Научно грамотно, логично описал наблюдения и сформировал выводы из опыта. В представленном отчете правильно и аккуратно выполнил все записи, таблицы, рисунки, чертежи, графики, вычисления и сделал выводы.</w:t>
      </w:r>
    </w:p>
    <w:p w:rsidR="00186C61" w:rsidRDefault="00186C61" w:rsidP="00186C61">
      <w:pPr>
        <w:numPr>
          <w:ilvl w:val="0"/>
          <w:numId w:val="65"/>
        </w:numPr>
        <w:spacing w:after="0" w:line="240" w:lineRule="auto"/>
        <w:rPr>
          <w:sz w:val="28"/>
          <w:szCs w:val="28"/>
        </w:rPr>
      </w:pPr>
      <w:r>
        <w:rPr>
          <w:sz w:val="28"/>
          <w:szCs w:val="28"/>
        </w:rPr>
        <w:t xml:space="preserve"> Правильно выполнил анализ погрешностей (9-11 классы).</w:t>
      </w:r>
    </w:p>
    <w:p w:rsidR="00186C61" w:rsidRDefault="00186C61" w:rsidP="00186C61">
      <w:pPr>
        <w:numPr>
          <w:ilvl w:val="0"/>
          <w:numId w:val="65"/>
        </w:numPr>
        <w:spacing w:after="0" w:line="240" w:lineRule="auto"/>
        <w:rPr>
          <w:sz w:val="28"/>
          <w:szCs w:val="28"/>
        </w:rPr>
      </w:pPr>
      <w:r>
        <w:rPr>
          <w:sz w:val="28"/>
          <w:szCs w:val="28"/>
        </w:rPr>
        <w:t xml:space="preserve"> Проявляет организационно-трудовые умения (поддерживает чистоту рабочего места и порядок на столе, экономно использует расходные материалы).</w:t>
      </w:r>
    </w:p>
    <w:p w:rsidR="00186C61" w:rsidRDefault="00186C61" w:rsidP="00186C61">
      <w:pPr>
        <w:numPr>
          <w:ilvl w:val="0"/>
          <w:numId w:val="65"/>
        </w:numPr>
        <w:spacing w:after="0" w:line="240" w:lineRule="auto"/>
        <w:rPr>
          <w:sz w:val="28"/>
          <w:szCs w:val="28"/>
        </w:rPr>
      </w:pPr>
      <w:r>
        <w:rPr>
          <w:sz w:val="28"/>
          <w:szCs w:val="28"/>
        </w:rPr>
        <w:t xml:space="preserve"> Эксперимент осуществляет по плану с учетом техники безопасности и правил работы с материалами и оборудованием.</w:t>
      </w:r>
    </w:p>
    <w:p w:rsidR="00186C61" w:rsidRDefault="00186C61" w:rsidP="00186C61">
      <w:pPr>
        <w:numPr>
          <w:ilvl w:val="0"/>
          <w:numId w:val="65"/>
        </w:numPr>
        <w:spacing w:after="0" w:line="240" w:lineRule="auto"/>
        <w:rPr>
          <w:sz w:val="28"/>
          <w:szCs w:val="28"/>
        </w:rPr>
      </w:pPr>
      <w:r>
        <w:rPr>
          <w:b/>
          <w:sz w:val="28"/>
          <w:szCs w:val="28"/>
        </w:rPr>
        <w:t>Оценка «4» ставится, если ученик выполнил требования к оценке «5», но</w:t>
      </w:r>
      <w:r>
        <w:rPr>
          <w:sz w:val="28"/>
          <w:szCs w:val="28"/>
        </w:rPr>
        <w:t>:</w:t>
      </w:r>
    </w:p>
    <w:p w:rsidR="00186C61" w:rsidRDefault="00186C61" w:rsidP="00186C61">
      <w:pPr>
        <w:numPr>
          <w:ilvl w:val="0"/>
          <w:numId w:val="65"/>
        </w:numPr>
        <w:spacing w:after="0" w:line="240" w:lineRule="auto"/>
        <w:rPr>
          <w:sz w:val="28"/>
          <w:szCs w:val="28"/>
        </w:rPr>
      </w:pPr>
      <w:r>
        <w:rPr>
          <w:sz w:val="28"/>
          <w:szCs w:val="28"/>
        </w:rPr>
        <w:t xml:space="preserve"> Опыт проводил в условиях, не обеспечивающих достаточной точности измерений.</w:t>
      </w:r>
    </w:p>
    <w:p w:rsidR="00186C61" w:rsidRDefault="00186C61" w:rsidP="00186C61">
      <w:pPr>
        <w:numPr>
          <w:ilvl w:val="0"/>
          <w:numId w:val="65"/>
        </w:numPr>
        <w:spacing w:after="0" w:line="240" w:lineRule="auto"/>
        <w:rPr>
          <w:sz w:val="28"/>
          <w:szCs w:val="28"/>
        </w:rPr>
      </w:pPr>
      <w:r>
        <w:rPr>
          <w:sz w:val="28"/>
          <w:szCs w:val="28"/>
        </w:rPr>
        <w:t xml:space="preserve"> Было допущено два – три недочета или более одной грубой ошибки и одного недочета.</w:t>
      </w:r>
    </w:p>
    <w:p w:rsidR="00186C61" w:rsidRDefault="00186C61" w:rsidP="00186C61">
      <w:pPr>
        <w:numPr>
          <w:ilvl w:val="0"/>
          <w:numId w:val="65"/>
        </w:numPr>
        <w:spacing w:after="0" w:line="240" w:lineRule="auto"/>
        <w:rPr>
          <w:sz w:val="28"/>
          <w:szCs w:val="28"/>
        </w:rPr>
      </w:pPr>
      <w:r>
        <w:rPr>
          <w:sz w:val="28"/>
          <w:szCs w:val="28"/>
        </w:rPr>
        <w:t xml:space="preserve"> Эксперимент проведен не полностью или в описании наблюдений из опыта ученик допустил неточности, выводы сделал неполные.</w:t>
      </w:r>
    </w:p>
    <w:p w:rsidR="00186C61" w:rsidRDefault="00186C61" w:rsidP="00186C61">
      <w:pPr>
        <w:numPr>
          <w:ilvl w:val="0"/>
          <w:numId w:val="65"/>
        </w:numPr>
        <w:spacing w:after="0" w:line="240" w:lineRule="auto"/>
        <w:rPr>
          <w:b/>
          <w:sz w:val="28"/>
          <w:szCs w:val="28"/>
        </w:rPr>
      </w:pPr>
      <w:r>
        <w:rPr>
          <w:b/>
          <w:sz w:val="28"/>
          <w:szCs w:val="28"/>
        </w:rPr>
        <w:t xml:space="preserve"> Оценка «3» ставится, если ученик:</w:t>
      </w:r>
    </w:p>
    <w:p w:rsidR="00186C61" w:rsidRDefault="00186C61" w:rsidP="00186C61">
      <w:pPr>
        <w:numPr>
          <w:ilvl w:val="0"/>
          <w:numId w:val="65"/>
        </w:numPr>
        <w:spacing w:after="0" w:line="240" w:lineRule="auto"/>
        <w:rPr>
          <w:sz w:val="28"/>
          <w:szCs w:val="28"/>
        </w:rPr>
      </w:pPr>
      <w:r>
        <w:rPr>
          <w:sz w:val="28"/>
          <w:szCs w:val="28"/>
        </w:rPr>
        <w:t xml:space="preserve"> 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w:t>
      </w:r>
    </w:p>
    <w:p w:rsidR="00186C61" w:rsidRDefault="00186C61" w:rsidP="00186C61">
      <w:pPr>
        <w:numPr>
          <w:ilvl w:val="0"/>
          <w:numId w:val="65"/>
        </w:numPr>
        <w:spacing w:after="0" w:line="240" w:lineRule="auto"/>
        <w:rPr>
          <w:sz w:val="28"/>
          <w:szCs w:val="28"/>
        </w:rPr>
      </w:pPr>
      <w:r>
        <w:rPr>
          <w:sz w:val="28"/>
          <w:szCs w:val="28"/>
        </w:rPr>
        <w:t xml:space="preserve"> Подбор оборудования, объектов, материалов, а также работы по началу опыта провел с помощью учителя; или в ходе проведения опыта и измерений опыта были допущены ошибки в описании наблюдений, формулировании выводов.</w:t>
      </w:r>
    </w:p>
    <w:p w:rsidR="00186C61" w:rsidRDefault="00186C61" w:rsidP="00186C61">
      <w:pPr>
        <w:numPr>
          <w:ilvl w:val="0"/>
          <w:numId w:val="65"/>
        </w:numPr>
        <w:spacing w:after="0" w:line="240" w:lineRule="auto"/>
        <w:rPr>
          <w:sz w:val="28"/>
          <w:szCs w:val="28"/>
        </w:rPr>
      </w:pPr>
      <w:r>
        <w:rPr>
          <w:sz w:val="28"/>
          <w:szCs w:val="28"/>
        </w:rPr>
        <w:t xml:space="preserve"> 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(в записях единиц, измерениях, в вычислениях, графиках, таблицах, схемах, анализе погрешностей и т.д.) не принципиального для данной работы характера, но повлиявших на результат выполнения; не выполнен совсем или выполнен неверно анализ погрешностей (9-11 классы);</w:t>
      </w:r>
    </w:p>
    <w:p w:rsidR="00186C61" w:rsidRDefault="00186C61" w:rsidP="00186C61">
      <w:pPr>
        <w:numPr>
          <w:ilvl w:val="0"/>
          <w:numId w:val="65"/>
        </w:numPr>
        <w:spacing w:after="0" w:line="240" w:lineRule="auto"/>
        <w:rPr>
          <w:sz w:val="28"/>
          <w:szCs w:val="28"/>
        </w:rPr>
      </w:pPr>
      <w:r>
        <w:rPr>
          <w:sz w:val="28"/>
          <w:szCs w:val="28"/>
        </w:rPr>
        <w:t xml:space="preserve"> 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w:t>
      </w:r>
    </w:p>
    <w:p w:rsidR="00186C61" w:rsidRDefault="00186C61" w:rsidP="00186C61">
      <w:pPr>
        <w:numPr>
          <w:ilvl w:val="0"/>
          <w:numId w:val="65"/>
        </w:numPr>
        <w:spacing w:after="0" w:line="240" w:lineRule="auto"/>
        <w:rPr>
          <w:b/>
          <w:sz w:val="28"/>
          <w:szCs w:val="28"/>
        </w:rPr>
      </w:pPr>
      <w:r>
        <w:rPr>
          <w:b/>
          <w:sz w:val="28"/>
          <w:szCs w:val="28"/>
        </w:rPr>
        <w:t xml:space="preserve"> Оценка «2» ставится, если ученик:</w:t>
      </w:r>
    </w:p>
    <w:p w:rsidR="00186C61" w:rsidRDefault="00186C61" w:rsidP="00186C61">
      <w:pPr>
        <w:numPr>
          <w:ilvl w:val="0"/>
          <w:numId w:val="65"/>
        </w:numPr>
        <w:spacing w:after="0" w:line="240" w:lineRule="auto"/>
        <w:rPr>
          <w:sz w:val="28"/>
          <w:szCs w:val="28"/>
        </w:rPr>
      </w:pPr>
      <w:r>
        <w:rPr>
          <w:sz w:val="28"/>
          <w:szCs w:val="28"/>
        </w:rPr>
        <w:lastRenderedPageBreak/>
        <w:t xml:space="preserve"> Не определил самостоятельно цель опыта: выполнил работу не полностью, не подготовил нужное </w:t>
      </w:r>
      <w:proofErr w:type="gramStart"/>
      <w:r>
        <w:rPr>
          <w:sz w:val="28"/>
          <w:szCs w:val="28"/>
        </w:rPr>
        <w:t>оборудование</w:t>
      </w:r>
      <w:proofErr w:type="gramEnd"/>
      <w:r>
        <w:rPr>
          <w:sz w:val="28"/>
          <w:szCs w:val="28"/>
        </w:rPr>
        <w:t xml:space="preserve"> и объем выполненной части работы не позволяет сделать правильных выводов.</w:t>
      </w:r>
    </w:p>
    <w:p w:rsidR="00186C61" w:rsidRDefault="00186C61" w:rsidP="00186C61">
      <w:pPr>
        <w:numPr>
          <w:ilvl w:val="0"/>
          <w:numId w:val="65"/>
        </w:numPr>
        <w:spacing w:after="0" w:line="240" w:lineRule="auto"/>
        <w:rPr>
          <w:sz w:val="28"/>
          <w:szCs w:val="28"/>
        </w:rPr>
      </w:pPr>
      <w:r>
        <w:rPr>
          <w:sz w:val="28"/>
          <w:szCs w:val="28"/>
        </w:rPr>
        <w:t xml:space="preserve"> Опыты, измерения, вычисления, наблюдения производились неправильно.</w:t>
      </w:r>
    </w:p>
    <w:p w:rsidR="00186C61" w:rsidRDefault="00186C61" w:rsidP="00186C61">
      <w:pPr>
        <w:numPr>
          <w:ilvl w:val="0"/>
          <w:numId w:val="65"/>
        </w:numPr>
        <w:spacing w:after="0" w:line="240" w:lineRule="auto"/>
        <w:rPr>
          <w:sz w:val="28"/>
          <w:szCs w:val="28"/>
        </w:rPr>
      </w:pPr>
      <w:r>
        <w:rPr>
          <w:sz w:val="28"/>
          <w:szCs w:val="28"/>
        </w:rPr>
        <w:t xml:space="preserve"> В ходе работы и в отчете обнаружились в совокупности все недостатки, отмеченные в требованиях к оценке «3».</w:t>
      </w:r>
    </w:p>
    <w:p w:rsidR="00186C61" w:rsidRDefault="00186C61" w:rsidP="00186C61">
      <w:pPr>
        <w:numPr>
          <w:ilvl w:val="0"/>
          <w:numId w:val="65"/>
        </w:numPr>
        <w:spacing w:after="0" w:line="240" w:lineRule="auto"/>
        <w:rPr>
          <w:sz w:val="28"/>
          <w:szCs w:val="28"/>
        </w:rPr>
      </w:pPr>
      <w:r>
        <w:rPr>
          <w:sz w:val="28"/>
          <w:szCs w:val="28"/>
        </w:rPr>
        <w:t xml:space="preserve"> 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rsidR="00186C61" w:rsidRDefault="00186C61" w:rsidP="00186C61">
      <w:pPr>
        <w:numPr>
          <w:ilvl w:val="0"/>
          <w:numId w:val="65"/>
        </w:numPr>
        <w:spacing w:after="0" w:line="240" w:lineRule="auto"/>
        <w:rPr>
          <w:sz w:val="28"/>
          <w:szCs w:val="28"/>
        </w:rPr>
      </w:pPr>
    </w:p>
    <w:p w:rsidR="00186C61" w:rsidRDefault="00186C61" w:rsidP="00186C61">
      <w:pPr>
        <w:numPr>
          <w:ilvl w:val="0"/>
          <w:numId w:val="65"/>
        </w:numPr>
        <w:spacing w:after="0" w:line="240" w:lineRule="auto"/>
        <w:rPr>
          <w:b/>
          <w:sz w:val="28"/>
          <w:szCs w:val="28"/>
        </w:rPr>
      </w:pPr>
      <w:r>
        <w:rPr>
          <w:b/>
          <w:sz w:val="28"/>
          <w:szCs w:val="28"/>
        </w:rPr>
        <w:t xml:space="preserve"> Оценка умений проводить наблюдения по химии</w:t>
      </w:r>
    </w:p>
    <w:p w:rsidR="00186C61" w:rsidRDefault="00186C61" w:rsidP="00186C61">
      <w:pPr>
        <w:numPr>
          <w:ilvl w:val="0"/>
          <w:numId w:val="65"/>
        </w:numPr>
        <w:spacing w:after="0" w:line="240" w:lineRule="auto"/>
        <w:rPr>
          <w:sz w:val="28"/>
          <w:szCs w:val="28"/>
        </w:rPr>
      </w:pPr>
    </w:p>
    <w:p w:rsidR="00186C61" w:rsidRDefault="00186C61" w:rsidP="00186C61">
      <w:pPr>
        <w:numPr>
          <w:ilvl w:val="0"/>
          <w:numId w:val="65"/>
        </w:numPr>
        <w:spacing w:after="0" w:line="240" w:lineRule="auto"/>
        <w:rPr>
          <w:b/>
          <w:sz w:val="28"/>
          <w:szCs w:val="28"/>
        </w:rPr>
      </w:pPr>
      <w:r>
        <w:rPr>
          <w:b/>
          <w:sz w:val="28"/>
          <w:szCs w:val="28"/>
        </w:rPr>
        <w:t>Оценка «5» ставится, если ученик:</w:t>
      </w:r>
    </w:p>
    <w:p w:rsidR="00186C61" w:rsidRDefault="00186C61" w:rsidP="00186C61">
      <w:pPr>
        <w:numPr>
          <w:ilvl w:val="0"/>
          <w:numId w:val="65"/>
        </w:numPr>
        <w:spacing w:after="0" w:line="240" w:lineRule="auto"/>
        <w:rPr>
          <w:sz w:val="28"/>
          <w:szCs w:val="28"/>
        </w:rPr>
      </w:pPr>
      <w:r>
        <w:rPr>
          <w:sz w:val="28"/>
          <w:szCs w:val="28"/>
        </w:rPr>
        <w:t xml:space="preserve"> Правильно по заданию учителя провел наблюдение.</w:t>
      </w:r>
    </w:p>
    <w:p w:rsidR="00186C61" w:rsidRDefault="00186C61" w:rsidP="00186C61">
      <w:pPr>
        <w:numPr>
          <w:ilvl w:val="0"/>
          <w:numId w:val="65"/>
        </w:numPr>
        <w:spacing w:after="0" w:line="240" w:lineRule="auto"/>
        <w:rPr>
          <w:sz w:val="28"/>
          <w:szCs w:val="28"/>
        </w:rPr>
      </w:pPr>
      <w:r>
        <w:rPr>
          <w:sz w:val="28"/>
          <w:szCs w:val="28"/>
        </w:rPr>
        <w:t xml:space="preserve"> Выделил существенные признаки у наблюдаемого объекта (процесса).</w:t>
      </w:r>
    </w:p>
    <w:p w:rsidR="00186C61" w:rsidRDefault="00186C61" w:rsidP="00186C61">
      <w:pPr>
        <w:numPr>
          <w:ilvl w:val="0"/>
          <w:numId w:val="65"/>
        </w:numPr>
        <w:spacing w:after="0" w:line="240" w:lineRule="auto"/>
        <w:rPr>
          <w:sz w:val="28"/>
          <w:szCs w:val="28"/>
        </w:rPr>
      </w:pPr>
      <w:r>
        <w:rPr>
          <w:sz w:val="28"/>
          <w:szCs w:val="28"/>
        </w:rPr>
        <w:t xml:space="preserve"> Логично, научно грамотно оформил результаты наблюдений и выводы.</w:t>
      </w:r>
    </w:p>
    <w:p w:rsidR="00186C61" w:rsidRDefault="00186C61" w:rsidP="00186C61">
      <w:pPr>
        <w:numPr>
          <w:ilvl w:val="0"/>
          <w:numId w:val="65"/>
        </w:numPr>
        <w:spacing w:after="0" w:line="240" w:lineRule="auto"/>
        <w:rPr>
          <w:b/>
          <w:sz w:val="28"/>
          <w:szCs w:val="28"/>
        </w:rPr>
      </w:pPr>
      <w:r>
        <w:rPr>
          <w:b/>
          <w:sz w:val="28"/>
          <w:szCs w:val="28"/>
        </w:rPr>
        <w:t>Оценка «4» ставится, если ученик:</w:t>
      </w:r>
    </w:p>
    <w:p w:rsidR="00186C61" w:rsidRDefault="00186C61" w:rsidP="00186C61">
      <w:pPr>
        <w:numPr>
          <w:ilvl w:val="0"/>
          <w:numId w:val="65"/>
        </w:numPr>
        <w:spacing w:after="0" w:line="240" w:lineRule="auto"/>
        <w:rPr>
          <w:sz w:val="28"/>
          <w:szCs w:val="28"/>
        </w:rPr>
      </w:pPr>
      <w:r>
        <w:rPr>
          <w:sz w:val="28"/>
          <w:szCs w:val="28"/>
        </w:rPr>
        <w:t xml:space="preserve"> Правильно по заданию учителя провел наблюдение.</w:t>
      </w:r>
    </w:p>
    <w:p w:rsidR="00186C61" w:rsidRDefault="00186C61" w:rsidP="00186C61">
      <w:pPr>
        <w:numPr>
          <w:ilvl w:val="0"/>
          <w:numId w:val="65"/>
        </w:numPr>
        <w:spacing w:after="0" w:line="240" w:lineRule="auto"/>
        <w:rPr>
          <w:sz w:val="28"/>
          <w:szCs w:val="28"/>
        </w:rPr>
      </w:pPr>
      <w:r>
        <w:rPr>
          <w:sz w:val="28"/>
          <w:szCs w:val="28"/>
        </w:rPr>
        <w:t xml:space="preserve"> При выделении существенных признаков у наблюдаемого объекта (процесса) назвал </w:t>
      </w:r>
      <w:proofErr w:type="gramStart"/>
      <w:r>
        <w:rPr>
          <w:sz w:val="28"/>
          <w:szCs w:val="28"/>
        </w:rPr>
        <w:t>второстепенное</w:t>
      </w:r>
      <w:proofErr w:type="gramEnd"/>
      <w:r>
        <w:rPr>
          <w:sz w:val="28"/>
          <w:szCs w:val="28"/>
        </w:rPr>
        <w:t>.</w:t>
      </w:r>
    </w:p>
    <w:p w:rsidR="00186C61" w:rsidRDefault="00186C61" w:rsidP="00186C61">
      <w:pPr>
        <w:numPr>
          <w:ilvl w:val="0"/>
          <w:numId w:val="65"/>
        </w:numPr>
        <w:spacing w:after="0" w:line="240" w:lineRule="auto"/>
        <w:rPr>
          <w:sz w:val="28"/>
          <w:szCs w:val="28"/>
        </w:rPr>
      </w:pPr>
      <w:r>
        <w:rPr>
          <w:sz w:val="28"/>
          <w:szCs w:val="28"/>
        </w:rPr>
        <w:t xml:space="preserve"> Допустил небрежность в оформлении наблюдений и выводов.</w:t>
      </w:r>
    </w:p>
    <w:p w:rsidR="00186C61" w:rsidRDefault="00186C61" w:rsidP="00186C61">
      <w:pPr>
        <w:numPr>
          <w:ilvl w:val="0"/>
          <w:numId w:val="65"/>
        </w:numPr>
        <w:spacing w:after="0" w:line="240" w:lineRule="auto"/>
        <w:rPr>
          <w:b/>
          <w:sz w:val="28"/>
          <w:szCs w:val="28"/>
        </w:rPr>
      </w:pPr>
      <w:r>
        <w:rPr>
          <w:b/>
          <w:sz w:val="28"/>
          <w:szCs w:val="28"/>
        </w:rPr>
        <w:t>Оценка «3» ставится, если ученик:</w:t>
      </w:r>
    </w:p>
    <w:p w:rsidR="00186C61" w:rsidRDefault="00186C61" w:rsidP="00186C61">
      <w:pPr>
        <w:numPr>
          <w:ilvl w:val="0"/>
          <w:numId w:val="65"/>
        </w:numPr>
        <w:spacing w:after="0" w:line="240" w:lineRule="auto"/>
        <w:rPr>
          <w:sz w:val="28"/>
          <w:szCs w:val="28"/>
        </w:rPr>
      </w:pPr>
      <w:r>
        <w:rPr>
          <w:sz w:val="28"/>
          <w:szCs w:val="28"/>
        </w:rPr>
        <w:t xml:space="preserve"> Допустил неточности и 1-2 ошибки в проведении наблюдений по заданию учителя.</w:t>
      </w:r>
    </w:p>
    <w:p w:rsidR="00186C61" w:rsidRDefault="00186C61" w:rsidP="00186C61">
      <w:pPr>
        <w:numPr>
          <w:ilvl w:val="0"/>
          <w:numId w:val="65"/>
        </w:numPr>
        <w:spacing w:after="0" w:line="240" w:lineRule="auto"/>
        <w:rPr>
          <w:sz w:val="28"/>
          <w:szCs w:val="28"/>
        </w:rPr>
      </w:pPr>
      <w:r>
        <w:rPr>
          <w:sz w:val="28"/>
          <w:szCs w:val="28"/>
        </w:rPr>
        <w:t xml:space="preserve"> При выделении существенных признаков у наблюдаемого объекта (процесса) выделил лишь некоторые.</w:t>
      </w:r>
    </w:p>
    <w:p w:rsidR="00186C61" w:rsidRDefault="00186C61" w:rsidP="00186C61">
      <w:pPr>
        <w:numPr>
          <w:ilvl w:val="0"/>
          <w:numId w:val="65"/>
        </w:numPr>
        <w:spacing w:after="0" w:line="240" w:lineRule="auto"/>
        <w:rPr>
          <w:sz w:val="28"/>
          <w:szCs w:val="28"/>
        </w:rPr>
      </w:pPr>
      <w:r>
        <w:rPr>
          <w:sz w:val="28"/>
          <w:szCs w:val="28"/>
        </w:rPr>
        <w:t xml:space="preserve"> Допустил 1-2 ошибки в оформлении наблюдений и выводов.</w:t>
      </w:r>
    </w:p>
    <w:p w:rsidR="00186C61" w:rsidRDefault="00186C61" w:rsidP="00186C61">
      <w:pPr>
        <w:numPr>
          <w:ilvl w:val="0"/>
          <w:numId w:val="65"/>
        </w:numPr>
        <w:spacing w:after="0" w:line="240" w:lineRule="auto"/>
        <w:rPr>
          <w:b/>
          <w:sz w:val="28"/>
          <w:szCs w:val="28"/>
        </w:rPr>
      </w:pPr>
      <w:r>
        <w:rPr>
          <w:b/>
          <w:sz w:val="28"/>
          <w:szCs w:val="28"/>
        </w:rPr>
        <w:t>Оценка «2» ставится, если ученик:</w:t>
      </w:r>
    </w:p>
    <w:p w:rsidR="00186C61" w:rsidRDefault="00186C61" w:rsidP="00186C61">
      <w:pPr>
        <w:numPr>
          <w:ilvl w:val="0"/>
          <w:numId w:val="65"/>
        </w:numPr>
        <w:spacing w:after="0" w:line="240" w:lineRule="auto"/>
        <w:rPr>
          <w:sz w:val="28"/>
          <w:szCs w:val="28"/>
        </w:rPr>
      </w:pPr>
      <w:r>
        <w:rPr>
          <w:sz w:val="28"/>
          <w:szCs w:val="28"/>
        </w:rPr>
        <w:t xml:space="preserve"> Допустил 3-4 ошибки в проведении наблюдений по заданию учителя.</w:t>
      </w:r>
    </w:p>
    <w:p w:rsidR="00186C61" w:rsidRDefault="00186C61" w:rsidP="00186C61">
      <w:pPr>
        <w:numPr>
          <w:ilvl w:val="0"/>
          <w:numId w:val="65"/>
        </w:numPr>
        <w:spacing w:after="0" w:line="240" w:lineRule="auto"/>
        <w:rPr>
          <w:sz w:val="28"/>
          <w:szCs w:val="28"/>
        </w:rPr>
      </w:pPr>
      <w:r>
        <w:rPr>
          <w:sz w:val="28"/>
          <w:szCs w:val="28"/>
        </w:rPr>
        <w:t xml:space="preserve"> Неправильно выделил признаки наблюдаемого объекта (процесса).</w:t>
      </w:r>
    </w:p>
    <w:p w:rsidR="00186C61" w:rsidRDefault="00186C61" w:rsidP="00186C61">
      <w:pPr>
        <w:numPr>
          <w:ilvl w:val="0"/>
          <w:numId w:val="65"/>
        </w:numPr>
        <w:spacing w:after="0" w:line="240" w:lineRule="auto"/>
        <w:rPr>
          <w:sz w:val="28"/>
          <w:szCs w:val="28"/>
        </w:rPr>
      </w:pPr>
      <w:r>
        <w:rPr>
          <w:sz w:val="28"/>
          <w:szCs w:val="28"/>
        </w:rPr>
        <w:t xml:space="preserve"> Допустил 3-4 ошибки в оформлении наблюдений и выводов.</w:t>
      </w:r>
    </w:p>
    <w:p w:rsidR="00186C61" w:rsidRDefault="00186C61" w:rsidP="00186C61">
      <w:pPr>
        <w:numPr>
          <w:ilvl w:val="0"/>
          <w:numId w:val="65"/>
        </w:numPr>
        <w:spacing w:after="0" w:line="240" w:lineRule="auto"/>
        <w:rPr>
          <w:sz w:val="28"/>
          <w:szCs w:val="28"/>
        </w:rPr>
      </w:pPr>
      <w:r>
        <w:rPr>
          <w:sz w:val="28"/>
          <w:szCs w:val="28"/>
        </w:rPr>
        <w:t xml:space="preserve"> 4. Не владеет умением проводить наблюдение.</w:t>
      </w:r>
    </w:p>
    <w:p w:rsidR="00186C61" w:rsidRDefault="00186C61" w:rsidP="00186C61">
      <w:pPr>
        <w:pStyle w:val="aa"/>
        <w:numPr>
          <w:ilvl w:val="0"/>
          <w:numId w:val="65"/>
        </w:numPr>
        <w:spacing w:after="0" w:line="240" w:lineRule="auto"/>
        <w:rPr>
          <w:sz w:val="28"/>
          <w:szCs w:val="28"/>
        </w:rPr>
      </w:pPr>
    </w:p>
    <w:p w:rsidR="00186C61" w:rsidRDefault="00186C61" w:rsidP="00186C61">
      <w:pPr>
        <w:numPr>
          <w:ilvl w:val="0"/>
          <w:numId w:val="65"/>
        </w:numPr>
        <w:spacing w:after="0" w:line="240" w:lineRule="auto"/>
        <w:jc w:val="both"/>
        <w:rPr>
          <w:b/>
          <w:sz w:val="28"/>
          <w:szCs w:val="28"/>
          <w:u w:val="single"/>
        </w:rPr>
      </w:pPr>
    </w:p>
    <w:p w:rsidR="00186C61" w:rsidRDefault="00186C61" w:rsidP="00186C61">
      <w:pPr>
        <w:numPr>
          <w:ilvl w:val="0"/>
          <w:numId w:val="65"/>
        </w:numPr>
        <w:spacing w:after="0" w:line="240" w:lineRule="auto"/>
        <w:jc w:val="both"/>
        <w:rPr>
          <w:b/>
          <w:bCs/>
          <w:sz w:val="28"/>
          <w:szCs w:val="28"/>
          <w:u w:val="single"/>
          <w:shd w:val="clear" w:color="auto" w:fill="F4F4F4"/>
        </w:rPr>
      </w:pPr>
      <w:r>
        <w:rPr>
          <w:b/>
          <w:bCs/>
          <w:sz w:val="28"/>
          <w:szCs w:val="28"/>
          <w:u w:val="single"/>
          <w:shd w:val="clear" w:color="auto" w:fill="F4F4F4"/>
        </w:rPr>
        <w:t xml:space="preserve"> Формы, методы, технологии обучения </w:t>
      </w:r>
    </w:p>
    <w:p w:rsidR="00186C61" w:rsidRDefault="00186C61" w:rsidP="00186C61">
      <w:pPr>
        <w:numPr>
          <w:ilvl w:val="0"/>
          <w:numId w:val="65"/>
        </w:numPr>
        <w:spacing w:after="0" w:line="240" w:lineRule="auto"/>
        <w:jc w:val="both"/>
        <w:rPr>
          <w:sz w:val="28"/>
          <w:szCs w:val="28"/>
        </w:rPr>
      </w:pPr>
      <w:r>
        <w:rPr>
          <w:sz w:val="28"/>
          <w:szCs w:val="28"/>
        </w:rPr>
        <w:t xml:space="preserve">Данная рабочая программа может быть реализована  при использовании </w:t>
      </w:r>
      <w:r>
        <w:rPr>
          <w:b/>
          <w:sz w:val="28"/>
          <w:szCs w:val="28"/>
        </w:rPr>
        <w:t>традиционной технологии</w:t>
      </w:r>
      <w:r>
        <w:rPr>
          <w:sz w:val="28"/>
          <w:szCs w:val="28"/>
        </w:rPr>
        <w:t xml:space="preserve"> обучения, а также элементов других современных образовательных технологий, передовых форм и методов обучения, таких как проблемный метод, развивающее обучение, компьютерные технологии, тестовый контроль знаний и др. в зависимости от склонностей, потребностей, возможностей и способностей каждого конкретного класса. </w:t>
      </w:r>
    </w:p>
    <w:p w:rsidR="00186C61" w:rsidRDefault="00186C61" w:rsidP="00186C61">
      <w:pPr>
        <w:numPr>
          <w:ilvl w:val="0"/>
          <w:numId w:val="65"/>
        </w:numPr>
        <w:spacing w:after="0" w:line="240" w:lineRule="auto"/>
        <w:jc w:val="both"/>
        <w:rPr>
          <w:sz w:val="28"/>
          <w:szCs w:val="28"/>
          <w:shd w:val="clear" w:color="auto" w:fill="F4F4F4"/>
        </w:rPr>
      </w:pPr>
      <w:r>
        <w:rPr>
          <w:sz w:val="28"/>
          <w:szCs w:val="28"/>
          <w:shd w:val="clear" w:color="auto" w:fill="F4F4F4"/>
        </w:rPr>
        <w:t>При преподавании курса химии я использую следующие технологии обучения:  технологии сотрудничества, разноуровневого обучения, деятельностного подхода,  метод  проекта,  ИКТ, здоровьесберегающие технологии и игровые технологии.</w:t>
      </w:r>
    </w:p>
    <w:p w:rsidR="00186C61" w:rsidRDefault="00186C61" w:rsidP="00186C61">
      <w:pPr>
        <w:numPr>
          <w:ilvl w:val="0"/>
          <w:numId w:val="65"/>
        </w:numPr>
        <w:spacing w:after="0" w:line="240" w:lineRule="auto"/>
        <w:jc w:val="both"/>
        <w:rPr>
          <w:sz w:val="28"/>
          <w:szCs w:val="28"/>
          <w:shd w:val="clear" w:color="auto" w:fill="F4F4F4"/>
        </w:rPr>
      </w:pPr>
      <w:r>
        <w:rPr>
          <w:sz w:val="28"/>
          <w:szCs w:val="28"/>
          <w:shd w:val="clear" w:color="auto" w:fill="F4F4F4"/>
        </w:rPr>
        <w:t>При использовании ИКТ учитываются здоровьесберегающие аспекты урока.</w:t>
      </w:r>
    </w:p>
    <w:p w:rsidR="00186C61" w:rsidRDefault="00186C61" w:rsidP="00186C61">
      <w:pPr>
        <w:numPr>
          <w:ilvl w:val="0"/>
          <w:numId w:val="65"/>
        </w:numPr>
        <w:spacing w:after="0" w:line="240" w:lineRule="auto"/>
        <w:jc w:val="both"/>
        <w:rPr>
          <w:sz w:val="28"/>
          <w:szCs w:val="28"/>
          <w:shd w:val="clear" w:color="auto" w:fill="F4F4F4"/>
        </w:rPr>
      </w:pPr>
      <w:r>
        <w:rPr>
          <w:sz w:val="28"/>
          <w:szCs w:val="28"/>
          <w:u w:val="single"/>
          <w:shd w:val="clear" w:color="auto" w:fill="F4F4F4"/>
        </w:rPr>
        <w:t>Авторские цифровые образовательные ресурсы</w:t>
      </w:r>
      <w:r>
        <w:rPr>
          <w:sz w:val="28"/>
          <w:szCs w:val="28"/>
          <w:shd w:val="clear" w:color="auto" w:fill="F4F4F4"/>
        </w:rPr>
        <w:t xml:space="preserve">: презентации  </w:t>
      </w:r>
      <w:r>
        <w:rPr>
          <w:sz w:val="28"/>
          <w:szCs w:val="28"/>
          <w:shd w:val="clear" w:color="auto" w:fill="F4F4F4"/>
          <w:lang w:val="en-US"/>
        </w:rPr>
        <w:t>PowerPoint</w:t>
      </w:r>
      <w:r>
        <w:rPr>
          <w:sz w:val="28"/>
          <w:szCs w:val="28"/>
          <w:shd w:val="clear" w:color="auto" w:fill="F4F4F4"/>
        </w:rPr>
        <w:t xml:space="preserve"> к урокам </w:t>
      </w:r>
    </w:p>
    <w:p w:rsidR="00186C61" w:rsidRDefault="00186C61" w:rsidP="00186C61">
      <w:pPr>
        <w:numPr>
          <w:ilvl w:val="0"/>
          <w:numId w:val="65"/>
        </w:numPr>
        <w:spacing w:after="0" w:line="240" w:lineRule="auto"/>
        <w:jc w:val="both"/>
        <w:rPr>
          <w:sz w:val="28"/>
          <w:szCs w:val="28"/>
          <w:u w:val="single"/>
          <w:shd w:val="clear" w:color="auto" w:fill="F4F4F4"/>
        </w:rPr>
      </w:pPr>
      <w:r>
        <w:rPr>
          <w:sz w:val="28"/>
          <w:szCs w:val="28"/>
          <w:u w:val="single"/>
          <w:shd w:val="clear" w:color="auto" w:fill="F4F4F4"/>
        </w:rPr>
        <w:t>Оборудование:</w:t>
      </w:r>
    </w:p>
    <w:p w:rsidR="00186C61" w:rsidRDefault="00186C61" w:rsidP="00186C61">
      <w:pPr>
        <w:numPr>
          <w:ilvl w:val="0"/>
          <w:numId w:val="65"/>
        </w:numPr>
        <w:spacing w:after="0" w:line="240" w:lineRule="auto"/>
        <w:jc w:val="both"/>
        <w:rPr>
          <w:sz w:val="28"/>
          <w:szCs w:val="28"/>
          <w:shd w:val="clear" w:color="auto" w:fill="F4F4F4"/>
        </w:rPr>
      </w:pPr>
      <w:r>
        <w:rPr>
          <w:sz w:val="28"/>
          <w:szCs w:val="28"/>
          <w:shd w:val="clear" w:color="auto" w:fill="F4F4F4"/>
        </w:rPr>
        <w:t>- компьютер;</w:t>
      </w:r>
    </w:p>
    <w:p w:rsidR="00186C61" w:rsidRDefault="00186C61" w:rsidP="00186C61">
      <w:pPr>
        <w:numPr>
          <w:ilvl w:val="0"/>
          <w:numId w:val="65"/>
        </w:numPr>
        <w:spacing w:after="0" w:line="240" w:lineRule="auto"/>
        <w:jc w:val="both"/>
        <w:rPr>
          <w:sz w:val="28"/>
          <w:szCs w:val="28"/>
          <w:shd w:val="clear" w:color="auto" w:fill="F4F4F4"/>
        </w:rPr>
      </w:pPr>
      <w:r>
        <w:rPr>
          <w:sz w:val="28"/>
          <w:szCs w:val="28"/>
          <w:shd w:val="clear" w:color="auto" w:fill="F4F4F4"/>
        </w:rPr>
        <w:t>- мультимедийный проектор;</w:t>
      </w:r>
    </w:p>
    <w:p w:rsidR="00186C61" w:rsidRDefault="00186C61" w:rsidP="00186C61">
      <w:pPr>
        <w:numPr>
          <w:ilvl w:val="0"/>
          <w:numId w:val="65"/>
        </w:numPr>
        <w:spacing w:after="0" w:line="240" w:lineRule="auto"/>
        <w:jc w:val="both"/>
        <w:rPr>
          <w:sz w:val="28"/>
          <w:szCs w:val="28"/>
          <w:shd w:val="clear" w:color="auto" w:fill="F4F4F4"/>
        </w:rPr>
      </w:pPr>
      <w:r>
        <w:rPr>
          <w:sz w:val="28"/>
          <w:szCs w:val="28"/>
          <w:shd w:val="clear" w:color="auto" w:fill="F4F4F4"/>
        </w:rPr>
        <w:t>- интерактивная доска.</w:t>
      </w:r>
    </w:p>
    <w:p w:rsidR="00186C61" w:rsidRDefault="00186C61" w:rsidP="00186C61">
      <w:pPr>
        <w:numPr>
          <w:ilvl w:val="0"/>
          <w:numId w:val="65"/>
        </w:numPr>
        <w:spacing w:after="0" w:line="240" w:lineRule="auto"/>
        <w:jc w:val="both"/>
        <w:rPr>
          <w:sz w:val="28"/>
          <w:szCs w:val="28"/>
          <w:shd w:val="clear" w:color="auto" w:fill="F4F4F4"/>
        </w:rPr>
      </w:pPr>
      <w:r>
        <w:rPr>
          <w:sz w:val="28"/>
          <w:szCs w:val="28"/>
          <w:u w:val="single"/>
          <w:shd w:val="clear" w:color="auto" w:fill="F4F4F4"/>
        </w:rPr>
        <w:t>Используемое программное обеспечение</w:t>
      </w:r>
      <w:r>
        <w:rPr>
          <w:sz w:val="28"/>
          <w:szCs w:val="28"/>
          <w:shd w:val="clear" w:color="auto" w:fill="F4F4F4"/>
        </w:rPr>
        <w:t>:</w:t>
      </w:r>
    </w:p>
    <w:p w:rsidR="00186C61" w:rsidRDefault="00186C61" w:rsidP="00186C61">
      <w:pPr>
        <w:numPr>
          <w:ilvl w:val="0"/>
          <w:numId w:val="65"/>
        </w:numPr>
        <w:spacing w:after="0" w:line="240" w:lineRule="auto"/>
        <w:jc w:val="both"/>
        <w:rPr>
          <w:sz w:val="28"/>
          <w:szCs w:val="28"/>
          <w:shd w:val="clear" w:color="auto" w:fill="F4F4F4"/>
        </w:rPr>
      </w:pPr>
      <w:r>
        <w:rPr>
          <w:sz w:val="28"/>
          <w:szCs w:val="28"/>
          <w:shd w:val="clear" w:color="auto" w:fill="F4F4F4"/>
        </w:rPr>
        <w:t xml:space="preserve">- </w:t>
      </w:r>
      <w:r>
        <w:rPr>
          <w:sz w:val="28"/>
          <w:szCs w:val="28"/>
          <w:shd w:val="clear" w:color="auto" w:fill="F4F4F4"/>
          <w:lang w:val="en-US"/>
        </w:rPr>
        <w:t>Word</w:t>
      </w:r>
    </w:p>
    <w:p w:rsidR="00186C61" w:rsidRDefault="00186C61" w:rsidP="00186C61">
      <w:pPr>
        <w:numPr>
          <w:ilvl w:val="0"/>
          <w:numId w:val="65"/>
        </w:numPr>
        <w:spacing w:after="0" w:line="240" w:lineRule="auto"/>
        <w:jc w:val="both"/>
        <w:rPr>
          <w:sz w:val="28"/>
          <w:szCs w:val="28"/>
          <w:shd w:val="clear" w:color="auto" w:fill="F4F4F4"/>
        </w:rPr>
      </w:pPr>
      <w:r>
        <w:rPr>
          <w:sz w:val="28"/>
          <w:szCs w:val="28"/>
          <w:shd w:val="clear" w:color="auto" w:fill="F4F4F4"/>
        </w:rPr>
        <w:t xml:space="preserve">- </w:t>
      </w:r>
      <w:r>
        <w:rPr>
          <w:sz w:val="28"/>
          <w:szCs w:val="28"/>
          <w:shd w:val="clear" w:color="auto" w:fill="F4F4F4"/>
          <w:lang w:val="en-US"/>
        </w:rPr>
        <w:t>PowerPoint</w:t>
      </w:r>
    </w:p>
    <w:p w:rsidR="00186C61" w:rsidRDefault="00186C61" w:rsidP="00186C61">
      <w:pPr>
        <w:numPr>
          <w:ilvl w:val="0"/>
          <w:numId w:val="65"/>
        </w:numPr>
        <w:spacing w:after="0" w:line="240" w:lineRule="auto"/>
        <w:jc w:val="both"/>
        <w:rPr>
          <w:sz w:val="28"/>
          <w:szCs w:val="28"/>
          <w:shd w:val="clear" w:color="auto" w:fill="F4F4F4"/>
        </w:rPr>
      </w:pPr>
      <w:r>
        <w:rPr>
          <w:sz w:val="28"/>
          <w:szCs w:val="28"/>
          <w:shd w:val="clear" w:color="auto" w:fill="F4F4F4"/>
        </w:rPr>
        <w:t xml:space="preserve">- </w:t>
      </w:r>
      <w:r>
        <w:rPr>
          <w:sz w:val="28"/>
          <w:szCs w:val="28"/>
          <w:shd w:val="clear" w:color="auto" w:fill="F4F4F4"/>
          <w:lang w:val="en-US"/>
        </w:rPr>
        <w:t>SMARTNotebook</w:t>
      </w:r>
    </w:p>
    <w:p w:rsidR="00186C61" w:rsidRDefault="00186C61" w:rsidP="00186C61">
      <w:pPr>
        <w:numPr>
          <w:ilvl w:val="0"/>
          <w:numId w:val="65"/>
        </w:numPr>
        <w:spacing w:after="0" w:line="240" w:lineRule="auto"/>
        <w:jc w:val="both"/>
        <w:rPr>
          <w:sz w:val="28"/>
          <w:szCs w:val="28"/>
          <w:shd w:val="clear" w:color="auto" w:fill="F4F4F4"/>
        </w:rPr>
      </w:pPr>
    </w:p>
    <w:p w:rsidR="00186C61" w:rsidRDefault="00186C61" w:rsidP="00186C61">
      <w:pPr>
        <w:numPr>
          <w:ilvl w:val="0"/>
          <w:numId w:val="65"/>
        </w:numPr>
        <w:spacing w:after="0" w:line="240" w:lineRule="auto"/>
        <w:jc w:val="both"/>
        <w:rPr>
          <w:sz w:val="28"/>
          <w:szCs w:val="28"/>
          <w:shd w:val="clear" w:color="auto" w:fill="F4F4F4"/>
        </w:rPr>
      </w:pPr>
      <w:r>
        <w:rPr>
          <w:sz w:val="28"/>
          <w:szCs w:val="28"/>
          <w:shd w:val="clear" w:color="auto" w:fill="F4F4F4"/>
        </w:rPr>
        <w:t xml:space="preserve">Для формирования экспериментальных умений и совершенствования  уровня </w:t>
      </w:r>
      <w:proofErr w:type="gramStart"/>
      <w:r>
        <w:rPr>
          <w:sz w:val="28"/>
          <w:szCs w:val="28"/>
          <w:shd w:val="clear" w:color="auto" w:fill="F4F4F4"/>
        </w:rPr>
        <w:t>знаний</w:t>
      </w:r>
      <w:proofErr w:type="gramEnd"/>
      <w:r>
        <w:rPr>
          <w:sz w:val="28"/>
          <w:szCs w:val="28"/>
          <w:shd w:val="clear" w:color="auto" w:fill="F4F4F4"/>
        </w:rPr>
        <w:t xml:space="preserve"> обучающихся в рабочую программу включены лабораторные опыт и практические работы, предусмотренные Примерной и авторской программами. Программа О.С. Габриеляна включает все лабораторные работы, предусмотренные Примерной программой.</w:t>
      </w:r>
    </w:p>
    <w:p w:rsidR="00186C61" w:rsidRDefault="00186C61" w:rsidP="00186C61">
      <w:pPr>
        <w:numPr>
          <w:ilvl w:val="0"/>
          <w:numId w:val="65"/>
        </w:numPr>
        <w:spacing w:after="0" w:line="240" w:lineRule="auto"/>
        <w:jc w:val="both"/>
        <w:rPr>
          <w:sz w:val="28"/>
          <w:szCs w:val="28"/>
          <w:shd w:val="clear" w:color="auto" w:fill="F4F4F4"/>
        </w:rPr>
      </w:pPr>
    </w:p>
    <w:p w:rsidR="00186C61" w:rsidRDefault="00186C61" w:rsidP="00186C61">
      <w:pPr>
        <w:numPr>
          <w:ilvl w:val="0"/>
          <w:numId w:val="65"/>
        </w:numPr>
        <w:spacing w:after="0" w:line="240" w:lineRule="auto"/>
        <w:jc w:val="both"/>
        <w:rPr>
          <w:sz w:val="28"/>
          <w:szCs w:val="28"/>
          <w:shd w:val="clear" w:color="auto" w:fill="F4F4F4"/>
        </w:rPr>
      </w:pPr>
      <w:r>
        <w:rPr>
          <w:b/>
          <w:bCs/>
          <w:sz w:val="28"/>
          <w:szCs w:val="28"/>
          <w:u w:val="single"/>
          <w:shd w:val="clear" w:color="auto" w:fill="F4F4F4"/>
        </w:rPr>
        <w:t xml:space="preserve"> Система форм контроля уровня достижений учащихся и критерии оценки </w:t>
      </w:r>
    </w:p>
    <w:p w:rsidR="00186C61" w:rsidRDefault="00186C61" w:rsidP="00186C61">
      <w:pPr>
        <w:numPr>
          <w:ilvl w:val="0"/>
          <w:numId w:val="65"/>
        </w:numPr>
        <w:spacing w:after="0" w:line="240" w:lineRule="auto"/>
        <w:jc w:val="both"/>
        <w:rPr>
          <w:sz w:val="28"/>
          <w:szCs w:val="28"/>
        </w:rPr>
      </w:pPr>
      <w:r>
        <w:rPr>
          <w:sz w:val="28"/>
          <w:szCs w:val="28"/>
        </w:rPr>
        <w:t xml:space="preserve">Для контроля уровня достижений учащихся используются такие виды контроля как текущий, тематический, итоговый контроль; формы контроля: контрольная работа, дифференцированный индивидуальный письменный </w:t>
      </w:r>
      <w:r>
        <w:rPr>
          <w:sz w:val="28"/>
          <w:szCs w:val="28"/>
        </w:rPr>
        <w:lastRenderedPageBreak/>
        <w:t>опрос, самостоятельная проверочная работа, практическая работа, тестирование, химический диктант, письменные домашние задания, компьютерный контроль.</w:t>
      </w:r>
    </w:p>
    <w:p w:rsidR="00186C61" w:rsidRDefault="00186C61" w:rsidP="00186C61">
      <w:pPr>
        <w:numPr>
          <w:ilvl w:val="0"/>
          <w:numId w:val="65"/>
        </w:numPr>
        <w:tabs>
          <w:tab w:val="left" w:pos="4040"/>
        </w:tabs>
        <w:spacing w:after="0" w:line="240" w:lineRule="auto"/>
        <w:jc w:val="both"/>
        <w:rPr>
          <w:sz w:val="28"/>
          <w:szCs w:val="28"/>
        </w:rPr>
      </w:pPr>
      <w:r>
        <w:rPr>
          <w:sz w:val="28"/>
          <w:szCs w:val="28"/>
          <w:shd w:val="clear" w:color="auto" w:fill="F4F4F4"/>
        </w:rPr>
        <w:t>Текущий контроль (контрольные работы) по темам «Строение атома», «Строение вещества», «Химические реакции», «Вещества и их свойства».</w:t>
      </w:r>
    </w:p>
    <w:p w:rsidR="00186C61" w:rsidRDefault="00186C61" w:rsidP="00186C61">
      <w:pPr>
        <w:numPr>
          <w:ilvl w:val="0"/>
          <w:numId w:val="65"/>
        </w:numPr>
        <w:spacing w:after="0" w:line="240" w:lineRule="auto"/>
        <w:jc w:val="both"/>
        <w:rPr>
          <w:sz w:val="28"/>
          <w:szCs w:val="28"/>
        </w:rPr>
      </w:pPr>
      <w:r>
        <w:rPr>
          <w:b/>
          <w:sz w:val="28"/>
          <w:szCs w:val="28"/>
        </w:rPr>
        <w:t xml:space="preserve">Виды домашних заданий: </w:t>
      </w:r>
      <w:r>
        <w:rPr>
          <w:sz w:val="28"/>
          <w:szCs w:val="28"/>
        </w:rPr>
        <w:t>Работа с текстом учебника,  выполнение упражнений,  решение задач, индивидуальные, тестовые задания подготовка докладов, сообщений, составление схем, разработка презентаций</w:t>
      </w:r>
      <w:proofErr w:type="gramStart"/>
      <w:r>
        <w:rPr>
          <w:sz w:val="28"/>
          <w:szCs w:val="28"/>
        </w:rPr>
        <w:t>.</w:t>
      </w:r>
      <w:proofErr w:type="gramEnd"/>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sz w:val="28"/>
          <w:szCs w:val="28"/>
        </w:rPr>
      </w:pPr>
      <w:r>
        <w:rPr>
          <w:sz w:val="28"/>
          <w:szCs w:val="28"/>
        </w:rPr>
        <w:t>.</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720"/>
        <w:jc w:val="both"/>
        <w:rPr>
          <w:b/>
          <w:bCs/>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720"/>
        <w:jc w:val="both"/>
        <w:rPr>
          <w:b/>
          <w:bCs/>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186C61" w:rsidRDefault="00186C61" w:rsidP="00186C61">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center"/>
        <w:rPr>
          <w:rFonts w:ascii="Times New Roman" w:hAnsi="Times New Roman"/>
          <w:b/>
          <w:bCs/>
          <w:sz w:val="28"/>
          <w:szCs w:val="28"/>
        </w:rPr>
      </w:pPr>
    </w:p>
    <w:p w:rsidR="00186C61" w:rsidRDefault="00186C61" w:rsidP="00186C61">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center"/>
        <w:rPr>
          <w:rFonts w:ascii="Times New Roman" w:hAnsi="Times New Roman"/>
          <w:b/>
          <w:bCs/>
          <w:sz w:val="28"/>
          <w:szCs w:val="28"/>
        </w:rPr>
      </w:pPr>
      <w:r>
        <w:rPr>
          <w:rFonts w:ascii="Times New Roman" w:hAnsi="Times New Roman"/>
          <w:b/>
          <w:bCs/>
          <w:sz w:val="28"/>
          <w:szCs w:val="28"/>
        </w:rPr>
        <w:t>Контрольная работа  по теме «</w:t>
      </w:r>
      <w:r>
        <w:rPr>
          <w:rFonts w:ascii="Times New Roman" w:hAnsi="Times New Roman"/>
          <w:b/>
          <w:bCs/>
          <w:color w:val="000000"/>
          <w:sz w:val="28"/>
          <w:szCs w:val="28"/>
        </w:rPr>
        <w:t>Строение вещества</w:t>
      </w:r>
      <w:r>
        <w:rPr>
          <w:rFonts w:ascii="Times New Roman" w:hAnsi="Times New Roman"/>
          <w:b/>
          <w:bCs/>
          <w:sz w:val="28"/>
          <w:szCs w:val="28"/>
        </w:rPr>
        <w:t>»</w:t>
      </w:r>
    </w:p>
    <w:p w:rsidR="00186C61" w:rsidRDefault="00186C61" w:rsidP="00186C61">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center"/>
        <w:rPr>
          <w:rFonts w:ascii="Times New Roman" w:hAnsi="Times New Roman"/>
          <w:b/>
          <w:bCs/>
          <w:sz w:val="28"/>
          <w:szCs w:val="28"/>
        </w:rPr>
      </w:pPr>
    </w:p>
    <w:p w:rsidR="00186C61" w:rsidRDefault="00186C61" w:rsidP="00186C61">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center"/>
        <w:rPr>
          <w:rFonts w:ascii="Times New Roman" w:hAnsi="Times New Roman"/>
          <w:b/>
          <w:bCs/>
          <w:sz w:val="28"/>
          <w:szCs w:val="28"/>
        </w:rPr>
      </w:pPr>
      <w:r>
        <w:rPr>
          <w:rFonts w:ascii="Times New Roman" w:hAnsi="Times New Roman"/>
          <w:b/>
          <w:bCs/>
          <w:sz w:val="28"/>
          <w:szCs w:val="28"/>
        </w:rPr>
        <w:t>Часть А.</w:t>
      </w:r>
    </w:p>
    <w:p w:rsidR="00186C61" w:rsidRDefault="00186C61" w:rsidP="00186C61">
      <w:pPr>
        <w:pBdr>
          <w:top w:val="single" w:sz="4" w:space="1" w:color="000000"/>
          <w:left w:val="single" w:sz="4" w:space="4" w:color="000000"/>
          <w:bottom w:val="single" w:sz="4" w:space="1" w:color="000000"/>
          <w:right w:val="single" w:sz="4" w:space="4" w:color="000000"/>
        </w:pBdr>
        <w:tabs>
          <w:tab w:val="left" w:pos="-1980"/>
        </w:tabs>
        <w:spacing w:line="100" w:lineRule="atLeast"/>
        <w:jc w:val="both"/>
        <w:rPr>
          <w:rFonts w:ascii="Times New Roman" w:hAnsi="Times New Roman"/>
          <w:b/>
          <w:bCs/>
          <w:i/>
          <w:iCs/>
          <w:sz w:val="28"/>
          <w:szCs w:val="28"/>
        </w:rPr>
      </w:pPr>
      <w:r>
        <w:rPr>
          <w:b/>
          <w:bCs/>
          <w:i/>
          <w:iCs/>
          <w:sz w:val="28"/>
          <w:szCs w:val="28"/>
        </w:rPr>
        <w:t xml:space="preserve">При выполнении заданий с выбором ответа этой части обведите кружком </w:t>
      </w:r>
      <w:r>
        <w:rPr>
          <w:b/>
          <w:bCs/>
          <w:i/>
          <w:iCs/>
          <w:sz w:val="28"/>
          <w:szCs w:val="28"/>
          <w:u w:val="single"/>
        </w:rPr>
        <w:t>номер</w:t>
      </w:r>
      <w:r>
        <w:rPr>
          <w:b/>
          <w:bCs/>
          <w:i/>
          <w:iCs/>
          <w:sz w:val="28"/>
          <w:szCs w:val="28"/>
        </w:rPr>
        <w:t xml:space="preserve"> правильного ответа</w:t>
      </w:r>
      <w:proofErr w:type="gramStart"/>
      <w:r>
        <w:rPr>
          <w:b/>
          <w:bCs/>
          <w:i/>
          <w:iCs/>
          <w:sz w:val="28"/>
          <w:szCs w:val="28"/>
        </w:rPr>
        <w:t xml:space="preserve"> .</w:t>
      </w:r>
      <w:proofErr w:type="gramEnd"/>
    </w:p>
    <w:p w:rsidR="00186C61" w:rsidRDefault="00186C61" w:rsidP="00186C61">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color w:val="000000"/>
          <w:sz w:val="28"/>
          <w:szCs w:val="28"/>
        </w:rPr>
      </w:pPr>
      <w:r>
        <w:rPr>
          <w:rFonts w:ascii="Times New Roman" w:hAnsi="Times New Roman"/>
          <w:b/>
          <w:bCs/>
          <w:sz w:val="28"/>
          <w:szCs w:val="28"/>
        </w:rPr>
        <w:t>А</w:t>
      </w:r>
      <w:proofErr w:type="gramStart"/>
      <w:r>
        <w:rPr>
          <w:rFonts w:ascii="Times New Roman" w:hAnsi="Times New Roman"/>
          <w:b/>
          <w:bCs/>
          <w:sz w:val="28"/>
          <w:szCs w:val="28"/>
        </w:rPr>
        <w:t>1</w:t>
      </w:r>
      <w:proofErr w:type="gramEnd"/>
      <w:r>
        <w:rPr>
          <w:rFonts w:ascii="Times New Roman" w:hAnsi="Times New Roman"/>
          <w:b/>
          <w:bCs/>
          <w:sz w:val="28"/>
          <w:szCs w:val="28"/>
        </w:rPr>
        <w:t>.</w:t>
      </w:r>
      <w:r>
        <w:rPr>
          <w:rFonts w:ascii="Times New Roman" w:hAnsi="Times New Roman"/>
          <w:color w:val="000000"/>
          <w:sz w:val="28"/>
          <w:szCs w:val="28"/>
        </w:rPr>
        <w:t>Формула вещества с ионной связью:</w:t>
      </w:r>
    </w:p>
    <w:p w:rsidR="00186C61" w:rsidRDefault="00186C61" w:rsidP="00186C61">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color w:val="000000"/>
          <w:sz w:val="28"/>
          <w:szCs w:val="28"/>
        </w:rPr>
      </w:pPr>
      <w:r>
        <w:rPr>
          <w:rFonts w:ascii="Times New Roman" w:hAnsi="Times New Roman"/>
          <w:b/>
          <w:bCs/>
          <w:color w:val="000000"/>
          <w:sz w:val="28"/>
          <w:szCs w:val="28"/>
        </w:rPr>
        <w:t xml:space="preserve">      </w:t>
      </w:r>
      <w:r>
        <w:rPr>
          <w:rFonts w:ascii="Times New Roman" w:hAnsi="Times New Roman"/>
          <w:color w:val="000000"/>
          <w:sz w:val="28"/>
          <w:szCs w:val="28"/>
        </w:rPr>
        <w:t>1)НС</w:t>
      </w:r>
      <w:proofErr w:type="gramStart"/>
      <w:r>
        <w:rPr>
          <w:rFonts w:ascii="Times New Roman" w:hAnsi="Times New Roman"/>
          <w:color w:val="000000"/>
          <w:sz w:val="28"/>
          <w:szCs w:val="28"/>
        </w:rPr>
        <w:t>1</w:t>
      </w:r>
      <w:proofErr w:type="gramEnd"/>
      <w:r>
        <w:rPr>
          <w:rFonts w:ascii="Times New Roman" w:hAnsi="Times New Roman"/>
          <w:color w:val="000000"/>
          <w:sz w:val="28"/>
          <w:szCs w:val="28"/>
        </w:rPr>
        <w:t xml:space="preserve">       2)КВг        3)Р</w:t>
      </w:r>
      <w:r>
        <w:rPr>
          <w:rFonts w:ascii="Times New Roman" w:hAnsi="Times New Roman"/>
          <w:color w:val="000000"/>
          <w:sz w:val="28"/>
          <w:szCs w:val="28"/>
          <w:vertAlign w:val="subscript"/>
        </w:rPr>
        <w:t>4</w:t>
      </w:r>
      <w:r>
        <w:rPr>
          <w:rFonts w:ascii="Times New Roman" w:hAnsi="Times New Roman"/>
          <w:color w:val="000000"/>
          <w:sz w:val="28"/>
          <w:szCs w:val="28"/>
        </w:rPr>
        <w:t xml:space="preserve">         4) СН</w:t>
      </w:r>
      <w:r>
        <w:rPr>
          <w:rFonts w:ascii="Times New Roman" w:hAnsi="Times New Roman"/>
          <w:color w:val="000000"/>
          <w:sz w:val="28"/>
          <w:szCs w:val="28"/>
          <w:vertAlign w:val="subscript"/>
        </w:rPr>
        <w:t>3</w:t>
      </w:r>
      <w:r>
        <w:rPr>
          <w:rFonts w:ascii="Times New Roman" w:hAnsi="Times New Roman"/>
          <w:color w:val="000000"/>
          <w:sz w:val="28"/>
          <w:szCs w:val="28"/>
        </w:rPr>
        <w:t>ОН</w:t>
      </w:r>
    </w:p>
    <w:p w:rsidR="00186C61" w:rsidRDefault="00186C61" w:rsidP="00186C61">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color w:val="000000"/>
          <w:sz w:val="28"/>
          <w:szCs w:val="28"/>
        </w:rPr>
      </w:pPr>
      <w:r>
        <w:rPr>
          <w:rFonts w:ascii="Times New Roman" w:hAnsi="Times New Roman"/>
          <w:b/>
          <w:bCs/>
          <w:color w:val="000000"/>
          <w:sz w:val="28"/>
          <w:szCs w:val="28"/>
        </w:rPr>
        <w:t>А</w:t>
      </w:r>
      <w:proofErr w:type="gramStart"/>
      <w:r>
        <w:rPr>
          <w:rFonts w:ascii="Times New Roman" w:hAnsi="Times New Roman"/>
          <w:b/>
          <w:bCs/>
          <w:color w:val="000000"/>
          <w:sz w:val="28"/>
          <w:szCs w:val="28"/>
        </w:rPr>
        <w:t>2</w:t>
      </w:r>
      <w:proofErr w:type="gramEnd"/>
      <w:r>
        <w:rPr>
          <w:rFonts w:ascii="Times New Roman" w:hAnsi="Times New Roman"/>
          <w:b/>
          <w:bCs/>
          <w:color w:val="000000"/>
          <w:sz w:val="28"/>
          <w:szCs w:val="28"/>
        </w:rPr>
        <w:t>.</w:t>
      </w:r>
      <w:r>
        <w:rPr>
          <w:rFonts w:ascii="Times New Roman" w:hAnsi="Times New Roman"/>
          <w:color w:val="000000"/>
          <w:sz w:val="28"/>
          <w:szCs w:val="28"/>
        </w:rPr>
        <w:t>Кристаллическая решетка оксида кремния (</w:t>
      </w:r>
      <w:r>
        <w:rPr>
          <w:rFonts w:ascii="Times New Roman" w:hAnsi="Times New Roman"/>
          <w:color w:val="000000"/>
          <w:sz w:val="28"/>
          <w:szCs w:val="28"/>
          <w:lang w:val="en-US"/>
        </w:rPr>
        <w:t>IV</w:t>
      </w:r>
      <w:r>
        <w:rPr>
          <w:rFonts w:ascii="Times New Roman" w:hAnsi="Times New Roman"/>
          <w:color w:val="000000"/>
          <w:sz w:val="28"/>
          <w:szCs w:val="28"/>
        </w:rPr>
        <w:t>):</w:t>
      </w:r>
    </w:p>
    <w:p w:rsidR="00186C61" w:rsidRDefault="00186C61" w:rsidP="00186C61">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color w:val="000000"/>
          <w:sz w:val="28"/>
          <w:szCs w:val="28"/>
        </w:rPr>
      </w:pPr>
      <w:r>
        <w:rPr>
          <w:rFonts w:ascii="Times New Roman" w:hAnsi="Times New Roman"/>
          <w:color w:val="000000"/>
          <w:sz w:val="28"/>
          <w:szCs w:val="28"/>
        </w:rPr>
        <w:t xml:space="preserve">     1)Атомная     2) Металлическая       3)Ионная    4)Молекулярная.</w:t>
      </w:r>
    </w:p>
    <w:p w:rsidR="00186C61" w:rsidRDefault="00186C61" w:rsidP="00186C61">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color w:val="000000"/>
          <w:sz w:val="28"/>
          <w:szCs w:val="28"/>
        </w:rPr>
      </w:pPr>
      <w:r>
        <w:rPr>
          <w:rFonts w:ascii="Times New Roman" w:hAnsi="Times New Roman"/>
          <w:b/>
          <w:bCs/>
          <w:color w:val="000000"/>
          <w:sz w:val="28"/>
          <w:szCs w:val="28"/>
        </w:rPr>
        <w:t>А3.</w:t>
      </w:r>
      <w:r>
        <w:rPr>
          <w:rFonts w:ascii="Times New Roman" w:hAnsi="Times New Roman"/>
          <w:color w:val="000000"/>
          <w:sz w:val="28"/>
          <w:szCs w:val="28"/>
        </w:rPr>
        <w:t xml:space="preserve"> Число общих электронных пар в молекуле фтора:</w:t>
      </w:r>
    </w:p>
    <w:p w:rsidR="00186C61" w:rsidRDefault="00186C61" w:rsidP="00186C61">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color w:val="000000"/>
          <w:sz w:val="28"/>
          <w:szCs w:val="28"/>
        </w:rPr>
      </w:pPr>
      <w:r>
        <w:rPr>
          <w:rFonts w:ascii="Times New Roman" w:hAnsi="Times New Roman"/>
          <w:b/>
          <w:color w:val="000000"/>
          <w:sz w:val="28"/>
          <w:szCs w:val="28"/>
        </w:rPr>
        <w:t xml:space="preserve">       </w:t>
      </w:r>
      <w:r>
        <w:rPr>
          <w:rFonts w:ascii="Times New Roman" w:hAnsi="Times New Roman"/>
          <w:color w:val="000000"/>
          <w:sz w:val="28"/>
          <w:szCs w:val="28"/>
        </w:rPr>
        <w:t xml:space="preserve"> 1)Одна       2) Две      3) Три       4) Четыре</w:t>
      </w:r>
    </w:p>
    <w:p w:rsidR="00186C61" w:rsidRDefault="00186C61" w:rsidP="00186C61">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color w:val="000000"/>
          <w:sz w:val="28"/>
          <w:szCs w:val="28"/>
        </w:rPr>
      </w:pPr>
      <w:r>
        <w:rPr>
          <w:rFonts w:ascii="Times New Roman" w:hAnsi="Times New Roman"/>
          <w:b/>
          <w:bCs/>
          <w:color w:val="000000"/>
          <w:sz w:val="28"/>
          <w:szCs w:val="28"/>
        </w:rPr>
        <w:t>А</w:t>
      </w:r>
      <w:proofErr w:type="gramStart"/>
      <w:r>
        <w:rPr>
          <w:rFonts w:ascii="Times New Roman" w:hAnsi="Times New Roman"/>
          <w:b/>
          <w:bCs/>
          <w:color w:val="000000"/>
          <w:sz w:val="28"/>
          <w:szCs w:val="28"/>
        </w:rPr>
        <w:t>4</w:t>
      </w:r>
      <w:proofErr w:type="gramEnd"/>
      <w:r>
        <w:rPr>
          <w:rFonts w:ascii="Times New Roman" w:hAnsi="Times New Roman"/>
          <w:b/>
          <w:bCs/>
          <w:color w:val="000000"/>
          <w:sz w:val="28"/>
          <w:szCs w:val="28"/>
        </w:rPr>
        <w:t xml:space="preserve">. </w:t>
      </w:r>
      <w:r>
        <w:rPr>
          <w:rFonts w:ascii="Times New Roman" w:hAnsi="Times New Roman"/>
          <w:color w:val="000000"/>
          <w:sz w:val="28"/>
          <w:szCs w:val="28"/>
        </w:rPr>
        <w:t>Вещества только немолекулярного строения приведены в ряду</w:t>
      </w:r>
    </w:p>
    <w:p w:rsidR="00186C61" w:rsidRDefault="00186C61" w:rsidP="00186C61">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color w:val="000000"/>
          <w:sz w:val="28"/>
          <w:szCs w:val="28"/>
        </w:rPr>
      </w:pPr>
      <w:r>
        <w:rPr>
          <w:rFonts w:ascii="Times New Roman" w:hAnsi="Times New Roman"/>
          <w:b/>
          <w:bCs/>
          <w:color w:val="000000"/>
          <w:sz w:val="28"/>
          <w:szCs w:val="28"/>
        </w:rPr>
        <w:t xml:space="preserve">        </w:t>
      </w:r>
      <w:r>
        <w:rPr>
          <w:rFonts w:ascii="Times New Roman" w:hAnsi="Times New Roman"/>
          <w:color w:val="000000"/>
          <w:sz w:val="28"/>
          <w:szCs w:val="28"/>
        </w:rPr>
        <w:t xml:space="preserve">1)Na2CO3, графит, J2 </w:t>
      </w:r>
    </w:p>
    <w:p w:rsidR="00186C61" w:rsidRDefault="00186C61" w:rsidP="00186C61">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color w:val="000000"/>
          <w:sz w:val="28"/>
          <w:szCs w:val="28"/>
        </w:rPr>
      </w:pPr>
      <w:r>
        <w:rPr>
          <w:rFonts w:ascii="Times New Roman" w:hAnsi="Times New Roman"/>
          <w:color w:val="000000"/>
          <w:sz w:val="28"/>
          <w:szCs w:val="28"/>
        </w:rPr>
        <w:t xml:space="preserve">        2)СО</w:t>
      </w:r>
      <w:proofErr w:type="gramStart"/>
      <w:r>
        <w:rPr>
          <w:rFonts w:ascii="Times New Roman" w:hAnsi="Times New Roman"/>
          <w:color w:val="000000"/>
          <w:sz w:val="28"/>
          <w:szCs w:val="28"/>
        </w:rPr>
        <w:t>2</w:t>
      </w:r>
      <w:proofErr w:type="gramEnd"/>
      <w:r>
        <w:rPr>
          <w:rFonts w:ascii="Times New Roman" w:hAnsi="Times New Roman"/>
          <w:color w:val="000000"/>
          <w:sz w:val="28"/>
          <w:szCs w:val="28"/>
        </w:rPr>
        <w:t xml:space="preserve">(г), N2(г), Аl </w:t>
      </w:r>
    </w:p>
    <w:p w:rsidR="00186C61" w:rsidRPr="008E714A" w:rsidRDefault="00186C61" w:rsidP="00186C61">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color w:val="000000"/>
          <w:sz w:val="28"/>
          <w:szCs w:val="28"/>
        </w:rPr>
      </w:pPr>
      <w:r>
        <w:rPr>
          <w:rFonts w:ascii="Times New Roman" w:hAnsi="Times New Roman"/>
          <w:color w:val="000000"/>
          <w:sz w:val="28"/>
          <w:szCs w:val="28"/>
        </w:rPr>
        <w:t xml:space="preserve">        </w:t>
      </w:r>
      <w:r w:rsidRPr="008E714A">
        <w:rPr>
          <w:rFonts w:ascii="Times New Roman" w:hAnsi="Times New Roman"/>
          <w:color w:val="000000"/>
          <w:sz w:val="28"/>
          <w:szCs w:val="28"/>
        </w:rPr>
        <w:t>3)</w:t>
      </w:r>
      <w:r>
        <w:rPr>
          <w:rFonts w:ascii="Times New Roman" w:hAnsi="Times New Roman"/>
          <w:color w:val="000000"/>
          <w:sz w:val="28"/>
          <w:szCs w:val="28"/>
          <w:lang w:val="en-US"/>
        </w:rPr>
        <w:t>Fe</w:t>
      </w:r>
      <w:r w:rsidRPr="008E714A">
        <w:rPr>
          <w:rFonts w:ascii="Times New Roman" w:hAnsi="Times New Roman"/>
          <w:color w:val="000000"/>
          <w:sz w:val="28"/>
          <w:szCs w:val="28"/>
        </w:rPr>
        <w:t xml:space="preserve">, </w:t>
      </w:r>
      <w:r>
        <w:rPr>
          <w:rFonts w:ascii="Times New Roman" w:hAnsi="Times New Roman"/>
          <w:color w:val="000000"/>
          <w:sz w:val="28"/>
          <w:szCs w:val="28"/>
          <w:lang w:val="en-US"/>
        </w:rPr>
        <w:t>NaCl</w:t>
      </w:r>
      <w:r w:rsidRPr="008E714A">
        <w:rPr>
          <w:rFonts w:ascii="Times New Roman" w:hAnsi="Times New Roman"/>
          <w:color w:val="000000"/>
          <w:sz w:val="28"/>
          <w:szCs w:val="28"/>
        </w:rPr>
        <w:t>(</w:t>
      </w:r>
      <w:r>
        <w:rPr>
          <w:rFonts w:ascii="Times New Roman" w:hAnsi="Times New Roman"/>
          <w:color w:val="000000"/>
          <w:sz w:val="28"/>
          <w:szCs w:val="28"/>
        </w:rPr>
        <w:t>тв</w:t>
      </w:r>
      <w:r w:rsidRPr="008E714A">
        <w:rPr>
          <w:rFonts w:ascii="Times New Roman" w:hAnsi="Times New Roman"/>
          <w:color w:val="000000"/>
          <w:sz w:val="28"/>
          <w:szCs w:val="28"/>
        </w:rPr>
        <w:t xml:space="preserve">), </w:t>
      </w:r>
      <w:r>
        <w:rPr>
          <w:rFonts w:ascii="Times New Roman" w:hAnsi="Times New Roman"/>
          <w:color w:val="000000"/>
          <w:sz w:val="28"/>
          <w:szCs w:val="28"/>
        </w:rPr>
        <w:t>алмаз</w:t>
      </w:r>
      <w:r w:rsidRPr="008E714A">
        <w:rPr>
          <w:rFonts w:ascii="Times New Roman" w:hAnsi="Times New Roman"/>
          <w:color w:val="000000"/>
          <w:sz w:val="28"/>
          <w:szCs w:val="28"/>
        </w:rPr>
        <w:t xml:space="preserve"> </w:t>
      </w:r>
    </w:p>
    <w:p w:rsidR="00186C61" w:rsidRPr="008E714A" w:rsidRDefault="00186C61" w:rsidP="00186C61">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color w:val="000000"/>
          <w:sz w:val="28"/>
          <w:szCs w:val="28"/>
        </w:rPr>
      </w:pPr>
      <w:r w:rsidRPr="008E714A">
        <w:rPr>
          <w:rFonts w:ascii="Times New Roman" w:hAnsi="Times New Roman"/>
          <w:color w:val="000000"/>
          <w:sz w:val="28"/>
          <w:szCs w:val="28"/>
        </w:rPr>
        <w:t xml:space="preserve">        4)</w:t>
      </w:r>
      <w:r>
        <w:rPr>
          <w:rFonts w:ascii="Times New Roman" w:hAnsi="Times New Roman"/>
          <w:color w:val="000000"/>
          <w:sz w:val="28"/>
          <w:szCs w:val="28"/>
          <w:lang w:val="en-US"/>
        </w:rPr>
        <w:t>S</w:t>
      </w:r>
      <w:r w:rsidRPr="008E714A">
        <w:rPr>
          <w:rFonts w:ascii="Times New Roman" w:hAnsi="Times New Roman"/>
          <w:color w:val="000000"/>
          <w:sz w:val="28"/>
          <w:szCs w:val="28"/>
        </w:rPr>
        <w:t xml:space="preserve">8, </w:t>
      </w:r>
      <w:r>
        <w:rPr>
          <w:rFonts w:ascii="Times New Roman" w:hAnsi="Times New Roman"/>
          <w:color w:val="000000"/>
          <w:sz w:val="28"/>
          <w:szCs w:val="28"/>
          <w:lang w:val="en-US"/>
        </w:rPr>
        <w:t>O</w:t>
      </w:r>
      <w:r w:rsidRPr="008E714A">
        <w:rPr>
          <w:rFonts w:ascii="Times New Roman" w:hAnsi="Times New Roman"/>
          <w:color w:val="000000"/>
          <w:sz w:val="28"/>
          <w:szCs w:val="28"/>
        </w:rPr>
        <w:t xml:space="preserve">2, </w:t>
      </w:r>
      <w:r>
        <w:rPr>
          <w:rFonts w:ascii="Times New Roman" w:hAnsi="Times New Roman"/>
          <w:color w:val="000000"/>
          <w:sz w:val="28"/>
          <w:szCs w:val="28"/>
        </w:rPr>
        <w:t>лед</w:t>
      </w:r>
      <w:r w:rsidRPr="008E714A">
        <w:rPr>
          <w:rFonts w:ascii="Times New Roman" w:hAnsi="Times New Roman"/>
          <w:color w:val="000000"/>
          <w:sz w:val="28"/>
          <w:szCs w:val="28"/>
        </w:rPr>
        <w:t xml:space="preserve"> </w:t>
      </w:r>
    </w:p>
    <w:p w:rsidR="00186C61" w:rsidRDefault="00186C61" w:rsidP="00186C61">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color w:val="000000"/>
          <w:sz w:val="28"/>
          <w:szCs w:val="28"/>
        </w:rPr>
      </w:pPr>
      <w:r>
        <w:rPr>
          <w:rFonts w:ascii="Times New Roman" w:hAnsi="Times New Roman"/>
          <w:b/>
          <w:bCs/>
          <w:color w:val="000000"/>
          <w:sz w:val="28"/>
          <w:szCs w:val="28"/>
        </w:rPr>
        <w:t xml:space="preserve">А5. </w:t>
      </w:r>
      <w:r>
        <w:rPr>
          <w:rFonts w:ascii="Times New Roman" w:hAnsi="Times New Roman"/>
          <w:color w:val="000000"/>
          <w:sz w:val="28"/>
          <w:szCs w:val="28"/>
        </w:rPr>
        <w:t>Полярность    химической   связи увеличивается в ряду соединений, формулы которых:</w:t>
      </w:r>
    </w:p>
    <w:p w:rsidR="00186C61" w:rsidRDefault="00186C61" w:rsidP="00186C61">
      <w:pPr>
        <w:pStyle w:val="13"/>
        <w:numPr>
          <w:ilvl w:val="1"/>
          <w:numId w:val="66"/>
        </w:numPr>
        <w:tabs>
          <w:tab w:val="clear" w:pos="720"/>
          <w:tab w:val="num" w:pos="1080"/>
        </w:tabs>
        <w:spacing w:line="100" w:lineRule="atLeast"/>
        <w:ind w:left="1080"/>
        <w:rPr>
          <w:rFonts w:ascii="Times New Roman" w:hAnsi="Times New Roman"/>
          <w:color w:val="000000"/>
          <w:sz w:val="28"/>
          <w:szCs w:val="28"/>
          <w:lang w:val="en-US"/>
        </w:rPr>
      </w:pPr>
      <w:r>
        <w:rPr>
          <w:rFonts w:ascii="Times New Roman" w:hAnsi="Times New Roman"/>
          <w:color w:val="000000"/>
          <w:sz w:val="28"/>
          <w:szCs w:val="28"/>
          <w:lang w:val="en-US"/>
        </w:rPr>
        <w:t>HI, HC1, HF</w:t>
      </w:r>
    </w:p>
    <w:p w:rsidR="00186C61" w:rsidRDefault="00186C61" w:rsidP="00186C61">
      <w:pPr>
        <w:pStyle w:val="13"/>
        <w:numPr>
          <w:ilvl w:val="1"/>
          <w:numId w:val="66"/>
        </w:numPr>
        <w:tabs>
          <w:tab w:val="clear" w:pos="720"/>
          <w:tab w:val="num" w:pos="1080"/>
        </w:tabs>
        <w:spacing w:line="100" w:lineRule="atLeast"/>
        <w:ind w:left="1080"/>
        <w:rPr>
          <w:rFonts w:ascii="Times New Roman" w:hAnsi="Times New Roman"/>
          <w:color w:val="000000"/>
          <w:sz w:val="28"/>
          <w:szCs w:val="28"/>
          <w:lang w:val="en-US"/>
        </w:rPr>
      </w:pPr>
      <w:r>
        <w:rPr>
          <w:rFonts w:ascii="Times New Roman" w:hAnsi="Times New Roman"/>
          <w:color w:val="000000"/>
          <w:sz w:val="28"/>
          <w:szCs w:val="28"/>
          <w:lang w:val="en-US"/>
        </w:rPr>
        <w:t xml:space="preserve"> HBr, O</w:t>
      </w:r>
      <w:r>
        <w:rPr>
          <w:rFonts w:ascii="Times New Roman" w:hAnsi="Times New Roman"/>
          <w:color w:val="000000"/>
          <w:sz w:val="28"/>
          <w:szCs w:val="28"/>
          <w:vertAlign w:val="subscript"/>
          <w:lang w:val="en-US"/>
        </w:rPr>
        <w:t>2</w:t>
      </w:r>
      <w:r>
        <w:rPr>
          <w:rFonts w:ascii="Times New Roman" w:hAnsi="Times New Roman"/>
          <w:color w:val="000000"/>
          <w:sz w:val="28"/>
          <w:szCs w:val="28"/>
          <w:lang w:val="en-US"/>
        </w:rPr>
        <w:t>, H</w:t>
      </w:r>
      <w:r>
        <w:rPr>
          <w:rFonts w:ascii="Times New Roman" w:hAnsi="Times New Roman"/>
          <w:color w:val="000000"/>
          <w:sz w:val="28"/>
          <w:szCs w:val="28"/>
          <w:vertAlign w:val="subscript"/>
          <w:lang w:val="en-US"/>
        </w:rPr>
        <w:t>2</w:t>
      </w:r>
      <w:r>
        <w:rPr>
          <w:rFonts w:ascii="Times New Roman" w:hAnsi="Times New Roman"/>
          <w:color w:val="000000"/>
          <w:sz w:val="28"/>
          <w:szCs w:val="28"/>
          <w:lang w:val="en-US"/>
        </w:rPr>
        <w:t>S</w:t>
      </w:r>
    </w:p>
    <w:p w:rsidR="00186C61" w:rsidRDefault="00186C61" w:rsidP="00186C61">
      <w:pPr>
        <w:pStyle w:val="13"/>
        <w:numPr>
          <w:ilvl w:val="1"/>
          <w:numId w:val="66"/>
        </w:numPr>
        <w:tabs>
          <w:tab w:val="clear" w:pos="720"/>
          <w:tab w:val="num" w:pos="1080"/>
        </w:tabs>
        <w:spacing w:line="100" w:lineRule="atLeast"/>
        <w:ind w:left="1080"/>
        <w:rPr>
          <w:rFonts w:ascii="Times New Roman" w:hAnsi="Times New Roman"/>
          <w:color w:val="000000"/>
          <w:sz w:val="28"/>
          <w:szCs w:val="28"/>
          <w:vertAlign w:val="subscript"/>
        </w:rPr>
      </w:pPr>
      <w:r>
        <w:rPr>
          <w:rFonts w:ascii="Times New Roman" w:hAnsi="Times New Roman"/>
          <w:color w:val="000000"/>
          <w:sz w:val="28"/>
          <w:szCs w:val="28"/>
          <w:lang w:val="en-US"/>
        </w:rPr>
        <w:t>H</w:t>
      </w:r>
      <w:r>
        <w:rPr>
          <w:rFonts w:ascii="Times New Roman" w:hAnsi="Times New Roman"/>
          <w:color w:val="000000"/>
          <w:sz w:val="28"/>
          <w:szCs w:val="28"/>
          <w:vertAlign w:val="subscript"/>
        </w:rPr>
        <w:t>2</w:t>
      </w:r>
      <w:r>
        <w:rPr>
          <w:rFonts w:ascii="Times New Roman" w:hAnsi="Times New Roman"/>
          <w:color w:val="000000"/>
          <w:sz w:val="28"/>
          <w:szCs w:val="28"/>
          <w:lang w:val="en-US"/>
        </w:rPr>
        <w:t>S</w:t>
      </w:r>
      <w:r>
        <w:rPr>
          <w:rFonts w:ascii="Times New Roman" w:hAnsi="Times New Roman"/>
          <w:color w:val="000000"/>
          <w:sz w:val="28"/>
          <w:szCs w:val="28"/>
        </w:rPr>
        <w:t xml:space="preserve">, </w:t>
      </w:r>
      <w:r>
        <w:rPr>
          <w:rFonts w:ascii="Times New Roman" w:hAnsi="Times New Roman"/>
          <w:color w:val="000000"/>
          <w:sz w:val="28"/>
          <w:szCs w:val="28"/>
          <w:lang w:val="en-US"/>
        </w:rPr>
        <w:t>NH</w:t>
      </w:r>
      <w:r>
        <w:rPr>
          <w:rFonts w:ascii="Times New Roman" w:hAnsi="Times New Roman"/>
          <w:color w:val="000000"/>
          <w:sz w:val="28"/>
          <w:szCs w:val="28"/>
          <w:vertAlign w:val="subscript"/>
        </w:rPr>
        <w:t>3</w:t>
      </w:r>
      <w:r>
        <w:rPr>
          <w:rFonts w:ascii="Times New Roman" w:hAnsi="Times New Roman"/>
          <w:color w:val="000000"/>
          <w:sz w:val="28"/>
          <w:szCs w:val="28"/>
        </w:rPr>
        <w:t>, СН</w:t>
      </w:r>
      <w:r>
        <w:rPr>
          <w:rFonts w:ascii="Times New Roman" w:hAnsi="Times New Roman"/>
          <w:color w:val="000000"/>
          <w:sz w:val="28"/>
          <w:szCs w:val="28"/>
          <w:vertAlign w:val="subscript"/>
        </w:rPr>
        <w:t>4</w:t>
      </w:r>
    </w:p>
    <w:p w:rsidR="00186C61" w:rsidRDefault="00186C61" w:rsidP="00186C61">
      <w:pPr>
        <w:pStyle w:val="13"/>
        <w:numPr>
          <w:ilvl w:val="1"/>
          <w:numId w:val="66"/>
        </w:numPr>
        <w:tabs>
          <w:tab w:val="clear" w:pos="720"/>
          <w:tab w:val="num" w:pos="1080"/>
        </w:tabs>
        <w:spacing w:line="100" w:lineRule="atLeast"/>
        <w:ind w:left="1080"/>
        <w:rPr>
          <w:rFonts w:ascii="Times New Roman" w:hAnsi="Times New Roman"/>
          <w:color w:val="000000"/>
          <w:sz w:val="28"/>
          <w:szCs w:val="28"/>
          <w:lang w:val="en-US"/>
        </w:rPr>
      </w:pPr>
      <w:r>
        <w:rPr>
          <w:rFonts w:ascii="Times New Roman" w:hAnsi="Times New Roman"/>
          <w:color w:val="000000"/>
          <w:sz w:val="28"/>
          <w:szCs w:val="28"/>
        </w:rPr>
        <w:t>Н</w:t>
      </w:r>
      <w:r>
        <w:rPr>
          <w:rFonts w:ascii="Times New Roman" w:hAnsi="Times New Roman"/>
          <w:color w:val="000000"/>
          <w:sz w:val="28"/>
          <w:szCs w:val="28"/>
          <w:vertAlign w:val="subscript"/>
        </w:rPr>
        <w:t>2</w:t>
      </w:r>
      <w:r>
        <w:rPr>
          <w:rFonts w:ascii="Times New Roman" w:hAnsi="Times New Roman"/>
          <w:color w:val="000000"/>
          <w:sz w:val="28"/>
          <w:szCs w:val="28"/>
        </w:rPr>
        <w:t>О, РН</w:t>
      </w:r>
      <w:r>
        <w:rPr>
          <w:rFonts w:ascii="Times New Roman" w:hAnsi="Times New Roman"/>
          <w:color w:val="000000"/>
          <w:sz w:val="28"/>
          <w:szCs w:val="28"/>
          <w:vertAlign w:val="subscript"/>
        </w:rPr>
        <w:t>3</w:t>
      </w:r>
      <w:r>
        <w:rPr>
          <w:rFonts w:ascii="Times New Roman" w:hAnsi="Times New Roman"/>
          <w:color w:val="000000"/>
          <w:sz w:val="28"/>
          <w:szCs w:val="28"/>
        </w:rPr>
        <w:t xml:space="preserve">, </w:t>
      </w:r>
      <w:r>
        <w:rPr>
          <w:rFonts w:ascii="Times New Roman" w:hAnsi="Times New Roman"/>
          <w:color w:val="000000"/>
          <w:sz w:val="28"/>
          <w:szCs w:val="28"/>
          <w:lang w:val="en-US"/>
        </w:rPr>
        <w:t>HI</w:t>
      </w:r>
    </w:p>
    <w:p w:rsidR="00186C61" w:rsidRDefault="00186C61" w:rsidP="00186C61">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color w:val="000000"/>
          <w:sz w:val="28"/>
          <w:szCs w:val="28"/>
        </w:rPr>
      </w:pPr>
      <w:r>
        <w:rPr>
          <w:rFonts w:ascii="Times New Roman" w:hAnsi="Times New Roman"/>
          <w:b/>
          <w:bCs/>
          <w:color w:val="000000"/>
          <w:sz w:val="28"/>
          <w:szCs w:val="28"/>
        </w:rPr>
        <w:t>А</w:t>
      </w:r>
      <w:proofErr w:type="gramStart"/>
      <w:r>
        <w:rPr>
          <w:rFonts w:ascii="Times New Roman" w:hAnsi="Times New Roman"/>
          <w:b/>
          <w:bCs/>
          <w:color w:val="000000"/>
          <w:sz w:val="28"/>
          <w:szCs w:val="28"/>
        </w:rPr>
        <w:t>6</w:t>
      </w:r>
      <w:proofErr w:type="gramEnd"/>
      <w:r>
        <w:rPr>
          <w:rFonts w:ascii="Times New Roman" w:hAnsi="Times New Roman"/>
          <w:b/>
          <w:bCs/>
          <w:color w:val="000000"/>
          <w:sz w:val="28"/>
          <w:szCs w:val="28"/>
        </w:rPr>
        <w:t xml:space="preserve">. </w:t>
      </w:r>
      <w:r>
        <w:rPr>
          <w:rFonts w:ascii="Times New Roman" w:hAnsi="Times New Roman"/>
          <w:color w:val="000000"/>
          <w:sz w:val="28"/>
          <w:szCs w:val="28"/>
        </w:rPr>
        <w:t>К природным высокомолекулярным соединениям относится:</w:t>
      </w:r>
    </w:p>
    <w:p w:rsidR="00186C61" w:rsidRDefault="00186C61" w:rsidP="00186C61">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color w:val="000000"/>
          <w:sz w:val="28"/>
          <w:szCs w:val="28"/>
        </w:rPr>
      </w:pPr>
      <w:r>
        <w:rPr>
          <w:rFonts w:ascii="Times New Roman" w:hAnsi="Times New Roman"/>
          <w:color w:val="000000"/>
          <w:sz w:val="28"/>
          <w:szCs w:val="28"/>
        </w:rPr>
        <w:t xml:space="preserve">            1)  полиэтилен</w:t>
      </w:r>
    </w:p>
    <w:p w:rsidR="00186C61" w:rsidRDefault="00186C61" w:rsidP="00186C61">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color w:val="000000"/>
          <w:sz w:val="28"/>
          <w:szCs w:val="28"/>
        </w:rPr>
      </w:pPr>
      <w:r>
        <w:rPr>
          <w:rFonts w:ascii="Times New Roman" w:hAnsi="Times New Roman"/>
          <w:color w:val="000000"/>
          <w:sz w:val="28"/>
          <w:szCs w:val="28"/>
        </w:rPr>
        <w:t xml:space="preserve">            2)  глюкоза</w:t>
      </w:r>
    </w:p>
    <w:p w:rsidR="00186C61" w:rsidRDefault="00186C61" w:rsidP="00186C61">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color w:val="000000"/>
          <w:sz w:val="28"/>
          <w:szCs w:val="28"/>
        </w:rPr>
      </w:pPr>
      <w:r>
        <w:rPr>
          <w:rFonts w:ascii="Times New Roman" w:hAnsi="Times New Roman"/>
          <w:color w:val="000000"/>
          <w:sz w:val="28"/>
          <w:szCs w:val="28"/>
        </w:rPr>
        <w:t xml:space="preserve">            3)  сахароза</w:t>
      </w:r>
    </w:p>
    <w:p w:rsidR="00186C61" w:rsidRDefault="00186C61" w:rsidP="00186C61">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color w:val="000000"/>
          <w:sz w:val="28"/>
          <w:szCs w:val="28"/>
        </w:rPr>
      </w:pPr>
      <w:r>
        <w:rPr>
          <w:rFonts w:ascii="Times New Roman" w:hAnsi="Times New Roman"/>
          <w:color w:val="000000"/>
          <w:sz w:val="28"/>
          <w:szCs w:val="28"/>
        </w:rPr>
        <w:t xml:space="preserve">            4) клетчатка</w:t>
      </w:r>
    </w:p>
    <w:p w:rsidR="00186C61" w:rsidRDefault="00186C61" w:rsidP="00186C61">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center"/>
        <w:rPr>
          <w:rFonts w:ascii="Times New Roman" w:hAnsi="Times New Roman"/>
          <w:b/>
          <w:bCs/>
          <w:color w:val="000000"/>
          <w:sz w:val="28"/>
          <w:szCs w:val="28"/>
        </w:rPr>
      </w:pPr>
      <w:r>
        <w:rPr>
          <w:rFonts w:ascii="Times New Roman" w:hAnsi="Times New Roman"/>
          <w:b/>
          <w:bCs/>
          <w:color w:val="000000"/>
          <w:sz w:val="28"/>
          <w:szCs w:val="28"/>
        </w:rPr>
        <w:t>Часть</w:t>
      </w:r>
      <w:proofErr w:type="gramStart"/>
      <w:r>
        <w:rPr>
          <w:rFonts w:ascii="Times New Roman" w:hAnsi="Times New Roman"/>
          <w:b/>
          <w:bCs/>
          <w:color w:val="000000"/>
          <w:sz w:val="28"/>
          <w:szCs w:val="28"/>
        </w:rPr>
        <w:t xml:space="preserve"> В</w:t>
      </w:r>
      <w:proofErr w:type="gramEnd"/>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639"/>
      </w:tblGrid>
      <w:tr w:rsidR="00186C61" w:rsidTr="00186C61">
        <w:tc>
          <w:tcPr>
            <w:tcW w:w="9639" w:type="dxa"/>
            <w:tcBorders>
              <w:top w:val="single" w:sz="2" w:space="0" w:color="000000"/>
              <w:left w:val="single" w:sz="2" w:space="0" w:color="000000"/>
              <w:bottom w:val="single" w:sz="2" w:space="0" w:color="000000"/>
              <w:right w:val="single" w:sz="2" w:space="0" w:color="000000"/>
            </w:tcBorders>
            <w:hideMark/>
          </w:tcPr>
          <w:p w:rsidR="00186C61" w:rsidRDefault="00186C61">
            <w:pPr>
              <w:pStyle w:val="13"/>
              <w:snapToGrid w:val="0"/>
              <w:spacing w:line="100" w:lineRule="atLeast"/>
              <w:jc w:val="center"/>
              <w:rPr>
                <w:rFonts w:ascii="Times New Roman" w:hAnsi="Times New Roman"/>
                <w:b/>
                <w:bCs/>
                <w:color w:val="000000"/>
                <w:sz w:val="28"/>
                <w:szCs w:val="28"/>
                <w:lang w:val="en-US"/>
              </w:rPr>
            </w:pPr>
            <w:r>
              <w:rPr>
                <w:rFonts w:ascii="Times New Roman" w:hAnsi="Times New Roman"/>
                <w:b/>
                <w:bCs/>
                <w:color w:val="000000"/>
                <w:sz w:val="28"/>
                <w:szCs w:val="28"/>
                <w:lang w:val="en-US"/>
              </w:rPr>
              <w:t>Задания со свободным ответом</w:t>
            </w:r>
          </w:p>
        </w:tc>
      </w:tr>
    </w:tbl>
    <w:p w:rsidR="00186C61" w:rsidRDefault="00186C61" w:rsidP="00186C61">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center"/>
        <w:rPr>
          <w:sz w:val="28"/>
          <w:szCs w:val="28"/>
        </w:rPr>
      </w:pPr>
    </w:p>
    <w:p w:rsidR="00186C61" w:rsidRDefault="00186C61" w:rsidP="00186C61">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center"/>
        <w:rPr>
          <w:rFonts w:ascii="Times New Roman" w:hAnsi="Times New Roman"/>
          <w:b/>
          <w:bCs/>
          <w:color w:val="000000"/>
          <w:sz w:val="28"/>
          <w:szCs w:val="28"/>
          <w:lang w:val="en-US"/>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color w:val="000000"/>
          <w:sz w:val="28"/>
          <w:szCs w:val="28"/>
        </w:rPr>
      </w:pPr>
      <w:r>
        <w:rPr>
          <w:b/>
          <w:bCs/>
          <w:color w:val="000000"/>
          <w:sz w:val="28"/>
          <w:szCs w:val="28"/>
        </w:rPr>
        <w:t>В</w:t>
      </w:r>
      <w:proofErr w:type="gramStart"/>
      <w:r>
        <w:rPr>
          <w:b/>
          <w:bCs/>
          <w:color w:val="000000"/>
          <w:sz w:val="28"/>
          <w:szCs w:val="28"/>
        </w:rPr>
        <w:t>1</w:t>
      </w:r>
      <w:proofErr w:type="gramEnd"/>
      <w:r>
        <w:rPr>
          <w:b/>
          <w:bCs/>
          <w:color w:val="000000"/>
          <w:sz w:val="28"/>
          <w:szCs w:val="28"/>
        </w:rPr>
        <w:t>.</w:t>
      </w:r>
      <w:r>
        <w:rPr>
          <w:color w:val="000000"/>
          <w:sz w:val="28"/>
          <w:szCs w:val="28"/>
        </w:rPr>
        <w:t xml:space="preserve">Составьте схему образования соединений, состоящих из химических элементов:     </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color w:val="000000"/>
          <w:sz w:val="28"/>
          <w:szCs w:val="28"/>
        </w:rPr>
      </w:pPr>
      <w:r>
        <w:rPr>
          <w:b/>
          <w:color w:val="000000"/>
          <w:sz w:val="28"/>
          <w:szCs w:val="28"/>
        </w:rPr>
        <w:t xml:space="preserve">          1)</w:t>
      </w:r>
      <w:r>
        <w:rPr>
          <w:color w:val="000000"/>
          <w:sz w:val="28"/>
          <w:szCs w:val="28"/>
        </w:rPr>
        <w:t xml:space="preserve"> Кремния и водорода     2) Натрия и кислорода.</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color w:val="000000"/>
          <w:sz w:val="28"/>
          <w:szCs w:val="28"/>
        </w:rPr>
      </w:pPr>
      <w:r>
        <w:rPr>
          <w:color w:val="000000"/>
          <w:sz w:val="28"/>
          <w:szCs w:val="28"/>
        </w:rPr>
        <w:t>Укажите тип химической связи в каждом соединении.</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color w:val="000000"/>
          <w:sz w:val="28"/>
          <w:szCs w:val="28"/>
        </w:rPr>
      </w:pPr>
      <w:r>
        <w:rPr>
          <w:b/>
          <w:bCs/>
          <w:color w:val="000000"/>
          <w:sz w:val="28"/>
          <w:szCs w:val="28"/>
        </w:rPr>
        <w:t>В</w:t>
      </w:r>
      <w:proofErr w:type="gramStart"/>
      <w:r>
        <w:rPr>
          <w:b/>
          <w:bCs/>
          <w:color w:val="000000"/>
          <w:sz w:val="28"/>
          <w:szCs w:val="28"/>
        </w:rPr>
        <w:t>2</w:t>
      </w:r>
      <w:proofErr w:type="gramEnd"/>
      <w:r>
        <w:rPr>
          <w:b/>
          <w:bCs/>
          <w:color w:val="000000"/>
          <w:sz w:val="28"/>
          <w:szCs w:val="28"/>
        </w:rPr>
        <w:t>.</w:t>
      </w:r>
      <w:r>
        <w:rPr>
          <w:color w:val="000000"/>
          <w:sz w:val="28"/>
          <w:szCs w:val="28"/>
        </w:rPr>
        <w:t>Определите степень окисления в химических соединениях:</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color w:val="000000"/>
          <w:sz w:val="28"/>
          <w:szCs w:val="28"/>
          <w:lang w:val="en-US"/>
        </w:rPr>
      </w:pPr>
      <w:r>
        <w:rPr>
          <w:color w:val="000000"/>
          <w:sz w:val="28"/>
          <w:szCs w:val="28"/>
        </w:rPr>
        <w:t xml:space="preserve">        </w:t>
      </w:r>
      <w:r>
        <w:rPr>
          <w:color w:val="000000"/>
          <w:sz w:val="28"/>
          <w:szCs w:val="28"/>
          <w:lang w:val="en-US"/>
        </w:rPr>
        <w:t>HNO</w:t>
      </w:r>
      <w:r>
        <w:rPr>
          <w:color w:val="000000"/>
          <w:sz w:val="28"/>
          <w:szCs w:val="28"/>
          <w:vertAlign w:val="subscript"/>
          <w:lang w:val="en-US"/>
        </w:rPr>
        <w:t>3</w:t>
      </w:r>
      <w:proofErr w:type="gramStart"/>
      <w:r>
        <w:rPr>
          <w:color w:val="000000"/>
          <w:sz w:val="28"/>
          <w:szCs w:val="28"/>
          <w:lang w:val="en-US"/>
        </w:rPr>
        <w:t>,  HClO</w:t>
      </w:r>
      <w:r>
        <w:rPr>
          <w:color w:val="000000"/>
          <w:sz w:val="28"/>
          <w:szCs w:val="28"/>
          <w:vertAlign w:val="subscript"/>
          <w:lang w:val="en-US"/>
        </w:rPr>
        <w:t>4</w:t>
      </w:r>
      <w:proofErr w:type="gramEnd"/>
      <w:r>
        <w:rPr>
          <w:color w:val="000000"/>
          <w:sz w:val="28"/>
          <w:szCs w:val="28"/>
          <w:lang w:val="en-US"/>
        </w:rPr>
        <w:t>,  K</w:t>
      </w:r>
      <w:r>
        <w:rPr>
          <w:color w:val="000000"/>
          <w:sz w:val="28"/>
          <w:szCs w:val="28"/>
          <w:vertAlign w:val="subscript"/>
          <w:lang w:val="en-US"/>
        </w:rPr>
        <w:t>2</w:t>
      </w:r>
      <w:r>
        <w:rPr>
          <w:color w:val="000000"/>
          <w:sz w:val="28"/>
          <w:szCs w:val="28"/>
          <w:lang w:val="en-US"/>
        </w:rPr>
        <w:t>SO</w:t>
      </w:r>
      <w:r>
        <w:rPr>
          <w:color w:val="000000"/>
          <w:sz w:val="28"/>
          <w:szCs w:val="28"/>
          <w:vertAlign w:val="subscript"/>
          <w:lang w:val="en-US"/>
        </w:rPr>
        <w:t>3</w:t>
      </w:r>
      <w:r>
        <w:rPr>
          <w:color w:val="000000"/>
          <w:sz w:val="28"/>
          <w:szCs w:val="28"/>
          <w:lang w:val="en-US"/>
        </w:rPr>
        <w:t>,  KMnO</w:t>
      </w:r>
      <w:r>
        <w:rPr>
          <w:color w:val="000000"/>
          <w:sz w:val="28"/>
          <w:szCs w:val="28"/>
          <w:vertAlign w:val="subscript"/>
          <w:lang w:val="en-US"/>
        </w:rPr>
        <w:t>4</w:t>
      </w:r>
      <w:r>
        <w:rPr>
          <w:color w:val="000000"/>
          <w:sz w:val="28"/>
          <w:szCs w:val="28"/>
          <w:lang w:val="en-US"/>
        </w:rPr>
        <w:t>,  CH</w:t>
      </w:r>
      <w:r>
        <w:rPr>
          <w:color w:val="000000"/>
          <w:sz w:val="28"/>
          <w:szCs w:val="28"/>
          <w:vertAlign w:val="subscript"/>
          <w:lang w:val="en-US"/>
        </w:rPr>
        <w:t>3</w:t>
      </w:r>
      <w:r>
        <w:rPr>
          <w:color w:val="000000"/>
          <w:sz w:val="28"/>
          <w:szCs w:val="28"/>
          <w:lang w:val="en-US"/>
        </w:rPr>
        <w:t>F.</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b/>
          <w:bCs/>
          <w:color w:val="000000"/>
          <w:sz w:val="28"/>
          <w:szCs w:val="28"/>
        </w:rPr>
        <w:t>В3.</w:t>
      </w:r>
      <w:r>
        <w:rPr>
          <w:color w:val="000000"/>
          <w:sz w:val="28"/>
          <w:szCs w:val="28"/>
        </w:rPr>
        <w:t>На</w:t>
      </w:r>
      <w:r>
        <w:rPr>
          <w:sz w:val="28"/>
          <w:szCs w:val="28"/>
        </w:rPr>
        <w:t xml:space="preserve">пишите примеры коллоидных систем отвечающих схеме: </w:t>
      </w:r>
      <w:r>
        <w:rPr>
          <w:sz w:val="28"/>
          <w:szCs w:val="28"/>
        </w:rPr>
        <w:br/>
        <w:t xml:space="preserve">       </w:t>
      </w:r>
      <w:r>
        <w:rPr>
          <w:b/>
          <w:bCs/>
          <w:sz w:val="28"/>
          <w:szCs w:val="28"/>
        </w:rPr>
        <w:t xml:space="preserve"> с</w:t>
      </w:r>
      <w:r>
        <w:rPr>
          <w:sz w:val="28"/>
          <w:szCs w:val="28"/>
        </w:rPr>
        <w:t>ред</w:t>
      </w:r>
      <w:proofErr w:type="gramStart"/>
      <w:r>
        <w:rPr>
          <w:sz w:val="28"/>
          <w:szCs w:val="28"/>
        </w:rPr>
        <w:t>а(</w:t>
      </w:r>
      <w:proofErr w:type="gramEnd"/>
      <w:r>
        <w:rPr>
          <w:sz w:val="28"/>
          <w:szCs w:val="28"/>
        </w:rPr>
        <w:t>жидкость )- фаза (газ) .</w:t>
      </w:r>
      <w:r>
        <w:rPr>
          <w:sz w:val="28"/>
          <w:szCs w:val="28"/>
        </w:rPr>
        <w:br/>
        <w:t xml:space="preserve">      </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center"/>
        <w:rPr>
          <w:b/>
          <w:bCs/>
          <w:color w:val="000000"/>
          <w:sz w:val="28"/>
          <w:szCs w:val="28"/>
        </w:rPr>
      </w:pPr>
      <w:r>
        <w:rPr>
          <w:b/>
          <w:bCs/>
          <w:color w:val="000000"/>
          <w:sz w:val="28"/>
          <w:szCs w:val="28"/>
        </w:rPr>
        <w:t>Часть</w:t>
      </w:r>
      <w:proofErr w:type="gramStart"/>
      <w:r>
        <w:rPr>
          <w:b/>
          <w:bCs/>
          <w:color w:val="000000"/>
          <w:sz w:val="28"/>
          <w:szCs w:val="28"/>
        </w:rPr>
        <w:t xml:space="preserve"> С</w:t>
      </w:r>
      <w:proofErr w:type="gramEnd"/>
    </w:p>
    <w:p w:rsidR="00186C61" w:rsidRDefault="00186C61" w:rsidP="00186C61">
      <w:pPr>
        <w:pBdr>
          <w:top w:val="single" w:sz="4" w:space="1" w:color="000000"/>
          <w:left w:val="single" w:sz="4" w:space="4" w:color="000000"/>
          <w:bottom w:val="single" w:sz="4" w:space="1" w:color="000000"/>
          <w:right w:val="single" w:sz="4" w:space="4"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center"/>
        <w:rPr>
          <w:b/>
          <w:bCs/>
          <w:i/>
          <w:iCs/>
          <w:color w:val="000000"/>
          <w:sz w:val="28"/>
          <w:szCs w:val="28"/>
        </w:rPr>
      </w:pPr>
      <w:r>
        <w:rPr>
          <w:b/>
          <w:bCs/>
          <w:i/>
          <w:iCs/>
          <w:color w:val="000000"/>
          <w:sz w:val="28"/>
          <w:szCs w:val="28"/>
        </w:rPr>
        <w:t>При выполении задания запишите все этапы решения задачи.</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b/>
          <w:bCs/>
          <w:color w:val="000000"/>
          <w:sz w:val="28"/>
          <w:szCs w:val="28"/>
        </w:rPr>
      </w:pPr>
      <w:r>
        <w:rPr>
          <w:b/>
          <w:bCs/>
          <w:color w:val="000000"/>
          <w:sz w:val="28"/>
          <w:szCs w:val="28"/>
        </w:rPr>
        <w:t xml:space="preserve">С. </w:t>
      </w:r>
      <w:r>
        <w:rPr>
          <w:sz w:val="28"/>
          <w:szCs w:val="28"/>
        </w:rPr>
        <w:t>Рассчитайте объем водорода, выделившегося при взаимодействии с соляной кислотой и 325 г цинка, содержащего 20% примесей</w:t>
      </w:r>
      <w:r>
        <w:rPr>
          <w:b/>
          <w:bCs/>
          <w:color w:val="000000"/>
          <w:sz w:val="28"/>
          <w:szCs w:val="28"/>
        </w:rPr>
        <w:t>.</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b/>
          <w:bCs/>
          <w:color w:val="000000"/>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b/>
          <w:bCs/>
          <w:color w:val="000000"/>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center"/>
        <w:rPr>
          <w:b/>
          <w:bCs/>
          <w:color w:val="000000"/>
          <w:sz w:val="28"/>
          <w:szCs w:val="28"/>
        </w:rPr>
      </w:pPr>
      <w:r>
        <w:rPr>
          <w:b/>
          <w:bCs/>
          <w:color w:val="000000"/>
          <w:sz w:val="28"/>
          <w:szCs w:val="28"/>
        </w:rPr>
        <w:t>Контрольная работа по теме "Химические реакции", "Вещества и</w:t>
      </w:r>
      <w:r>
        <w:rPr>
          <w:b/>
          <w:bCs/>
          <w:color w:val="990066"/>
          <w:sz w:val="28"/>
          <w:szCs w:val="28"/>
        </w:rPr>
        <w:t xml:space="preserve"> </w:t>
      </w:r>
      <w:r>
        <w:rPr>
          <w:b/>
          <w:bCs/>
          <w:color w:val="000000"/>
          <w:sz w:val="28"/>
          <w:szCs w:val="28"/>
        </w:rPr>
        <w:t>их свойства"</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b/>
          <w:bCs/>
          <w:color w:val="000000"/>
          <w:sz w:val="28"/>
          <w:szCs w:val="28"/>
        </w:rPr>
      </w:pPr>
    </w:p>
    <w:p w:rsidR="00186C61" w:rsidRDefault="00186C61" w:rsidP="00186C61">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center"/>
        <w:rPr>
          <w:rFonts w:ascii="Times New Roman" w:eastAsia="Times New Roman" w:hAnsi="Times New Roman"/>
          <w:b/>
          <w:bCs/>
          <w:color w:val="000000"/>
          <w:sz w:val="28"/>
          <w:szCs w:val="28"/>
        </w:rPr>
      </w:pPr>
      <w:r>
        <w:rPr>
          <w:rFonts w:ascii="Times New Roman" w:eastAsia="Times New Roman" w:hAnsi="Times New Roman"/>
          <w:b/>
          <w:bCs/>
          <w:color w:val="000000"/>
          <w:sz w:val="28"/>
          <w:szCs w:val="28"/>
        </w:rPr>
        <w:t>Часть А.</w:t>
      </w:r>
    </w:p>
    <w:p w:rsidR="00186C61" w:rsidRDefault="00186C61" w:rsidP="00186C61">
      <w:pPr>
        <w:pBdr>
          <w:top w:val="single" w:sz="4" w:space="1" w:color="000000"/>
          <w:left w:val="single" w:sz="4" w:space="4" w:color="000000"/>
          <w:bottom w:val="single" w:sz="4" w:space="1" w:color="000000"/>
          <w:right w:val="single" w:sz="4" w:space="4" w:color="000000"/>
        </w:pBdr>
        <w:tabs>
          <w:tab w:val="left" w:pos="-1980"/>
        </w:tabs>
        <w:spacing w:line="100" w:lineRule="atLeast"/>
        <w:jc w:val="center"/>
        <w:rPr>
          <w:rFonts w:ascii="Times New Roman" w:eastAsia="Times New Roman" w:hAnsi="Times New Roman"/>
          <w:b/>
          <w:bCs/>
          <w:i/>
          <w:iCs/>
          <w:color w:val="000000"/>
          <w:sz w:val="28"/>
          <w:szCs w:val="28"/>
        </w:rPr>
      </w:pPr>
      <w:r>
        <w:rPr>
          <w:b/>
          <w:bCs/>
          <w:i/>
          <w:iCs/>
          <w:color w:val="000000"/>
          <w:sz w:val="28"/>
          <w:szCs w:val="28"/>
        </w:rPr>
        <w:t xml:space="preserve">При выполнении заданий с выбором ответа этой части обведите кружком </w:t>
      </w:r>
      <w:r>
        <w:rPr>
          <w:b/>
          <w:bCs/>
          <w:i/>
          <w:iCs/>
          <w:color w:val="000000"/>
          <w:sz w:val="28"/>
          <w:szCs w:val="28"/>
          <w:u w:val="single"/>
        </w:rPr>
        <w:t>номер</w:t>
      </w:r>
      <w:r>
        <w:rPr>
          <w:b/>
          <w:bCs/>
          <w:i/>
          <w:iCs/>
          <w:color w:val="000000"/>
          <w:sz w:val="28"/>
          <w:szCs w:val="28"/>
        </w:rPr>
        <w:t xml:space="preserve"> правильного ответа</w:t>
      </w:r>
      <w:proofErr w:type="gramStart"/>
      <w:r>
        <w:rPr>
          <w:b/>
          <w:bCs/>
          <w:i/>
          <w:iCs/>
          <w:color w:val="000000"/>
          <w:sz w:val="28"/>
          <w:szCs w:val="28"/>
        </w:rPr>
        <w:t xml:space="preserve"> .</w:t>
      </w:r>
      <w:proofErr w:type="gramEnd"/>
    </w:p>
    <w:p w:rsidR="00186C61" w:rsidRDefault="00186C61" w:rsidP="00186C61">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sz w:val="28"/>
          <w:szCs w:val="28"/>
        </w:rPr>
      </w:pPr>
      <w:r>
        <w:rPr>
          <w:rFonts w:ascii="Times New Roman" w:eastAsia="Times New Roman" w:hAnsi="Times New Roman"/>
          <w:b/>
          <w:bCs/>
          <w:color w:val="000000"/>
          <w:sz w:val="28"/>
          <w:szCs w:val="28"/>
        </w:rPr>
        <w:lastRenderedPageBreak/>
        <w:t>А</w:t>
      </w:r>
      <w:proofErr w:type="gramStart"/>
      <w:r>
        <w:rPr>
          <w:rFonts w:ascii="Times New Roman" w:eastAsia="Times New Roman" w:hAnsi="Times New Roman"/>
          <w:b/>
          <w:bCs/>
          <w:color w:val="000000"/>
          <w:sz w:val="28"/>
          <w:szCs w:val="28"/>
        </w:rPr>
        <w:t>1</w:t>
      </w:r>
      <w:proofErr w:type="gramEnd"/>
      <w:r>
        <w:rPr>
          <w:rFonts w:ascii="Times New Roman" w:eastAsia="Times New Roman" w:hAnsi="Times New Roman"/>
          <w:b/>
          <w:bCs/>
          <w:color w:val="000000"/>
          <w:sz w:val="28"/>
          <w:szCs w:val="28"/>
        </w:rPr>
        <w:t>.</w:t>
      </w:r>
      <w:r>
        <w:rPr>
          <w:rFonts w:ascii="Times New Roman" w:hAnsi="Times New Roman"/>
          <w:sz w:val="28"/>
          <w:szCs w:val="28"/>
        </w:rPr>
        <w:t xml:space="preserve">Реакция, уравнение которой  </w:t>
      </w:r>
      <w:r>
        <w:rPr>
          <w:rFonts w:ascii="Times New Roman" w:hAnsi="Times New Roman"/>
          <w:sz w:val="28"/>
          <w:szCs w:val="28"/>
          <w:lang w:val="en-US"/>
        </w:rPr>
        <w:t>CaCO</w:t>
      </w:r>
      <w:r>
        <w:rPr>
          <w:rFonts w:ascii="Times New Roman" w:hAnsi="Times New Roman"/>
          <w:sz w:val="28"/>
          <w:szCs w:val="28"/>
          <w:vertAlign w:val="subscript"/>
        </w:rPr>
        <w:t>3</w:t>
      </w:r>
      <w:r>
        <w:rPr>
          <w:rFonts w:ascii="Times New Roman" w:hAnsi="Times New Roman"/>
          <w:sz w:val="28"/>
          <w:szCs w:val="28"/>
        </w:rPr>
        <w:t xml:space="preserve">  →  </w:t>
      </w:r>
      <w:r>
        <w:rPr>
          <w:rFonts w:ascii="Times New Roman" w:hAnsi="Times New Roman"/>
          <w:sz w:val="28"/>
          <w:szCs w:val="28"/>
          <w:lang w:val="en-US"/>
        </w:rPr>
        <w:t>CaO</w:t>
      </w:r>
      <w:r>
        <w:rPr>
          <w:rFonts w:ascii="Times New Roman" w:hAnsi="Times New Roman"/>
          <w:sz w:val="28"/>
          <w:szCs w:val="28"/>
        </w:rPr>
        <w:t xml:space="preserve"> + </w:t>
      </w:r>
      <w:r>
        <w:rPr>
          <w:rFonts w:ascii="Times New Roman" w:hAnsi="Times New Roman"/>
          <w:sz w:val="28"/>
          <w:szCs w:val="28"/>
          <w:lang w:val="en-US"/>
        </w:rPr>
        <w:t>CO</w:t>
      </w:r>
      <w:r>
        <w:rPr>
          <w:rFonts w:ascii="Times New Roman" w:hAnsi="Times New Roman"/>
          <w:sz w:val="28"/>
          <w:szCs w:val="28"/>
          <w:vertAlign w:val="subscript"/>
        </w:rPr>
        <w:t>2</w:t>
      </w:r>
      <w:r>
        <w:rPr>
          <w:rFonts w:ascii="Times New Roman" w:hAnsi="Times New Roman"/>
          <w:sz w:val="28"/>
          <w:szCs w:val="28"/>
        </w:rPr>
        <w:t xml:space="preserve"> – </w:t>
      </w:r>
      <w:r>
        <w:rPr>
          <w:rFonts w:ascii="Times New Roman" w:hAnsi="Times New Roman"/>
          <w:sz w:val="28"/>
          <w:szCs w:val="28"/>
          <w:lang w:val="en-US"/>
        </w:rPr>
        <w:t>Q</w:t>
      </w:r>
      <w:r>
        <w:rPr>
          <w:rFonts w:ascii="Times New Roman" w:hAnsi="Times New Roman"/>
          <w:sz w:val="28"/>
          <w:szCs w:val="28"/>
        </w:rPr>
        <w:t xml:space="preserve">  относится к реакциям</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rFonts w:ascii="Times New Roman" w:hAnsi="Times New Roman"/>
          <w:sz w:val="28"/>
          <w:szCs w:val="28"/>
        </w:rPr>
      </w:pPr>
      <w:r>
        <w:rPr>
          <w:sz w:val="28"/>
          <w:szCs w:val="28"/>
        </w:rPr>
        <w:t xml:space="preserve">1) соединения, </w:t>
      </w:r>
      <w:proofErr w:type="gramStart"/>
      <w:r>
        <w:rPr>
          <w:sz w:val="28"/>
          <w:szCs w:val="28"/>
        </w:rPr>
        <w:t>экзотермическим</w:t>
      </w:r>
      <w:proofErr w:type="gramEnd"/>
      <w:r>
        <w:rPr>
          <w:sz w:val="28"/>
          <w:szCs w:val="28"/>
        </w:rPr>
        <w:t xml:space="preserve">         2) разложения, эндотермическим</w:t>
      </w:r>
      <w:r>
        <w:rPr>
          <w:sz w:val="28"/>
          <w:szCs w:val="28"/>
        </w:rPr>
        <w:tab/>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567"/>
        <w:jc w:val="both"/>
        <w:rPr>
          <w:color w:val="000000"/>
          <w:sz w:val="28"/>
          <w:szCs w:val="28"/>
        </w:rPr>
      </w:pPr>
      <w:r>
        <w:rPr>
          <w:color w:val="000000"/>
          <w:sz w:val="28"/>
          <w:szCs w:val="28"/>
        </w:rPr>
        <w:t xml:space="preserve">3) соединения, </w:t>
      </w:r>
      <w:proofErr w:type="gramStart"/>
      <w:r>
        <w:rPr>
          <w:color w:val="000000"/>
          <w:sz w:val="28"/>
          <w:szCs w:val="28"/>
        </w:rPr>
        <w:t>эндотермическим</w:t>
      </w:r>
      <w:proofErr w:type="gramEnd"/>
      <w:r>
        <w:rPr>
          <w:color w:val="000000"/>
          <w:sz w:val="28"/>
          <w:szCs w:val="28"/>
        </w:rPr>
        <w:tab/>
        <w:t xml:space="preserve">      4) разложения, экзотермическим</w:t>
      </w:r>
      <w:r>
        <w:rPr>
          <w:color w:val="000000"/>
          <w:sz w:val="28"/>
          <w:szCs w:val="28"/>
        </w:rPr>
        <w:tab/>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color w:val="000000"/>
          <w:sz w:val="28"/>
          <w:szCs w:val="28"/>
        </w:rPr>
      </w:pPr>
      <w:r>
        <w:rPr>
          <w:b/>
          <w:bCs/>
          <w:color w:val="000000"/>
          <w:sz w:val="28"/>
          <w:szCs w:val="28"/>
        </w:rPr>
        <w:t>А</w:t>
      </w:r>
      <w:proofErr w:type="gramStart"/>
      <w:r>
        <w:rPr>
          <w:b/>
          <w:bCs/>
          <w:color w:val="000000"/>
          <w:sz w:val="28"/>
          <w:szCs w:val="28"/>
        </w:rPr>
        <w:t>2</w:t>
      </w:r>
      <w:proofErr w:type="gramEnd"/>
      <w:r>
        <w:rPr>
          <w:b/>
          <w:bCs/>
          <w:color w:val="000000"/>
          <w:sz w:val="28"/>
          <w:szCs w:val="28"/>
        </w:rPr>
        <w:t>.</w:t>
      </w:r>
      <w:r>
        <w:rPr>
          <w:color w:val="000000"/>
          <w:sz w:val="28"/>
          <w:szCs w:val="28"/>
        </w:rPr>
        <w:t>При комнатной температуре с наибольшей скоростью протекает реакция между</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sz w:val="28"/>
          <w:szCs w:val="28"/>
        </w:rPr>
      </w:pPr>
      <w:r>
        <w:rPr>
          <w:sz w:val="28"/>
          <w:szCs w:val="28"/>
        </w:rPr>
        <w:t xml:space="preserve">1) </w:t>
      </w:r>
      <w:r>
        <w:rPr>
          <w:sz w:val="28"/>
          <w:szCs w:val="28"/>
          <w:lang w:val="en-US"/>
        </w:rPr>
        <w:t>NaOH</w:t>
      </w:r>
      <w:r>
        <w:rPr>
          <w:sz w:val="28"/>
          <w:szCs w:val="28"/>
        </w:rPr>
        <w:t xml:space="preserve">(р-р) и </w:t>
      </w:r>
      <w:r>
        <w:rPr>
          <w:sz w:val="28"/>
          <w:szCs w:val="28"/>
          <w:lang w:val="en-US"/>
        </w:rPr>
        <w:t>HCl</w:t>
      </w:r>
      <w:r>
        <w:rPr>
          <w:sz w:val="28"/>
          <w:szCs w:val="28"/>
        </w:rPr>
        <w:t xml:space="preserve"> (р-р)                           2) </w:t>
      </w:r>
      <w:r>
        <w:rPr>
          <w:sz w:val="28"/>
          <w:szCs w:val="28"/>
          <w:lang w:val="en-US"/>
        </w:rPr>
        <w:t>CuO</w:t>
      </w:r>
      <w:r>
        <w:rPr>
          <w:sz w:val="28"/>
          <w:szCs w:val="28"/>
        </w:rPr>
        <w:t xml:space="preserve"> (тв) и </w:t>
      </w:r>
      <w:r>
        <w:rPr>
          <w:sz w:val="28"/>
          <w:szCs w:val="28"/>
          <w:lang w:val="en-US"/>
        </w:rPr>
        <w:t>H</w:t>
      </w:r>
      <w:r>
        <w:rPr>
          <w:sz w:val="28"/>
          <w:szCs w:val="28"/>
          <w:vertAlign w:val="subscript"/>
        </w:rPr>
        <w:t>2</w:t>
      </w:r>
      <w:r>
        <w:rPr>
          <w:sz w:val="28"/>
          <w:szCs w:val="28"/>
          <w:lang w:val="en-US"/>
        </w:rPr>
        <w:t>SO</w:t>
      </w:r>
      <w:r>
        <w:rPr>
          <w:sz w:val="28"/>
          <w:szCs w:val="28"/>
          <w:vertAlign w:val="subscript"/>
        </w:rPr>
        <w:t>4</w:t>
      </w:r>
      <w:r>
        <w:rPr>
          <w:sz w:val="28"/>
          <w:szCs w:val="28"/>
        </w:rPr>
        <w:t xml:space="preserve"> (р-р)</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color w:val="000000"/>
          <w:sz w:val="28"/>
          <w:szCs w:val="28"/>
        </w:rPr>
      </w:pPr>
      <w:r>
        <w:rPr>
          <w:color w:val="000000"/>
          <w:sz w:val="28"/>
          <w:szCs w:val="28"/>
        </w:rPr>
        <w:t xml:space="preserve">         3) </w:t>
      </w:r>
      <w:r>
        <w:rPr>
          <w:color w:val="000000"/>
          <w:sz w:val="28"/>
          <w:szCs w:val="28"/>
          <w:lang w:val="en-US"/>
        </w:rPr>
        <w:t>CaCO</w:t>
      </w:r>
      <w:r>
        <w:rPr>
          <w:color w:val="000000"/>
          <w:sz w:val="28"/>
          <w:szCs w:val="28"/>
          <w:vertAlign w:val="subscript"/>
        </w:rPr>
        <w:t>3</w:t>
      </w:r>
      <w:r>
        <w:rPr>
          <w:color w:val="000000"/>
          <w:sz w:val="28"/>
          <w:szCs w:val="28"/>
        </w:rPr>
        <w:t xml:space="preserve"> (тв) и </w:t>
      </w:r>
      <w:r>
        <w:rPr>
          <w:color w:val="000000"/>
          <w:sz w:val="28"/>
          <w:szCs w:val="28"/>
          <w:lang w:val="en-US"/>
        </w:rPr>
        <w:t>HCl</w:t>
      </w:r>
      <w:r>
        <w:rPr>
          <w:color w:val="000000"/>
          <w:sz w:val="28"/>
          <w:szCs w:val="28"/>
        </w:rPr>
        <w:t xml:space="preserve"> (р-р)                            4) </w:t>
      </w:r>
      <w:r>
        <w:rPr>
          <w:color w:val="000000"/>
          <w:sz w:val="28"/>
          <w:szCs w:val="28"/>
          <w:lang w:val="en-US"/>
        </w:rPr>
        <w:t>Zn</w:t>
      </w:r>
      <w:r>
        <w:rPr>
          <w:color w:val="000000"/>
          <w:sz w:val="28"/>
          <w:szCs w:val="28"/>
        </w:rPr>
        <w:t xml:space="preserve"> (тв) и </w:t>
      </w:r>
      <w:r>
        <w:rPr>
          <w:color w:val="000000"/>
          <w:sz w:val="28"/>
          <w:szCs w:val="28"/>
          <w:lang w:val="en-US"/>
        </w:rPr>
        <w:t>H</w:t>
      </w:r>
      <w:r>
        <w:rPr>
          <w:color w:val="000000"/>
          <w:sz w:val="28"/>
          <w:szCs w:val="28"/>
          <w:vertAlign w:val="subscript"/>
        </w:rPr>
        <w:t>2</w:t>
      </w:r>
      <w:r>
        <w:rPr>
          <w:color w:val="000000"/>
          <w:sz w:val="28"/>
          <w:szCs w:val="28"/>
          <w:lang w:val="en-US"/>
        </w:rPr>
        <w:t>SO</w:t>
      </w:r>
      <w:r>
        <w:rPr>
          <w:color w:val="000000"/>
          <w:sz w:val="28"/>
          <w:szCs w:val="28"/>
          <w:vertAlign w:val="subscript"/>
        </w:rPr>
        <w:t>4</w:t>
      </w:r>
      <w:r>
        <w:rPr>
          <w:color w:val="000000"/>
          <w:sz w:val="28"/>
          <w:szCs w:val="28"/>
        </w:rPr>
        <w:t xml:space="preserve"> (р-р)</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color w:val="000000"/>
          <w:sz w:val="28"/>
          <w:szCs w:val="28"/>
        </w:rPr>
      </w:pPr>
      <w:r>
        <w:rPr>
          <w:b/>
          <w:bCs/>
          <w:color w:val="000000"/>
          <w:sz w:val="28"/>
          <w:szCs w:val="28"/>
        </w:rPr>
        <w:t>А3.</w:t>
      </w:r>
      <w:r>
        <w:rPr>
          <w:color w:val="000000"/>
          <w:sz w:val="28"/>
          <w:szCs w:val="28"/>
        </w:rPr>
        <w:tab/>
        <w:t>Химическое равновесие в системе</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sz w:val="28"/>
          <w:szCs w:val="28"/>
        </w:rPr>
      </w:pPr>
      <w:r>
        <w:rPr>
          <w:sz w:val="28"/>
          <w:szCs w:val="28"/>
        </w:rPr>
        <w:t xml:space="preserve"> </w:t>
      </w:r>
      <w:r>
        <w:rPr>
          <w:sz w:val="28"/>
          <w:szCs w:val="28"/>
          <w:lang w:val="en-US"/>
        </w:rPr>
        <w:t>CO</w:t>
      </w:r>
      <w:r>
        <w:rPr>
          <w:sz w:val="28"/>
          <w:szCs w:val="28"/>
          <w:vertAlign w:val="subscript"/>
        </w:rPr>
        <w:t>2</w:t>
      </w:r>
      <w:r>
        <w:rPr>
          <w:sz w:val="28"/>
          <w:szCs w:val="28"/>
        </w:rPr>
        <w:t xml:space="preserve"> (г) + </w:t>
      </w:r>
      <w:r>
        <w:rPr>
          <w:sz w:val="28"/>
          <w:szCs w:val="28"/>
          <w:lang w:val="en-US"/>
        </w:rPr>
        <w:t>C</w:t>
      </w:r>
      <w:r>
        <w:rPr>
          <w:sz w:val="28"/>
          <w:szCs w:val="28"/>
        </w:rPr>
        <w:t xml:space="preserve"> (т) → 2 </w:t>
      </w:r>
      <w:r>
        <w:rPr>
          <w:sz w:val="28"/>
          <w:szCs w:val="28"/>
          <w:lang w:val="en-US"/>
        </w:rPr>
        <w:t>CO</w:t>
      </w:r>
      <w:r>
        <w:rPr>
          <w:sz w:val="28"/>
          <w:szCs w:val="28"/>
        </w:rPr>
        <w:t xml:space="preserve"> (г) – </w:t>
      </w:r>
      <w:proofErr w:type="gramStart"/>
      <w:r>
        <w:rPr>
          <w:sz w:val="28"/>
          <w:szCs w:val="28"/>
          <w:lang w:val="en-US"/>
        </w:rPr>
        <w:t>Q</w:t>
      </w:r>
      <w:r>
        <w:rPr>
          <w:sz w:val="28"/>
          <w:szCs w:val="28"/>
        </w:rPr>
        <w:t xml:space="preserve">  сместится</w:t>
      </w:r>
      <w:proofErr w:type="gramEnd"/>
      <w:r>
        <w:rPr>
          <w:sz w:val="28"/>
          <w:szCs w:val="28"/>
        </w:rPr>
        <w:t xml:space="preserve"> вправо при </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sz w:val="28"/>
          <w:szCs w:val="28"/>
        </w:rPr>
      </w:pPr>
      <w:r>
        <w:rPr>
          <w:sz w:val="28"/>
          <w:szCs w:val="28"/>
        </w:rPr>
        <w:t xml:space="preserve">1) </w:t>
      </w:r>
      <w:proofErr w:type="gramStart"/>
      <w:r>
        <w:rPr>
          <w:sz w:val="28"/>
          <w:szCs w:val="28"/>
        </w:rPr>
        <w:t>повышении</w:t>
      </w:r>
      <w:proofErr w:type="gramEnd"/>
      <w:r>
        <w:rPr>
          <w:sz w:val="28"/>
          <w:szCs w:val="28"/>
        </w:rPr>
        <w:t xml:space="preserve"> давления                            2) понижении температуры</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color w:val="000000"/>
          <w:sz w:val="28"/>
          <w:szCs w:val="28"/>
        </w:rPr>
      </w:pPr>
      <w:r>
        <w:rPr>
          <w:color w:val="000000"/>
          <w:sz w:val="28"/>
          <w:szCs w:val="28"/>
        </w:rPr>
        <w:t xml:space="preserve">         3) </w:t>
      </w:r>
      <w:proofErr w:type="gramStart"/>
      <w:r>
        <w:rPr>
          <w:color w:val="000000"/>
          <w:sz w:val="28"/>
          <w:szCs w:val="28"/>
        </w:rPr>
        <w:t>повышении</w:t>
      </w:r>
      <w:proofErr w:type="gramEnd"/>
      <w:r>
        <w:rPr>
          <w:color w:val="000000"/>
          <w:sz w:val="28"/>
          <w:szCs w:val="28"/>
        </w:rPr>
        <w:t xml:space="preserve"> концентрации </w:t>
      </w:r>
      <w:r>
        <w:rPr>
          <w:color w:val="000000"/>
          <w:sz w:val="28"/>
          <w:szCs w:val="28"/>
          <w:lang w:val="en-US"/>
        </w:rPr>
        <w:t>CO</w:t>
      </w:r>
      <w:r>
        <w:rPr>
          <w:color w:val="000000"/>
          <w:sz w:val="28"/>
          <w:szCs w:val="28"/>
        </w:rPr>
        <w:t xml:space="preserve">             4) повышении температуры</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color w:val="000000"/>
          <w:sz w:val="28"/>
          <w:szCs w:val="28"/>
        </w:rPr>
      </w:pPr>
      <w:r>
        <w:rPr>
          <w:b/>
          <w:bCs/>
          <w:color w:val="000000"/>
          <w:sz w:val="28"/>
          <w:szCs w:val="28"/>
        </w:rPr>
        <w:t>А</w:t>
      </w:r>
      <w:proofErr w:type="gramStart"/>
      <w:r>
        <w:rPr>
          <w:b/>
          <w:bCs/>
          <w:color w:val="000000"/>
          <w:sz w:val="28"/>
          <w:szCs w:val="28"/>
        </w:rPr>
        <w:t>4</w:t>
      </w:r>
      <w:proofErr w:type="gramEnd"/>
      <w:r>
        <w:rPr>
          <w:b/>
          <w:bCs/>
          <w:color w:val="000000"/>
          <w:sz w:val="28"/>
          <w:szCs w:val="28"/>
        </w:rPr>
        <w:t xml:space="preserve">. </w:t>
      </w:r>
      <w:r>
        <w:rPr>
          <w:color w:val="000000"/>
          <w:sz w:val="28"/>
          <w:szCs w:val="28"/>
        </w:rPr>
        <w:t>Железо реагирует с каждым из двух веществ</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sz w:val="28"/>
          <w:szCs w:val="28"/>
        </w:rPr>
      </w:pPr>
      <w:r>
        <w:rPr>
          <w:sz w:val="28"/>
          <w:szCs w:val="28"/>
        </w:rPr>
        <w:t>1) хлоридом натрия и азотом</w:t>
      </w:r>
      <w:r>
        <w:rPr>
          <w:sz w:val="28"/>
          <w:szCs w:val="28"/>
        </w:rPr>
        <w:tab/>
      </w:r>
      <w:r>
        <w:rPr>
          <w:sz w:val="28"/>
          <w:szCs w:val="28"/>
        </w:rPr>
        <w:tab/>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sz w:val="28"/>
          <w:szCs w:val="28"/>
        </w:rPr>
      </w:pPr>
      <w:r>
        <w:rPr>
          <w:sz w:val="28"/>
          <w:szCs w:val="28"/>
        </w:rPr>
        <w:t>2) кислородом и хлором</w:t>
      </w:r>
      <w:r>
        <w:rPr>
          <w:sz w:val="28"/>
          <w:szCs w:val="28"/>
        </w:rPr>
        <w:tab/>
      </w:r>
      <w:r>
        <w:rPr>
          <w:sz w:val="28"/>
          <w:szCs w:val="28"/>
        </w:rPr>
        <w:tab/>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sz w:val="28"/>
          <w:szCs w:val="28"/>
        </w:rPr>
      </w:pPr>
      <w:r>
        <w:rPr>
          <w:sz w:val="28"/>
          <w:szCs w:val="28"/>
        </w:rPr>
        <w:t>3) оксидом алюминия и карбонатом калия</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color w:val="000000"/>
          <w:sz w:val="28"/>
          <w:szCs w:val="28"/>
        </w:rPr>
      </w:pPr>
      <w:r>
        <w:rPr>
          <w:color w:val="000000"/>
          <w:sz w:val="28"/>
          <w:szCs w:val="28"/>
        </w:rPr>
        <w:t xml:space="preserve">         4) водой и гидроксидом алюминия</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color w:val="000000"/>
          <w:sz w:val="28"/>
          <w:szCs w:val="28"/>
        </w:rPr>
      </w:pPr>
      <w:r>
        <w:rPr>
          <w:b/>
          <w:bCs/>
          <w:color w:val="000000"/>
          <w:sz w:val="28"/>
          <w:szCs w:val="28"/>
        </w:rPr>
        <w:t>А5.</w:t>
      </w:r>
      <w:r>
        <w:rPr>
          <w:color w:val="000000"/>
          <w:sz w:val="28"/>
          <w:szCs w:val="28"/>
        </w:rPr>
        <w:t xml:space="preserve">В ряду </w:t>
      </w:r>
      <w:r>
        <w:rPr>
          <w:color w:val="000000"/>
          <w:sz w:val="28"/>
          <w:szCs w:val="28"/>
          <w:lang w:val="en-US"/>
        </w:rPr>
        <w:t>F</w:t>
      </w:r>
      <w:r>
        <w:rPr>
          <w:color w:val="000000"/>
          <w:sz w:val="28"/>
          <w:szCs w:val="28"/>
          <w:vertAlign w:val="subscript"/>
        </w:rPr>
        <w:t>2</w:t>
      </w:r>
      <w:r>
        <w:rPr>
          <w:color w:val="000000"/>
          <w:sz w:val="28"/>
          <w:szCs w:val="28"/>
        </w:rPr>
        <w:t xml:space="preserve"> – </w:t>
      </w:r>
      <w:r>
        <w:rPr>
          <w:color w:val="000000"/>
          <w:sz w:val="28"/>
          <w:szCs w:val="28"/>
          <w:lang w:val="en-US"/>
        </w:rPr>
        <w:t>Cl</w:t>
      </w:r>
      <w:r>
        <w:rPr>
          <w:color w:val="000000"/>
          <w:sz w:val="28"/>
          <w:szCs w:val="28"/>
          <w:vertAlign w:val="subscript"/>
        </w:rPr>
        <w:t>2</w:t>
      </w:r>
      <w:r>
        <w:rPr>
          <w:color w:val="000000"/>
          <w:sz w:val="28"/>
          <w:szCs w:val="28"/>
        </w:rPr>
        <w:t xml:space="preserve"> – </w:t>
      </w:r>
      <w:r>
        <w:rPr>
          <w:color w:val="000000"/>
          <w:sz w:val="28"/>
          <w:szCs w:val="28"/>
          <w:lang w:val="en-US"/>
        </w:rPr>
        <w:t>Br</w:t>
      </w:r>
      <w:r>
        <w:rPr>
          <w:color w:val="000000"/>
          <w:sz w:val="28"/>
          <w:szCs w:val="28"/>
          <w:vertAlign w:val="subscript"/>
        </w:rPr>
        <w:t>2</w:t>
      </w:r>
      <w:r>
        <w:rPr>
          <w:color w:val="000000"/>
          <w:sz w:val="28"/>
          <w:szCs w:val="28"/>
        </w:rPr>
        <w:t xml:space="preserve"> – </w:t>
      </w:r>
      <w:r>
        <w:rPr>
          <w:color w:val="000000"/>
          <w:sz w:val="28"/>
          <w:szCs w:val="28"/>
          <w:lang w:val="en-US"/>
        </w:rPr>
        <w:t>I</w:t>
      </w:r>
      <w:r>
        <w:rPr>
          <w:color w:val="000000"/>
          <w:sz w:val="28"/>
          <w:szCs w:val="28"/>
          <w:vertAlign w:val="subscript"/>
        </w:rPr>
        <w:t>2</w:t>
      </w:r>
      <w:r>
        <w:rPr>
          <w:color w:val="000000"/>
          <w:sz w:val="28"/>
          <w:szCs w:val="28"/>
        </w:rPr>
        <w:t xml:space="preserve">  окислительная активность </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sz w:val="28"/>
          <w:szCs w:val="28"/>
        </w:rPr>
      </w:pPr>
      <w:r>
        <w:rPr>
          <w:sz w:val="28"/>
          <w:szCs w:val="28"/>
        </w:rPr>
        <w:t>1) увеличивается</w:t>
      </w:r>
      <w:r>
        <w:rPr>
          <w:sz w:val="28"/>
          <w:szCs w:val="28"/>
        </w:rPr>
        <w:tab/>
      </w:r>
      <w:r>
        <w:rPr>
          <w:sz w:val="28"/>
          <w:szCs w:val="28"/>
        </w:rPr>
        <w:tab/>
        <w:t xml:space="preserve">          2) уменьшается </w:t>
      </w:r>
      <w:r>
        <w:rPr>
          <w:sz w:val="28"/>
          <w:szCs w:val="28"/>
        </w:rPr>
        <w:tab/>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color w:val="000000"/>
          <w:sz w:val="28"/>
          <w:szCs w:val="28"/>
        </w:rPr>
      </w:pPr>
      <w:r>
        <w:rPr>
          <w:color w:val="000000"/>
          <w:sz w:val="28"/>
          <w:szCs w:val="28"/>
        </w:rPr>
        <w:lastRenderedPageBreak/>
        <w:t xml:space="preserve">          3) не изменяется    </w:t>
      </w:r>
      <w:r>
        <w:rPr>
          <w:color w:val="000000"/>
          <w:sz w:val="28"/>
          <w:szCs w:val="28"/>
        </w:rPr>
        <w:tab/>
      </w:r>
      <w:r>
        <w:rPr>
          <w:color w:val="000000"/>
          <w:sz w:val="28"/>
          <w:szCs w:val="28"/>
        </w:rPr>
        <w:tab/>
        <w:t xml:space="preserve">       4) изменяется периодически</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color w:val="000000"/>
          <w:sz w:val="28"/>
          <w:szCs w:val="28"/>
        </w:rPr>
      </w:pPr>
      <w:r>
        <w:rPr>
          <w:b/>
          <w:bCs/>
          <w:color w:val="000000"/>
          <w:sz w:val="28"/>
          <w:szCs w:val="28"/>
        </w:rPr>
        <w:t>А</w:t>
      </w:r>
      <w:proofErr w:type="gramStart"/>
      <w:r>
        <w:rPr>
          <w:b/>
          <w:bCs/>
          <w:color w:val="000000"/>
          <w:sz w:val="28"/>
          <w:szCs w:val="28"/>
        </w:rPr>
        <w:t>6</w:t>
      </w:r>
      <w:proofErr w:type="gramEnd"/>
      <w:r>
        <w:rPr>
          <w:b/>
          <w:bCs/>
          <w:color w:val="000000"/>
          <w:sz w:val="28"/>
          <w:szCs w:val="28"/>
        </w:rPr>
        <w:t xml:space="preserve">. </w:t>
      </w:r>
      <w:r>
        <w:rPr>
          <w:color w:val="000000"/>
          <w:sz w:val="28"/>
          <w:szCs w:val="28"/>
        </w:rPr>
        <w:t>С</w:t>
      </w:r>
      <w:r>
        <w:rPr>
          <w:b/>
          <w:bCs/>
          <w:color w:val="000000"/>
          <w:sz w:val="28"/>
          <w:szCs w:val="28"/>
        </w:rPr>
        <w:t xml:space="preserve"> </w:t>
      </w:r>
      <w:r>
        <w:rPr>
          <w:color w:val="000000"/>
          <w:sz w:val="28"/>
          <w:szCs w:val="28"/>
        </w:rPr>
        <w:t>каким веществом не  взаимодействует  раствор серной кислоты</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color w:val="000000"/>
          <w:sz w:val="28"/>
          <w:szCs w:val="28"/>
          <w:vertAlign w:val="subscript"/>
          <w:lang w:val="pt-BR"/>
        </w:rPr>
      </w:pPr>
      <w:r>
        <w:rPr>
          <w:color w:val="000000"/>
          <w:sz w:val="28"/>
          <w:szCs w:val="28"/>
          <w:lang w:val="pt-BR"/>
        </w:rPr>
        <w:t xml:space="preserve">        1) Cu</w:t>
      </w:r>
      <w:r>
        <w:rPr>
          <w:color w:val="000000"/>
          <w:sz w:val="28"/>
          <w:szCs w:val="28"/>
          <w:lang w:val="pt-BR"/>
        </w:rPr>
        <w:tab/>
      </w:r>
      <w:r>
        <w:rPr>
          <w:color w:val="000000"/>
          <w:sz w:val="28"/>
          <w:szCs w:val="28"/>
          <w:lang w:val="pt-BR"/>
        </w:rPr>
        <w:tab/>
        <w:t>2) MgO</w:t>
      </w:r>
      <w:r>
        <w:rPr>
          <w:color w:val="000000"/>
          <w:sz w:val="28"/>
          <w:szCs w:val="28"/>
          <w:lang w:val="pt-BR"/>
        </w:rPr>
        <w:tab/>
      </w:r>
      <w:r>
        <w:rPr>
          <w:color w:val="000000"/>
          <w:sz w:val="28"/>
          <w:szCs w:val="28"/>
          <w:lang w:val="pt-BR"/>
        </w:rPr>
        <w:tab/>
        <w:t>3) Fe(OH)</w:t>
      </w:r>
      <w:r>
        <w:rPr>
          <w:color w:val="000000"/>
          <w:sz w:val="28"/>
          <w:szCs w:val="28"/>
          <w:vertAlign w:val="subscript"/>
          <w:lang w:val="pt-BR"/>
        </w:rPr>
        <w:t>3</w:t>
      </w:r>
      <w:r>
        <w:rPr>
          <w:color w:val="000000"/>
          <w:sz w:val="28"/>
          <w:szCs w:val="28"/>
          <w:lang w:val="pt-BR"/>
        </w:rPr>
        <w:t xml:space="preserve"> </w:t>
      </w:r>
      <w:r>
        <w:rPr>
          <w:color w:val="000000"/>
          <w:sz w:val="28"/>
          <w:szCs w:val="28"/>
          <w:lang w:val="pt-BR"/>
        </w:rPr>
        <w:tab/>
        <w:t xml:space="preserve">            4) Na</w:t>
      </w:r>
      <w:r>
        <w:rPr>
          <w:color w:val="000000"/>
          <w:sz w:val="28"/>
          <w:szCs w:val="28"/>
          <w:vertAlign w:val="subscript"/>
          <w:lang w:val="pt-BR"/>
        </w:rPr>
        <w:t>2</w:t>
      </w:r>
      <w:r>
        <w:rPr>
          <w:color w:val="000000"/>
          <w:sz w:val="28"/>
          <w:szCs w:val="28"/>
          <w:lang w:val="pt-BR"/>
        </w:rPr>
        <w:t>CO</w:t>
      </w:r>
      <w:r>
        <w:rPr>
          <w:color w:val="000000"/>
          <w:sz w:val="28"/>
          <w:szCs w:val="28"/>
          <w:vertAlign w:val="subscript"/>
          <w:lang w:val="pt-BR"/>
        </w:rPr>
        <w:t>3</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center"/>
        <w:rPr>
          <w:b/>
          <w:bCs/>
          <w:sz w:val="28"/>
          <w:szCs w:val="28"/>
          <w:lang w:val="en-US"/>
        </w:rPr>
      </w:pPr>
    </w:p>
    <w:p w:rsidR="00186C61" w:rsidRPr="008E714A"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center"/>
        <w:rPr>
          <w:b/>
          <w:bCs/>
          <w:sz w:val="28"/>
          <w:szCs w:val="28"/>
        </w:rPr>
      </w:pPr>
      <w:r>
        <w:rPr>
          <w:b/>
          <w:bCs/>
          <w:sz w:val="28"/>
          <w:szCs w:val="28"/>
        </w:rPr>
        <w:t>Часть</w:t>
      </w:r>
      <w:proofErr w:type="gramStart"/>
      <w:r w:rsidRPr="008E714A">
        <w:rPr>
          <w:b/>
          <w:bCs/>
          <w:sz w:val="28"/>
          <w:szCs w:val="28"/>
        </w:rPr>
        <w:t xml:space="preserve"> </w:t>
      </w:r>
      <w:r>
        <w:rPr>
          <w:b/>
          <w:bCs/>
          <w:sz w:val="28"/>
          <w:szCs w:val="28"/>
        </w:rPr>
        <w:t>В</w:t>
      </w:r>
      <w:proofErr w:type="gramEnd"/>
    </w:p>
    <w:p w:rsidR="00186C61" w:rsidRDefault="00186C61" w:rsidP="00186C61">
      <w:pPr>
        <w:pStyle w:val="2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sz w:val="28"/>
          <w:szCs w:val="28"/>
        </w:rPr>
      </w:pPr>
      <w:r>
        <w:rPr>
          <w:b/>
          <w:bCs/>
          <w:sz w:val="28"/>
          <w:szCs w:val="28"/>
        </w:rPr>
        <w:t>В</w:t>
      </w:r>
      <w:proofErr w:type="gramStart"/>
      <w:r>
        <w:rPr>
          <w:b/>
          <w:bCs/>
          <w:sz w:val="28"/>
          <w:szCs w:val="28"/>
        </w:rPr>
        <w:t>1</w:t>
      </w:r>
      <w:proofErr w:type="gramEnd"/>
      <w:r>
        <w:rPr>
          <w:b/>
          <w:bCs/>
          <w:sz w:val="28"/>
          <w:szCs w:val="28"/>
        </w:rPr>
        <w:t>.</w:t>
      </w:r>
      <w:r>
        <w:rPr>
          <w:sz w:val="28"/>
          <w:szCs w:val="28"/>
        </w:rPr>
        <w:t>Установите соответствия между исходными веществами, вступающими в реакцию обмена и краткими ионными уравнениями этих реакций</w:t>
      </w:r>
    </w:p>
    <w:p w:rsidR="00186C61" w:rsidRDefault="00186C61" w:rsidP="00186C61">
      <w:pPr>
        <w:pStyle w:val="2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28" w:firstLine="180"/>
        <w:rPr>
          <w:smallCaps/>
          <w:sz w:val="28"/>
          <w:szCs w:val="28"/>
        </w:rPr>
      </w:pPr>
      <w:r>
        <w:rPr>
          <w:smallCaps/>
          <w:sz w:val="28"/>
          <w:szCs w:val="28"/>
        </w:rPr>
        <w:t xml:space="preserve">     Исходные вещества                              Краткие    ионные уравнения</w:t>
      </w:r>
    </w:p>
    <w:p w:rsidR="00186C61" w:rsidRDefault="00186C61" w:rsidP="00186C61">
      <w:pPr>
        <w:pStyle w:val="2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rPr>
          <w:sz w:val="28"/>
          <w:szCs w:val="28"/>
        </w:rPr>
      </w:pPr>
      <w:r>
        <w:rPr>
          <w:sz w:val="28"/>
          <w:szCs w:val="28"/>
        </w:rPr>
        <w:t xml:space="preserve">1) </w:t>
      </w:r>
      <w:r>
        <w:rPr>
          <w:sz w:val="28"/>
          <w:szCs w:val="28"/>
          <w:lang w:val="en-US"/>
        </w:rPr>
        <w:t>H</w:t>
      </w:r>
      <w:r>
        <w:rPr>
          <w:sz w:val="28"/>
          <w:szCs w:val="28"/>
          <w:vertAlign w:val="subscript"/>
        </w:rPr>
        <w:t>2</w:t>
      </w:r>
      <w:r>
        <w:rPr>
          <w:sz w:val="28"/>
          <w:szCs w:val="28"/>
          <w:lang w:val="en-US"/>
        </w:rPr>
        <w:t>SO</w:t>
      </w:r>
      <w:r>
        <w:rPr>
          <w:sz w:val="28"/>
          <w:szCs w:val="28"/>
          <w:vertAlign w:val="subscript"/>
        </w:rPr>
        <w:t>4</w:t>
      </w:r>
      <w:r>
        <w:rPr>
          <w:sz w:val="28"/>
          <w:szCs w:val="28"/>
        </w:rPr>
        <w:t xml:space="preserve"> и </w:t>
      </w:r>
      <w:r>
        <w:rPr>
          <w:sz w:val="28"/>
          <w:szCs w:val="28"/>
          <w:lang w:val="en-US"/>
        </w:rPr>
        <w:t>BaCl</w:t>
      </w:r>
      <w:r>
        <w:rPr>
          <w:sz w:val="28"/>
          <w:szCs w:val="28"/>
          <w:vertAlign w:val="subscript"/>
        </w:rPr>
        <w:t>2</w:t>
      </w:r>
      <w:r>
        <w:rPr>
          <w:sz w:val="28"/>
          <w:szCs w:val="28"/>
        </w:rPr>
        <w:tab/>
        <w:t xml:space="preserve">                          А)</w:t>
      </w:r>
      <w:r>
        <w:rPr>
          <w:sz w:val="28"/>
          <w:szCs w:val="28"/>
          <w:lang w:val="en-US"/>
        </w:rPr>
        <w:t>Al</w:t>
      </w:r>
      <w:r>
        <w:rPr>
          <w:sz w:val="28"/>
          <w:szCs w:val="28"/>
          <w:vertAlign w:val="superscript"/>
        </w:rPr>
        <w:t>3+</w:t>
      </w:r>
      <w:r>
        <w:rPr>
          <w:sz w:val="28"/>
          <w:szCs w:val="28"/>
        </w:rPr>
        <w:t>+3</w:t>
      </w:r>
      <w:r>
        <w:rPr>
          <w:sz w:val="28"/>
          <w:szCs w:val="28"/>
          <w:lang w:val="en-US"/>
        </w:rPr>
        <w:t>OH</w:t>
      </w:r>
      <w:r>
        <w:rPr>
          <w:sz w:val="28"/>
          <w:szCs w:val="28"/>
          <w:vertAlign w:val="superscript"/>
        </w:rPr>
        <w:t>-</w:t>
      </w:r>
      <w:r>
        <w:rPr>
          <w:sz w:val="28"/>
          <w:szCs w:val="28"/>
        </w:rPr>
        <w:t>→</w:t>
      </w:r>
      <w:r>
        <w:rPr>
          <w:sz w:val="28"/>
          <w:szCs w:val="28"/>
          <w:lang w:val="en-US"/>
        </w:rPr>
        <w:t>Al</w:t>
      </w:r>
      <w:r>
        <w:rPr>
          <w:sz w:val="28"/>
          <w:szCs w:val="28"/>
        </w:rPr>
        <w:t>(</w:t>
      </w:r>
      <w:r>
        <w:rPr>
          <w:sz w:val="28"/>
          <w:szCs w:val="28"/>
          <w:lang w:val="en-US"/>
        </w:rPr>
        <w:t>OH</w:t>
      </w:r>
      <w:r>
        <w:rPr>
          <w:sz w:val="28"/>
          <w:szCs w:val="28"/>
        </w:rPr>
        <w:t>)</w:t>
      </w:r>
      <w:r>
        <w:rPr>
          <w:sz w:val="28"/>
          <w:szCs w:val="28"/>
          <w:vertAlign w:val="subscript"/>
        </w:rPr>
        <w:t>3</w:t>
      </w:r>
      <w:r>
        <w:rPr>
          <w:sz w:val="28"/>
          <w:szCs w:val="28"/>
        </w:rPr>
        <w:t xml:space="preserve">    </w:t>
      </w:r>
    </w:p>
    <w:p w:rsidR="00186C61" w:rsidRDefault="00186C61" w:rsidP="00186C61">
      <w:pPr>
        <w:pStyle w:val="2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rPr>
          <w:sz w:val="28"/>
          <w:szCs w:val="28"/>
          <w:vertAlign w:val="subscript"/>
          <w:lang w:val="en-US"/>
        </w:rPr>
      </w:pPr>
      <w:r>
        <w:rPr>
          <w:sz w:val="28"/>
          <w:szCs w:val="28"/>
          <w:lang w:val="en-US"/>
        </w:rPr>
        <w:t xml:space="preserve">2) </w:t>
      </w:r>
      <w:proofErr w:type="gramStart"/>
      <w:r>
        <w:rPr>
          <w:sz w:val="28"/>
          <w:szCs w:val="28"/>
          <w:lang w:val="en-US"/>
        </w:rPr>
        <w:t>Ba(</w:t>
      </w:r>
      <w:proofErr w:type="gramEnd"/>
      <w:r>
        <w:rPr>
          <w:sz w:val="28"/>
          <w:szCs w:val="28"/>
          <w:lang w:val="en-US"/>
        </w:rPr>
        <w:t>OH)</w:t>
      </w:r>
      <w:r>
        <w:rPr>
          <w:sz w:val="28"/>
          <w:szCs w:val="28"/>
          <w:vertAlign w:val="subscript"/>
          <w:lang w:val="en-US"/>
        </w:rPr>
        <w:t>2</w:t>
      </w:r>
      <w:r>
        <w:rPr>
          <w:sz w:val="28"/>
          <w:szCs w:val="28"/>
          <w:lang w:val="en-US"/>
        </w:rPr>
        <w:t xml:space="preserve"> </w:t>
      </w:r>
      <w:r>
        <w:rPr>
          <w:sz w:val="28"/>
          <w:szCs w:val="28"/>
        </w:rPr>
        <w:t>и</w:t>
      </w:r>
      <w:r>
        <w:rPr>
          <w:sz w:val="28"/>
          <w:szCs w:val="28"/>
          <w:lang w:val="en-US"/>
        </w:rPr>
        <w:t xml:space="preserve"> K</w:t>
      </w:r>
      <w:r>
        <w:rPr>
          <w:sz w:val="28"/>
          <w:szCs w:val="28"/>
          <w:vertAlign w:val="subscript"/>
          <w:lang w:val="en-US"/>
        </w:rPr>
        <w:t>2</w:t>
      </w:r>
      <w:r>
        <w:rPr>
          <w:sz w:val="28"/>
          <w:szCs w:val="28"/>
          <w:lang w:val="en-US"/>
        </w:rPr>
        <w:t>CO</w:t>
      </w:r>
      <w:r>
        <w:rPr>
          <w:sz w:val="28"/>
          <w:szCs w:val="28"/>
          <w:vertAlign w:val="subscript"/>
          <w:lang w:val="en-US"/>
        </w:rPr>
        <w:t xml:space="preserve">3 </w:t>
      </w:r>
      <w:r>
        <w:rPr>
          <w:sz w:val="28"/>
          <w:szCs w:val="28"/>
          <w:lang w:val="en-US"/>
        </w:rPr>
        <w:t xml:space="preserve"> </w:t>
      </w:r>
      <w:r>
        <w:rPr>
          <w:sz w:val="28"/>
          <w:szCs w:val="28"/>
          <w:lang w:val="en-US"/>
        </w:rPr>
        <w:tab/>
        <w:t xml:space="preserve">                          </w:t>
      </w:r>
      <w:r>
        <w:rPr>
          <w:sz w:val="28"/>
          <w:szCs w:val="28"/>
        </w:rPr>
        <w:t>Б</w:t>
      </w:r>
      <w:r>
        <w:rPr>
          <w:sz w:val="28"/>
          <w:szCs w:val="28"/>
          <w:lang w:val="en-US"/>
        </w:rPr>
        <w:t>)Ba</w:t>
      </w:r>
      <w:r>
        <w:rPr>
          <w:sz w:val="28"/>
          <w:szCs w:val="28"/>
          <w:vertAlign w:val="superscript"/>
          <w:lang w:val="en-US"/>
        </w:rPr>
        <w:t>2+</w:t>
      </w:r>
      <w:r>
        <w:rPr>
          <w:sz w:val="28"/>
          <w:szCs w:val="28"/>
          <w:lang w:val="en-US"/>
        </w:rPr>
        <w:t>+SO</w:t>
      </w:r>
      <w:r>
        <w:rPr>
          <w:sz w:val="28"/>
          <w:szCs w:val="28"/>
          <w:vertAlign w:val="subscript"/>
          <w:lang w:val="en-US"/>
        </w:rPr>
        <w:t>4</w:t>
      </w:r>
      <w:r>
        <w:rPr>
          <w:sz w:val="28"/>
          <w:szCs w:val="28"/>
          <w:vertAlign w:val="superscript"/>
          <w:lang w:val="en-US"/>
        </w:rPr>
        <w:t>2-</w:t>
      </w:r>
      <w:r>
        <w:rPr>
          <w:sz w:val="28"/>
          <w:szCs w:val="28"/>
          <w:lang w:val="en-US"/>
        </w:rPr>
        <w:t>→  BaSO</w:t>
      </w:r>
      <w:r>
        <w:rPr>
          <w:sz w:val="28"/>
          <w:szCs w:val="28"/>
          <w:vertAlign w:val="subscript"/>
          <w:lang w:val="en-US"/>
        </w:rPr>
        <w:t>4</w:t>
      </w:r>
    </w:p>
    <w:p w:rsidR="00186C61" w:rsidRDefault="00186C61" w:rsidP="00186C61">
      <w:pPr>
        <w:pStyle w:val="2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rPr>
          <w:sz w:val="28"/>
          <w:szCs w:val="28"/>
          <w:lang w:val="pt-BR"/>
        </w:rPr>
      </w:pPr>
      <w:r>
        <w:rPr>
          <w:sz w:val="28"/>
          <w:szCs w:val="28"/>
          <w:lang w:val="pt-BR"/>
        </w:rPr>
        <w:t>3) Al(NO</w:t>
      </w:r>
      <w:r>
        <w:rPr>
          <w:sz w:val="28"/>
          <w:szCs w:val="28"/>
          <w:vertAlign w:val="subscript"/>
          <w:lang w:val="pt-BR"/>
        </w:rPr>
        <w:t>3</w:t>
      </w:r>
      <w:r>
        <w:rPr>
          <w:sz w:val="28"/>
          <w:szCs w:val="28"/>
          <w:lang w:val="pt-BR"/>
        </w:rPr>
        <w:t>)</w:t>
      </w:r>
      <w:r>
        <w:rPr>
          <w:sz w:val="28"/>
          <w:szCs w:val="28"/>
          <w:vertAlign w:val="subscript"/>
          <w:lang w:val="pt-BR"/>
        </w:rPr>
        <w:t>3</w:t>
      </w:r>
      <w:r>
        <w:rPr>
          <w:sz w:val="28"/>
          <w:szCs w:val="28"/>
          <w:lang w:val="pt-BR"/>
        </w:rPr>
        <w:t xml:space="preserve"> </w:t>
      </w:r>
      <w:r>
        <w:rPr>
          <w:sz w:val="28"/>
          <w:szCs w:val="28"/>
        </w:rPr>
        <w:t>и</w:t>
      </w:r>
      <w:r>
        <w:rPr>
          <w:sz w:val="28"/>
          <w:szCs w:val="28"/>
          <w:lang w:val="pt-BR"/>
        </w:rPr>
        <w:t xml:space="preserve"> KOH </w:t>
      </w:r>
      <w:r>
        <w:rPr>
          <w:sz w:val="28"/>
          <w:szCs w:val="28"/>
          <w:lang w:val="pt-BR"/>
        </w:rPr>
        <w:tab/>
        <w:t xml:space="preserve">                          </w:t>
      </w:r>
      <w:r>
        <w:rPr>
          <w:sz w:val="28"/>
          <w:szCs w:val="28"/>
        </w:rPr>
        <w:t>В</w:t>
      </w:r>
      <w:r>
        <w:rPr>
          <w:sz w:val="28"/>
          <w:szCs w:val="28"/>
          <w:lang w:val="pt-BR"/>
        </w:rPr>
        <w:t>)Na</w:t>
      </w:r>
      <w:r>
        <w:rPr>
          <w:sz w:val="28"/>
          <w:szCs w:val="28"/>
          <w:vertAlign w:val="superscript"/>
          <w:lang w:val="pt-BR"/>
        </w:rPr>
        <w:t>+</w:t>
      </w:r>
      <w:r>
        <w:rPr>
          <w:sz w:val="28"/>
          <w:szCs w:val="28"/>
          <w:lang w:val="pt-BR"/>
        </w:rPr>
        <w:t>+Br</w:t>
      </w:r>
      <w:r>
        <w:rPr>
          <w:sz w:val="28"/>
          <w:szCs w:val="28"/>
          <w:vertAlign w:val="superscript"/>
          <w:lang w:val="pt-BR"/>
        </w:rPr>
        <w:t>-</w:t>
      </w:r>
      <w:r>
        <w:rPr>
          <w:sz w:val="28"/>
          <w:szCs w:val="28"/>
          <w:lang w:val="pt-BR"/>
        </w:rPr>
        <w:t>→   NaBr</w:t>
      </w:r>
    </w:p>
    <w:p w:rsidR="00186C61" w:rsidRDefault="00186C61" w:rsidP="00186C61">
      <w:pPr>
        <w:pStyle w:val="2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rPr>
          <w:sz w:val="28"/>
          <w:szCs w:val="28"/>
          <w:vertAlign w:val="subscript"/>
          <w:lang w:val="en-US"/>
        </w:rPr>
      </w:pPr>
      <w:r>
        <w:rPr>
          <w:sz w:val="28"/>
          <w:szCs w:val="28"/>
          <w:lang w:val="en-US"/>
        </w:rPr>
        <w:t>4) BaBr</w:t>
      </w:r>
      <w:r>
        <w:rPr>
          <w:sz w:val="28"/>
          <w:szCs w:val="28"/>
          <w:vertAlign w:val="subscript"/>
          <w:lang w:val="en-US"/>
        </w:rPr>
        <w:t>2</w:t>
      </w:r>
      <w:r>
        <w:rPr>
          <w:sz w:val="28"/>
          <w:szCs w:val="28"/>
          <w:lang w:val="en-US"/>
        </w:rPr>
        <w:t xml:space="preserve"> </w:t>
      </w:r>
      <w:r>
        <w:rPr>
          <w:sz w:val="28"/>
          <w:szCs w:val="28"/>
        </w:rPr>
        <w:t>и</w:t>
      </w:r>
      <w:r>
        <w:rPr>
          <w:sz w:val="28"/>
          <w:szCs w:val="28"/>
          <w:lang w:val="en-US"/>
        </w:rPr>
        <w:t xml:space="preserve"> Na</w:t>
      </w:r>
      <w:r>
        <w:rPr>
          <w:sz w:val="28"/>
          <w:szCs w:val="28"/>
          <w:vertAlign w:val="subscript"/>
          <w:lang w:val="en-US"/>
        </w:rPr>
        <w:t>2</w:t>
      </w:r>
      <w:r>
        <w:rPr>
          <w:sz w:val="28"/>
          <w:szCs w:val="28"/>
          <w:lang w:val="en-US"/>
        </w:rPr>
        <w:t>SO</w:t>
      </w:r>
      <w:r>
        <w:rPr>
          <w:sz w:val="28"/>
          <w:szCs w:val="28"/>
          <w:vertAlign w:val="subscript"/>
          <w:lang w:val="en-US"/>
        </w:rPr>
        <w:t>4</w:t>
      </w:r>
      <w:r>
        <w:rPr>
          <w:sz w:val="28"/>
          <w:szCs w:val="28"/>
          <w:lang w:val="en-US"/>
        </w:rPr>
        <w:t xml:space="preserve"> </w:t>
      </w:r>
      <w:r>
        <w:rPr>
          <w:sz w:val="28"/>
          <w:szCs w:val="28"/>
          <w:lang w:val="en-US"/>
        </w:rPr>
        <w:tab/>
      </w:r>
      <w:r>
        <w:rPr>
          <w:sz w:val="28"/>
          <w:szCs w:val="28"/>
          <w:lang w:val="en-US"/>
        </w:rPr>
        <w:tab/>
        <w:t xml:space="preserve">               </w:t>
      </w:r>
      <w:r>
        <w:rPr>
          <w:sz w:val="28"/>
          <w:szCs w:val="28"/>
        </w:rPr>
        <w:t>Г</w:t>
      </w:r>
      <w:proofErr w:type="gramStart"/>
      <w:r>
        <w:rPr>
          <w:sz w:val="28"/>
          <w:szCs w:val="28"/>
          <w:lang w:val="en-US"/>
        </w:rPr>
        <w:t>)Ba</w:t>
      </w:r>
      <w:r>
        <w:rPr>
          <w:sz w:val="28"/>
          <w:szCs w:val="28"/>
          <w:vertAlign w:val="superscript"/>
          <w:lang w:val="en-US"/>
        </w:rPr>
        <w:t>2</w:t>
      </w:r>
      <w:proofErr w:type="gramEnd"/>
      <w:r>
        <w:rPr>
          <w:sz w:val="28"/>
          <w:szCs w:val="28"/>
          <w:vertAlign w:val="superscript"/>
          <w:lang w:val="en-US"/>
        </w:rPr>
        <w:t>+</w:t>
      </w:r>
      <w:r>
        <w:rPr>
          <w:sz w:val="28"/>
          <w:szCs w:val="28"/>
          <w:lang w:val="en-US"/>
        </w:rPr>
        <w:t>+CO</w:t>
      </w:r>
      <w:r>
        <w:rPr>
          <w:sz w:val="28"/>
          <w:szCs w:val="28"/>
          <w:vertAlign w:val="subscript"/>
          <w:lang w:val="en-US"/>
        </w:rPr>
        <w:t>3</w:t>
      </w:r>
      <w:r>
        <w:rPr>
          <w:sz w:val="28"/>
          <w:szCs w:val="28"/>
          <w:vertAlign w:val="superscript"/>
          <w:lang w:val="en-US"/>
        </w:rPr>
        <w:t xml:space="preserve">2- </w:t>
      </w:r>
      <w:r>
        <w:rPr>
          <w:sz w:val="28"/>
          <w:szCs w:val="28"/>
          <w:lang w:val="en-US"/>
        </w:rPr>
        <w:t>→ BaSO</w:t>
      </w:r>
      <w:r>
        <w:rPr>
          <w:sz w:val="28"/>
          <w:szCs w:val="28"/>
          <w:vertAlign w:val="subscript"/>
          <w:lang w:val="en-US"/>
        </w:rPr>
        <w:t>3</w:t>
      </w:r>
    </w:p>
    <w:p w:rsidR="00186C61" w:rsidRDefault="00186C61" w:rsidP="00186C61">
      <w:pPr>
        <w:pStyle w:val="2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3399" w:right="28" w:firstLine="141"/>
        <w:jc w:val="left"/>
        <w:rPr>
          <w:sz w:val="28"/>
          <w:szCs w:val="28"/>
          <w:vertAlign w:val="subscript"/>
          <w:lang w:val="en-US"/>
        </w:rPr>
      </w:pPr>
      <w:r>
        <w:rPr>
          <w:sz w:val="28"/>
          <w:szCs w:val="28"/>
          <w:lang w:val="en-US"/>
        </w:rPr>
        <w:t xml:space="preserve">             </w:t>
      </w:r>
      <w:r>
        <w:rPr>
          <w:sz w:val="28"/>
          <w:szCs w:val="28"/>
        </w:rPr>
        <w:t>Д</w:t>
      </w:r>
      <w:r>
        <w:rPr>
          <w:sz w:val="28"/>
          <w:szCs w:val="28"/>
          <w:lang w:val="en-US"/>
        </w:rPr>
        <w:t>) K</w:t>
      </w:r>
      <w:r>
        <w:rPr>
          <w:sz w:val="28"/>
          <w:szCs w:val="28"/>
          <w:vertAlign w:val="superscript"/>
          <w:lang w:val="en-US"/>
        </w:rPr>
        <w:t>+</w:t>
      </w:r>
      <w:r>
        <w:rPr>
          <w:sz w:val="28"/>
          <w:szCs w:val="28"/>
          <w:lang w:val="en-US"/>
        </w:rPr>
        <w:t>+ NO</w:t>
      </w:r>
      <w:r>
        <w:rPr>
          <w:sz w:val="28"/>
          <w:szCs w:val="28"/>
          <w:vertAlign w:val="subscript"/>
          <w:lang w:val="en-US"/>
        </w:rPr>
        <w:t>3</w:t>
      </w:r>
      <w:r>
        <w:rPr>
          <w:sz w:val="28"/>
          <w:szCs w:val="28"/>
          <w:vertAlign w:val="superscript"/>
          <w:lang w:val="en-US"/>
        </w:rPr>
        <w:t xml:space="preserve">-  </w:t>
      </w:r>
      <w:r>
        <w:rPr>
          <w:sz w:val="28"/>
          <w:szCs w:val="28"/>
          <w:lang w:val="en-US"/>
        </w:rPr>
        <w:t>→ KNO</w:t>
      </w:r>
      <w:r>
        <w:rPr>
          <w:sz w:val="28"/>
          <w:szCs w:val="28"/>
          <w:vertAlign w:val="subscript"/>
          <w:lang w:val="en-US"/>
        </w:rPr>
        <w:t>3</w:t>
      </w:r>
    </w:p>
    <w:p w:rsidR="00186C61" w:rsidRDefault="00186C61" w:rsidP="00186C61">
      <w:pPr>
        <w:pStyle w:val="2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0" w:right="28"/>
        <w:jc w:val="left"/>
        <w:rPr>
          <w:sz w:val="28"/>
          <w:szCs w:val="28"/>
          <w:lang w:val="en-US"/>
        </w:rPr>
      </w:pPr>
      <w:r>
        <w:rPr>
          <w:sz w:val="28"/>
          <w:szCs w:val="28"/>
        </w:rPr>
        <w:t>Ответ</w:t>
      </w:r>
      <w:r>
        <w:rPr>
          <w:sz w:val="28"/>
          <w:szCs w:val="28"/>
          <w:lang w:val="en-US"/>
        </w:rPr>
        <w:t>____________</w:t>
      </w:r>
    </w:p>
    <w:p w:rsidR="00186C61" w:rsidRDefault="00186C61" w:rsidP="00186C61">
      <w:pPr>
        <w:pStyle w:val="2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0" w:right="28"/>
        <w:jc w:val="left"/>
        <w:rPr>
          <w:sz w:val="28"/>
          <w:szCs w:val="28"/>
        </w:rPr>
      </w:pPr>
      <w:r>
        <w:rPr>
          <w:b/>
          <w:bCs/>
          <w:sz w:val="28"/>
          <w:szCs w:val="28"/>
        </w:rPr>
        <w:t>В</w:t>
      </w:r>
      <w:proofErr w:type="gramStart"/>
      <w:r>
        <w:rPr>
          <w:b/>
          <w:bCs/>
          <w:sz w:val="28"/>
          <w:szCs w:val="28"/>
        </w:rPr>
        <w:t>2</w:t>
      </w:r>
      <w:proofErr w:type="gramEnd"/>
      <w:r>
        <w:rPr>
          <w:b/>
          <w:bCs/>
          <w:sz w:val="28"/>
          <w:szCs w:val="28"/>
        </w:rPr>
        <w:t>.</w:t>
      </w:r>
      <w:r>
        <w:rPr>
          <w:sz w:val="28"/>
          <w:szCs w:val="28"/>
        </w:rPr>
        <w:t>Оксид цинка вступает в реакции с веществами, формулы которых:</w:t>
      </w:r>
    </w:p>
    <w:p w:rsidR="00186C61" w:rsidRDefault="00186C61" w:rsidP="00186C61">
      <w:pPr>
        <w:pStyle w:val="1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pt-BR"/>
        </w:rPr>
      </w:pPr>
      <w:r>
        <w:rPr>
          <w:sz w:val="28"/>
          <w:szCs w:val="28"/>
        </w:rPr>
        <w:t>А</w:t>
      </w:r>
      <w:r>
        <w:rPr>
          <w:sz w:val="28"/>
          <w:szCs w:val="28"/>
          <w:lang w:val="pt-BR"/>
        </w:rPr>
        <w:t>) N</w:t>
      </w:r>
      <w:r>
        <w:rPr>
          <w:sz w:val="28"/>
          <w:szCs w:val="28"/>
          <w:vertAlign w:val="subscript"/>
          <w:lang w:val="pt-BR"/>
        </w:rPr>
        <w:t>2</w:t>
      </w:r>
      <w:r>
        <w:rPr>
          <w:sz w:val="28"/>
          <w:szCs w:val="28"/>
          <w:lang w:val="pt-BR"/>
        </w:rPr>
        <w:t>O</w:t>
      </w:r>
      <w:r>
        <w:rPr>
          <w:sz w:val="28"/>
          <w:szCs w:val="28"/>
          <w:lang w:val="pt-BR"/>
        </w:rPr>
        <w:tab/>
        <w:t xml:space="preserve">    </w:t>
      </w:r>
      <w:r>
        <w:rPr>
          <w:sz w:val="28"/>
          <w:szCs w:val="28"/>
          <w:lang w:val="en-US"/>
        </w:rPr>
        <w:t>Б</w:t>
      </w:r>
      <w:r>
        <w:rPr>
          <w:sz w:val="28"/>
          <w:szCs w:val="28"/>
          <w:lang w:val="pt-BR"/>
        </w:rPr>
        <w:t>) K</w:t>
      </w:r>
      <w:r>
        <w:rPr>
          <w:sz w:val="28"/>
          <w:szCs w:val="28"/>
          <w:vertAlign w:val="subscript"/>
          <w:lang w:val="pt-BR"/>
        </w:rPr>
        <w:t>2</w:t>
      </w:r>
      <w:r>
        <w:rPr>
          <w:sz w:val="28"/>
          <w:szCs w:val="28"/>
          <w:lang w:val="pt-BR"/>
        </w:rPr>
        <w:t>O</w:t>
      </w:r>
      <w:r>
        <w:rPr>
          <w:sz w:val="28"/>
          <w:szCs w:val="28"/>
          <w:lang w:val="pt-BR"/>
        </w:rPr>
        <w:tab/>
        <w:t xml:space="preserve">      </w:t>
      </w:r>
      <w:r>
        <w:rPr>
          <w:sz w:val="28"/>
          <w:szCs w:val="28"/>
          <w:lang w:val="en-US"/>
        </w:rPr>
        <w:t>В</w:t>
      </w:r>
      <w:r>
        <w:rPr>
          <w:sz w:val="28"/>
          <w:szCs w:val="28"/>
          <w:lang w:val="pt-BR"/>
        </w:rPr>
        <w:t>) K</w:t>
      </w:r>
      <w:r>
        <w:rPr>
          <w:sz w:val="28"/>
          <w:szCs w:val="28"/>
          <w:vertAlign w:val="subscript"/>
          <w:lang w:val="pt-BR"/>
        </w:rPr>
        <w:t>2</w:t>
      </w:r>
      <w:r>
        <w:rPr>
          <w:sz w:val="28"/>
          <w:szCs w:val="28"/>
          <w:lang w:val="pt-BR"/>
        </w:rPr>
        <w:t>SO</w:t>
      </w:r>
      <w:r>
        <w:rPr>
          <w:sz w:val="28"/>
          <w:szCs w:val="28"/>
          <w:vertAlign w:val="subscript"/>
          <w:lang w:val="pt-BR"/>
        </w:rPr>
        <w:t>4</w:t>
      </w:r>
      <w:r>
        <w:rPr>
          <w:sz w:val="28"/>
          <w:szCs w:val="28"/>
          <w:lang w:val="pt-BR"/>
        </w:rPr>
        <w:tab/>
        <w:t xml:space="preserve">     </w:t>
      </w:r>
      <w:r>
        <w:rPr>
          <w:sz w:val="28"/>
          <w:szCs w:val="28"/>
          <w:lang w:val="en-US"/>
        </w:rPr>
        <w:t>Г</w:t>
      </w:r>
      <w:r>
        <w:rPr>
          <w:sz w:val="28"/>
          <w:szCs w:val="28"/>
          <w:lang w:val="pt-BR"/>
        </w:rPr>
        <w:t>) H</w:t>
      </w:r>
      <w:r>
        <w:rPr>
          <w:sz w:val="28"/>
          <w:szCs w:val="28"/>
          <w:vertAlign w:val="subscript"/>
          <w:lang w:val="pt-BR"/>
        </w:rPr>
        <w:t>2</w:t>
      </w:r>
      <w:r>
        <w:rPr>
          <w:sz w:val="28"/>
          <w:szCs w:val="28"/>
          <w:lang w:val="pt-BR"/>
        </w:rPr>
        <w:t>SO</w:t>
      </w:r>
      <w:r>
        <w:rPr>
          <w:sz w:val="28"/>
          <w:szCs w:val="28"/>
          <w:vertAlign w:val="subscript"/>
          <w:lang w:val="pt-BR"/>
        </w:rPr>
        <w:t xml:space="preserve">4               </w:t>
      </w:r>
      <w:r>
        <w:rPr>
          <w:sz w:val="28"/>
          <w:szCs w:val="28"/>
        </w:rPr>
        <w:t>Д</w:t>
      </w:r>
      <w:r>
        <w:rPr>
          <w:sz w:val="28"/>
          <w:szCs w:val="28"/>
          <w:lang w:val="pt-BR"/>
        </w:rPr>
        <w:t>) KOH</w:t>
      </w:r>
    </w:p>
    <w:p w:rsidR="00186C61" w:rsidRDefault="00186C61" w:rsidP="00186C61">
      <w:pPr>
        <w:pStyle w:val="2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0" w:right="28"/>
        <w:jc w:val="left"/>
        <w:rPr>
          <w:sz w:val="28"/>
          <w:szCs w:val="28"/>
        </w:rPr>
      </w:pPr>
      <w:r>
        <w:rPr>
          <w:sz w:val="28"/>
          <w:szCs w:val="28"/>
          <w:lang w:val="en-US"/>
        </w:rPr>
        <w:t xml:space="preserve">     </w:t>
      </w:r>
      <w:r>
        <w:rPr>
          <w:sz w:val="28"/>
          <w:szCs w:val="28"/>
        </w:rPr>
        <w:t>Ответ: (запишите соответствующие буквы в алфавитном порядке)</w:t>
      </w:r>
    </w:p>
    <w:p w:rsidR="00186C61" w:rsidRDefault="00186C61" w:rsidP="00186C61">
      <w:pPr>
        <w:pStyle w:val="2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0" w:right="28"/>
        <w:jc w:val="left"/>
        <w:rPr>
          <w:sz w:val="28"/>
          <w:szCs w:val="28"/>
        </w:rPr>
      </w:pPr>
    </w:p>
    <w:p w:rsidR="00186C61" w:rsidRDefault="00186C61" w:rsidP="00186C61">
      <w:pPr>
        <w:pStyle w:val="2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0" w:right="28"/>
        <w:jc w:val="center"/>
        <w:rPr>
          <w:b/>
          <w:bCs/>
          <w:sz w:val="28"/>
          <w:szCs w:val="28"/>
        </w:rPr>
      </w:pPr>
      <w:r>
        <w:rPr>
          <w:b/>
          <w:bCs/>
          <w:sz w:val="28"/>
          <w:szCs w:val="28"/>
        </w:rPr>
        <w:t>Часть</w:t>
      </w:r>
      <w:proofErr w:type="gramStart"/>
      <w:r>
        <w:rPr>
          <w:b/>
          <w:bCs/>
          <w:sz w:val="28"/>
          <w:szCs w:val="28"/>
        </w:rPr>
        <w:t xml:space="preserve"> С</w:t>
      </w:r>
      <w:proofErr w:type="gramEnd"/>
    </w:p>
    <w:p w:rsidR="00186C61" w:rsidRDefault="00186C61" w:rsidP="00186C61">
      <w:pPr>
        <w:pStyle w:val="1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sz w:val="28"/>
          <w:szCs w:val="28"/>
        </w:rPr>
      </w:pPr>
      <w:r>
        <w:rPr>
          <w:b/>
          <w:bCs/>
          <w:sz w:val="28"/>
          <w:szCs w:val="28"/>
        </w:rPr>
        <w:t xml:space="preserve">С. </w:t>
      </w:r>
      <w:r>
        <w:rPr>
          <w:sz w:val="28"/>
          <w:szCs w:val="28"/>
        </w:rPr>
        <w:t>Напишите уравнения реакций, с помощью которых можно осуществить превращение</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vertAlign w:val="subscript"/>
          <w:lang w:val="pt-BR"/>
        </w:rPr>
      </w:pPr>
      <w:r>
        <w:rPr>
          <w:sz w:val="28"/>
          <w:szCs w:val="28"/>
          <w:vertAlign w:val="subscript"/>
        </w:rPr>
        <w:t xml:space="preserve">                                 </w:t>
      </w:r>
      <w:r>
        <w:rPr>
          <w:sz w:val="28"/>
          <w:szCs w:val="28"/>
          <w:vertAlign w:val="subscript"/>
          <w:lang w:val="pt-BR"/>
        </w:rPr>
        <w:t>1                                     2                                                      3                                  4                                      5</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567"/>
        <w:jc w:val="both"/>
        <w:rPr>
          <w:b/>
          <w:bCs/>
          <w:sz w:val="28"/>
          <w:szCs w:val="28"/>
          <w:vertAlign w:val="subscript"/>
          <w:lang w:val="pt-BR"/>
        </w:rPr>
      </w:pPr>
      <w:r>
        <w:rPr>
          <w:b/>
          <w:bCs/>
          <w:sz w:val="28"/>
          <w:szCs w:val="28"/>
          <w:lang w:val="pt-BR"/>
        </w:rPr>
        <w:t xml:space="preserve">Ca   </w:t>
      </w:r>
      <w:r>
        <w:rPr>
          <w:rFonts w:ascii="Symbol" w:hAnsi="Symbol"/>
          <w:b/>
          <w:bCs/>
          <w:sz w:val="28"/>
          <w:szCs w:val="28"/>
          <w:vertAlign w:val="subscript"/>
          <w:lang w:val="en-US"/>
        </w:rPr>
        <w:t></w:t>
      </w:r>
      <w:r>
        <w:rPr>
          <w:b/>
          <w:bCs/>
          <w:sz w:val="28"/>
          <w:szCs w:val="28"/>
          <w:lang w:val="pt-BR"/>
        </w:rPr>
        <w:t xml:space="preserve">     Ca(NO</w:t>
      </w:r>
      <w:r>
        <w:rPr>
          <w:b/>
          <w:bCs/>
          <w:sz w:val="28"/>
          <w:szCs w:val="28"/>
          <w:vertAlign w:val="subscript"/>
          <w:lang w:val="pt-BR"/>
        </w:rPr>
        <w:t>3</w:t>
      </w:r>
      <w:r>
        <w:rPr>
          <w:b/>
          <w:bCs/>
          <w:sz w:val="28"/>
          <w:szCs w:val="28"/>
          <w:lang w:val="pt-BR"/>
        </w:rPr>
        <w:t>)</w:t>
      </w:r>
      <w:r>
        <w:rPr>
          <w:b/>
          <w:bCs/>
          <w:sz w:val="28"/>
          <w:szCs w:val="28"/>
          <w:vertAlign w:val="subscript"/>
          <w:lang w:val="pt-BR"/>
        </w:rPr>
        <w:t>2</w:t>
      </w:r>
      <w:r>
        <w:rPr>
          <w:rFonts w:ascii="Symbol" w:hAnsi="Symbol"/>
          <w:b/>
          <w:bCs/>
          <w:sz w:val="28"/>
          <w:szCs w:val="28"/>
          <w:vertAlign w:val="subscript"/>
          <w:lang w:val="en-US"/>
        </w:rPr>
        <w:t></w:t>
      </w:r>
      <w:r>
        <w:rPr>
          <w:b/>
          <w:bCs/>
          <w:sz w:val="28"/>
          <w:szCs w:val="28"/>
          <w:lang w:val="pt-BR"/>
        </w:rPr>
        <w:t xml:space="preserve">         CaCO</w:t>
      </w:r>
      <w:r>
        <w:rPr>
          <w:b/>
          <w:bCs/>
          <w:sz w:val="28"/>
          <w:szCs w:val="28"/>
          <w:vertAlign w:val="subscript"/>
          <w:lang w:val="pt-BR"/>
        </w:rPr>
        <w:t>3</w:t>
      </w:r>
      <w:r>
        <w:rPr>
          <w:b/>
          <w:bCs/>
          <w:sz w:val="28"/>
          <w:szCs w:val="28"/>
          <w:lang w:val="pt-BR"/>
        </w:rPr>
        <w:t xml:space="preserve">   </w:t>
      </w:r>
      <w:r>
        <w:rPr>
          <w:rFonts w:ascii="Symbol" w:hAnsi="Symbol"/>
          <w:b/>
          <w:bCs/>
          <w:sz w:val="28"/>
          <w:szCs w:val="28"/>
          <w:vertAlign w:val="subscript"/>
          <w:lang w:val="en-US"/>
        </w:rPr>
        <w:t></w:t>
      </w:r>
      <w:r>
        <w:rPr>
          <w:b/>
          <w:bCs/>
          <w:sz w:val="28"/>
          <w:szCs w:val="28"/>
          <w:lang w:val="pt-BR"/>
        </w:rPr>
        <w:t xml:space="preserve">      CaO    </w:t>
      </w:r>
      <w:r>
        <w:rPr>
          <w:rFonts w:ascii="Symbol" w:hAnsi="Symbol"/>
          <w:b/>
          <w:bCs/>
          <w:sz w:val="28"/>
          <w:szCs w:val="28"/>
          <w:vertAlign w:val="subscript"/>
          <w:lang w:val="en-US"/>
        </w:rPr>
        <w:t></w:t>
      </w:r>
      <w:r>
        <w:rPr>
          <w:b/>
          <w:bCs/>
          <w:sz w:val="28"/>
          <w:szCs w:val="28"/>
          <w:lang w:val="pt-BR"/>
        </w:rPr>
        <w:t xml:space="preserve">     Ca(OH)</w:t>
      </w:r>
      <w:r>
        <w:rPr>
          <w:b/>
          <w:bCs/>
          <w:sz w:val="28"/>
          <w:szCs w:val="28"/>
          <w:vertAlign w:val="subscript"/>
          <w:lang w:val="pt-BR"/>
        </w:rPr>
        <w:t>2</w:t>
      </w:r>
      <w:r>
        <w:rPr>
          <w:b/>
          <w:bCs/>
          <w:sz w:val="28"/>
          <w:szCs w:val="28"/>
          <w:lang w:val="pt-BR"/>
        </w:rPr>
        <w:t xml:space="preserve">    </w:t>
      </w:r>
      <w:r>
        <w:rPr>
          <w:rFonts w:ascii="Symbol" w:hAnsi="Symbol"/>
          <w:b/>
          <w:bCs/>
          <w:sz w:val="28"/>
          <w:szCs w:val="28"/>
          <w:vertAlign w:val="subscript"/>
          <w:lang w:val="en-US"/>
        </w:rPr>
        <w:t></w:t>
      </w:r>
      <w:r>
        <w:rPr>
          <w:b/>
          <w:bCs/>
          <w:sz w:val="28"/>
          <w:szCs w:val="28"/>
          <w:lang w:val="pt-BR"/>
        </w:rPr>
        <w:t xml:space="preserve">      CaSO</w:t>
      </w:r>
      <w:r>
        <w:rPr>
          <w:b/>
          <w:bCs/>
          <w:sz w:val="28"/>
          <w:szCs w:val="28"/>
          <w:vertAlign w:val="subscript"/>
          <w:lang w:val="pt-BR"/>
        </w:rPr>
        <w:t>4</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567"/>
        <w:jc w:val="both"/>
        <w:rPr>
          <w:b/>
          <w:bCs/>
          <w:sz w:val="28"/>
          <w:szCs w:val="28"/>
          <w:lang w:val="en-US"/>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567"/>
        <w:jc w:val="both"/>
        <w:rPr>
          <w:b/>
          <w:bCs/>
          <w:sz w:val="28"/>
          <w:szCs w:val="28"/>
          <w:lang w:val="en-US"/>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567"/>
        <w:jc w:val="both"/>
        <w:rPr>
          <w:b/>
          <w:bCs/>
          <w:sz w:val="28"/>
          <w:szCs w:val="28"/>
          <w:lang w:val="en-US"/>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center"/>
        <w:rPr>
          <w:b/>
          <w:bCs/>
          <w:sz w:val="28"/>
          <w:szCs w:val="28"/>
        </w:rPr>
      </w:pPr>
      <w:r>
        <w:rPr>
          <w:b/>
          <w:bCs/>
          <w:sz w:val="28"/>
          <w:szCs w:val="28"/>
        </w:rPr>
        <w:t xml:space="preserve">11 класс </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center"/>
        <w:rPr>
          <w:b/>
          <w:bCs/>
          <w:sz w:val="28"/>
          <w:szCs w:val="28"/>
        </w:rPr>
      </w:pPr>
      <w:r>
        <w:rPr>
          <w:b/>
          <w:bCs/>
          <w:sz w:val="28"/>
          <w:szCs w:val="28"/>
        </w:rPr>
        <w:t>Входной контроль</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center"/>
        <w:rPr>
          <w:b/>
          <w:bCs/>
          <w:sz w:val="28"/>
          <w:szCs w:val="28"/>
        </w:rPr>
      </w:pPr>
      <w:r>
        <w:rPr>
          <w:b/>
          <w:bCs/>
          <w:sz w:val="28"/>
          <w:szCs w:val="28"/>
        </w:rPr>
        <w:t>Часть</w:t>
      </w:r>
      <w:proofErr w:type="gramStart"/>
      <w:r>
        <w:rPr>
          <w:b/>
          <w:bCs/>
          <w:sz w:val="28"/>
          <w:szCs w:val="28"/>
        </w:rPr>
        <w:t xml:space="preserve"> А</w:t>
      </w:r>
      <w:proofErr w:type="gramEnd"/>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center"/>
        <w:rPr>
          <w:b/>
          <w:bCs/>
          <w:sz w:val="28"/>
          <w:szCs w:val="28"/>
        </w:rPr>
      </w:pPr>
    </w:p>
    <w:p w:rsidR="00186C61" w:rsidRDefault="00186C61" w:rsidP="00186C61">
      <w:pPr>
        <w:pBdr>
          <w:top w:val="single" w:sz="4" w:space="1" w:color="000000"/>
          <w:left w:val="single" w:sz="4" w:space="4" w:color="000000"/>
          <w:bottom w:val="single" w:sz="4" w:space="1" w:color="000000"/>
          <w:right w:val="single" w:sz="4" w:space="4"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b/>
          <w:i/>
          <w:iCs/>
          <w:sz w:val="28"/>
          <w:szCs w:val="28"/>
        </w:rPr>
      </w:pPr>
      <w:r>
        <w:rPr>
          <w:b/>
          <w:i/>
          <w:iCs/>
          <w:sz w:val="28"/>
          <w:szCs w:val="28"/>
        </w:rPr>
        <w:t xml:space="preserve">При выполнении заданий с выбором ответа этой части обведите кружком </w:t>
      </w:r>
      <w:r>
        <w:rPr>
          <w:b/>
          <w:i/>
          <w:iCs/>
          <w:sz w:val="28"/>
          <w:szCs w:val="28"/>
          <w:u w:val="single"/>
        </w:rPr>
        <w:t>номер</w:t>
      </w:r>
      <w:r>
        <w:rPr>
          <w:b/>
          <w:i/>
          <w:iCs/>
          <w:sz w:val="28"/>
          <w:szCs w:val="28"/>
        </w:rPr>
        <w:t xml:space="preserve"> правильного ответа</w:t>
      </w:r>
      <w:proofErr w:type="gramStart"/>
      <w:r>
        <w:rPr>
          <w:b/>
          <w:i/>
          <w:iCs/>
          <w:sz w:val="28"/>
          <w:szCs w:val="28"/>
        </w:rPr>
        <w:t xml:space="preserve"> .</w:t>
      </w:r>
      <w:proofErr w:type="gramEnd"/>
    </w:p>
    <w:p w:rsidR="00186C61" w:rsidRDefault="00186C61" w:rsidP="00186C61">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А</w:t>
      </w:r>
      <w:proofErr w:type="gramStart"/>
      <w:r>
        <w:rPr>
          <w:sz w:val="28"/>
          <w:szCs w:val="28"/>
        </w:rPr>
        <w:t>1</w:t>
      </w:r>
      <w:proofErr w:type="gramEnd"/>
      <w:r>
        <w:rPr>
          <w:sz w:val="28"/>
          <w:szCs w:val="28"/>
        </w:rPr>
        <w:t>.  Ковалентная неполярная связь характерна для каждого из двух веществ:</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1)    водорода и  хлора</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2)    воды и алмаза</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3)    меди и азота</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4)    брома и метана</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Ответ:_________</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А</w:t>
      </w:r>
      <w:proofErr w:type="gramStart"/>
      <w:r>
        <w:rPr>
          <w:sz w:val="28"/>
          <w:szCs w:val="28"/>
        </w:rPr>
        <w:t>2</w:t>
      </w:r>
      <w:proofErr w:type="gramEnd"/>
      <w:r>
        <w:rPr>
          <w:sz w:val="28"/>
          <w:szCs w:val="28"/>
        </w:rPr>
        <w:t xml:space="preserve">.  Гидроксид алюминия при обычных условиях взаимодействует с каждым </w:t>
      </w:r>
      <w:proofErr w:type="gramStart"/>
      <w:r>
        <w:rPr>
          <w:sz w:val="28"/>
          <w:szCs w:val="28"/>
        </w:rPr>
        <w:t>из</w:t>
      </w:r>
      <w:proofErr w:type="gramEnd"/>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двух веществ:</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 xml:space="preserve">1)    </w:t>
      </w:r>
      <w:r>
        <w:rPr>
          <w:sz w:val="28"/>
          <w:szCs w:val="28"/>
          <w:lang w:val="en-US"/>
        </w:rPr>
        <w:t>HCl</w:t>
      </w:r>
      <w:r>
        <w:rPr>
          <w:sz w:val="28"/>
          <w:szCs w:val="28"/>
        </w:rPr>
        <w:t xml:space="preserve">  и  </w:t>
      </w:r>
      <w:r>
        <w:rPr>
          <w:sz w:val="28"/>
          <w:szCs w:val="28"/>
          <w:lang w:val="en-US"/>
        </w:rPr>
        <w:t>NaNO</w:t>
      </w:r>
      <w:r>
        <w:rPr>
          <w:sz w:val="28"/>
          <w:szCs w:val="28"/>
        </w:rPr>
        <w:t>3</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 xml:space="preserve">2)    </w:t>
      </w:r>
      <w:r>
        <w:rPr>
          <w:sz w:val="28"/>
          <w:szCs w:val="28"/>
          <w:lang w:val="en-US"/>
        </w:rPr>
        <w:t>HNO</w:t>
      </w:r>
      <w:r>
        <w:rPr>
          <w:sz w:val="28"/>
          <w:szCs w:val="28"/>
        </w:rPr>
        <w:t xml:space="preserve">3  и  </w:t>
      </w:r>
      <w:r>
        <w:rPr>
          <w:sz w:val="28"/>
          <w:szCs w:val="28"/>
          <w:lang w:val="en-US"/>
        </w:rPr>
        <w:t>Ba</w:t>
      </w:r>
      <w:r>
        <w:rPr>
          <w:sz w:val="28"/>
          <w:szCs w:val="28"/>
        </w:rPr>
        <w:t>(</w:t>
      </w:r>
      <w:r>
        <w:rPr>
          <w:sz w:val="28"/>
          <w:szCs w:val="28"/>
          <w:lang w:val="en-US"/>
        </w:rPr>
        <w:t>OH</w:t>
      </w:r>
      <w:r>
        <w:rPr>
          <w:sz w:val="28"/>
          <w:szCs w:val="28"/>
        </w:rPr>
        <w:t>)2</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lastRenderedPageBreak/>
        <w:t xml:space="preserve">3)    KOH  и  NaCl </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4)    NaOH  и  CaCO3</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Ответ:_________</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А3.  С уксусной кислотой взаимодействует каждое из двух веществ:</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1)    NaОН и СО</w:t>
      </w:r>
      <w:proofErr w:type="gramStart"/>
      <w:r>
        <w:rPr>
          <w:sz w:val="28"/>
          <w:szCs w:val="28"/>
        </w:rPr>
        <w:t>2</w:t>
      </w:r>
      <w:proofErr w:type="gramEnd"/>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 xml:space="preserve">2)    </w:t>
      </w:r>
      <w:proofErr w:type="gramStart"/>
      <w:r>
        <w:rPr>
          <w:sz w:val="28"/>
          <w:szCs w:val="28"/>
        </w:rPr>
        <w:t>Na</w:t>
      </w:r>
      <w:proofErr w:type="gramEnd"/>
      <w:r>
        <w:rPr>
          <w:sz w:val="28"/>
          <w:szCs w:val="28"/>
        </w:rPr>
        <w:t>ОН и Na2СO3</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3)    С2Н4 и С2Н5ОН</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4)    CO и С2Н5ОН</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Ответ:_________</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А</w:t>
      </w:r>
      <w:proofErr w:type="gramStart"/>
      <w:r>
        <w:rPr>
          <w:sz w:val="28"/>
          <w:szCs w:val="28"/>
        </w:rPr>
        <w:t>4</w:t>
      </w:r>
      <w:proofErr w:type="gramEnd"/>
      <w:r>
        <w:rPr>
          <w:sz w:val="28"/>
          <w:szCs w:val="28"/>
        </w:rPr>
        <w:t xml:space="preserve">.  В одну стадию бутан можно получить </w:t>
      </w:r>
      <w:proofErr w:type="gramStart"/>
      <w:r>
        <w:rPr>
          <w:sz w:val="28"/>
          <w:szCs w:val="28"/>
        </w:rPr>
        <w:t>из</w:t>
      </w:r>
      <w:proofErr w:type="gramEnd"/>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 xml:space="preserve">1)    бутанола-1 </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2)    бутановой кислоты</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 xml:space="preserve">3)    бутена-1 </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4)    бутанола-2</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Ответ:__________</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center"/>
        <w:rPr>
          <w:b/>
          <w:sz w:val="28"/>
          <w:szCs w:val="28"/>
        </w:rPr>
      </w:pPr>
      <w:r>
        <w:rPr>
          <w:b/>
          <w:sz w:val="28"/>
          <w:szCs w:val="28"/>
        </w:rPr>
        <w:t>Часть</w:t>
      </w:r>
      <w:proofErr w:type="gramStart"/>
      <w:r>
        <w:rPr>
          <w:b/>
          <w:sz w:val="28"/>
          <w:szCs w:val="28"/>
        </w:rPr>
        <w:t xml:space="preserve"> В</w:t>
      </w:r>
      <w:proofErr w:type="gramEnd"/>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center"/>
        <w:rPr>
          <w:b/>
          <w:bCs/>
          <w:sz w:val="28"/>
          <w:szCs w:val="28"/>
        </w:rPr>
      </w:pPr>
    </w:p>
    <w:p w:rsidR="00186C61" w:rsidRDefault="00186C61" w:rsidP="00186C61">
      <w:pPr>
        <w:pBdr>
          <w:top w:val="single" w:sz="4" w:space="0" w:color="000000"/>
          <w:left w:val="single" w:sz="4" w:space="4" w:color="000000"/>
          <w:bottom w:val="single" w:sz="4" w:space="1" w:color="000000"/>
          <w:right w:val="single" w:sz="4" w:space="4"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b/>
          <w:i/>
          <w:iCs/>
          <w:sz w:val="28"/>
          <w:szCs w:val="28"/>
        </w:rPr>
      </w:pPr>
      <w:r>
        <w:rPr>
          <w:b/>
          <w:i/>
          <w:iCs/>
          <w:sz w:val="28"/>
          <w:szCs w:val="28"/>
        </w:rPr>
        <w:t>В задании В</w:t>
      </w:r>
      <w:proofErr w:type="gramStart"/>
      <w:r>
        <w:rPr>
          <w:b/>
          <w:i/>
          <w:iCs/>
          <w:sz w:val="28"/>
          <w:szCs w:val="28"/>
        </w:rPr>
        <w:t>1</w:t>
      </w:r>
      <w:proofErr w:type="gramEnd"/>
      <w:r>
        <w:rPr>
          <w:b/>
          <w:i/>
          <w:iCs/>
          <w:sz w:val="28"/>
          <w:szCs w:val="28"/>
        </w:rPr>
        <w:t xml:space="preserve"> к каждому элементу первого столбца подберите</w:t>
      </w:r>
    </w:p>
    <w:p w:rsidR="00186C61" w:rsidRDefault="00186C61" w:rsidP="00186C61">
      <w:pPr>
        <w:pBdr>
          <w:top w:val="single" w:sz="4" w:space="0" w:color="000000"/>
          <w:left w:val="single" w:sz="4" w:space="4" w:color="000000"/>
          <w:bottom w:val="single" w:sz="4" w:space="1" w:color="000000"/>
          <w:right w:val="single" w:sz="4" w:space="4"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b/>
          <w:i/>
          <w:iCs/>
          <w:sz w:val="28"/>
          <w:szCs w:val="28"/>
        </w:rPr>
      </w:pPr>
      <w:r>
        <w:rPr>
          <w:b/>
          <w:i/>
          <w:iCs/>
          <w:sz w:val="28"/>
          <w:szCs w:val="28"/>
        </w:rPr>
        <w:t xml:space="preserve">соответствующий элемент второго и запишите в таблицу </w:t>
      </w:r>
      <w:proofErr w:type="gramStart"/>
      <w:r>
        <w:rPr>
          <w:b/>
          <w:i/>
          <w:iCs/>
          <w:sz w:val="28"/>
          <w:szCs w:val="28"/>
        </w:rPr>
        <w:t>выбранные</w:t>
      </w:r>
      <w:proofErr w:type="gramEnd"/>
    </w:p>
    <w:p w:rsidR="00186C61" w:rsidRDefault="00186C61" w:rsidP="00186C61">
      <w:pPr>
        <w:pBdr>
          <w:top w:val="single" w:sz="4" w:space="0" w:color="000000"/>
          <w:left w:val="single" w:sz="4" w:space="4" w:color="000000"/>
          <w:bottom w:val="single" w:sz="4" w:space="1" w:color="000000"/>
          <w:right w:val="single" w:sz="4" w:space="4"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b/>
          <w:i/>
          <w:iCs/>
          <w:sz w:val="28"/>
          <w:szCs w:val="28"/>
        </w:rPr>
      </w:pPr>
      <w:r>
        <w:rPr>
          <w:b/>
          <w:i/>
          <w:iCs/>
          <w:sz w:val="28"/>
          <w:szCs w:val="28"/>
        </w:rPr>
        <w:t>цифры под соответствующими буквами.</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b/>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В</w:t>
      </w:r>
      <w:proofErr w:type="gramStart"/>
      <w:r>
        <w:rPr>
          <w:sz w:val="28"/>
          <w:szCs w:val="28"/>
        </w:rPr>
        <w:t>1</w:t>
      </w:r>
      <w:proofErr w:type="gramEnd"/>
      <w:r>
        <w:rPr>
          <w:sz w:val="28"/>
          <w:szCs w:val="28"/>
        </w:rPr>
        <w:t>. Установите соответствие между молекулярной формулой вещества и</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классом (группой) органических соединений, к котором</w:t>
      </w:r>
      <w:proofErr w:type="gramStart"/>
      <w:r>
        <w:rPr>
          <w:sz w:val="28"/>
          <w:szCs w:val="28"/>
        </w:rPr>
        <w:t>у(</w:t>
      </w:r>
      <w:proofErr w:type="gramEnd"/>
      <w:r>
        <w:rPr>
          <w:sz w:val="28"/>
          <w:szCs w:val="28"/>
        </w:rPr>
        <w:t>-ой) оно относится.</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МОЛЕКУЛЯРНАЯ  ФОРМУЛА                               КЛАСС ОРГАНИЧЕСКИХ СОЕДИНЕНИЙ</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 xml:space="preserve">    A) C4H6                                                                       1)  углеводы</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 xml:space="preserve">    Б) C4H8O2                                                                   2)  арены</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 xml:space="preserve">    В) C7H8                                                                        3)  алкины</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 xml:space="preserve">    Г) C5H10O5                                                                 4)  сложные эфиры</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567"/>
        <w:jc w:val="both"/>
        <w:rPr>
          <w:b/>
          <w:bCs/>
          <w:sz w:val="28"/>
          <w:szCs w:val="28"/>
        </w:rPr>
      </w:pPr>
      <w:r>
        <w:rPr>
          <w:sz w:val="28"/>
          <w:szCs w:val="28"/>
        </w:rPr>
        <w:t xml:space="preserve">                                                                               5)  альдегиды</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sectPr w:rsidR="00186C61" w:rsidSect="00E84E63">
          <w:footnotePr>
            <w:pos w:val="beneathText"/>
          </w:footnotePr>
          <w:pgSz w:w="16837" w:h="11905" w:orient="landscape"/>
          <w:pgMar w:top="1134" w:right="1134" w:bottom="1134" w:left="1134" w:header="720" w:footer="720" w:gutter="0"/>
          <w:cols w:space="720"/>
          <w:docGrid w:linePitch="299"/>
        </w:sectPr>
      </w:pPr>
    </w:p>
    <w:tbl>
      <w:tblPr>
        <w:tblW w:w="0" w:type="auto"/>
        <w:tblLayout w:type="fixed"/>
        <w:tblLook w:val="04A0" w:firstRow="1" w:lastRow="0" w:firstColumn="1" w:lastColumn="0" w:noHBand="0" w:noVBand="1"/>
      </w:tblPr>
      <w:tblGrid>
        <w:gridCol w:w="1067"/>
        <w:gridCol w:w="1068"/>
        <w:gridCol w:w="1068"/>
        <w:gridCol w:w="1068"/>
      </w:tblGrid>
      <w:tr w:rsidR="00186C61" w:rsidTr="00186C61">
        <w:trPr>
          <w:trHeight w:val="272"/>
        </w:trPr>
        <w:tc>
          <w:tcPr>
            <w:tcW w:w="1067" w:type="dxa"/>
            <w:hideMark/>
          </w:tcPr>
          <w:p w:rsidR="00186C61" w:rsidRDefault="00186C61">
            <w:pPr>
              <w:snapToGrid w:val="0"/>
              <w:spacing w:line="100" w:lineRule="atLeast"/>
              <w:rPr>
                <w:sz w:val="28"/>
                <w:szCs w:val="28"/>
              </w:rPr>
            </w:pPr>
            <w:r>
              <w:rPr>
                <w:sz w:val="28"/>
                <w:szCs w:val="28"/>
              </w:rPr>
              <w:lastRenderedPageBreak/>
              <w:t>А</w:t>
            </w:r>
          </w:p>
        </w:tc>
        <w:tc>
          <w:tcPr>
            <w:tcW w:w="1068" w:type="dxa"/>
            <w:hideMark/>
          </w:tcPr>
          <w:p w:rsidR="00186C61" w:rsidRDefault="00186C61">
            <w:pPr>
              <w:snapToGrid w:val="0"/>
              <w:spacing w:line="100" w:lineRule="atLeast"/>
              <w:rPr>
                <w:sz w:val="28"/>
                <w:szCs w:val="28"/>
              </w:rPr>
            </w:pPr>
            <w:r>
              <w:rPr>
                <w:sz w:val="28"/>
                <w:szCs w:val="28"/>
              </w:rPr>
              <w:t>Б</w:t>
            </w:r>
          </w:p>
        </w:tc>
        <w:tc>
          <w:tcPr>
            <w:tcW w:w="1068" w:type="dxa"/>
            <w:hideMark/>
          </w:tcPr>
          <w:p w:rsidR="00186C61" w:rsidRDefault="00186C61">
            <w:pPr>
              <w:snapToGrid w:val="0"/>
              <w:spacing w:line="100" w:lineRule="atLeast"/>
              <w:rPr>
                <w:sz w:val="28"/>
                <w:szCs w:val="28"/>
              </w:rPr>
            </w:pPr>
            <w:r>
              <w:rPr>
                <w:sz w:val="28"/>
                <w:szCs w:val="28"/>
              </w:rPr>
              <w:t>В</w:t>
            </w:r>
          </w:p>
        </w:tc>
        <w:tc>
          <w:tcPr>
            <w:tcW w:w="1068" w:type="dxa"/>
            <w:hideMark/>
          </w:tcPr>
          <w:p w:rsidR="00186C61" w:rsidRDefault="00186C61">
            <w:pPr>
              <w:snapToGrid w:val="0"/>
              <w:spacing w:line="100" w:lineRule="atLeast"/>
              <w:rPr>
                <w:sz w:val="28"/>
                <w:szCs w:val="28"/>
              </w:rPr>
            </w:pPr>
            <w:r>
              <w:rPr>
                <w:sz w:val="28"/>
                <w:szCs w:val="28"/>
              </w:rPr>
              <w:t>Г</w:t>
            </w:r>
          </w:p>
        </w:tc>
      </w:tr>
      <w:tr w:rsidR="00186C61" w:rsidTr="00186C61">
        <w:trPr>
          <w:trHeight w:val="272"/>
        </w:trPr>
        <w:tc>
          <w:tcPr>
            <w:tcW w:w="1067" w:type="dxa"/>
          </w:tcPr>
          <w:p w:rsidR="00186C61" w:rsidRDefault="00186C61">
            <w:pPr>
              <w:snapToGrid w:val="0"/>
              <w:spacing w:line="100" w:lineRule="atLeast"/>
              <w:rPr>
                <w:sz w:val="28"/>
                <w:szCs w:val="28"/>
              </w:rPr>
            </w:pPr>
          </w:p>
        </w:tc>
        <w:tc>
          <w:tcPr>
            <w:tcW w:w="1068" w:type="dxa"/>
          </w:tcPr>
          <w:p w:rsidR="00186C61" w:rsidRDefault="00186C61">
            <w:pPr>
              <w:snapToGrid w:val="0"/>
              <w:spacing w:line="100" w:lineRule="atLeast"/>
              <w:rPr>
                <w:sz w:val="28"/>
                <w:szCs w:val="28"/>
              </w:rPr>
            </w:pPr>
          </w:p>
        </w:tc>
        <w:tc>
          <w:tcPr>
            <w:tcW w:w="1068" w:type="dxa"/>
          </w:tcPr>
          <w:p w:rsidR="00186C61" w:rsidRDefault="00186C61">
            <w:pPr>
              <w:snapToGrid w:val="0"/>
              <w:spacing w:line="100" w:lineRule="atLeast"/>
              <w:rPr>
                <w:sz w:val="28"/>
                <w:szCs w:val="28"/>
              </w:rPr>
            </w:pPr>
          </w:p>
        </w:tc>
        <w:tc>
          <w:tcPr>
            <w:tcW w:w="1068" w:type="dxa"/>
          </w:tcPr>
          <w:p w:rsidR="00186C61" w:rsidRDefault="00186C61">
            <w:pPr>
              <w:snapToGrid w:val="0"/>
              <w:spacing w:line="100" w:lineRule="atLeast"/>
              <w:rPr>
                <w:sz w:val="28"/>
                <w:szCs w:val="28"/>
              </w:rPr>
            </w:pPr>
          </w:p>
        </w:tc>
      </w:tr>
    </w:tbl>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Ответ:</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p>
    <w:p w:rsidR="00186C61" w:rsidRDefault="00186C61" w:rsidP="00186C61">
      <w:pPr>
        <w:pBdr>
          <w:top w:val="single" w:sz="4" w:space="0" w:color="000000"/>
          <w:left w:val="single" w:sz="4" w:space="4" w:color="000000"/>
          <w:bottom w:val="single" w:sz="4" w:space="1" w:color="000000"/>
          <w:right w:val="single" w:sz="4" w:space="4"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b/>
          <w:i/>
          <w:iCs/>
          <w:sz w:val="28"/>
          <w:szCs w:val="28"/>
        </w:rPr>
      </w:pPr>
      <w:r>
        <w:rPr>
          <w:b/>
          <w:i/>
          <w:iCs/>
          <w:sz w:val="28"/>
          <w:szCs w:val="28"/>
        </w:rPr>
        <w:t>Ответом к заданию В</w:t>
      </w:r>
      <w:proofErr w:type="gramStart"/>
      <w:r>
        <w:rPr>
          <w:b/>
          <w:i/>
          <w:iCs/>
          <w:sz w:val="28"/>
          <w:szCs w:val="28"/>
        </w:rPr>
        <w:t>2</w:t>
      </w:r>
      <w:proofErr w:type="gramEnd"/>
      <w:r>
        <w:rPr>
          <w:b/>
          <w:i/>
          <w:iCs/>
          <w:sz w:val="28"/>
          <w:szCs w:val="28"/>
        </w:rPr>
        <w:t xml:space="preserve"> является последовательность цифр, которые соответствуют номерам правильных ответов. Запишите эти цифры в порядке возрастания.</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В</w:t>
      </w:r>
      <w:proofErr w:type="gramStart"/>
      <w:r>
        <w:rPr>
          <w:sz w:val="28"/>
          <w:szCs w:val="28"/>
        </w:rPr>
        <w:t>2</w:t>
      </w:r>
      <w:proofErr w:type="gramEnd"/>
      <w:r>
        <w:rPr>
          <w:sz w:val="28"/>
          <w:szCs w:val="28"/>
        </w:rPr>
        <w:t xml:space="preserve">. В отличие от сахарозы, глюкоза </w:t>
      </w:r>
    </w:p>
    <w:p w:rsidR="00186C61" w:rsidRDefault="00186C61" w:rsidP="00186C61">
      <w:pPr>
        <w:pStyle w:val="16"/>
        <w:numPr>
          <w:ilvl w:val="0"/>
          <w:numId w:val="67"/>
        </w:numPr>
        <w:spacing w:line="100" w:lineRule="atLeast"/>
        <w:rPr>
          <w:sz w:val="28"/>
          <w:szCs w:val="28"/>
        </w:rPr>
      </w:pPr>
      <w:r>
        <w:rPr>
          <w:sz w:val="28"/>
          <w:szCs w:val="28"/>
        </w:rPr>
        <w:t>реагирует с кислородом</w:t>
      </w:r>
    </w:p>
    <w:p w:rsidR="00186C61" w:rsidRDefault="00186C61" w:rsidP="00186C61">
      <w:pPr>
        <w:pStyle w:val="16"/>
        <w:numPr>
          <w:ilvl w:val="0"/>
          <w:numId w:val="67"/>
        </w:numPr>
        <w:spacing w:line="100" w:lineRule="atLeast"/>
        <w:rPr>
          <w:sz w:val="28"/>
          <w:szCs w:val="28"/>
        </w:rPr>
      </w:pPr>
      <w:r>
        <w:rPr>
          <w:sz w:val="28"/>
          <w:szCs w:val="28"/>
        </w:rPr>
        <w:t>реагирует с серной кислотой (конц.)</w:t>
      </w:r>
    </w:p>
    <w:p w:rsidR="00186C61" w:rsidRDefault="00186C61" w:rsidP="00186C61">
      <w:pPr>
        <w:pStyle w:val="16"/>
        <w:numPr>
          <w:ilvl w:val="0"/>
          <w:numId w:val="67"/>
        </w:numPr>
        <w:spacing w:line="100" w:lineRule="atLeast"/>
        <w:rPr>
          <w:sz w:val="28"/>
          <w:szCs w:val="28"/>
        </w:rPr>
      </w:pPr>
      <w:r>
        <w:rPr>
          <w:sz w:val="28"/>
          <w:szCs w:val="28"/>
        </w:rPr>
        <w:t>восстанавливается водородом</w:t>
      </w:r>
    </w:p>
    <w:p w:rsidR="00186C61" w:rsidRDefault="00186C61" w:rsidP="00186C61">
      <w:pPr>
        <w:pStyle w:val="16"/>
        <w:numPr>
          <w:ilvl w:val="0"/>
          <w:numId w:val="67"/>
        </w:numPr>
        <w:spacing w:line="100" w:lineRule="atLeast"/>
        <w:rPr>
          <w:sz w:val="28"/>
          <w:szCs w:val="28"/>
        </w:rPr>
      </w:pPr>
      <w:r>
        <w:rPr>
          <w:sz w:val="28"/>
          <w:szCs w:val="28"/>
        </w:rPr>
        <w:t>окисляется аммиачным раствором оксида серебра</w:t>
      </w:r>
    </w:p>
    <w:p w:rsidR="00186C61" w:rsidRDefault="00186C61" w:rsidP="00186C61">
      <w:pPr>
        <w:pStyle w:val="16"/>
        <w:numPr>
          <w:ilvl w:val="0"/>
          <w:numId w:val="67"/>
        </w:numPr>
        <w:spacing w:line="100" w:lineRule="atLeast"/>
        <w:rPr>
          <w:sz w:val="28"/>
          <w:szCs w:val="28"/>
        </w:rPr>
      </w:pPr>
      <w:r>
        <w:rPr>
          <w:sz w:val="28"/>
          <w:szCs w:val="28"/>
        </w:rPr>
        <w:t>реагирует с уксусной кислотой</w:t>
      </w:r>
    </w:p>
    <w:p w:rsidR="00186C61" w:rsidRDefault="00186C61" w:rsidP="00186C61">
      <w:pPr>
        <w:pStyle w:val="16"/>
        <w:numPr>
          <w:ilvl w:val="0"/>
          <w:numId w:val="67"/>
        </w:numPr>
        <w:spacing w:line="100" w:lineRule="atLeast"/>
        <w:rPr>
          <w:sz w:val="28"/>
          <w:szCs w:val="28"/>
        </w:rPr>
      </w:pPr>
      <w:r>
        <w:rPr>
          <w:sz w:val="28"/>
          <w:szCs w:val="28"/>
        </w:rPr>
        <w:t>окисляется гидроксидом меди (</w:t>
      </w:r>
      <w:r>
        <w:rPr>
          <w:sz w:val="28"/>
          <w:szCs w:val="28"/>
          <w:lang w:val="en-US"/>
        </w:rPr>
        <w:t>II</w:t>
      </w:r>
      <w:r>
        <w:rPr>
          <w:sz w:val="28"/>
          <w:szCs w:val="28"/>
        </w:rPr>
        <w:t>)</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360"/>
        <w:rPr>
          <w:sz w:val="28"/>
          <w:szCs w:val="28"/>
        </w:rPr>
      </w:pPr>
      <w:r>
        <w:rPr>
          <w:sz w:val="28"/>
          <w:szCs w:val="28"/>
        </w:rPr>
        <w:t>Ответ:___________</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360"/>
        <w:rPr>
          <w:sz w:val="28"/>
          <w:szCs w:val="28"/>
        </w:rPr>
      </w:pPr>
    </w:p>
    <w:p w:rsidR="00186C61" w:rsidRDefault="00186C61" w:rsidP="00186C61">
      <w:pPr>
        <w:pBdr>
          <w:top w:val="single" w:sz="4" w:space="1" w:color="000000"/>
          <w:left w:val="single" w:sz="4" w:space="4" w:color="000000"/>
          <w:bottom w:val="single" w:sz="4" w:space="1" w:color="000000"/>
          <w:right w:val="single" w:sz="4" w:space="4"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b/>
          <w:i/>
          <w:sz w:val="28"/>
          <w:szCs w:val="28"/>
        </w:rPr>
      </w:pPr>
      <w:r>
        <w:rPr>
          <w:sz w:val="28"/>
          <w:szCs w:val="28"/>
        </w:rPr>
        <w:t xml:space="preserve">  </w:t>
      </w:r>
      <w:r>
        <w:rPr>
          <w:b/>
          <w:i/>
          <w:sz w:val="28"/>
          <w:szCs w:val="28"/>
        </w:rPr>
        <w:t>При выполении задания запишите все этапы решения задачи.</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sz w:val="28"/>
          <w:szCs w:val="28"/>
        </w:rPr>
        <w:t>В3. К 200 г. 12,25% - ного раствора серной кислоты прилили избыток раствора нитрата бария. Определите массу выпавшего осадка.</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567"/>
        <w:jc w:val="both"/>
        <w:rPr>
          <w:b/>
          <w:bCs/>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567"/>
        <w:jc w:val="both"/>
        <w:rPr>
          <w:b/>
          <w:bCs/>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567"/>
        <w:jc w:val="both"/>
        <w:rPr>
          <w:b/>
          <w:bCs/>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567"/>
        <w:jc w:val="both"/>
        <w:rPr>
          <w:b/>
          <w:bCs/>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Итоговый контроль</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Часть</w:t>
      </w:r>
      <w:proofErr w:type="gramStart"/>
      <w:r>
        <w:rPr>
          <w:b/>
          <w:bCs/>
          <w:sz w:val="28"/>
          <w:szCs w:val="28"/>
        </w:rPr>
        <w:t xml:space="preserve"> А</w:t>
      </w:r>
      <w:proofErr w:type="gramEnd"/>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186C61" w:rsidRDefault="00186C61" w:rsidP="00186C61">
      <w:pPr>
        <w:pBdr>
          <w:top w:val="single" w:sz="4" w:space="1" w:color="000000"/>
          <w:left w:val="single" w:sz="4" w:space="4" w:color="000000"/>
          <w:bottom w:val="single" w:sz="4" w:space="1" w:color="000000"/>
          <w:right w:val="single" w:sz="4" w:space="4"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iCs/>
          <w:sz w:val="28"/>
          <w:szCs w:val="28"/>
        </w:rPr>
      </w:pPr>
      <w:r>
        <w:rPr>
          <w:b/>
          <w:i/>
          <w:iCs/>
          <w:sz w:val="28"/>
          <w:szCs w:val="28"/>
        </w:rPr>
        <w:t xml:space="preserve">При выполнении заданий с выбором ответа этой части обведите кружком </w:t>
      </w:r>
      <w:r>
        <w:rPr>
          <w:b/>
          <w:i/>
          <w:iCs/>
          <w:sz w:val="28"/>
          <w:szCs w:val="28"/>
          <w:u w:val="single"/>
        </w:rPr>
        <w:t>номер</w:t>
      </w:r>
      <w:r>
        <w:rPr>
          <w:b/>
          <w:i/>
          <w:iCs/>
          <w:sz w:val="28"/>
          <w:szCs w:val="28"/>
        </w:rPr>
        <w:t xml:space="preserve"> правильного ответа</w:t>
      </w:r>
      <w:proofErr w:type="gramStart"/>
      <w:r>
        <w:rPr>
          <w:b/>
          <w:i/>
          <w:iCs/>
          <w:sz w:val="28"/>
          <w:szCs w:val="28"/>
        </w:rPr>
        <w:t xml:space="preserve"> .</w:t>
      </w:r>
      <w:proofErr w:type="gramEnd"/>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NewRomanPSMT" w:cs="TimesNewRomanPSMT"/>
          <w:color w:val="000000"/>
          <w:sz w:val="28"/>
          <w:szCs w:val="28"/>
        </w:rPr>
      </w:pPr>
      <w:r>
        <w:rPr>
          <w:sz w:val="28"/>
          <w:szCs w:val="28"/>
        </w:rPr>
        <w:t>А</w:t>
      </w:r>
      <w:proofErr w:type="gramStart"/>
      <w:r>
        <w:rPr>
          <w:sz w:val="28"/>
          <w:szCs w:val="28"/>
        </w:rPr>
        <w:t>1</w:t>
      </w:r>
      <w:proofErr w:type="gramEnd"/>
      <w:r>
        <w:rPr>
          <w:sz w:val="28"/>
          <w:szCs w:val="28"/>
        </w:rPr>
        <w:t xml:space="preserve">.  </w:t>
      </w:r>
      <w:r>
        <w:rPr>
          <w:rFonts w:eastAsia="TimesNewRomanPSMT" w:cs="TimesNewRomanPSMT"/>
          <w:color w:val="000000"/>
          <w:sz w:val="28"/>
          <w:szCs w:val="28"/>
        </w:rPr>
        <w:t xml:space="preserve">В каком ряду химических элементов усиливаются </w:t>
      </w:r>
      <w:proofErr w:type="gramStart"/>
      <w:r>
        <w:rPr>
          <w:rFonts w:eastAsia="TimesNewRomanPSMT" w:cs="TimesNewRomanPSMT"/>
          <w:color w:val="000000"/>
          <w:sz w:val="28"/>
          <w:szCs w:val="28"/>
        </w:rPr>
        <w:t>неметаллические</w:t>
      </w:r>
      <w:proofErr w:type="gramEnd"/>
      <w:r>
        <w:rPr>
          <w:rFonts w:eastAsia="TimesNewRomanPSMT" w:cs="TimesNewRomanPSMT"/>
          <w:color w:val="000000"/>
          <w:sz w:val="28"/>
          <w:szCs w:val="28"/>
        </w:rPr>
        <w:t xml:space="preserve"> свойства соответствующих им простых веществ?</w:t>
      </w:r>
    </w:p>
    <w:p w:rsidR="00186C61" w:rsidRDefault="00186C61" w:rsidP="00186C61">
      <w:pPr>
        <w:widowControl w:val="0"/>
        <w:numPr>
          <w:ilvl w:val="0"/>
          <w:numId w:val="68"/>
        </w:numPr>
        <w:suppressAutoHyphens/>
        <w:autoSpaceDE w:val="0"/>
        <w:spacing w:after="0" w:line="240" w:lineRule="auto"/>
        <w:rPr>
          <w:rFonts w:eastAsia="TimesNewRomanPSMT" w:cs="TimesNewRomanPSMT"/>
          <w:color w:val="000000"/>
          <w:sz w:val="28"/>
          <w:szCs w:val="28"/>
        </w:rPr>
      </w:pPr>
      <w:r>
        <w:rPr>
          <w:rFonts w:eastAsia="TimesNewRomanPSMT" w:cs="TimesNewRomanPSMT"/>
          <w:color w:val="000000"/>
          <w:sz w:val="28"/>
          <w:szCs w:val="28"/>
        </w:rPr>
        <w:t>алюминий → фосфор → хлор</w:t>
      </w:r>
    </w:p>
    <w:p w:rsidR="00186C61" w:rsidRDefault="00186C61" w:rsidP="00186C61">
      <w:pPr>
        <w:widowControl w:val="0"/>
        <w:numPr>
          <w:ilvl w:val="0"/>
          <w:numId w:val="68"/>
        </w:numPr>
        <w:suppressAutoHyphens/>
        <w:autoSpaceDE w:val="0"/>
        <w:spacing w:after="0" w:line="240" w:lineRule="auto"/>
        <w:rPr>
          <w:rFonts w:eastAsia="TimesNewRomanPSMT" w:cs="TimesNewRomanPSMT"/>
          <w:color w:val="000000"/>
          <w:sz w:val="28"/>
          <w:szCs w:val="28"/>
        </w:rPr>
      </w:pPr>
      <w:r>
        <w:rPr>
          <w:rFonts w:eastAsia="TimesNewRomanPSMT" w:cs="TimesNewRomanPSMT"/>
          <w:color w:val="000000"/>
          <w:sz w:val="28"/>
          <w:szCs w:val="28"/>
        </w:rPr>
        <w:t xml:space="preserve">фтор → азот → углерод </w:t>
      </w:r>
    </w:p>
    <w:p w:rsidR="00186C61" w:rsidRDefault="00186C61" w:rsidP="00186C61">
      <w:pPr>
        <w:widowControl w:val="0"/>
        <w:numPr>
          <w:ilvl w:val="0"/>
          <w:numId w:val="68"/>
        </w:numPr>
        <w:suppressAutoHyphens/>
        <w:autoSpaceDE w:val="0"/>
        <w:spacing w:after="0" w:line="240" w:lineRule="auto"/>
        <w:rPr>
          <w:rFonts w:eastAsia="TimesNewRomanPSMT" w:cs="TimesNewRomanPSMT"/>
          <w:color w:val="000000"/>
          <w:sz w:val="28"/>
          <w:szCs w:val="28"/>
        </w:rPr>
      </w:pPr>
      <w:r>
        <w:rPr>
          <w:rFonts w:eastAsia="TimesNewRomanPSMT" w:cs="TimesNewRomanPSMT"/>
          <w:color w:val="000000"/>
          <w:sz w:val="28"/>
          <w:szCs w:val="28"/>
        </w:rPr>
        <w:t xml:space="preserve">хлор → бром → иод </w:t>
      </w:r>
    </w:p>
    <w:p w:rsidR="00186C61" w:rsidRDefault="00186C61" w:rsidP="00186C61">
      <w:pPr>
        <w:widowControl w:val="0"/>
        <w:numPr>
          <w:ilvl w:val="0"/>
          <w:numId w:val="68"/>
        </w:numPr>
        <w:suppressAutoHyphens/>
        <w:autoSpaceDE w:val="0"/>
        <w:spacing w:after="0" w:line="240" w:lineRule="auto"/>
        <w:rPr>
          <w:rFonts w:eastAsia="TimesNewRomanPSMT" w:cs="TimesNewRomanPSMT"/>
          <w:color w:val="000000"/>
          <w:sz w:val="28"/>
          <w:szCs w:val="28"/>
        </w:rPr>
      </w:pPr>
      <w:r>
        <w:rPr>
          <w:rFonts w:eastAsia="TimesNewRomanPSMT" w:cs="TimesNewRomanPSMT"/>
          <w:color w:val="000000"/>
          <w:sz w:val="28"/>
          <w:szCs w:val="28"/>
        </w:rPr>
        <w:t>кремний → сера → фосфор</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8"/>
          <w:szCs w:val="28"/>
        </w:rPr>
      </w:pPr>
      <w:r>
        <w:rPr>
          <w:sz w:val="28"/>
          <w:szCs w:val="28"/>
        </w:rPr>
        <w:t>Ответ:_________</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NewRomanPSMT" w:cs="TimesNewRomanPSMT"/>
          <w:color w:val="000000"/>
          <w:sz w:val="28"/>
          <w:szCs w:val="28"/>
        </w:rPr>
      </w:pPr>
      <w:r>
        <w:rPr>
          <w:sz w:val="28"/>
          <w:szCs w:val="28"/>
        </w:rPr>
        <w:t>А</w:t>
      </w:r>
      <w:proofErr w:type="gramStart"/>
      <w:r>
        <w:rPr>
          <w:sz w:val="28"/>
          <w:szCs w:val="28"/>
        </w:rPr>
        <w:t>2</w:t>
      </w:r>
      <w:proofErr w:type="gramEnd"/>
      <w:r>
        <w:rPr>
          <w:sz w:val="28"/>
          <w:szCs w:val="28"/>
        </w:rPr>
        <w:t xml:space="preserve">. </w:t>
      </w:r>
      <w:r>
        <w:rPr>
          <w:rFonts w:eastAsia="TimesNewRomanPSMT" w:cs="TimesNewRomanPSMT"/>
          <w:color w:val="000000"/>
          <w:sz w:val="28"/>
          <w:szCs w:val="28"/>
        </w:rPr>
        <w:t>Какой вид химической связи в молекуле фтора?</w:t>
      </w:r>
    </w:p>
    <w:p w:rsidR="00186C61" w:rsidRDefault="00186C61" w:rsidP="00186C61">
      <w:pPr>
        <w:widowControl w:val="0"/>
        <w:numPr>
          <w:ilvl w:val="0"/>
          <w:numId w:val="69"/>
        </w:numPr>
        <w:suppressAutoHyphens/>
        <w:autoSpaceDE w:val="0"/>
        <w:spacing w:after="0" w:line="240" w:lineRule="auto"/>
        <w:rPr>
          <w:rFonts w:eastAsia="TimesNewRomanPSMT" w:cs="TimesNewRomanPSMT"/>
          <w:color w:val="000000"/>
          <w:sz w:val="28"/>
          <w:szCs w:val="28"/>
        </w:rPr>
      </w:pPr>
      <w:r>
        <w:rPr>
          <w:rFonts w:eastAsia="TimesNewRomanPSMT" w:cs="TimesNewRomanPSMT"/>
          <w:color w:val="000000"/>
          <w:sz w:val="28"/>
          <w:szCs w:val="28"/>
        </w:rPr>
        <w:t xml:space="preserve">ионная </w:t>
      </w:r>
    </w:p>
    <w:p w:rsidR="00186C61" w:rsidRDefault="00186C61" w:rsidP="00186C61">
      <w:pPr>
        <w:widowControl w:val="0"/>
        <w:numPr>
          <w:ilvl w:val="0"/>
          <w:numId w:val="69"/>
        </w:numPr>
        <w:suppressAutoHyphens/>
        <w:autoSpaceDE w:val="0"/>
        <w:spacing w:after="0" w:line="240" w:lineRule="auto"/>
        <w:rPr>
          <w:rFonts w:eastAsia="TimesNewRomanPSMT" w:cs="TimesNewRomanPSMT"/>
          <w:color w:val="000000"/>
          <w:sz w:val="28"/>
          <w:szCs w:val="28"/>
        </w:rPr>
      </w:pPr>
      <w:r>
        <w:rPr>
          <w:rFonts w:eastAsia="TimesNewRomanPSMT" w:cs="TimesNewRomanPSMT"/>
          <w:color w:val="000000"/>
          <w:sz w:val="28"/>
          <w:szCs w:val="28"/>
        </w:rPr>
        <w:t xml:space="preserve">ковалентная полярная </w:t>
      </w:r>
      <w:r>
        <w:rPr>
          <w:rFonts w:eastAsia="TimesNewRomanPSMT" w:cs="TimesNewRomanPSMT"/>
          <w:color w:val="000000"/>
          <w:sz w:val="28"/>
          <w:szCs w:val="28"/>
        </w:rPr>
        <w:tab/>
      </w:r>
    </w:p>
    <w:p w:rsidR="00186C61" w:rsidRDefault="00186C61" w:rsidP="00186C61">
      <w:pPr>
        <w:widowControl w:val="0"/>
        <w:numPr>
          <w:ilvl w:val="0"/>
          <w:numId w:val="69"/>
        </w:numPr>
        <w:suppressAutoHyphens/>
        <w:autoSpaceDE w:val="0"/>
        <w:spacing w:after="0" w:line="240" w:lineRule="auto"/>
        <w:rPr>
          <w:rFonts w:eastAsia="TimesNewRomanPSMT" w:cs="TimesNewRomanPSMT"/>
          <w:color w:val="000000"/>
          <w:sz w:val="28"/>
          <w:szCs w:val="28"/>
        </w:rPr>
      </w:pPr>
      <w:r>
        <w:rPr>
          <w:rFonts w:eastAsia="TimesNewRomanPSMT" w:cs="TimesNewRomanPSMT"/>
          <w:color w:val="000000"/>
          <w:sz w:val="28"/>
          <w:szCs w:val="28"/>
        </w:rPr>
        <w:t xml:space="preserve">ковалентная неполярная </w:t>
      </w:r>
    </w:p>
    <w:p w:rsidR="00186C61" w:rsidRDefault="00186C61" w:rsidP="00186C61">
      <w:pPr>
        <w:widowControl w:val="0"/>
        <w:numPr>
          <w:ilvl w:val="0"/>
          <w:numId w:val="69"/>
        </w:numPr>
        <w:suppressAutoHyphens/>
        <w:autoSpaceDE w:val="0"/>
        <w:spacing w:after="0" w:line="240" w:lineRule="auto"/>
        <w:rPr>
          <w:rFonts w:eastAsia="TimesNewRomanPSMT" w:cs="TimesNewRomanPSMT"/>
          <w:color w:val="000000"/>
          <w:sz w:val="28"/>
          <w:szCs w:val="28"/>
        </w:rPr>
      </w:pPr>
      <w:r>
        <w:rPr>
          <w:rFonts w:eastAsia="TimesNewRomanPSMT" w:cs="TimesNewRomanPSMT"/>
          <w:color w:val="000000"/>
          <w:sz w:val="28"/>
          <w:szCs w:val="28"/>
        </w:rPr>
        <w:t>металлическая</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8"/>
          <w:szCs w:val="28"/>
        </w:rPr>
      </w:pPr>
      <w:r>
        <w:rPr>
          <w:sz w:val="28"/>
          <w:szCs w:val="28"/>
        </w:rPr>
        <w:t>Ответ:_________</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NewRomanPSMT" w:cs="TimesNewRomanPSMT"/>
          <w:color w:val="000000"/>
          <w:sz w:val="28"/>
          <w:szCs w:val="28"/>
        </w:rPr>
      </w:pPr>
      <w:r>
        <w:rPr>
          <w:sz w:val="28"/>
          <w:szCs w:val="28"/>
        </w:rPr>
        <w:t xml:space="preserve">А3.  </w:t>
      </w:r>
      <w:r>
        <w:rPr>
          <w:rFonts w:eastAsia="TimesNewRomanPSMT" w:cs="TimesNewRomanPSMT"/>
          <w:b/>
          <w:bCs/>
          <w:color w:val="000000"/>
          <w:sz w:val="28"/>
          <w:szCs w:val="28"/>
        </w:rPr>
        <w:t xml:space="preserve">Не реагируют </w:t>
      </w:r>
      <w:r>
        <w:rPr>
          <w:rFonts w:eastAsia="TimesNewRomanPSMT" w:cs="TimesNewRomanPSMT"/>
          <w:color w:val="000000"/>
          <w:sz w:val="28"/>
          <w:szCs w:val="28"/>
        </w:rPr>
        <w:t>друг с другом</w:t>
      </w:r>
    </w:p>
    <w:p w:rsidR="00186C61" w:rsidRDefault="00186C61" w:rsidP="00186C61">
      <w:pPr>
        <w:widowControl w:val="0"/>
        <w:numPr>
          <w:ilvl w:val="0"/>
          <w:numId w:val="70"/>
        </w:numPr>
        <w:suppressAutoHyphens/>
        <w:autoSpaceDE w:val="0"/>
        <w:spacing w:after="0" w:line="240" w:lineRule="auto"/>
        <w:rPr>
          <w:rFonts w:eastAsia="TimesNewRomanPSMT" w:cs="TimesNewRomanPSMT"/>
          <w:color w:val="000000"/>
          <w:sz w:val="28"/>
          <w:szCs w:val="28"/>
        </w:rPr>
      </w:pPr>
      <w:r>
        <w:rPr>
          <w:rFonts w:eastAsia="TimesNewRomanPSMT" w:cs="TimesNewRomanPSMT"/>
          <w:color w:val="000000"/>
          <w:sz w:val="28"/>
          <w:szCs w:val="28"/>
        </w:rPr>
        <w:t xml:space="preserve">хлор и водород </w:t>
      </w:r>
    </w:p>
    <w:p w:rsidR="00186C61" w:rsidRDefault="00186C61" w:rsidP="00186C61">
      <w:pPr>
        <w:widowControl w:val="0"/>
        <w:numPr>
          <w:ilvl w:val="0"/>
          <w:numId w:val="70"/>
        </w:numPr>
        <w:suppressAutoHyphens/>
        <w:autoSpaceDE w:val="0"/>
        <w:spacing w:after="0" w:line="240" w:lineRule="auto"/>
        <w:rPr>
          <w:rFonts w:eastAsia="TimesNewRomanPSMT" w:cs="TimesNewRomanPSMT"/>
          <w:color w:val="000000"/>
          <w:sz w:val="28"/>
          <w:szCs w:val="28"/>
        </w:rPr>
      </w:pPr>
      <w:r>
        <w:rPr>
          <w:rFonts w:eastAsia="TimesNewRomanPSMT" w:cs="TimesNewRomanPSMT"/>
          <w:color w:val="000000"/>
          <w:sz w:val="28"/>
          <w:szCs w:val="28"/>
        </w:rPr>
        <w:t xml:space="preserve">кислород и кальций </w:t>
      </w:r>
    </w:p>
    <w:p w:rsidR="00186C61" w:rsidRDefault="00186C61" w:rsidP="00186C61">
      <w:pPr>
        <w:widowControl w:val="0"/>
        <w:numPr>
          <w:ilvl w:val="0"/>
          <w:numId w:val="70"/>
        </w:numPr>
        <w:suppressAutoHyphens/>
        <w:autoSpaceDE w:val="0"/>
        <w:spacing w:after="0" w:line="240" w:lineRule="auto"/>
        <w:rPr>
          <w:rFonts w:eastAsia="TimesNewRomanPSMT" w:cs="TimesNewRomanPSMT"/>
          <w:color w:val="000000"/>
          <w:sz w:val="28"/>
          <w:szCs w:val="28"/>
        </w:rPr>
      </w:pPr>
      <w:r>
        <w:rPr>
          <w:rFonts w:eastAsia="TimesNewRomanPSMT" w:cs="TimesNewRomanPSMT"/>
          <w:color w:val="000000"/>
          <w:sz w:val="28"/>
          <w:szCs w:val="28"/>
        </w:rPr>
        <w:t>азот и вода</w:t>
      </w:r>
    </w:p>
    <w:p w:rsidR="00186C61" w:rsidRDefault="00186C61" w:rsidP="00186C61">
      <w:pPr>
        <w:widowControl w:val="0"/>
        <w:numPr>
          <w:ilvl w:val="0"/>
          <w:numId w:val="70"/>
        </w:numPr>
        <w:suppressAutoHyphens/>
        <w:autoSpaceDE w:val="0"/>
        <w:spacing w:after="0" w:line="240" w:lineRule="auto"/>
        <w:rPr>
          <w:rFonts w:eastAsia="TimesNewRomanPSMT" w:cs="TimesNewRomanPSMT"/>
          <w:color w:val="000000"/>
          <w:sz w:val="28"/>
          <w:szCs w:val="28"/>
        </w:rPr>
      </w:pPr>
      <w:r>
        <w:rPr>
          <w:rFonts w:eastAsia="TimesNewRomanPSMT" w:cs="TimesNewRomanPSMT"/>
          <w:color w:val="000000"/>
          <w:sz w:val="28"/>
          <w:szCs w:val="28"/>
        </w:rPr>
        <w:t>железо и сера</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8"/>
          <w:szCs w:val="28"/>
        </w:rPr>
      </w:pPr>
      <w:r>
        <w:rPr>
          <w:sz w:val="28"/>
          <w:szCs w:val="28"/>
        </w:rPr>
        <w:t>Ответ:_________</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NewRomanPSMT" w:cs="TimesNewRomanPSMT"/>
          <w:color w:val="000000"/>
          <w:sz w:val="28"/>
          <w:szCs w:val="28"/>
        </w:rPr>
      </w:pPr>
      <w:r>
        <w:rPr>
          <w:sz w:val="28"/>
          <w:szCs w:val="28"/>
        </w:rPr>
        <w:t>А</w:t>
      </w:r>
      <w:proofErr w:type="gramStart"/>
      <w:r>
        <w:rPr>
          <w:sz w:val="28"/>
          <w:szCs w:val="28"/>
        </w:rPr>
        <w:t>4</w:t>
      </w:r>
      <w:proofErr w:type="gramEnd"/>
      <w:r>
        <w:rPr>
          <w:sz w:val="28"/>
          <w:szCs w:val="28"/>
        </w:rPr>
        <w:t xml:space="preserve">.  </w:t>
      </w:r>
      <w:r>
        <w:rPr>
          <w:rFonts w:ascii="TimesNewRomanPSMT" w:eastAsia="TimesNewRomanPSMT" w:hAnsi="TimesNewRomanPSMT" w:cs="TimesNewRomanPSMT"/>
          <w:color w:val="000000"/>
          <w:sz w:val="28"/>
          <w:szCs w:val="28"/>
        </w:rPr>
        <w:t>Г</w:t>
      </w:r>
      <w:r>
        <w:rPr>
          <w:rFonts w:eastAsia="TimesNewRomanPSMT" w:cs="TimesNewRomanPSMT"/>
          <w:color w:val="000000"/>
          <w:sz w:val="28"/>
          <w:szCs w:val="28"/>
        </w:rPr>
        <w:t>идроксид алюминия реагирует с каждым из двух веществ:</w:t>
      </w:r>
    </w:p>
    <w:p w:rsidR="00186C61" w:rsidRDefault="00186C61" w:rsidP="00186C61">
      <w:pPr>
        <w:widowControl w:val="0"/>
        <w:numPr>
          <w:ilvl w:val="0"/>
          <w:numId w:val="71"/>
        </w:numPr>
        <w:tabs>
          <w:tab w:val="left" w:pos="1280"/>
          <w:tab w:val="left" w:pos="1840"/>
          <w:tab w:val="left" w:pos="2400"/>
          <w:tab w:val="left" w:pos="2960"/>
          <w:tab w:val="left" w:pos="3520"/>
          <w:tab w:val="left" w:pos="4080"/>
          <w:tab w:val="left" w:pos="4640"/>
          <w:tab w:val="left" w:pos="5200"/>
          <w:tab w:val="left" w:pos="5760"/>
          <w:tab w:val="left" w:pos="6320"/>
          <w:tab w:val="left" w:pos="6880"/>
          <w:tab w:val="left" w:pos="7440"/>
        </w:tabs>
        <w:suppressAutoHyphens/>
        <w:autoSpaceDE w:val="0"/>
        <w:spacing w:after="0" w:line="240" w:lineRule="auto"/>
        <w:ind w:hanging="360"/>
        <w:rPr>
          <w:rFonts w:eastAsia="TimesNewRomanPSMT" w:cs="TimesNewRomanPSMT"/>
          <w:color w:val="000000"/>
          <w:sz w:val="28"/>
          <w:szCs w:val="28"/>
        </w:rPr>
      </w:pPr>
      <w:r>
        <w:rPr>
          <w:rFonts w:eastAsia="TimesNewRomanPSMT" w:cs="TimesNewRomanPSMT"/>
          <w:color w:val="000000"/>
          <w:sz w:val="28"/>
          <w:szCs w:val="28"/>
        </w:rPr>
        <w:t xml:space="preserve">KOH и Na2SO4 </w:t>
      </w:r>
    </w:p>
    <w:p w:rsidR="00186C61" w:rsidRDefault="00186C61" w:rsidP="00186C61">
      <w:pPr>
        <w:widowControl w:val="0"/>
        <w:numPr>
          <w:ilvl w:val="0"/>
          <w:numId w:val="71"/>
        </w:numPr>
        <w:tabs>
          <w:tab w:val="left" w:pos="1280"/>
          <w:tab w:val="left" w:pos="1840"/>
          <w:tab w:val="left" w:pos="2400"/>
          <w:tab w:val="left" w:pos="2960"/>
          <w:tab w:val="left" w:pos="3520"/>
          <w:tab w:val="left" w:pos="4080"/>
          <w:tab w:val="left" w:pos="4640"/>
          <w:tab w:val="left" w:pos="5200"/>
          <w:tab w:val="left" w:pos="5760"/>
          <w:tab w:val="left" w:pos="6320"/>
          <w:tab w:val="left" w:pos="6880"/>
          <w:tab w:val="left" w:pos="7440"/>
        </w:tabs>
        <w:suppressAutoHyphens/>
        <w:autoSpaceDE w:val="0"/>
        <w:spacing w:after="0" w:line="240" w:lineRule="auto"/>
        <w:ind w:hanging="360"/>
        <w:rPr>
          <w:rFonts w:eastAsia="TimesNewRomanPSMT" w:cs="TimesNewRomanPSMT"/>
          <w:color w:val="000000"/>
          <w:sz w:val="28"/>
          <w:szCs w:val="28"/>
        </w:rPr>
      </w:pPr>
      <w:r>
        <w:rPr>
          <w:rFonts w:eastAsia="TimesNewRomanPSMT" w:cs="TimesNewRomanPSMT"/>
          <w:color w:val="000000"/>
          <w:sz w:val="28"/>
          <w:szCs w:val="28"/>
        </w:rPr>
        <w:t xml:space="preserve"> HCl и NaOH </w:t>
      </w:r>
    </w:p>
    <w:p w:rsidR="00186C61" w:rsidRDefault="00186C61" w:rsidP="00186C61">
      <w:pPr>
        <w:widowControl w:val="0"/>
        <w:numPr>
          <w:ilvl w:val="0"/>
          <w:numId w:val="71"/>
        </w:numPr>
        <w:tabs>
          <w:tab w:val="left" w:pos="1280"/>
          <w:tab w:val="left" w:pos="1840"/>
          <w:tab w:val="left" w:pos="2400"/>
          <w:tab w:val="left" w:pos="2960"/>
          <w:tab w:val="left" w:pos="3520"/>
          <w:tab w:val="left" w:pos="4080"/>
          <w:tab w:val="left" w:pos="4640"/>
          <w:tab w:val="left" w:pos="5200"/>
          <w:tab w:val="left" w:pos="5760"/>
          <w:tab w:val="left" w:pos="6320"/>
          <w:tab w:val="left" w:pos="6880"/>
          <w:tab w:val="left" w:pos="7440"/>
        </w:tabs>
        <w:suppressAutoHyphens/>
        <w:autoSpaceDE w:val="0"/>
        <w:spacing w:after="0" w:line="240" w:lineRule="auto"/>
        <w:ind w:hanging="360"/>
        <w:rPr>
          <w:rFonts w:eastAsia="TimesNewRomanPSMT" w:cs="TimesNewRomanPSMT"/>
          <w:color w:val="000000"/>
          <w:sz w:val="28"/>
          <w:szCs w:val="28"/>
        </w:rPr>
      </w:pPr>
      <w:r>
        <w:rPr>
          <w:rFonts w:eastAsia="TimesNewRomanPSMT" w:cs="TimesNewRomanPSMT"/>
          <w:color w:val="000000"/>
          <w:sz w:val="28"/>
          <w:szCs w:val="28"/>
        </w:rPr>
        <w:t xml:space="preserve"> CuO и KNO3 </w:t>
      </w:r>
    </w:p>
    <w:p w:rsidR="00186C61" w:rsidRDefault="00186C61" w:rsidP="00186C61">
      <w:pPr>
        <w:widowControl w:val="0"/>
        <w:numPr>
          <w:ilvl w:val="0"/>
          <w:numId w:val="71"/>
        </w:numPr>
        <w:tabs>
          <w:tab w:val="left" w:pos="1280"/>
          <w:tab w:val="left" w:pos="1840"/>
          <w:tab w:val="left" w:pos="2400"/>
          <w:tab w:val="left" w:pos="2960"/>
          <w:tab w:val="left" w:pos="3520"/>
          <w:tab w:val="left" w:pos="4080"/>
          <w:tab w:val="left" w:pos="4640"/>
          <w:tab w:val="left" w:pos="5200"/>
          <w:tab w:val="left" w:pos="5760"/>
          <w:tab w:val="left" w:pos="6320"/>
          <w:tab w:val="left" w:pos="6880"/>
          <w:tab w:val="left" w:pos="7440"/>
        </w:tabs>
        <w:suppressAutoHyphens/>
        <w:autoSpaceDE w:val="0"/>
        <w:spacing w:after="0" w:line="240" w:lineRule="auto"/>
        <w:ind w:hanging="360"/>
        <w:rPr>
          <w:rFonts w:eastAsia="TimesNewRomanPSMT" w:cs="TimesNewRomanPSMT"/>
          <w:color w:val="000000"/>
          <w:sz w:val="28"/>
          <w:szCs w:val="28"/>
        </w:rPr>
      </w:pPr>
      <w:r>
        <w:rPr>
          <w:rFonts w:eastAsia="TimesNewRomanPSMT" w:cs="TimesNewRomanPSMT"/>
          <w:color w:val="000000"/>
          <w:sz w:val="28"/>
          <w:szCs w:val="28"/>
        </w:rPr>
        <w:t xml:space="preserve"> Fe2O3 и HNO3</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8"/>
          <w:szCs w:val="28"/>
        </w:rPr>
      </w:pPr>
      <w:r>
        <w:rPr>
          <w:sz w:val="28"/>
          <w:szCs w:val="28"/>
        </w:rPr>
        <w:t>Ответ:__________</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center"/>
        <w:rPr>
          <w:b/>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Pr>
          <w:b/>
          <w:sz w:val="28"/>
          <w:szCs w:val="28"/>
        </w:rPr>
        <w:t>Часть</w:t>
      </w:r>
      <w:proofErr w:type="gramStart"/>
      <w:r>
        <w:rPr>
          <w:b/>
          <w:sz w:val="28"/>
          <w:szCs w:val="28"/>
        </w:rPr>
        <w:t xml:space="preserve"> В</w:t>
      </w:r>
      <w:proofErr w:type="gramEnd"/>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186C61" w:rsidRDefault="00186C61" w:rsidP="00186C61">
      <w:pPr>
        <w:pBdr>
          <w:top w:val="single" w:sz="4" w:space="0" w:color="000000"/>
          <w:left w:val="single" w:sz="4" w:space="4" w:color="000000"/>
          <w:bottom w:val="single" w:sz="4" w:space="1" w:color="000000"/>
          <w:right w:val="single" w:sz="4" w:space="4"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b/>
          <w:i/>
          <w:iCs/>
          <w:sz w:val="28"/>
          <w:szCs w:val="28"/>
        </w:rPr>
      </w:pPr>
      <w:r>
        <w:rPr>
          <w:b/>
          <w:i/>
          <w:iCs/>
          <w:sz w:val="28"/>
          <w:szCs w:val="28"/>
        </w:rPr>
        <w:lastRenderedPageBreak/>
        <w:t>Ответом к заданию В</w:t>
      </w:r>
      <w:proofErr w:type="gramStart"/>
      <w:r>
        <w:rPr>
          <w:b/>
          <w:i/>
          <w:iCs/>
          <w:sz w:val="28"/>
          <w:szCs w:val="28"/>
        </w:rPr>
        <w:t>1</w:t>
      </w:r>
      <w:proofErr w:type="gramEnd"/>
      <w:r>
        <w:rPr>
          <w:b/>
          <w:i/>
          <w:iCs/>
          <w:sz w:val="28"/>
          <w:szCs w:val="28"/>
        </w:rPr>
        <w:t xml:space="preserve"> является последовательность цифр, которые соответствуют номерам правильных ответов. Запишите эти цифры в порядке возрастания.</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NewRomanPSMT" w:cs="TimesNewRomanPSMT"/>
          <w:color w:val="000000"/>
          <w:sz w:val="28"/>
          <w:szCs w:val="28"/>
        </w:rPr>
      </w:pPr>
      <w:r>
        <w:rPr>
          <w:sz w:val="28"/>
          <w:szCs w:val="28"/>
        </w:rPr>
        <w:t>В</w:t>
      </w:r>
      <w:proofErr w:type="gramStart"/>
      <w:r>
        <w:rPr>
          <w:sz w:val="28"/>
          <w:szCs w:val="28"/>
        </w:rPr>
        <w:t>1</w:t>
      </w:r>
      <w:proofErr w:type="gramEnd"/>
      <w:r>
        <w:rPr>
          <w:sz w:val="28"/>
          <w:szCs w:val="28"/>
        </w:rPr>
        <w:t xml:space="preserve">. </w:t>
      </w:r>
      <w:r>
        <w:rPr>
          <w:rFonts w:eastAsia="TimesNewRomanPSMT" w:cs="TimesNewRomanPSMT"/>
          <w:color w:val="000000"/>
          <w:sz w:val="28"/>
          <w:szCs w:val="28"/>
        </w:rPr>
        <w:t>Для этанола верны следующие утверждения:</w:t>
      </w:r>
    </w:p>
    <w:p w:rsidR="00186C61" w:rsidRDefault="00186C61" w:rsidP="00186C61">
      <w:pPr>
        <w:widowControl w:val="0"/>
        <w:numPr>
          <w:ilvl w:val="0"/>
          <w:numId w:val="72"/>
        </w:numPr>
        <w:tabs>
          <w:tab w:val="left" w:pos="1280"/>
          <w:tab w:val="left" w:pos="1840"/>
          <w:tab w:val="left" w:pos="2400"/>
          <w:tab w:val="left" w:pos="2960"/>
          <w:tab w:val="left" w:pos="3520"/>
          <w:tab w:val="left" w:pos="4080"/>
          <w:tab w:val="left" w:pos="4640"/>
          <w:tab w:val="left" w:pos="5200"/>
          <w:tab w:val="left" w:pos="5760"/>
          <w:tab w:val="left" w:pos="6320"/>
          <w:tab w:val="left" w:pos="6880"/>
          <w:tab w:val="left" w:pos="7440"/>
        </w:tabs>
        <w:suppressAutoHyphens/>
        <w:autoSpaceDE w:val="0"/>
        <w:spacing w:after="0" w:line="240" w:lineRule="auto"/>
        <w:rPr>
          <w:rFonts w:eastAsia="TimesNewRomanPSMT" w:cs="TimesNewRomanPSMT"/>
          <w:color w:val="000000"/>
          <w:sz w:val="28"/>
          <w:szCs w:val="28"/>
        </w:rPr>
      </w:pPr>
      <w:r>
        <w:rPr>
          <w:rFonts w:eastAsia="TimesNewRomanPSMT" w:cs="TimesNewRomanPSMT"/>
          <w:color w:val="000000"/>
          <w:sz w:val="28"/>
          <w:szCs w:val="28"/>
        </w:rPr>
        <w:t xml:space="preserve">в состав молекулы входит один атом углерода </w:t>
      </w:r>
    </w:p>
    <w:p w:rsidR="00186C61" w:rsidRDefault="00186C61" w:rsidP="00186C61">
      <w:pPr>
        <w:widowControl w:val="0"/>
        <w:numPr>
          <w:ilvl w:val="0"/>
          <w:numId w:val="72"/>
        </w:numPr>
        <w:tabs>
          <w:tab w:val="left" w:pos="1280"/>
          <w:tab w:val="left" w:pos="1840"/>
          <w:tab w:val="left" w:pos="2400"/>
          <w:tab w:val="left" w:pos="2960"/>
          <w:tab w:val="left" w:pos="3520"/>
          <w:tab w:val="left" w:pos="4080"/>
          <w:tab w:val="left" w:pos="4640"/>
          <w:tab w:val="left" w:pos="5200"/>
          <w:tab w:val="left" w:pos="5760"/>
          <w:tab w:val="left" w:pos="6320"/>
          <w:tab w:val="left" w:pos="6880"/>
          <w:tab w:val="left" w:pos="7440"/>
        </w:tabs>
        <w:suppressAutoHyphens/>
        <w:autoSpaceDE w:val="0"/>
        <w:spacing w:after="0" w:line="240" w:lineRule="auto"/>
        <w:rPr>
          <w:rFonts w:eastAsia="TimesNewRomanPSMT" w:cs="TimesNewRomanPSMT"/>
          <w:color w:val="000000"/>
          <w:sz w:val="28"/>
          <w:szCs w:val="28"/>
        </w:rPr>
      </w:pPr>
      <w:r>
        <w:rPr>
          <w:rFonts w:eastAsia="TimesNewRomanPSMT" w:cs="TimesNewRomanPSMT"/>
          <w:color w:val="000000"/>
          <w:sz w:val="28"/>
          <w:szCs w:val="28"/>
        </w:rPr>
        <w:t xml:space="preserve">атомы углерода в молекуле </w:t>
      </w:r>
      <w:proofErr w:type="gramStart"/>
      <w:r>
        <w:rPr>
          <w:rFonts w:eastAsia="TimesNewRomanPSMT" w:cs="TimesNewRomanPSMT"/>
          <w:color w:val="000000"/>
          <w:sz w:val="28"/>
          <w:szCs w:val="28"/>
        </w:rPr>
        <w:t>соединены</w:t>
      </w:r>
      <w:proofErr w:type="gramEnd"/>
      <w:r>
        <w:rPr>
          <w:rFonts w:eastAsia="TimesNewRomanPSMT" w:cs="TimesNewRomanPSMT"/>
          <w:color w:val="000000"/>
          <w:sz w:val="28"/>
          <w:szCs w:val="28"/>
        </w:rPr>
        <w:t xml:space="preserve"> двойной связью </w:t>
      </w:r>
    </w:p>
    <w:p w:rsidR="00186C61" w:rsidRDefault="00186C61" w:rsidP="00186C61">
      <w:pPr>
        <w:widowControl w:val="0"/>
        <w:numPr>
          <w:ilvl w:val="0"/>
          <w:numId w:val="72"/>
        </w:numPr>
        <w:tabs>
          <w:tab w:val="left" w:pos="1280"/>
          <w:tab w:val="left" w:pos="1840"/>
          <w:tab w:val="left" w:pos="2400"/>
          <w:tab w:val="left" w:pos="2960"/>
          <w:tab w:val="left" w:pos="3520"/>
          <w:tab w:val="left" w:pos="4080"/>
          <w:tab w:val="left" w:pos="4640"/>
          <w:tab w:val="left" w:pos="5200"/>
          <w:tab w:val="left" w:pos="5760"/>
          <w:tab w:val="left" w:pos="6320"/>
          <w:tab w:val="left" w:pos="6880"/>
          <w:tab w:val="left" w:pos="7440"/>
        </w:tabs>
        <w:suppressAutoHyphens/>
        <w:autoSpaceDE w:val="0"/>
        <w:spacing w:after="0" w:line="240" w:lineRule="auto"/>
        <w:rPr>
          <w:rFonts w:eastAsia="TimesNewRomanPSMT" w:cs="TimesNewRomanPSMT"/>
          <w:color w:val="000000"/>
          <w:sz w:val="28"/>
          <w:szCs w:val="28"/>
        </w:rPr>
      </w:pPr>
      <w:r>
        <w:rPr>
          <w:rFonts w:eastAsia="TimesNewRomanPSMT" w:cs="TimesNewRomanPSMT"/>
          <w:color w:val="000000"/>
          <w:sz w:val="28"/>
          <w:szCs w:val="28"/>
        </w:rPr>
        <w:t>является жидкостью (н.</w:t>
      </w:r>
      <w:proofErr w:type="gramStart"/>
      <w:r>
        <w:rPr>
          <w:rFonts w:eastAsia="TimesNewRomanPSMT" w:cs="TimesNewRomanPSMT"/>
          <w:color w:val="000000"/>
          <w:sz w:val="28"/>
          <w:szCs w:val="28"/>
        </w:rPr>
        <w:t>у</w:t>
      </w:r>
      <w:proofErr w:type="gramEnd"/>
      <w:r>
        <w:rPr>
          <w:rFonts w:eastAsia="TimesNewRomanPSMT" w:cs="TimesNewRomanPSMT"/>
          <w:color w:val="000000"/>
          <w:sz w:val="28"/>
          <w:szCs w:val="28"/>
        </w:rPr>
        <w:t xml:space="preserve">.), хорошо растворимой в воде </w:t>
      </w:r>
    </w:p>
    <w:p w:rsidR="00186C61" w:rsidRDefault="00186C61" w:rsidP="00186C61">
      <w:pPr>
        <w:widowControl w:val="0"/>
        <w:numPr>
          <w:ilvl w:val="0"/>
          <w:numId w:val="72"/>
        </w:numPr>
        <w:tabs>
          <w:tab w:val="left" w:pos="1280"/>
          <w:tab w:val="left" w:pos="1840"/>
          <w:tab w:val="left" w:pos="2400"/>
          <w:tab w:val="left" w:pos="2960"/>
          <w:tab w:val="left" w:pos="3520"/>
          <w:tab w:val="left" w:pos="4080"/>
          <w:tab w:val="left" w:pos="4640"/>
          <w:tab w:val="left" w:pos="5200"/>
          <w:tab w:val="left" w:pos="5760"/>
          <w:tab w:val="left" w:pos="6320"/>
          <w:tab w:val="left" w:pos="6880"/>
          <w:tab w:val="left" w:pos="7440"/>
        </w:tabs>
        <w:suppressAutoHyphens/>
        <w:autoSpaceDE w:val="0"/>
        <w:spacing w:after="0" w:line="240" w:lineRule="auto"/>
        <w:rPr>
          <w:rFonts w:eastAsia="TimesNewRomanPSMT" w:cs="TimesNewRomanPSMT"/>
          <w:color w:val="000000"/>
          <w:sz w:val="28"/>
          <w:szCs w:val="28"/>
        </w:rPr>
      </w:pPr>
      <w:r>
        <w:rPr>
          <w:rFonts w:eastAsia="TimesNewRomanPSMT" w:cs="TimesNewRomanPSMT"/>
          <w:color w:val="000000"/>
          <w:sz w:val="28"/>
          <w:szCs w:val="28"/>
        </w:rPr>
        <w:t xml:space="preserve">вступает в реакцию со щелочными металлами </w:t>
      </w:r>
    </w:p>
    <w:p w:rsidR="00186C61" w:rsidRDefault="00186C61" w:rsidP="00186C61">
      <w:pPr>
        <w:widowControl w:val="0"/>
        <w:numPr>
          <w:ilvl w:val="0"/>
          <w:numId w:val="72"/>
        </w:numPr>
        <w:tabs>
          <w:tab w:val="left" w:pos="1280"/>
          <w:tab w:val="left" w:pos="1840"/>
          <w:tab w:val="left" w:pos="2400"/>
          <w:tab w:val="left" w:pos="2960"/>
          <w:tab w:val="left" w:pos="3520"/>
          <w:tab w:val="left" w:pos="4080"/>
          <w:tab w:val="left" w:pos="4640"/>
          <w:tab w:val="left" w:pos="5200"/>
          <w:tab w:val="left" w:pos="5760"/>
          <w:tab w:val="left" w:pos="6320"/>
          <w:tab w:val="left" w:pos="6880"/>
          <w:tab w:val="left" w:pos="7440"/>
        </w:tabs>
        <w:suppressAutoHyphens/>
        <w:autoSpaceDE w:val="0"/>
        <w:spacing w:after="0" w:line="240" w:lineRule="auto"/>
        <w:rPr>
          <w:rFonts w:eastAsia="TimesNewRomanPSMT" w:cs="TimesNewRomanPSMT"/>
          <w:color w:val="000000"/>
          <w:sz w:val="28"/>
          <w:szCs w:val="28"/>
        </w:rPr>
      </w:pPr>
      <w:r>
        <w:rPr>
          <w:rFonts w:eastAsia="TimesNewRomanPSMT" w:cs="TimesNewRomanPSMT"/>
          <w:color w:val="000000"/>
          <w:sz w:val="28"/>
          <w:szCs w:val="28"/>
        </w:rPr>
        <w:t>сгорает с образованием угарного газа и водорода</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rFonts w:eastAsia="TimesNewRomanPSMT" w:cs="TimesNewRomanPSMT"/>
          <w:color w:val="000000"/>
          <w:sz w:val="28"/>
          <w:szCs w:val="28"/>
        </w:rPr>
      </w:pPr>
      <w:r>
        <w:rPr>
          <w:rFonts w:eastAsia="TimesNewRomanPSMT" w:cs="TimesNewRomanPSMT"/>
          <w:color w:val="000000"/>
          <w:sz w:val="28"/>
          <w:szCs w:val="28"/>
        </w:rPr>
        <w:t>Ответ:____________</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 New Roman" w:cs="Times New Roman"/>
          <w:sz w:val="28"/>
          <w:szCs w:val="28"/>
        </w:rPr>
      </w:pPr>
      <w:r>
        <w:rPr>
          <w:sz w:val="28"/>
          <w:szCs w:val="28"/>
        </w:rPr>
        <w:t xml:space="preserve">                                                                                            </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p>
    <w:p w:rsidR="00186C61" w:rsidRDefault="00186C61" w:rsidP="00186C61">
      <w:pPr>
        <w:pBdr>
          <w:top w:val="single" w:sz="4" w:space="0" w:color="000000"/>
          <w:left w:val="single" w:sz="4" w:space="4" w:color="000000"/>
          <w:bottom w:val="single" w:sz="4" w:space="1" w:color="000000"/>
          <w:right w:val="single" w:sz="4" w:space="4"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b/>
          <w:i/>
          <w:iCs/>
          <w:sz w:val="28"/>
          <w:szCs w:val="28"/>
        </w:rPr>
      </w:pPr>
      <w:r>
        <w:rPr>
          <w:b/>
          <w:i/>
          <w:iCs/>
          <w:sz w:val="28"/>
          <w:szCs w:val="28"/>
        </w:rPr>
        <w:t>Ответом к заданию В</w:t>
      </w:r>
      <w:proofErr w:type="gramStart"/>
      <w:r>
        <w:rPr>
          <w:b/>
          <w:i/>
          <w:iCs/>
          <w:sz w:val="28"/>
          <w:szCs w:val="28"/>
        </w:rPr>
        <w:t>2</w:t>
      </w:r>
      <w:proofErr w:type="gramEnd"/>
      <w:r>
        <w:rPr>
          <w:b/>
          <w:i/>
          <w:iCs/>
          <w:sz w:val="28"/>
          <w:szCs w:val="28"/>
        </w:rPr>
        <w:t xml:space="preserve"> является последовательность цифр, которые соответствуют </w:t>
      </w:r>
    </w:p>
    <w:p w:rsidR="00186C61" w:rsidRDefault="00186C61" w:rsidP="00186C61">
      <w:pPr>
        <w:pBdr>
          <w:top w:val="single" w:sz="4" w:space="0" w:color="000000"/>
          <w:left w:val="single" w:sz="4" w:space="4" w:color="000000"/>
          <w:bottom w:val="single" w:sz="4" w:space="1" w:color="000000"/>
          <w:right w:val="single" w:sz="4" w:space="4"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b/>
          <w:i/>
          <w:iCs/>
          <w:sz w:val="28"/>
          <w:szCs w:val="28"/>
        </w:rPr>
      </w:pPr>
      <w:r>
        <w:rPr>
          <w:b/>
          <w:i/>
          <w:iCs/>
          <w:sz w:val="28"/>
          <w:szCs w:val="28"/>
        </w:rPr>
        <w:t>номерам правильных ответов. Запишите эти цифры в порядке возрастания.</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NewRomanPSMT" w:cs="TimesNewRomanPSMT"/>
          <w:color w:val="000000"/>
          <w:sz w:val="28"/>
          <w:szCs w:val="28"/>
        </w:rPr>
      </w:pPr>
      <w:r>
        <w:rPr>
          <w:sz w:val="28"/>
          <w:szCs w:val="28"/>
        </w:rPr>
        <w:t>В</w:t>
      </w:r>
      <w:proofErr w:type="gramStart"/>
      <w:r>
        <w:rPr>
          <w:sz w:val="28"/>
          <w:szCs w:val="28"/>
        </w:rPr>
        <w:t>2</w:t>
      </w:r>
      <w:proofErr w:type="gramEnd"/>
      <w:r>
        <w:rPr>
          <w:sz w:val="28"/>
          <w:szCs w:val="28"/>
        </w:rPr>
        <w:t xml:space="preserve">. </w:t>
      </w:r>
      <w:r>
        <w:rPr>
          <w:rFonts w:ascii="TimesNewRomanPSMT" w:eastAsia="TimesNewRomanPSMT" w:hAnsi="TimesNewRomanPSMT" w:cs="TimesNewRomanPSMT"/>
          <w:color w:val="000000"/>
          <w:sz w:val="28"/>
          <w:szCs w:val="28"/>
        </w:rPr>
        <w:t xml:space="preserve"> </w:t>
      </w:r>
      <w:r>
        <w:rPr>
          <w:rFonts w:eastAsia="TimesNewRomanPSMT" w:cs="TimesNewRomanPSMT"/>
          <w:color w:val="000000"/>
          <w:sz w:val="28"/>
          <w:szCs w:val="28"/>
        </w:rPr>
        <w:t>Установите соответствие между названием соли и её отношением к гидролизу.</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NewRomanPSMT" w:cs="TimesNewRomanPSMT"/>
          <w:color w:val="000000"/>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eastAsia="TimesNewRomanPSMT" w:cs="TimesNewRomanPSMT"/>
          <w:color w:val="000000"/>
          <w:sz w:val="28"/>
          <w:szCs w:val="28"/>
        </w:rPr>
      </w:pPr>
      <w:r>
        <w:rPr>
          <w:rFonts w:eastAsia="TimesNewRomanPSMT" w:cs="TimesNewRomanPSMT"/>
          <w:b/>
          <w:bCs/>
          <w:color w:val="000000"/>
          <w:sz w:val="28"/>
          <w:szCs w:val="28"/>
        </w:rPr>
        <w:t xml:space="preserve">НАЗВАНИЕ СОЛИ </w:t>
      </w:r>
      <w:r>
        <w:rPr>
          <w:rFonts w:eastAsia="TimesNewRomanPSMT" w:cs="TimesNewRomanPSMT"/>
          <w:color w:val="000000"/>
          <w:sz w:val="28"/>
          <w:szCs w:val="28"/>
        </w:rPr>
        <w:t xml:space="preserve">                                      </w:t>
      </w:r>
      <w:r>
        <w:rPr>
          <w:rFonts w:eastAsia="TimesNewRomanPSMT" w:cs="TimesNewRomanPSMT"/>
          <w:b/>
          <w:bCs/>
          <w:color w:val="000000"/>
          <w:sz w:val="28"/>
          <w:szCs w:val="28"/>
        </w:rPr>
        <w:t xml:space="preserve"> ОТНОШЕНИЕ К ГИДРОЛИЗУ</w:t>
      </w:r>
      <w:r>
        <w:rPr>
          <w:rFonts w:eastAsia="TimesNewRomanPSMT" w:cs="TimesNewRomanPSMT"/>
          <w:color w:val="000000"/>
          <w:sz w:val="28"/>
          <w:szCs w:val="28"/>
        </w:rPr>
        <w:t xml:space="preserve">                                                         </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rFonts w:eastAsia="TimesNewRomanPSMT" w:cs="TimesNewRomanPSMT"/>
          <w:color w:val="000000"/>
          <w:sz w:val="28"/>
          <w:szCs w:val="28"/>
        </w:rPr>
      </w:pPr>
      <w:r>
        <w:rPr>
          <w:rFonts w:eastAsia="TimesNewRomanPSMT" w:cs="TimesNewRomanPSMT"/>
          <w:color w:val="000000"/>
          <w:sz w:val="28"/>
          <w:szCs w:val="28"/>
        </w:rPr>
        <w:t>А.хлорид аммония                                             1)гидролизуется по катиону</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rFonts w:eastAsia="TimesNewRomanPSMT" w:cs="TimesNewRomanPSMT"/>
          <w:color w:val="000000"/>
          <w:sz w:val="28"/>
          <w:szCs w:val="28"/>
        </w:rPr>
      </w:pPr>
      <w:r>
        <w:rPr>
          <w:rFonts w:eastAsia="TimesNewRomanPSMT" w:cs="TimesNewRomanPSMT"/>
          <w:color w:val="000000"/>
          <w:sz w:val="28"/>
          <w:szCs w:val="28"/>
        </w:rPr>
        <w:t>Б. сульфат калия                                                 2)гидролизуется по аниону</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rFonts w:eastAsia="TimesNewRomanPSMT" w:cs="TimesNewRomanPSMT"/>
          <w:color w:val="000000"/>
          <w:sz w:val="28"/>
          <w:szCs w:val="28"/>
        </w:rPr>
      </w:pPr>
      <w:r>
        <w:rPr>
          <w:rFonts w:eastAsia="TimesNewRomanPSMT" w:cs="TimesNewRomanPSMT"/>
          <w:color w:val="000000"/>
          <w:sz w:val="28"/>
          <w:szCs w:val="28"/>
        </w:rPr>
        <w:t>В. карбонат натрия                                             3)гидролиз не происходит</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rFonts w:eastAsia="TimesNewRomanPSMT" w:cs="TimesNewRomanPSMT"/>
          <w:color w:val="000000"/>
          <w:sz w:val="28"/>
          <w:szCs w:val="28"/>
        </w:rPr>
      </w:pPr>
      <w:r>
        <w:rPr>
          <w:rFonts w:eastAsia="TimesNewRomanPSMT" w:cs="TimesNewRomanPSMT"/>
          <w:color w:val="000000"/>
          <w:sz w:val="28"/>
          <w:szCs w:val="28"/>
        </w:rPr>
        <w:t>Г.сульфид алюминия                                          4)необратимый гидролиз</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rFonts w:eastAsia="TimesNewRomanPSMT" w:cs="TimesNewRomanPSMT"/>
          <w:color w:val="000000"/>
          <w:sz w:val="28"/>
          <w:szCs w:val="28"/>
        </w:rPr>
      </w:pPr>
      <w:r>
        <w:rPr>
          <w:rFonts w:eastAsia="TimesNewRomanPSMT" w:cs="TimesNewRomanPSMT"/>
          <w:color w:val="000000"/>
          <w:sz w:val="28"/>
          <w:szCs w:val="28"/>
        </w:rPr>
        <w:t>Ответ:</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rFonts w:eastAsia="TimesNewRomanPSMT" w:cs="TimesNewRomanPSMT"/>
          <w:color w:val="000000"/>
          <w:sz w:val="28"/>
          <w:szCs w:val="28"/>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75"/>
        <w:gridCol w:w="1020"/>
        <w:gridCol w:w="1035"/>
        <w:gridCol w:w="1007"/>
      </w:tblGrid>
      <w:tr w:rsidR="00186C61" w:rsidTr="00186C61">
        <w:trPr>
          <w:trHeight w:val="360"/>
        </w:trPr>
        <w:tc>
          <w:tcPr>
            <w:tcW w:w="975" w:type="dxa"/>
            <w:tcBorders>
              <w:top w:val="single" w:sz="2" w:space="0" w:color="000000"/>
              <w:left w:val="single" w:sz="2" w:space="0" w:color="000000"/>
              <w:bottom w:val="single" w:sz="2" w:space="0" w:color="000000"/>
              <w:right w:val="nil"/>
            </w:tcBorders>
            <w:hideMark/>
          </w:tcPr>
          <w:p w:rsidR="00186C61" w:rsidRDefault="00186C61">
            <w:pPr>
              <w:pStyle w:val="af9"/>
              <w:snapToGrid w:val="0"/>
              <w:rPr>
                <w:rFonts w:eastAsia="TimesNewRomanPSMT" w:cs="TimesNewRomanPSMT"/>
                <w:sz w:val="28"/>
                <w:szCs w:val="28"/>
              </w:rPr>
            </w:pPr>
            <w:r>
              <w:rPr>
                <w:rFonts w:eastAsia="TimesNewRomanPSMT" w:cs="TimesNewRomanPSMT"/>
                <w:sz w:val="28"/>
                <w:szCs w:val="28"/>
              </w:rPr>
              <w:lastRenderedPageBreak/>
              <w:t>А</w:t>
            </w:r>
          </w:p>
        </w:tc>
        <w:tc>
          <w:tcPr>
            <w:tcW w:w="1020" w:type="dxa"/>
            <w:tcBorders>
              <w:top w:val="single" w:sz="2" w:space="0" w:color="000000"/>
              <w:left w:val="single" w:sz="2" w:space="0" w:color="000000"/>
              <w:bottom w:val="single" w:sz="2" w:space="0" w:color="000000"/>
              <w:right w:val="nil"/>
            </w:tcBorders>
            <w:hideMark/>
          </w:tcPr>
          <w:p w:rsidR="00186C61" w:rsidRDefault="00186C61">
            <w:pPr>
              <w:pStyle w:val="af9"/>
              <w:snapToGrid w:val="0"/>
              <w:rPr>
                <w:rFonts w:eastAsia="TimesNewRomanPSMT" w:cs="TimesNewRomanPSMT"/>
                <w:sz w:val="28"/>
                <w:szCs w:val="28"/>
              </w:rPr>
            </w:pPr>
            <w:r>
              <w:rPr>
                <w:rFonts w:eastAsia="TimesNewRomanPSMT" w:cs="TimesNewRomanPSMT"/>
                <w:sz w:val="28"/>
                <w:szCs w:val="28"/>
              </w:rPr>
              <w:t>Б</w:t>
            </w:r>
          </w:p>
        </w:tc>
        <w:tc>
          <w:tcPr>
            <w:tcW w:w="1035" w:type="dxa"/>
            <w:tcBorders>
              <w:top w:val="single" w:sz="2" w:space="0" w:color="000000"/>
              <w:left w:val="single" w:sz="2" w:space="0" w:color="000000"/>
              <w:bottom w:val="single" w:sz="2" w:space="0" w:color="000000"/>
              <w:right w:val="nil"/>
            </w:tcBorders>
            <w:hideMark/>
          </w:tcPr>
          <w:p w:rsidR="00186C61" w:rsidRDefault="00186C61">
            <w:pPr>
              <w:pStyle w:val="af9"/>
              <w:snapToGrid w:val="0"/>
              <w:rPr>
                <w:rFonts w:eastAsia="TimesNewRomanPSMT" w:cs="TimesNewRomanPSMT"/>
                <w:sz w:val="28"/>
                <w:szCs w:val="28"/>
              </w:rPr>
            </w:pPr>
            <w:r>
              <w:rPr>
                <w:rFonts w:eastAsia="TimesNewRomanPSMT" w:cs="TimesNewRomanPSMT"/>
                <w:sz w:val="28"/>
                <w:szCs w:val="28"/>
              </w:rPr>
              <w:t>В</w:t>
            </w:r>
          </w:p>
        </w:tc>
        <w:tc>
          <w:tcPr>
            <w:tcW w:w="1007" w:type="dxa"/>
            <w:tcBorders>
              <w:top w:val="single" w:sz="2" w:space="0" w:color="000000"/>
              <w:left w:val="single" w:sz="2" w:space="0" w:color="000000"/>
              <w:bottom w:val="single" w:sz="2" w:space="0" w:color="000000"/>
              <w:right w:val="single" w:sz="2" w:space="0" w:color="000000"/>
            </w:tcBorders>
            <w:hideMark/>
          </w:tcPr>
          <w:p w:rsidR="00186C61" w:rsidRDefault="00186C61">
            <w:pPr>
              <w:pStyle w:val="af9"/>
              <w:snapToGrid w:val="0"/>
              <w:rPr>
                <w:rFonts w:eastAsia="TimesNewRomanPSMT" w:cs="TimesNewRomanPSMT"/>
                <w:sz w:val="28"/>
                <w:szCs w:val="28"/>
              </w:rPr>
            </w:pPr>
            <w:r>
              <w:rPr>
                <w:rFonts w:eastAsia="TimesNewRomanPSMT" w:cs="TimesNewRomanPSMT"/>
                <w:sz w:val="28"/>
                <w:szCs w:val="28"/>
              </w:rPr>
              <w:t>Г</w:t>
            </w:r>
          </w:p>
        </w:tc>
      </w:tr>
      <w:tr w:rsidR="00186C61" w:rsidTr="00186C61">
        <w:tc>
          <w:tcPr>
            <w:tcW w:w="975" w:type="dxa"/>
            <w:tcBorders>
              <w:top w:val="nil"/>
              <w:left w:val="single" w:sz="2" w:space="0" w:color="000000"/>
              <w:bottom w:val="single" w:sz="2" w:space="0" w:color="000000"/>
              <w:right w:val="nil"/>
            </w:tcBorders>
          </w:tcPr>
          <w:p w:rsidR="00186C61" w:rsidRDefault="00186C61">
            <w:pPr>
              <w:pStyle w:val="af9"/>
              <w:snapToGrid w:val="0"/>
              <w:rPr>
                <w:rFonts w:eastAsia="TimesNewRomanPSMT" w:cs="TimesNewRomanPSMT"/>
                <w:sz w:val="28"/>
                <w:szCs w:val="28"/>
              </w:rPr>
            </w:pPr>
          </w:p>
        </w:tc>
        <w:tc>
          <w:tcPr>
            <w:tcW w:w="1020" w:type="dxa"/>
            <w:tcBorders>
              <w:top w:val="nil"/>
              <w:left w:val="single" w:sz="2" w:space="0" w:color="000000"/>
              <w:bottom w:val="single" w:sz="2" w:space="0" w:color="000000"/>
              <w:right w:val="nil"/>
            </w:tcBorders>
          </w:tcPr>
          <w:p w:rsidR="00186C61" w:rsidRDefault="00186C61">
            <w:pPr>
              <w:pStyle w:val="af9"/>
              <w:snapToGrid w:val="0"/>
              <w:rPr>
                <w:rFonts w:eastAsia="TimesNewRomanPSMT" w:cs="TimesNewRomanPSMT"/>
                <w:sz w:val="28"/>
                <w:szCs w:val="28"/>
              </w:rPr>
            </w:pPr>
          </w:p>
        </w:tc>
        <w:tc>
          <w:tcPr>
            <w:tcW w:w="1035" w:type="dxa"/>
            <w:tcBorders>
              <w:top w:val="nil"/>
              <w:left w:val="single" w:sz="2" w:space="0" w:color="000000"/>
              <w:bottom w:val="single" w:sz="2" w:space="0" w:color="000000"/>
              <w:right w:val="nil"/>
            </w:tcBorders>
          </w:tcPr>
          <w:p w:rsidR="00186C61" w:rsidRDefault="00186C61">
            <w:pPr>
              <w:pStyle w:val="af9"/>
              <w:snapToGrid w:val="0"/>
              <w:rPr>
                <w:rFonts w:eastAsia="TimesNewRomanPSMT" w:cs="TimesNewRomanPSMT"/>
                <w:sz w:val="28"/>
                <w:szCs w:val="28"/>
              </w:rPr>
            </w:pPr>
          </w:p>
        </w:tc>
        <w:tc>
          <w:tcPr>
            <w:tcW w:w="1007" w:type="dxa"/>
            <w:tcBorders>
              <w:top w:val="nil"/>
              <w:left w:val="single" w:sz="2" w:space="0" w:color="000000"/>
              <w:bottom w:val="single" w:sz="2" w:space="0" w:color="000000"/>
              <w:right w:val="single" w:sz="2" w:space="0" w:color="000000"/>
            </w:tcBorders>
          </w:tcPr>
          <w:p w:rsidR="00186C61" w:rsidRDefault="00186C61">
            <w:pPr>
              <w:pStyle w:val="af9"/>
              <w:snapToGrid w:val="0"/>
              <w:rPr>
                <w:rFonts w:eastAsia="TimesNewRomanPSMT" w:cs="TimesNewRomanPSMT"/>
                <w:sz w:val="28"/>
                <w:szCs w:val="28"/>
              </w:rPr>
            </w:pPr>
          </w:p>
        </w:tc>
      </w:tr>
    </w:tbl>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rFonts w:eastAsia="Times New Roman" w:cs="Times New Roman"/>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360"/>
        <w:jc w:val="center"/>
        <w:rPr>
          <w:b/>
          <w:bCs/>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360"/>
        <w:jc w:val="center"/>
        <w:rPr>
          <w:b/>
          <w:bCs/>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360"/>
        <w:jc w:val="center"/>
        <w:rPr>
          <w:b/>
          <w:bCs/>
          <w:sz w:val="28"/>
          <w:szCs w:val="28"/>
        </w:rPr>
      </w:pPr>
      <w:r>
        <w:rPr>
          <w:b/>
          <w:bCs/>
          <w:sz w:val="28"/>
          <w:szCs w:val="28"/>
        </w:rPr>
        <w:t>Часть</w:t>
      </w:r>
      <w:proofErr w:type="gramStart"/>
      <w:r>
        <w:rPr>
          <w:b/>
          <w:bCs/>
          <w:sz w:val="28"/>
          <w:szCs w:val="28"/>
        </w:rPr>
        <w:t xml:space="preserve"> С</w:t>
      </w:r>
      <w:proofErr w:type="gramEnd"/>
    </w:p>
    <w:p w:rsidR="00186C61" w:rsidRDefault="00186C61" w:rsidP="00186C61">
      <w:pPr>
        <w:pBdr>
          <w:top w:val="single" w:sz="4" w:space="1" w:color="000000"/>
          <w:left w:val="single" w:sz="4" w:space="4" w:color="000000"/>
          <w:bottom w:val="single" w:sz="4" w:space="1" w:color="000000"/>
          <w:right w:val="single" w:sz="4" w:space="4"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center"/>
        <w:rPr>
          <w:b/>
          <w:bCs/>
          <w:i/>
          <w:iCs/>
          <w:sz w:val="28"/>
          <w:szCs w:val="28"/>
        </w:rPr>
      </w:pPr>
      <w:r>
        <w:rPr>
          <w:b/>
          <w:bCs/>
          <w:i/>
          <w:iCs/>
          <w:sz w:val="28"/>
          <w:szCs w:val="28"/>
        </w:rPr>
        <w:t xml:space="preserve"> Осуществите цепочку превращений</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NewRomanPSMT" w:eastAsia="TimesNewRomanPSMT" w:hAnsi="TimesNewRomanPSMT" w:cs="TimesNewRomanPSMT"/>
          <w:color w:val="000000"/>
          <w:sz w:val="28"/>
          <w:szCs w:val="28"/>
        </w:rPr>
      </w:pPr>
      <w:r>
        <w:rPr>
          <w:sz w:val="28"/>
          <w:szCs w:val="28"/>
        </w:rPr>
        <w:t xml:space="preserve">С. </w:t>
      </w:r>
      <w:r>
        <w:rPr>
          <w:rFonts w:eastAsia="TimesNewRomanPSMT" w:cs="TimesNewRomanPSMT"/>
          <w:color w:val="000000"/>
          <w:sz w:val="28"/>
          <w:szCs w:val="28"/>
        </w:rPr>
        <w:t xml:space="preserve">Дана схема </w:t>
      </w:r>
      <w:proofErr w:type="gramStart"/>
      <w:r>
        <w:rPr>
          <w:rFonts w:eastAsia="TimesNewRomanPSMT" w:cs="TimesNewRomanPSMT"/>
          <w:color w:val="000000"/>
          <w:sz w:val="28"/>
          <w:szCs w:val="28"/>
        </w:rPr>
        <w:t>превращении</w:t>
      </w:r>
      <w:proofErr w:type="gramEnd"/>
      <w:r>
        <w:rPr>
          <w:rFonts w:eastAsia="TimesNewRomanPSMT" w:cs="TimesNewRomanPSMT"/>
          <w:color w:val="000000"/>
          <w:sz w:val="28"/>
          <w:szCs w:val="28"/>
        </w:rPr>
        <w:t>̆:</w:t>
      </w:r>
      <w:r>
        <w:rPr>
          <w:rFonts w:ascii="TimesNewRomanPSMT" w:eastAsia="TimesNewRomanPSMT" w:hAnsi="TimesNewRomanPSMT" w:cs="TimesNewRomanPSMT"/>
          <w:color w:val="000000"/>
          <w:sz w:val="28"/>
          <w:szCs w:val="28"/>
        </w:rPr>
        <w:t xml:space="preserve">  </w:t>
      </w:r>
    </w:p>
    <w:p w:rsidR="00186C61" w:rsidRPr="008E714A"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center"/>
        <w:rPr>
          <w:rFonts w:ascii="Times New Roman" w:eastAsia="TimesNewRomanPSMT" w:hAnsi="Times New Roman" w:cs="TimesNewRomanPSMT"/>
          <w:b/>
          <w:bCs/>
          <w:color w:val="000000"/>
          <w:sz w:val="28"/>
          <w:szCs w:val="28"/>
        </w:rPr>
      </w:pPr>
      <w:r>
        <w:rPr>
          <w:rFonts w:eastAsia="TimesNewRomanPSMT" w:cs="TimesNewRomanPSMT"/>
          <w:b/>
          <w:bCs/>
          <w:color w:val="000000"/>
          <w:sz w:val="28"/>
          <w:szCs w:val="28"/>
          <w:lang w:val="en-US"/>
        </w:rPr>
        <w:t>C</w:t>
      </w:r>
      <w:r w:rsidRPr="008E714A">
        <w:rPr>
          <w:rFonts w:eastAsia="TimesNewRomanPSMT" w:cs="TimesNewRomanPSMT"/>
          <w:b/>
          <w:bCs/>
          <w:color w:val="000000"/>
          <w:sz w:val="28"/>
          <w:szCs w:val="28"/>
        </w:rPr>
        <w:t xml:space="preserve"> </w:t>
      </w:r>
      <w:r>
        <w:rPr>
          <w:rFonts w:eastAsia="TimesNewRomanPSMT" w:cs="TimesNewRomanPSMT"/>
          <w:b/>
          <w:bCs/>
          <w:color w:val="000000"/>
          <w:sz w:val="28"/>
          <w:szCs w:val="28"/>
          <w:lang w:val="en-US"/>
        </w:rPr>
        <w:t>a</w:t>
      </w:r>
      <w:r w:rsidRPr="008E714A">
        <w:rPr>
          <w:rFonts w:eastAsia="TimesNewRomanPSMT" w:cs="TimesNewRomanPSMT"/>
          <w:b/>
          <w:bCs/>
          <w:color w:val="000000"/>
          <w:sz w:val="28"/>
          <w:szCs w:val="28"/>
        </w:rPr>
        <w:t xml:space="preserve"> </w:t>
      </w:r>
      <w:r>
        <w:rPr>
          <w:rFonts w:eastAsia="TimesNewRomanPSMT" w:cs="TimesNewRomanPSMT"/>
          <w:b/>
          <w:bCs/>
          <w:color w:val="000000"/>
          <w:sz w:val="28"/>
          <w:szCs w:val="28"/>
          <w:lang w:val="en-US"/>
        </w:rPr>
        <w:t>O</w:t>
      </w:r>
      <w:r w:rsidRPr="008E714A">
        <w:rPr>
          <w:rFonts w:eastAsia="TimesNewRomanPSMT" w:cs="TimesNewRomanPSMT"/>
          <w:b/>
          <w:bCs/>
          <w:color w:val="000000"/>
          <w:sz w:val="28"/>
          <w:szCs w:val="28"/>
        </w:rPr>
        <w:t xml:space="preserve"> → </w:t>
      </w:r>
      <w:proofErr w:type="gramStart"/>
      <w:r>
        <w:rPr>
          <w:rFonts w:eastAsia="TimesNewRomanPSMT" w:cs="TimesNewRomanPSMT"/>
          <w:b/>
          <w:bCs/>
          <w:color w:val="000000"/>
          <w:sz w:val="28"/>
          <w:szCs w:val="28"/>
          <w:lang w:val="en-US"/>
        </w:rPr>
        <w:t>CaC</w:t>
      </w:r>
      <w:r w:rsidRPr="008E714A">
        <w:rPr>
          <w:rFonts w:eastAsia="TimesNewRomanPSMT" w:cs="TimesNewRomanPSMT"/>
          <w:b/>
          <w:bCs/>
          <w:color w:val="000000"/>
          <w:sz w:val="28"/>
          <w:szCs w:val="28"/>
        </w:rPr>
        <w:t xml:space="preserve">2 </w:t>
      </w:r>
      <w:r w:rsidRPr="008E714A">
        <w:rPr>
          <w:rFonts w:eastAsia="Helvetica" w:cs="Helvetica"/>
          <w:b/>
          <w:bCs/>
          <w:color w:val="000000"/>
          <w:sz w:val="28"/>
          <w:szCs w:val="28"/>
        </w:rPr>
        <w:t xml:space="preserve"> </w:t>
      </w:r>
      <w:r w:rsidRPr="008E714A">
        <w:rPr>
          <w:rFonts w:ascii="Cambria Math" w:eastAsia="Helvetica" w:hAnsi="Cambria Math" w:cs="Cambria Math"/>
          <w:b/>
          <w:bCs/>
          <w:color w:val="000000"/>
          <w:sz w:val="28"/>
          <w:szCs w:val="28"/>
        </w:rPr>
        <w:t>⎯</w:t>
      </w:r>
      <w:proofErr w:type="gramEnd"/>
      <w:r w:rsidRPr="008E714A">
        <w:rPr>
          <w:rFonts w:ascii="Calibri" w:eastAsia="Helvetica" w:hAnsi="Calibri" w:cs="Calibri"/>
          <w:b/>
          <w:bCs/>
          <w:color w:val="000000"/>
          <w:sz w:val="28"/>
          <w:szCs w:val="28"/>
        </w:rPr>
        <w:t xml:space="preserve">→ </w:t>
      </w:r>
      <w:r>
        <w:rPr>
          <w:rFonts w:eastAsia="TimesNewRomanPSMT" w:cs="TimesNewRomanPSMT"/>
          <w:b/>
          <w:bCs/>
          <w:color w:val="000000"/>
          <w:sz w:val="28"/>
          <w:szCs w:val="28"/>
          <w:lang w:val="en-US"/>
        </w:rPr>
        <w:t>C</w:t>
      </w:r>
      <w:r w:rsidRPr="008E714A">
        <w:rPr>
          <w:rFonts w:eastAsia="TimesNewRomanPSMT" w:cs="TimesNewRomanPSMT"/>
          <w:b/>
          <w:bCs/>
          <w:color w:val="000000"/>
          <w:sz w:val="28"/>
          <w:szCs w:val="28"/>
        </w:rPr>
        <w:t xml:space="preserve"> </w:t>
      </w:r>
      <w:r>
        <w:rPr>
          <w:rFonts w:eastAsia="TimesNewRomanPSMT" w:cs="TimesNewRomanPSMT"/>
          <w:b/>
          <w:bCs/>
          <w:color w:val="000000"/>
          <w:sz w:val="28"/>
          <w:szCs w:val="28"/>
          <w:lang w:val="en-US"/>
        </w:rPr>
        <w:t>a</w:t>
      </w:r>
      <w:r w:rsidRPr="008E714A">
        <w:rPr>
          <w:rFonts w:eastAsia="TimesNewRomanPSMT" w:cs="TimesNewRomanPSMT"/>
          <w:b/>
          <w:bCs/>
          <w:color w:val="000000"/>
          <w:sz w:val="28"/>
          <w:szCs w:val="28"/>
        </w:rPr>
        <w:t xml:space="preserve"> </w:t>
      </w:r>
      <w:r>
        <w:rPr>
          <w:rFonts w:eastAsia="TimesNewRomanPSMT" w:cs="TimesNewRomanPSMT"/>
          <w:b/>
          <w:bCs/>
          <w:color w:val="000000"/>
          <w:sz w:val="28"/>
          <w:szCs w:val="28"/>
          <w:lang w:val="en-US"/>
        </w:rPr>
        <w:t>C</w:t>
      </w:r>
      <w:r w:rsidRPr="008E714A">
        <w:rPr>
          <w:rFonts w:eastAsia="TimesNewRomanPSMT" w:cs="TimesNewRomanPSMT"/>
          <w:b/>
          <w:bCs/>
          <w:color w:val="000000"/>
          <w:sz w:val="28"/>
          <w:szCs w:val="28"/>
        </w:rPr>
        <w:t xml:space="preserve"> </w:t>
      </w:r>
      <w:r>
        <w:rPr>
          <w:rFonts w:eastAsia="TimesNewRomanPSMT" w:cs="TimesNewRomanPSMT"/>
          <w:b/>
          <w:bCs/>
          <w:color w:val="000000"/>
          <w:sz w:val="28"/>
          <w:szCs w:val="28"/>
          <w:lang w:val="en-US"/>
        </w:rPr>
        <w:t>O</w:t>
      </w:r>
      <w:r w:rsidRPr="008E714A">
        <w:rPr>
          <w:rFonts w:eastAsia="TimesNewRomanPSMT" w:cs="TimesNewRomanPSMT"/>
          <w:b/>
          <w:bCs/>
          <w:color w:val="000000"/>
          <w:sz w:val="28"/>
          <w:szCs w:val="28"/>
        </w:rPr>
        <w:t xml:space="preserve">3 → </w:t>
      </w:r>
      <w:r>
        <w:rPr>
          <w:rFonts w:eastAsia="TimesNewRomanPSMT" w:cs="TimesNewRomanPSMT"/>
          <w:b/>
          <w:bCs/>
          <w:color w:val="000000"/>
          <w:sz w:val="28"/>
          <w:szCs w:val="28"/>
          <w:lang w:val="en-US"/>
        </w:rPr>
        <w:t>C</w:t>
      </w:r>
      <w:r w:rsidRPr="008E714A">
        <w:rPr>
          <w:rFonts w:eastAsia="TimesNewRomanPSMT" w:cs="TimesNewRomanPSMT"/>
          <w:b/>
          <w:bCs/>
          <w:color w:val="000000"/>
          <w:sz w:val="28"/>
          <w:szCs w:val="28"/>
        </w:rPr>
        <w:t xml:space="preserve"> </w:t>
      </w:r>
      <w:r>
        <w:rPr>
          <w:rFonts w:eastAsia="TimesNewRomanPSMT" w:cs="TimesNewRomanPSMT"/>
          <w:b/>
          <w:bCs/>
          <w:color w:val="000000"/>
          <w:sz w:val="28"/>
          <w:szCs w:val="28"/>
          <w:lang w:val="en-US"/>
        </w:rPr>
        <w:t>O</w:t>
      </w:r>
      <w:r w:rsidRPr="008E714A">
        <w:rPr>
          <w:rFonts w:eastAsia="TimesNewRomanPSMT" w:cs="TimesNewRomanPSMT"/>
          <w:b/>
          <w:bCs/>
          <w:color w:val="000000"/>
          <w:sz w:val="28"/>
          <w:szCs w:val="28"/>
        </w:rPr>
        <w:t>2</w:t>
      </w:r>
    </w:p>
    <w:p w:rsidR="00186C61" w:rsidRPr="008E714A" w:rsidRDefault="00186C61" w:rsidP="00186C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NewRomanPSMT" w:cs="TimesNewRomanPSMT"/>
          <w:color w:val="000000"/>
          <w:sz w:val="28"/>
          <w:szCs w:val="28"/>
        </w:rPr>
      </w:pPr>
    </w:p>
    <w:p w:rsidR="00186C61" w:rsidRDefault="00186C61" w:rsidP="00186C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NewRomanPSMT" w:cs="TimesNewRomanPSMT"/>
          <w:color w:val="000000"/>
          <w:sz w:val="28"/>
          <w:szCs w:val="28"/>
        </w:rPr>
      </w:pPr>
      <w:r>
        <w:rPr>
          <w:rFonts w:eastAsia="TimesNewRomanPSMT" w:cs="TimesNewRomanPSMT"/>
          <w:color w:val="000000"/>
          <w:sz w:val="28"/>
          <w:szCs w:val="28"/>
        </w:rPr>
        <w:t xml:space="preserve">Напишите молекулярные уравнения реакций, с помощью которых можно осуществить указанные превращения. </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567"/>
        <w:jc w:val="both"/>
        <w:rPr>
          <w:rFonts w:eastAsia="Times New Roman" w:cs="Times New Roman"/>
          <w:b/>
          <w:bCs/>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sectPr w:rsidR="00186C61">
          <w:footnotePr>
            <w:pos w:val="beneathText"/>
          </w:footnotePr>
          <w:pgSz w:w="11905" w:h="16837"/>
          <w:pgMar w:top="1134" w:right="1134" w:bottom="1134" w:left="1134" w:header="720" w:footer="720" w:gutter="0"/>
          <w:cols w:space="720"/>
        </w:sect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567"/>
        <w:jc w:val="both"/>
        <w:rPr>
          <w:b/>
          <w:bCs/>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 xml:space="preserve">Практическая часть  </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0" w:firstLine="900"/>
        <w:rPr>
          <w:color w:val="000000"/>
          <w:sz w:val="28"/>
          <w:szCs w:val="28"/>
        </w:rPr>
      </w:pPr>
      <w:r>
        <w:rPr>
          <w:color w:val="000000"/>
          <w:sz w:val="28"/>
          <w:szCs w:val="28"/>
        </w:rPr>
        <w:t>Основная цель практического раздела программы — формирование у обучающихся умений, связанных с использованием полученных знаний,</w:t>
      </w:r>
      <w:r>
        <w:rPr>
          <w:sz w:val="28"/>
          <w:szCs w:val="28"/>
        </w:rPr>
        <w:t xml:space="preserve"> повышения образовательного уровня, расширения кругозора учащихся</w:t>
      </w:r>
      <w:r>
        <w:rPr>
          <w:color w:val="000000"/>
          <w:sz w:val="28"/>
          <w:szCs w:val="28"/>
        </w:rPr>
        <w:t xml:space="preserve"> закрепление и совершенствование практических навыков.</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0" w:firstLine="900"/>
        <w:rPr>
          <w:color w:val="000000"/>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 xml:space="preserve">Практическая работа №1 </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«Получение, собирание и распознавание газов».</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b/>
          <w:sz w:val="28"/>
          <w:szCs w:val="28"/>
        </w:rPr>
        <w:t xml:space="preserve">Цель: </w:t>
      </w:r>
      <w:r>
        <w:rPr>
          <w:sz w:val="28"/>
          <w:szCs w:val="28"/>
        </w:rPr>
        <w:t>повторение правил ТБ, получение, собирание и распознавание газов</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b/>
          <w:bCs/>
          <w:sz w:val="28"/>
          <w:szCs w:val="28"/>
        </w:rPr>
        <w:t>Оборудование:</w:t>
      </w:r>
      <w:r>
        <w:rPr>
          <w:sz w:val="28"/>
          <w:szCs w:val="28"/>
        </w:rPr>
        <w:t xml:space="preserve"> лабораторный штатив, держатель, спиртовка, лабораторная посуда, реагенты</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Ход работы:</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Инструкция по технике безопасности</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Задание 1.  Получение, собирание и распознавание водорода.</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Задание 2.  Получение, собирание и распознавание кислорода.</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Задание 3.  Получение, собирание и распознавание углекислого газа.</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Задание 4.   Получение, собирание и распознавание аммиака.</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center"/>
        <w:rPr>
          <w:b/>
          <w:bCs/>
          <w:sz w:val="28"/>
          <w:szCs w:val="28"/>
        </w:rPr>
      </w:pPr>
      <w:r>
        <w:rPr>
          <w:b/>
          <w:bCs/>
          <w:sz w:val="28"/>
          <w:szCs w:val="28"/>
        </w:rPr>
        <w:t>Практическая работа №2</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538"/>
        <w:jc w:val="center"/>
        <w:rPr>
          <w:b/>
          <w:sz w:val="28"/>
          <w:szCs w:val="28"/>
        </w:rPr>
      </w:pPr>
      <w:r>
        <w:rPr>
          <w:b/>
          <w:sz w:val="28"/>
          <w:szCs w:val="28"/>
        </w:rPr>
        <w:t>«Решение экспериментальных задач на идентификацию органических и неорганических соединений»</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538"/>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b/>
          <w:sz w:val="28"/>
          <w:szCs w:val="28"/>
        </w:rPr>
        <w:t xml:space="preserve">Цель: </w:t>
      </w:r>
      <w:r>
        <w:rPr>
          <w:sz w:val="28"/>
          <w:szCs w:val="28"/>
        </w:rPr>
        <w:t>повторение правил ТБ, с помощью качественных реакций научиться определять органические и неорганические вещества.</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8"/>
          <w:szCs w:val="28"/>
        </w:rPr>
      </w:pPr>
      <w:r>
        <w:rPr>
          <w:b/>
          <w:bCs/>
          <w:sz w:val="28"/>
          <w:szCs w:val="28"/>
        </w:rPr>
        <w:t>Оборудование:</w:t>
      </w:r>
      <w:r>
        <w:rPr>
          <w:sz w:val="28"/>
          <w:szCs w:val="28"/>
        </w:rPr>
        <w:t xml:space="preserve"> лабораторный штатив, держатель, спиртовка, лабораторная посуда, индикаторная бумажка, реагенты</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b/>
          <w:bCs/>
          <w:sz w:val="28"/>
          <w:szCs w:val="28"/>
        </w:rPr>
      </w:pPr>
      <w:r>
        <w:rPr>
          <w:b/>
          <w:bCs/>
          <w:sz w:val="28"/>
          <w:szCs w:val="28"/>
        </w:rPr>
        <w:t>Ход работы:</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b/>
          <w:bCs/>
          <w:sz w:val="28"/>
          <w:szCs w:val="28"/>
        </w:rPr>
      </w:pPr>
      <w:r>
        <w:rPr>
          <w:b/>
          <w:bCs/>
          <w:sz w:val="28"/>
          <w:szCs w:val="28"/>
        </w:rPr>
        <w:t>Инструкция по технике безопасности</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sz w:val="28"/>
          <w:szCs w:val="28"/>
        </w:rPr>
      </w:pPr>
      <w:r>
        <w:rPr>
          <w:sz w:val="28"/>
          <w:szCs w:val="28"/>
        </w:rPr>
        <w:lastRenderedPageBreak/>
        <w:t>Задание 1</w:t>
      </w:r>
      <w:r>
        <w:rPr>
          <w:b/>
          <w:bCs/>
          <w:sz w:val="28"/>
          <w:szCs w:val="28"/>
        </w:rPr>
        <w:t xml:space="preserve">. </w:t>
      </w:r>
      <w:r>
        <w:rPr>
          <w:sz w:val="28"/>
          <w:szCs w:val="28"/>
        </w:rPr>
        <w:t>Опытным путем определить, в какой из данных пробирок находятся растворы хлорида натрия, карбоната натрия, сульфата натрия, ацетата натрия.</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sz w:val="28"/>
          <w:szCs w:val="28"/>
        </w:rPr>
      </w:pPr>
      <w:r>
        <w:rPr>
          <w:sz w:val="28"/>
          <w:szCs w:val="28"/>
        </w:rPr>
        <w:t>Задание 2.  Опытным путем определить, в какой  из пробирок находятся растворы глицерина, глюкозы, белка.</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sz w:val="28"/>
          <w:szCs w:val="28"/>
        </w:rPr>
      </w:pPr>
      <w:r>
        <w:rPr>
          <w:sz w:val="28"/>
          <w:szCs w:val="28"/>
        </w:rPr>
        <w:t>Задание 3. С помощью индикаторной бумажки определить растворы солей: ацетата натрия, нитрата аммония, сульфата калия.</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538"/>
        <w:jc w:val="both"/>
        <w:rPr>
          <w:b/>
          <w:i/>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38"/>
        <w:jc w:val="both"/>
        <w:rPr>
          <w:b/>
          <w:i/>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Pr>
          <w:b/>
        </w:rPr>
        <w:t>:</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186C61" w:rsidRDefault="00186C61" w:rsidP="00186C61">
      <w:pPr>
        <w:tabs>
          <w:tab w:val="left" w:pos="7515"/>
        </w:tabs>
      </w:pPr>
    </w:p>
    <w:p w:rsidR="00186C61" w:rsidRDefault="00186C61" w:rsidP="00186C61">
      <w:pPr>
        <w:tabs>
          <w:tab w:val="left" w:pos="7515"/>
        </w:tabs>
      </w:pPr>
    </w:p>
    <w:p w:rsidR="00186C61" w:rsidRDefault="00186C61" w:rsidP="00186C61">
      <w:pPr>
        <w:tabs>
          <w:tab w:val="left" w:pos="7515"/>
        </w:tabs>
      </w:pPr>
    </w:p>
    <w:p w:rsidR="00186C61" w:rsidRDefault="00186C61" w:rsidP="00186C61">
      <w:pPr>
        <w:tabs>
          <w:tab w:val="left" w:pos="7515"/>
        </w:tabs>
      </w:pPr>
    </w:p>
    <w:p w:rsidR="00186C61" w:rsidRDefault="00186C61" w:rsidP="00186C61">
      <w:pPr>
        <w:tabs>
          <w:tab w:val="left" w:pos="7515"/>
        </w:tabs>
      </w:pPr>
    </w:p>
    <w:p w:rsidR="00186C61" w:rsidRDefault="00186C61" w:rsidP="00186C61">
      <w:pPr>
        <w:tabs>
          <w:tab w:val="left" w:pos="7515"/>
        </w:tabs>
      </w:pPr>
    </w:p>
    <w:p w:rsidR="00186C61" w:rsidRDefault="00186C61" w:rsidP="00186C61">
      <w:pPr>
        <w:tabs>
          <w:tab w:val="left" w:pos="7515"/>
        </w:tabs>
      </w:pPr>
    </w:p>
    <w:p w:rsidR="00186C61" w:rsidRDefault="00186C61" w:rsidP="00186C61">
      <w:pPr>
        <w:tabs>
          <w:tab w:val="left" w:pos="7515"/>
        </w:tabs>
      </w:pPr>
    </w:p>
    <w:p w:rsidR="00186C61" w:rsidRDefault="00186C61" w:rsidP="00186C61">
      <w:pPr>
        <w:tabs>
          <w:tab w:val="left" w:pos="7515"/>
        </w:tabs>
      </w:pPr>
    </w:p>
    <w:p w:rsidR="00186C61" w:rsidRDefault="00186C61" w:rsidP="00186C61">
      <w:pPr>
        <w:tabs>
          <w:tab w:val="left" w:pos="7515"/>
        </w:tabs>
      </w:pPr>
    </w:p>
    <w:p w:rsidR="00186C61" w:rsidRDefault="00186C61" w:rsidP="00186C61">
      <w:pPr>
        <w:tabs>
          <w:tab w:val="left" w:pos="7515"/>
        </w:tabs>
      </w:pPr>
    </w:p>
    <w:p w:rsidR="00186C61" w:rsidRDefault="00186C61" w:rsidP="00186C61">
      <w:pPr>
        <w:tabs>
          <w:tab w:val="left" w:pos="7515"/>
        </w:tabs>
      </w:pPr>
    </w:p>
    <w:p w:rsidR="00186C61" w:rsidRDefault="00186C61" w:rsidP="00186C61">
      <w:pPr>
        <w:tabs>
          <w:tab w:val="left" w:pos="7515"/>
        </w:tabs>
      </w:pPr>
    </w:p>
    <w:p w:rsidR="00186C61" w:rsidRDefault="00186C61" w:rsidP="00186C61">
      <w:pPr>
        <w:tabs>
          <w:tab w:val="left" w:pos="7515"/>
        </w:tabs>
      </w:pPr>
    </w:p>
    <w:p w:rsidR="00186C61" w:rsidRDefault="00186C61" w:rsidP="00186C61">
      <w:pPr>
        <w:tabs>
          <w:tab w:val="left" w:pos="7515"/>
        </w:tabs>
      </w:pPr>
    </w:p>
    <w:p w:rsidR="00186C61" w:rsidRDefault="00186C61" w:rsidP="00186C61">
      <w:pPr>
        <w:tabs>
          <w:tab w:val="left" w:pos="7515"/>
        </w:tabs>
      </w:pPr>
    </w:p>
    <w:p w:rsidR="00186C61" w:rsidRDefault="00186C61" w:rsidP="00186C61">
      <w:pPr>
        <w:tabs>
          <w:tab w:val="left" w:pos="7515"/>
        </w:tabs>
      </w:pPr>
    </w:p>
    <w:p w:rsidR="00186C61" w:rsidRDefault="00186C61" w:rsidP="00186C61">
      <w:pPr>
        <w:tabs>
          <w:tab w:val="left" w:pos="7515"/>
        </w:tabs>
      </w:pPr>
    </w:p>
    <w:p w:rsidR="00186C61" w:rsidRDefault="00186C61" w:rsidP="00186C61">
      <w:pPr>
        <w:tabs>
          <w:tab w:val="left" w:pos="7515"/>
        </w:tabs>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72"/>
          <w:szCs w:val="72"/>
        </w:rPr>
      </w:pPr>
      <w:r>
        <w:rPr>
          <w:b/>
          <w:bCs/>
          <w:sz w:val="72"/>
          <w:szCs w:val="72"/>
        </w:rPr>
        <w:t>Календарно-тематическое планирование</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72"/>
          <w:szCs w:val="72"/>
        </w:rPr>
      </w:pPr>
      <w:r>
        <w:rPr>
          <w:b/>
          <w:bCs/>
          <w:sz w:val="72"/>
          <w:szCs w:val="72"/>
        </w:rPr>
        <w:t>по химии</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44"/>
          <w:szCs w:val="44"/>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40"/>
          <w:szCs w:val="40"/>
        </w:rPr>
      </w:pPr>
      <w:r>
        <w:rPr>
          <w:b/>
          <w:bCs/>
          <w:sz w:val="40"/>
          <w:szCs w:val="40"/>
        </w:rPr>
        <w:t>Класс:  11</w:t>
      </w:r>
      <w:r>
        <w:rPr>
          <w:b/>
          <w:bCs/>
          <w:sz w:val="48"/>
          <w:szCs w:val="48"/>
        </w:rPr>
        <w:t xml:space="preserve"> а</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48"/>
          <w:szCs w:val="48"/>
        </w:rPr>
      </w:pPr>
      <w:r>
        <w:rPr>
          <w:b/>
          <w:bCs/>
          <w:sz w:val="40"/>
          <w:szCs w:val="40"/>
        </w:rPr>
        <w:t>Учитель</w:t>
      </w:r>
      <w:r>
        <w:rPr>
          <w:b/>
          <w:bCs/>
          <w:sz w:val="48"/>
          <w:szCs w:val="48"/>
        </w:rPr>
        <w:t xml:space="preserve">  Ефремова М.О.</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36"/>
          <w:szCs w:val="36"/>
        </w:rPr>
      </w:pPr>
      <w:r>
        <w:rPr>
          <w:sz w:val="36"/>
          <w:szCs w:val="36"/>
        </w:rPr>
        <w:t>на 2015 – 2016 учебный год</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Календарно - тематическое планирование</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по химии в 11 классе</w:t>
      </w: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3972"/>
        <w:gridCol w:w="426"/>
        <w:gridCol w:w="567"/>
        <w:gridCol w:w="283"/>
        <w:gridCol w:w="567"/>
        <w:gridCol w:w="2554"/>
      </w:tblGrid>
      <w:tr w:rsidR="00186C61" w:rsidTr="00186C61">
        <w:trPr>
          <w:trHeight w:val="724"/>
        </w:trPr>
        <w:tc>
          <w:tcPr>
            <w:tcW w:w="675" w:type="dxa"/>
            <w:vMerge w:val="restart"/>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jc w:val="both"/>
              <w:rPr>
                <w:b/>
                <w:sz w:val="24"/>
                <w:szCs w:val="24"/>
              </w:rPr>
            </w:pPr>
            <w:r>
              <w:rPr>
                <w:b/>
              </w:rPr>
              <w:t>№</w:t>
            </w:r>
          </w:p>
          <w:p w:rsidR="00186C61" w:rsidRDefault="00186C61">
            <w:pPr>
              <w:spacing w:before="100" w:beforeAutospacing="1" w:after="100" w:afterAutospacing="1"/>
              <w:jc w:val="both"/>
              <w:rPr>
                <w:b/>
                <w:sz w:val="24"/>
                <w:szCs w:val="24"/>
              </w:rPr>
            </w:pPr>
            <w:r>
              <w:rPr>
                <w:b/>
              </w:rPr>
              <w:t>п\</w:t>
            </w:r>
            <w:proofErr w:type="gramStart"/>
            <w:r>
              <w:rPr>
                <w:b/>
              </w:rPr>
              <w:t>п</w:t>
            </w:r>
            <w:proofErr w:type="gramEnd"/>
          </w:p>
        </w:tc>
        <w:tc>
          <w:tcPr>
            <w:tcW w:w="3969" w:type="dxa"/>
            <w:vMerge w:val="restart"/>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jc w:val="both"/>
              <w:rPr>
                <w:b/>
                <w:sz w:val="24"/>
                <w:szCs w:val="24"/>
              </w:rPr>
            </w:pPr>
          </w:p>
          <w:p w:rsidR="00186C61" w:rsidRDefault="00186C61">
            <w:pPr>
              <w:spacing w:before="100" w:beforeAutospacing="1" w:after="100" w:afterAutospacing="1"/>
              <w:jc w:val="both"/>
              <w:rPr>
                <w:b/>
                <w:sz w:val="24"/>
                <w:szCs w:val="24"/>
              </w:rPr>
            </w:pPr>
            <w:r>
              <w:rPr>
                <w:b/>
              </w:rPr>
              <w:t>Наименование темы, раздела, урока</w:t>
            </w:r>
          </w:p>
        </w:tc>
        <w:tc>
          <w:tcPr>
            <w:tcW w:w="426" w:type="dxa"/>
            <w:vMerge w:val="restart"/>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jc w:val="both"/>
              <w:rPr>
                <w:b/>
                <w:sz w:val="24"/>
                <w:szCs w:val="24"/>
              </w:rPr>
            </w:pPr>
          </w:p>
          <w:p w:rsidR="00186C61" w:rsidRDefault="00186C61">
            <w:pPr>
              <w:spacing w:before="100" w:beforeAutospacing="1" w:after="100" w:afterAutospacing="1"/>
              <w:jc w:val="both"/>
              <w:rPr>
                <w:b/>
              </w:rPr>
            </w:pPr>
            <w:r>
              <w:rPr>
                <w:b/>
              </w:rPr>
              <w:t>Кол-во</w:t>
            </w:r>
          </w:p>
          <w:p w:rsidR="00186C61" w:rsidRDefault="00186C61">
            <w:pPr>
              <w:spacing w:before="100" w:beforeAutospacing="1" w:after="100" w:afterAutospacing="1"/>
              <w:jc w:val="both"/>
              <w:rPr>
                <w:b/>
                <w:sz w:val="24"/>
                <w:szCs w:val="24"/>
              </w:rPr>
            </w:pPr>
            <w:r>
              <w:rPr>
                <w:b/>
              </w:rPr>
              <w:t>часов</w:t>
            </w:r>
          </w:p>
        </w:tc>
        <w:tc>
          <w:tcPr>
            <w:tcW w:w="1417" w:type="dxa"/>
            <w:gridSpan w:val="3"/>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jc w:val="both"/>
              <w:rPr>
                <w:b/>
                <w:sz w:val="24"/>
                <w:szCs w:val="24"/>
              </w:rPr>
            </w:pPr>
          </w:p>
          <w:p w:rsidR="00186C61" w:rsidRDefault="00186C61">
            <w:pPr>
              <w:spacing w:before="100" w:beforeAutospacing="1" w:after="100" w:afterAutospacing="1"/>
              <w:jc w:val="both"/>
              <w:rPr>
                <w:b/>
                <w:sz w:val="24"/>
                <w:szCs w:val="24"/>
              </w:rPr>
            </w:pPr>
            <w:r>
              <w:rPr>
                <w:b/>
              </w:rPr>
              <w:t>Дата урока</w:t>
            </w:r>
          </w:p>
        </w:tc>
        <w:tc>
          <w:tcPr>
            <w:tcW w:w="2552" w:type="dxa"/>
            <w:vMerge w:val="restart"/>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jc w:val="both"/>
              <w:rPr>
                <w:b/>
                <w:sz w:val="24"/>
                <w:szCs w:val="24"/>
              </w:rPr>
            </w:pPr>
          </w:p>
          <w:p w:rsidR="00186C61" w:rsidRDefault="00186C61">
            <w:pPr>
              <w:spacing w:before="100" w:beforeAutospacing="1" w:after="100" w:afterAutospacing="1"/>
              <w:jc w:val="both"/>
              <w:rPr>
                <w:b/>
                <w:sz w:val="24"/>
                <w:szCs w:val="24"/>
              </w:rPr>
            </w:pPr>
            <w:r>
              <w:rPr>
                <w:b/>
              </w:rPr>
              <w:t>эксперимент</w:t>
            </w:r>
          </w:p>
        </w:tc>
      </w:tr>
      <w:tr w:rsidR="00186C61" w:rsidTr="00186C61">
        <w:trPr>
          <w:trHeight w:val="30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186C61" w:rsidRDefault="00186C61">
            <w:pPr>
              <w:rPr>
                <w:b/>
                <w:sz w:val="24"/>
                <w:szCs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186C61" w:rsidRDefault="00186C61">
            <w:pPr>
              <w:rPr>
                <w:b/>
                <w:sz w:val="24"/>
                <w:szCs w:val="24"/>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186C61" w:rsidRDefault="00186C61">
            <w:pPr>
              <w:rPr>
                <w:b/>
                <w:sz w:val="24"/>
                <w:szCs w:val="24"/>
              </w:rPr>
            </w:pPr>
          </w:p>
        </w:tc>
        <w:tc>
          <w:tcPr>
            <w:tcW w:w="850" w:type="dxa"/>
            <w:gridSpan w:val="2"/>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jc w:val="both"/>
              <w:rPr>
                <w:b/>
                <w:sz w:val="24"/>
                <w:szCs w:val="24"/>
              </w:rPr>
            </w:pPr>
            <w:r>
              <w:rPr>
                <w:b/>
              </w:rPr>
              <w:t xml:space="preserve">       план</w:t>
            </w:r>
          </w:p>
        </w:tc>
        <w:tc>
          <w:tcPr>
            <w:tcW w:w="567" w:type="dxa"/>
            <w:vMerge w:val="restart"/>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jc w:val="both"/>
              <w:rPr>
                <w:b/>
                <w:sz w:val="24"/>
                <w:szCs w:val="24"/>
              </w:rPr>
            </w:pPr>
            <w:r>
              <w:rPr>
                <w:b/>
              </w:rPr>
              <w:t>факт</w:t>
            </w: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186C61" w:rsidRDefault="00186C61">
            <w:pPr>
              <w:rPr>
                <w:b/>
                <w:sz w:val="24"/>
                <w:szCs w:val="24"/>
              </w:rPr>
            </w:pPr>
          </w:p>
        </w:tc>
      </w:tr>
      <w:tr w:rsidR="00186C61" w:rsidTr="00186C61">
        <w:trPr>
          <w:trHeight w:val="101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186C61" w:rsidRDefault="00186C61">
            <w:pPr>
              <w:rPr>
                <w:b/>
                <w:sz w:val="24"/>
                <w:szCs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186C61" w:rsidRDefault="00186C61">
            <w:pPr>
              <w:rPr>
                <w:b/>
                <w:sz w:val="24"/>
                <w:szCs w:val="24"/>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186C61" w:rsidRDefault="00186C61">
            <w:pPr>
              <w:rPr>
                <w:b/>
                <w:sz w:val="24"/>
                <w:szCs w:val="24"/>
              </w:rPr>
            </w:pP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jc w:val="both"/>
              <w:rPr>
                <w:b/>
                <w:sz w:val="24"/>
                <w:szCs w:val="24"/>
              </w:rPr>
            </w:pPr>
          </w:p>
        </w:tc>
        <w:tc>
          <w:tcPr>
            <w:tcW w:w="283"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jc w:val="both"/>
              <w:rPr>
                <w:b/>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86C61" w:rsidRDefault="00186C61">
            <w:pPr>
              <w:rPr>
                <w:b/>
                <w:sz w:val="24"/>
                <w:szCs w:val="24"/>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186C61" w:rsidRDefault="00186C61">
            <w:pPr>
              <w:rPr>
                <w:b/>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b/>
                <w:sz w:val="28"/>
                <w:szCs w:val="28"/>
              </w:rPr>
            </w:pPr>
            <w:r>
              <w:rPr>
                <w:b/>
                <w:sz w:val="28"/>
                <w:szCs w:val="28"/>
              </w:rPr>
              <w:t>Тема №1 «Строение атома и Периодический закон Д.И.Менделеева</w:t>
            </w:r>
          </w:p>
        </w:tc>
        <w:tc>
          <w:tcPr>
            <w:tcW w:w="426"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6</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83"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1\1</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Вводный инструктаж по ТБ</w:t>
            </w:r>
            <w:proofErr w:type="gramStart"/>
            <w:r>
              <w:t xml:space="preserve"> .</w:t>
            </w:r>
            <w:proofErr w:type="gramEnd"/>
            <w:r>
              <w:t>ИОТ №5.Строение атома</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3</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09</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2\2</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Особенности строения электронных оболочек атомов элементов 4-5 периодов</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7</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09</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3\3</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Периодический закон в свете учения о строении атома</w:t>
            </w:r>
            <w:proofErr w:type="gramStart"/>
            <w:r>
              <w:t xml:space="preserve"> .</w:t>
            </w:r>
            <w:proofErr w:type="gramEnd"/>
            <w:r>
              <w:t>Л.Р.№1</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09</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Л.р.№1 «Конструирование периодической таблицы элементов с использованием карточек»</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4\4</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Периодическая система Д.И.</w:t>
            </w:r>
            <w:proofErr w:type="gramStart"/>
            <w:r>
              <w:t>Менделеева-графическое</w:t>
            </w:r>
            <w:proofErr w:type="gramEnd"/>
            <w:r>
              <w:t xml:space="preserve"> отображение Периодического закона</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10</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09</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Д.Различные формы периодической системы химических элементов Д.И.Менделеева</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5\5</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Положение водорода в Периодической системе</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14</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09</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6\6</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Значение Периодического закона</w:t>
            </w:r>
            <w:proofErr w:type="gramStart"/>
            <w:r>
              <w:t xml:space="preserve"> .</w:t>
            </w:r>
            <w:proofErr w:type="gramEnd"/>
            <w:r>
              <w:t>Промежуточный контроль знаний.</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24</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09</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b/>
                <w:sz w:val="28"/>
                <w:szCs w:val="28"/>
              </w:rPr>
            </w:pPr>
            <w:r>
              <w:rPr>
                <w:b/>
                <w:sz w:val="28"/>
                <w:szCs w:val="28"/>
              </w:rPr>
              <w:t>Тема №2 «Строение вещества»</w:t>
            </w:r>
          </w:p>
        </w:tc>
        <w:tc>
          <w:tcPr>
            <w:tcW w:w="426"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b/>
                <w:sz w:val="28"/>
                <w:szCs w:val="28"/>
              </w:rPr>
            </w:pPr>
            <w:r>
              <w:rPr>
                <w:b/>
                <w:sz w:val="28"/>
                <w:szCs w:val="28"/>
              </w:rPr>
              <w:t>26</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83"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7\1</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Ионная химическая связь</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28</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09</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 xml:space="preserve">Д.Модель кристаллической решётки хлорида </w:t>
            </w:r>
            <w:r>
              <w:lastRenderedPageBreak/>
              <w:t>натрия</w:t>
            </w:r>
            <w:proofErr w:type="gramStart"/>
            <w:r>
              <w:t>.О</w:t>
            </w:r>
            <w:proofErr w:type="gramEnd"/>
            <w:r>
              <w:t>бразцы минералов с ионной кр.решёткой</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lastRenderedPageBreak/>
              <w:t>8\2</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Ковалентная химическая связь</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10</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Д. Модели кристаллических решёток веществ с ковалентной связью, ДНК</w:t>
            </w:r>
            <w:proofErr w:type="gramStart"/>
            <w:r>
              <w:t xml:space="preserve"> .</w:t>
            </w:r>
            <w:proofErr w:type="gramEnd"/>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9\3</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Механизмы образования ковалентной связи</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5</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10</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10\4</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Металлическая связь</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8</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10</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11\5</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Водородная химическая связь</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12</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10</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12\6</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Единая природа химической связи</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15</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10</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13\7</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Промежуточный контроль знаний</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19</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10</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14\8</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Полимеры</w:t>
            </w:r>
            <w:proofErr w:type="gramStart"/>
            <w:r>
              <w:t>.П</w:t>
            </w:r>
            <w:proofErr w:type="gramEnd"/>
            <w:r>
              <w:t>ластмассы.Л.р.№3</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19</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10</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Д.Образцы пластмасс и изделий из них</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15\9</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Волокна</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22</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10</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Д. Образцы волокон и изделия из них</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16\</w:t>
            </w:r>
          </w:p>
          <w:p w:rsidR="00186C61" w:rsidRDefault="00186C61">
            <w:pPr>
              <w:spacing w:before="100" w:beforeAutospacing="1" w:after="100" w:afterAutospacing="1"/>
              <w:rPr>
                <w:sz w:val="24"/>
                <w:szCs w:val="24"/>
              </w:rPr>
            </w:pPr>
            <w:r>
              <w:t>10</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Газообразное состояние вещества</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26</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10</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Д.Модель молярного объёма газов</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17\</w:t>
            </w:r>
          </w:p>
          <w:p w:rsidR="00186C61" w:rsidRDefault="00186C61">
            <w:pPr>
              <w:spacing w:before="100" w:beforeAutospacing="1" w:after="100" w:afterAutospacing="1"/>
              <w:rPr>
                <w:sz w:val="24"/>
                <w:szCs w:val="24"/>
              </w:rPr>
            </w:pPr>
            <w:r>
              <w:t>11</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Представители газообразных веществ</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29</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10</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r>
              <w:t>18\</w:t>
            </w:r>
          </w:p>
          <w:p w:rsidR="00186C61" w:rsidRDefault="00186C61">
            <w:pPr>
              <w:spacing w:before="100" w:beforeAutospacing="1" w:after="100" w:afterAutospacing="1"/>
            </w:pPr>
            <w:r>
              <w:t>12</w:t>
            </w:r>
          </w:p>
          <w:p w:rsidR="00186C61" w:rsidRDefault="00186C61">
            <w:pPr>
              <w:spacing w:before="100" w:beforeAutospacing="1" w:after="100" w:afterAutospacing="1"/>
              <w:rPr>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b/>
                <w:i/>
                <w:sz w:val="24"/>
                <w:szCs w:val="24"/>
                <w:u w:val="single"/>
              </w:rPr>
            </w:pPr>
            <w:r>
              <w:rPr>
                <w:b/>
                <w:i/>
                <w:u w:val="single"/>
              </w:rPr>
              <w:t>Практическая работа №1 «Получение, собирание и распознавание газообразных веществ»</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9</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11</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19\</w:t>
            </w:r>
          </w:p>
          <w:p w:rsidR="00186C61" w:rsidRDefault="00186C61">
            <w:pPr>
              <w:spacing w:before="100" w:beforeAutospacing="1" w:after="100" w:afterAutospacing="1"/>
              <w:rPr>
                <w:sz w:val="24"/>
                <w:szCs w:val="24"/>
              </w:rPr>
            </w:pPr>
            <w:r>
              <w:t>13</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Жидкое состояние вещества</w:t>
            </w:r>
            <w:proofErr w:type="gramStart"/>
            <w:r>
              <w:t>.В</w:t>
            </w:r>
            <w:proofErr w:type="gramEnd"/>
            <w:r>
              <w:t>ода</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12</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11</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Д. Три агрегатных состояния воды.</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20\</w:t>
            </w:r>
          </w:p>
          <w:p w:rsidR="00186C61" w:rsidRDefault="00186C61">
            <w:pPr>
              <w:spacing w:before="100" w:beforeAutospacing="1" w:after="100" w:afterAutospacing="1"/>
              <w:rPr>
                <w:sz w:val="24"/>
                <w:szCs w:val="24"/>
              </w:rPr>
            </w:pPr>
            <w:r>
              <w:t>14</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Жёсткость воды и её устранение. Л.</w:t>
            </w:r>
            <w:proofErr w:type="gramStart"/>
            <w:r>
              <w:t>Р</w:t>
            </w:r>
            <w:proofErr w:type="gramEnd"/>
            <w:r>
              <w:t xml:space="preserve"> №4</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16</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11</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Д. Образцы накипи на чайнике и рубах центрального отопления</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21\</w:t>
            </w:r>
          </w:p>
          <w:p w:rsidR="00186C61" w:rsidRDefault="00186C61">
            <w:pPr>
              <w:spacing w:before="100" w:beforeAutospacing="1" w:after="100" w:afterAutospacing="1"/>
              <w:rPr>
                <w:sz w:val="24"/>
                <w:szCs w:val="24"/>
              </w:rPr>
            </w:pPr>
            <w:r>
              <w:t>15</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Минеральные воды</w:t>
            </w:r>
            <w:proofErr w:type="gramStart"/>
            <w:r>
              <w:t>.Л</w:t>
            </w:r>
            <w:proofErr w:type="gramEnd"/>
            <w:r>
              <w:t>.Р.№5</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19</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11</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22\</w:t>
            </w:r>
          </w:p>
          <w:p w:rsidR="00186C61" w:rsidRDefault="00186C61">
            <w:pPr>
              <w:spacing w:before="100" w:beforeAutospacing="1" w:after="100" w:afterAutospacing="1"/>
              <w:rPr>
                <w:sz w:val="24"/>
                <w:szCs w:val="24"/>
              </w:rPr>
            </w:pPr>
            <w:r>
              <w:t>16</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Жидкие кристаллы и их применение</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23</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11</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Д. Приборы на жидких кристаллах</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23\</w:t>
            </w:r>
          </w:p>
          <w:p w:rsidR="00186C61" w:rsidRDefault="00186C61">
            <w:pPr>
              <w:spacing w:before="100" w:beforeAutospacing="1" w:after="100" w:afterAutospacing="1"/>
              <w:rPr>
                <w:sz w:val="24"/>
                <w:szCs w:val="24"/>
              </w:rPr>
            </w:pPr>
            <w:r>
              <w:t>17</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Твёрдое состояние вещества</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26</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11</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24\</w:t>
            </w:r>
          </w:p>
          <w:p w:rsidR="00186C61" w:rsidRDefault="00186C61">
            <w:pPr>
              <w:spacing w:before="100" w:beforeAutospacing="1" w:after="100" w:afterAutospacing="1"/>
              <w:rPr>
                <w:sz w:val="24"/>
                <w:szCs w:val="24"/>
              </w:rPr>
            </w:pPr>
            <w:r>
              <w:lastRenderedPageBreak/>
              <w:t>18</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lastRenderedPageBreak/>
              <w:t>Кристаллическое состояние вещества</w:t>
            </w:r>
            <w:proofErr w:type="gramStart"/>
            <w:r>
              <w:t>.Л</w:t>
            </w:r>
            <w:proofErr w:type="gramEnd"/>
            <w:r>
              <w:t>.р.№2</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30</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11</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 xml:space="preserve">Л.р.№2 «Определение типа кристаллической </w:t>
            </w:r>
            <w:r>
              <w:lastRenderedPageBreak/>
              <w:t>решётки вещества и описание его свойств»</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lastRenderedPageBreak/>
              <w:t>25\</w:t>
            </w:r>
          </w:p>
          <w:p w:rsidR="00186C61" w:rsidRDefault="00186C61">
            <w:pPr>
              <w:spacing w:before="100" w:beforeAutospacing="1" w:after="100" w:afterAutospacing="1"/>
              <w:rPr>
                <w:sz w:val="24"/>
                <w:szCs w:val="24"/>
              </w:rPr>
            </w:pPr>
            <w:r>
              <w:t>19</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Дисперсные системы</w:t>
            </w:r>
            <w:proofErr w:type="gramStart"/>
            <w:r>
              <w:t>.Л</w:t>
            </w:r>
            <w:proofErr w:type="gramEnd"/>
            <w:r>
              <w:t>.Р.№6</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3</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12</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Д. Образцы различных дисперсных систем</w:t>
            </w:r>
          </w:p>
          <w:p w:rsidR="00186C61" w:rsidRDefault="00186C61">
            <w:pPr>
              <w:spacing w:before="100" w:beforeAutospacing="1" w:after="100" w:afterAutospacing="1"/>
              <w:rPr>
                <w:sz w:val="24"/>
                <w:szCs w:val="24"/>
              </w:rPr>
            </w:pPr>
            <w:r>
              <w:t>Л.Р.№6 «Ознакомление с дисперсными системами»</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26\</w:t>
            </w:r>
          </w:p>
          <w:p w:rsidR="00186C61" w:rsidRDefault="00186C61">
            <w:pPr>
              <w:spacing w:before="100" w:beforeAutospacing="1" w:after="100" w:afterAutospacing="1"/>
              <w:rPr>
                <w:sz w:val="24"/>
                <w:szCs w:val="24"/>
              </w:rPr>
            </w:pPr>
            <w:r>
              <w:t>20</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Грубо и тонкодисперсные системы</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7</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12</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Д. Коагуляция. Синерезис. Эффект Тиндаля</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27\</w:t>
            </w:r>
          </w:p>
          <w:p w:rsidR="00186C61" w:rsidRDefault="00186C61">
            <w:pPr>
              <w:spacing w:before="100" w:beforeAutospacing="1" w:after="100" w:afterAutospacing="1"/>
              <w:rPr>
                <w:sz w:val="24"/>
                <w:szCs w:val="24"/>
              </w:rPr>
            </w:pPr>
            <w:r>
              <w:t>21</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Состав веществ и смесей</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10</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12</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28\</w:t>
            </w:r>
          </w:p>
          <w:p w:rsidR="00186C61" w:rsidRDefault="00186C61">
            <w:pPr>
              <w:spacing w:before="100" w:beforeAutospacing="1" w:after="100" w:afterAutospacing="1"/>
              <w:rPr>
                <w:sz w:val="24"/>
                <w:szCs w:val="24"/>
              </w:rPr>
            </w:pPr>
            <w:r>
              <w:t>22</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Понятие « доля»</w:t>
            </w:r>
            <w:proofErr w:type="gramStart"/>
            <w:r>
              <w:t>.Р</w:t>
            </w:r>
            <w:proofErr w:type="gramEnd"/>
            <w:r>
              <w:t>ешение задач</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14</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12</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29\</w:t>
            </w:r>
          </w:p>
          <w:p w:rsidR="00186C61" w:rsidRDefault="00186C61">
            <w:pPr>
              <w:spacing w:before="100" w:beforeAutospacing="1" w:after="100" w:afterAutospacing="1"/>
              <w:rPr>
                <w:sz w:val="24"/>
                <w:szCs w:val="24"/>
              </w:rPr>
            </w:pPr>
            <w:r>
              <w:t>23</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Решение задач</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17</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12</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30\</w:t>
            </w:r>
          </w:p>
          <w:p w:rsidR="00186C61" w:rsidRDefault="00186C61">
            <w:pPr>
              <w:spacing w:before="100" w:beforeAutospacing="1" w:after="100" w:afterAutospacing="1"/>
              <w:rPr>
                <w:sz w:val="24"/>
                <w:szCs w:val="24"/>
              </w:rPr>
            </w:pPr>
            <w:r>
              <w:t>24</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Решение задач</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21</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12</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31\</w:t>
            </w:r>
          </w:p>
          <w:p w:rsidR="00186C61" w:rsidRDefault="00186C61">
            <w:pPr>
              <w:spacing w:before="100" w:beforeAutospacing="1" w:after="100" w:afterAutospacing="1"/>
              <w:rPr>
                <w:sz w:val="24"/>
                <w:szCs w:val="24"/>
              </w:rPr>
            </w:pPr>
            <w:r>
              <w:t>25</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Решение задач</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24</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12</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32\</w:t>
            </w:r>
          </w:p>
          <w:p w:rsidR="00186C61" w:rsidRDefault="00186C61">
            <w:pPr>
              <w:spacing w:before="100" w:beforeAutospacing="1" w:after="100" w:afterAutospacing="1"/>
              <w:rPr>
                <w:sz w:val="24"/>
                <w:szCs w:val="24"/>
              </w:rPr>
            </w:pPr>
            <w:r>
              <w:t>26</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b/>
                <w:sz w:val="24"/>
                <w:szCs w:val="24"/>
                <w:u w:val="single"/>
              </w:rPr>
            </w:pPr>
            <w:r>
              <w:rPr>
                <w:b/>
                <w:u w:val="single"/>
              </w:rPr>
              <w:t>Обобщение и систематизация знаний. Промежуточный контроль знаний</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28</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12</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b/>
                <w:sz w:val="28"/>
                <w:szCs w:val="28"/>
              </w:rPr>
            </w:pPr>
            <w:r>
              <w:rPr>
                <w:b/>
                <w:sz w:val="28"/>
                <w:szCs w:val="28"/>
              </w:rPr>
              <w:t>Тема №3 «Химические реакции»</w:t>
            </w:r>
          </w:p>
        </w:tc>
        <w:tc>
          <w:tcPr>
            <w:tcW w:w="426"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b/>
                <w:sz w:val="28"/>
                <w:szCs w:val="28"/>
              </w:rPr>
            </w:pPr>
            <w:r>
              <w:rPr>
                <w:b/>
                <w:sz w:val="28"/>
                <w:szCs w:val="28"/>
              </w:rPr>
              <w:t>16</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83"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33\1</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Реакции, идущие без изменения состава вещества. Изомерия и изомеры</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11</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01</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 xml:space="preserve">Д.Превращение красного фосфора в </w:t>
            </w:r>
            <w:proofErr w:type="gramStart"/>
            <w:r>
              <w:t>белый</w:t>
            </w:r>
            <w:proofErr w:type="gramEnd"/>
            <w:r>
              <w:t>. Озонатор. Модели н-бутана и изобутана</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34\2</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Реакции, идущие с изменением состава вещества</w:t>
            </w:r>
            <w:proofErr w:type="gramStart"/>
            <w:r>
              <w:t>.Л</w:t>
            </w:r>
            <w:proofErr w:type="gramEnd"/>
            <w:r>
              <w:t>.Р.№7,8</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14</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01</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Л.р.№7 «Реакция замещения меди железом в растворе медного купороса</w:t>
            </w:r>
            <w:proofErr w:type="gramStart"/>
            <w:r>
              <w:t>»Л</w:t>
            </w:r>
            <w:proofErr w:type="gramEnd"/>
            <w:r>
              <w:t>.р.№8 «реакции, идущие с образованием газа, осадка и воды»</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35\3</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Тепловой эффект реакции и термохимические уравнения.</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18</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01</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36\4</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Скорость химической реакции и её факторы</w:t>
            </w:r>
            <w:proofErr w:type="gramStart"/>
            <w:r>
              <w:t>.Л</w:t>
            </w:r>
            <w:proofErr w:type="gramEnd"/>
            <w:r>
              <w:t>.р.№10</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21</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01</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 xml:space="preserve">Л.Р.№10 «Получение водорода взаимодействием </w:t>
            </w:r>
            <w:r>
              <w:lastRenderedPageBreak/>
              <w:t>кислоты с цинком»</w:t>
            </w:r>
          </w:p>
          <w:p w:rsidR="00186C61" w:rsidRDefault="00186C61">
            <w:pPr>
              <w:spacing w:before="100" w:beforeAutospacing="1" w:after="100" w:afterAutospacing="1"/>
              <w:rPr>
                <w:sz w:val="24"/>
                <w:szCs w:val="24"/>
              </w:rPr>
            </w:pPr>
            <w:r>
              <w:t>Д.Примеры факторов скорости химических реакций.</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lastRenderedPageBreak/>
              <w:t>37\5</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Катализ</w:t>
            </w:r>
            <w:proofErr w:type="gramStart"/>
            <w:r>
              <w:t xml:space="preserve"> .</w:t>
            </w:r>
            <w:proofErr w:type="gramEnd"/>
            <w:r>
              <w:t>Л.Р.№9</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25</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01</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Л.Р.№9 «Получение кислорода разложением пероксида водорода с помощью оксида марганца и каталазы сырого картофеля»</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 xml:space="preserve">38\6 </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Обратимость химических реакций</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28</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01</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Д.Примеры необратимых реакций.</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39\7</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Состояние химического равновесия и способы его смещения</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02</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Д.Пример.</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40\8</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Понятие об основных принципах химических производств на примере синтеза  аммиака и серной кислоты</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4</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02</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Д.Модель кипящего слоя.</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41\9</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 xml:space="preserve">Роль воды </w:t>
            </w:r>
            <w:proofErr w:type="gramStart"/>
            <w:r>
              <w:t>в</w:t>
            </w:r>
            <w:proofErr w:type="gramEnd"/>
            <w:r>
              <w:t xml:space="preserve"> химических реакция. Химические свойства воды</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8</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02</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Д.Взаимодействие лития и натрия с водой. Получение оксида фосфора и растворение его в воде.</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42\</w:t>
            </w:r>
          </w:p>
          <w:p w:rsidR="00186C61" w:rsidRDefault="00186C61">
            <w:pPr>
              <w:spacing w:before="100" w:beforeAutospacing="1" w:after="100" w:afterAutospacing="1"/>
              <w:rPr>
                <w:sz w:val="24"/>
                <w:szCs w:val="24"/>
              </w:rPr>
            </w:pPr>
            <w:r>
              <w:t>10</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Электролиты и неэлектролиты. Электролитическая диссоциация. Свойства кислот, оснований, солей с точки зрения ЭД.</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11</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02</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Д.Испытание растворов электролитов и неэлектролитов</w:t>
            </w:r>
            <w:proofErr w:type="gramStart"/>
            <w:r>
              <w:t>.З</w:t>
            </w:r>
            <w:proofErr w:type="gramEnd"/>
            <w:r>
              <w:t>ависимость степени ЭД уксусной кислоты</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43\</w:t>
            </w:r>
          </w:p>
          <w:p w:rsidR="00186C61" w:rsidRDefault="00186C61">
            <w:pPr>
              <w:spacing w:before="100" w:beforeAutospacing="1" w:after="100" w:afterAutospacing="1"/>
              <w:rPr>
                <w:sz w:val="24"/>
                <w:szCs w:val="24"/>
              </w:rPr>
            </w:pPr>
            <w:r>
              <w:t>11</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Гидролиз неорганических веществ</w:t>
            </w:r>
            <w:proofErr w:type="gramStart"/>
            <w:r>
              <w:t>.Л</w:t>
            </w:r>
            <w:proofErr w:type="gramEnd"/>
            <w:r>
              <w:t>.р.№11</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15</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02</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Л.Р. №11 «Различные случаи гидролиза солей»</w:t>
            </w:r>
          </w:p>
          <w:p w:rsidR="00186C61" w:rsidRDefault="00186C61">
            <w:pPr>
              <w:spacing w:before="100" w:beforeAutospacing="1" w:after="100" w:afterAutospacing="1"/>
              <w:rPr>
                <w:sz w:val="24"/>
                <w:szCs w:val="24"/>
              </w:rPr>
            </w:pPr>
            <w:r>
              <w:t>Д.Примеры гидролиза.</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44\</w:t>
            </w:r>
          </w:p>
          <w:p w:rsidR="00186C61" w:rsidRDefault="00186C61">
            <w:pPr>
              <w:spacing w:before="100" w:beforeAutospacing="1" w:after="100" w:afterAutospacing="1"/>
              <w:rPr>
                <w:sz w:val="24"/>
                <w:szCs w:val="24"/>
              </w:rPr>
            </w:pPr>
            <w:r>
              <w:t>12</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Гидролиз органических веществ и его значение</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18</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02</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Д.Гидролиз карбида кальция</w:t>
            </w:r>
            <w:proofErr w:type="gramStart"/>
            <w:r>
              <w:t>.П</w:t>
            </w:r>
            <w:proofErr w:type="gramEnd"/>
            <w:r>
              <w:t>олучение мыла</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45\</w:t>
            </w:r>
          </w:p>
          <w:p w:rsidR="00186C61" w:rsidRDefault="00186C61">
            <w:pPr>
              <w:spacing w:before="100" w:beforeAutospacing="1" w:after="100" w:afterAutospacing="1"/>
              <w:rPr>
                <w:sz w:val="24"/>
                <w:szCs w:val="24"/>
              </w:rPr>
            </w:pPr>
            <w:r>
              <w:t>13</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Окислительно-восстановительные реакции.</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22</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02</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Д.Примеры простейших окислительно-восстановительных реакций.</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46\</w:t>
            </w:r>
          </w:p>
          <w:p w:rsidR="00186C61" w:rsidRDefault="00186C61">
            <w:pPr>
              <w:spacing w:before="100" w:beforeAutospacing="1" w:after="100" w:afterAutospacing="1"/>
              <w:rPr>
                <w:sz w:val="24"/>
                <w:szCs w:val="24"/>
              </w:rPr>
            </w:pPr>
            <w:r>
              <w:t>14</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Электролиз</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25</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02</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Д.Модель электролизёра. Получение алюминия</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47\</w:t>
            </w:r>
          </w:p>
          <w:p w:rsidR="00186C61" w:rsidRDefault="00186C61">
            <w:pPr>
              <w:spacing w:before="100" w:beforeAutospacing="1" w:after="100" w:afterAutospacing="1"/>
              <w:rPr>
                <w:sz w:val="24"/>
                <w:szCs w:val="24"/>
              </w:rPr>
            </w:pPr>
            <w:r>
              <w:t>15</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Обобщение и систематизация знаний</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29</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02</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48\\16</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b/>
                <w:sz w:val="24"/>
                <w:szCs w:val="24"/>
                <w:u w:val="single"/>
              </w:rPr>
            </w:pPr>
            <w:r>
              <w:rPr>
                <w:b/>
                <w:u w:val="single"/>
              </w:rPr>
              <w:t>Контрольная работа №1 по темам 2-3</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3</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03</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b/>
                <w:sz w:val="28"/>
                <w:szCs w:val="28"/>
              </w:rPr>
            </w:pPr>
            <w:r>
              <w:rPr>
                <w:b/>
                <w:sz w:val="28"/>
                <w:szCs w:val="28"/>
              </w:rPr>
              <w:t xml:space="preserve">Тема №4 «Вещества и их </w:t>
            </w:r>
            <w:r>
              <w:rPr>
                <w:b/>
                <w:sz w:val="28"/>
                <w:szCs w:val="28"/>
              </w:rPr>
              <w:lastRenderedPageBreak/>
              <w:t>свойства»</w:t>
            </w:r>
          </w:p>
        </w:tc>
        <w:tc>
          <w:tcPr>
            <w:tcW w:w="426"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b/>
                <w:sz w:val="28"/>
                <w:szCs w:val="28"/>
              </w:rPr>
            </w:pPr>
            <w:r>
              <w:rPr>
                <w:b/>
                <w:sz w:val="28"/>
                <w:szCs w:val="28"/>
              </w:rPr>
              <w:lastRenderedPageBreak/>
              <w:t>1</w:t>
            </w:r>
            <w:r>
              <w:rPr>
                <w:b/>
                <w:sz w:val="28"/>
                <w:szCs w:val="28"/>
              </w:rPr>
              <w:lastRenderedPageBreak/>
              <w:t>8</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83"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lastRenderedPageBreak/>
              <w:t>49\1</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Металлы и их свойства</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7</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03</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Д.Коллекция образцов металлов</w:t>
            </w:r>
            <w:proofErr w:type="gramStart"/>
            <w:r>
              <w:t>.П</w:t>
            </w:r>
            <w:proofErr w:type="gramEnd"/>
            <w:r>
              <w:t>римеры химических свойств металлов</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50\2</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Коррозия металлов и способы защиты металлов от коррозии.</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10</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03</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Д.Результаты коррозии металлов</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51\3</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Неметаллы и их окислительные свойства</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14</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03</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Д. Образцы неметаллов</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52\4</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Восстановительные свойства неметаллов</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28</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03</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53\5</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Кислоты органические и неорганические</w:t>
            </w:r>
            <w:proofErr w:type="gramStart"/>
            <w:r>
              <w:t>.Л</w:t>
            </w:r>
            <w:proofErr w:type="gramEnd"/>
            <w:r>
              <w:t>.р№12,13,14,15</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31</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03</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Д</w:t>
            </w:r>
            <w:proofErr w:type="gramStart"/>
            <w:r>
              <w:t xml:space="preserve"> .</w:t>
            </w:r>
            <w:proofErr w:type="gramEnd"/>
            <w:r>
              <w:t>Коллекция природных орг.кислот.</w:t>
            </w:r>
          </w:p>
          <w:p w:rsidR="00186C61" w:rsidRDefault="00186C61">
            <w:pPr>
              <w:spacing w:before="100" w:beforeAutospacing="1" w:after="100" w:afterAutospacing="1"/>
            </w:pPr>
            <w:r>
              <w:t>Л.Р.№12 «Испытание растворов кислот, оснований и солей индикаторами.</w:t>
            </w:r>
          </w:p>
          <w:p w:rsidR="00186C61" w:rsidRDefault="00186C61">
            <w:pPr>
              <w:spacing w:before="100" w:beforeAutospacing="1" w:after="100" w:afterAutospacing="1"/>
            </w:pPr>
            <w:r>
              <w:t xml:space="preserve">Л.Р.№13 «Вз-е </w:t>
            </w:r>
            <w:proofErr w:type="gramStart"/>
            <w:r>
              <w:t>соляной</w:t>
            </w:r>
            <w:proofErr w:type="gramEnd"/>
            <w:r>
              <w:t xml:space="preserve"> к-ты и р-ра уксусной к-ты с металлами»</w:t>
            </w:r>
          </w:p>
          <w:p w:rsidR="00186C61" w:rsidRDefault="00186C61">
            <w:pPr>
              <w:spacing w:before="100" w:beforeAutospacing="1" w:after="100" w:afterAutospacing="1"/>
            </w:pPr>
            <w:r>
              <w:t xml:space="preserve">Л.Р.№14 «Вз-е </w:t>
            </w:r>
            <w:proofErr w:type="gramStart"/>
            <w:r>
              <w:t>соляной</w:t>
            </w:r>
            <w:proofErr w:type="gramEnd"/>
            <w:r>
              <w:t xml:space="preserve"> к-ты и р-ра уксусной к-ты с основаниями»</w:t>
            </w:r>
          </w:p>
          <w:p w:rsidR="00186C61" w:rsidRDefault="00186C61">
            <w:pPr>
              <w:spacing w:before="100" w:beforeAutospacing="1" w:after="100" w:afterAutospacing="1"/>
              <w:rPr>
                <w:sz w:val="24"/>
                <w:szCs w:val="24"/>
              </w:rPr>
            </w:pPr>
            <w:r>
              <w:t>Л.Р.№15 «Вз-е соляной к-ты и р-ра уксусной к-ты с солями»</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54\6</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Особые свойства азотной и концентрированной серной кислот.</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4</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04</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Д. Разбавление конц. серной к-ты</w:t>
            </w:r>
            <w:proofErr w:type="gramStart"/>
            <w:r>
              <w:t xml:space="preserve"> .</w:t>
            </w:r>
            <w:proofErr w:type="gramEnd"/>
            <w:r>
              <w:t>Вз-е конц.серной к-ты с сахаром, целлюлозой и медью.</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55\7</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Основания и их классификация</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7</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04</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Д.Примеры оснований</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56\8</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Свойства оснований</w:t>
            </w:r>
            <w:proofErr w:type="gramStart"/>
            <w:r>
              <w:t>.Л</w:t>
            </w:r>
            <w:proofErr w:type="gramEnd"/>
            <w:r>
              <w:t>.р.№16</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11</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04</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 xml:space="preserve"> Л.Р.№16 «Получение и свойства нерастворимых оснований»</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57\9</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Соли, классификация, свойства</w:t>
            </w:r>
            <w:proofErr w:type="gramStart"/>
            <w:r>
              <w:t>.Л</w:t>
            </w:r>
            <w:proofErr w:type="gramEnd"/>
            <w:r>
              <w:t>.р.№17,18</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14</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04</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Л.Р.№17 «Гидролиз хлоридов и ацетатов щелочных металлов» Л.Р.№18 «Ознакомление с коллекциями солей»</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58\</w:t>
            </w:r>
          </w:p>
          <w:p w:rsidR="00186C61" w:rsidRDefault="00186C61">
            <w:pPr>
              <w:spacing w:before="100" w:beforeAutospacing="1" w:after="100" w:afterAutospacing="1"/>
              <w:rPr>
                <w:sz w:val="24"/>
                <w:szCs w:val="24"/>
              </w:rPr>
            </w:pPr>
            <w:r>
              <w:t>10</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Представители солей и их значение, качественные реакции на катионы и анионы</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18</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04</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Д.Образцыприродных минералов, солей. Качеств</w:t>
            </w:r>
            <w:proofErr w:type="gramStart"/>
            <w:r>
              <w:t>.р</w:t>
            </w:r>
            <w:proofErr w:type="gramEnd"/>
            <w:r>
              <w:t xml:space="preserve">еапкции на </w:t>
            </w:r>
            <w:r>
              <w:lastRenderedPageBreak/>
              <w:t>катионы и анионы</w:t>
            </w: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lastRenderedPageBreak/>
              <w:t>59\</w:t>
            </w:r>
          </w:p>
          <w:p w:rsidR="00186C61" w:rsidRDefault="00186C61">
            <w:pPr>
              <w:spacing w:before="100" w:beforeAutospacing="1" w:after="100" w:afterAutospacing="1"/>
              <w:rPr>
                <w:sz w:val="24"/>
                <w:szCs w:val="24"/>
              </w:rPr>
            </w:pPr>
            <w:r>
              <w:t>11</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Урок-упражнение</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21</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04</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60-</w:t>
            </w:r>
          </w:p>
          <w:p w:rsidR="00186C61" w:rsidRDefault="00186C61">
            <w:pPr>
              <w:spacing w:before="100" w:beforeAutospacing="1" w:after="100" w:afterAutospacing="1"/>
              <w:rPr>
                <w:sz w:val="24"/>
                <w:szCs w:val="24"/>
              </w:rPr>
            </w:pPr>
            <w:r>
              <w:t>12</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Генетическая связь между классами неорганических соединений</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25</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04</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61\</w:t>
            </w:r>
          </w:p>
          <w:p w:rsidR="00186C61" w:rsidRDefault="00186C61">
            <w:pPr>
              <w:spacing w:before="100" w:beforeAutospacing="1" w:after="100" w:afterAutospacing="1"/>
              <w:rPr>
                <w:sz w:val="24"/>
                <w:szCs w:val="24"/>
              </w:rPr>
            </w:pPr>
            <w:r>
              <w:t>13</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Генетическая связь между классами органических соединений</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28</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04</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62\</w:t>
            </w:r>
          </w:p>
          <w:p w:rsidR="00186C61" w:rsidRDefault="00186C61">
            <w:pPr>
              <w:spacing w:before="100" w:beforeAutospacing="1" w:after="100" w:afterAutospacing="1"/>
              <w:rPr>
                <w:sz w:val="24"/>
                <w:szCs w:val="24"/>
              </w:rPr>
            </w:pPr>
            <w:r>
              <w:t>14</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Решение задач</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2</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05</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63\</w:t>
            </w:r>
          </w:p>
          <w:p w:rsidR="00186C61" w:rsidRDefault="00186C61">
            <w:pPr>
              <w:spacing w:before="100" w:beforeAutospacing="1" w:after="100" w:afterAutospacing="1"/>
              <w:rPr>
                <w:sz w:val="24"/>
                <w:szCs w:val="24"/>
              </w:rPr>
            </w:pPr>
            <w:r>
              <w:t>15</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rPr>
                <w:b/>
                <w:i/>
                <w:u w:val="single"/>
              </w:rPr>
              <w:t>Практическая работа №2 «решение экспериментальных задач на идентификацию органических и неорганических соединений</w:t>
            </w:r>
            <w:r>
              <w:t>»</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5</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05</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64\</w:t>
            </w:r>
          </w:p>
          <w:p w:rsidR="00186C61" w:rsidRDefault="00186C61">
            <w:pPr>
              <w:spacing w:before="100" w:beforeAutospacing="1" w:after="100" w:afterAutospacing="1"/>
              <w:rPr>
                <w:sz w:val="24"/>
                <w:szCs w:val="24"/>
              </w:rPr>
            </w:pPr>
            <w:r>
              <w:t>16</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Обобщение и систематизация знаний</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12</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05</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65\</w:t>
            </w:r>
          </w:p>
          <w:p w:rsidR="00186C61" w:rsidRDefault="00186C61">
            <w:pPr>
              <w:spacing w:before="100" w:beforeAutospacing="1" w:after="100" w:afterAutospacing="1"/>
              <w:rPr>
                <w:sz w:val="24"/>
                <w:szCs w:val="24"/>
              </w:rPr>
            </w:pPr>
            <w:r>
              <w:t>17</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b/>
                <w:sz w:val="24"/>
                <w:szCs w:val="24"/>
                <w:u w:val="single"/>
              </w:rPr>
            </w:pPr>
            <w:r>
              <w:rPr>
                <w:b/>
                <w:u w:val="single"/>
              </w:rPr>
              <w:t>Контрольная работа № 2 по теме3  «Вещества и их свойства»</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16</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05</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66\</w:t>
            </w:r>
          </w:p>
          <w:p w:rsidR="00186C61" w:rsidRDefault="00186C61">
            <w:pPr>
              <w:spacing w:before="100" w:beforeAutospacing="1" w:after="100" w:afterAutospacing="1"/>
              <w:rPr>
                <w:sz w:val="24"/>
                <w:szCs w:val="24"/>
              </w:rPr>
            </w:pPr>
            <w:r>
              <w:t>18</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Анализ контрольной работы</w:t>
            </w:r>
          </w:p>
        </w:tc>
        <w:tc>
          <w:tcPr>
            <w:tcW w:w="426"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19</w:t>
            </w: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05</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r w:rsidR="00186C61" w:rsidTr="00186C61">
        <w:tc>
          <w:tcPr>
            <w:tcW w:w="675"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67-</w:t>
            </w:r>
          </w:p>
        </w:tc>
        <w:tc>
          <w:tcPr>
            <w:tcW w:w="3969"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повторение</w:t>
            </w:r>
          </w:p>
        </w:tc>
        <w:tc>
          <w:tcPr>
            <w:tcW w:w="426"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1</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r>
              <w:t>23</w:t>
            </w:r>
          </w:p>
          <w:p w:rsidR="00186C61" w:rsidRDefault="00186C61">
            <w:pPr>
              <w:spacing w:before="100" w:beforeAutospacing="1" w:after="100" w:afterAutospacing="1"/>
              <w:rPr>
                <w:sz w:val="24"/>
                <w:szCs w:val="24"/>
              </w:rPr>
            </w:pPr>
          </w:p>
        </w:tc>
        <w:tc>
          <w:tcPr>
            <w:tcW w:w="283" w:type="dxa"/>
            <w:tcBorders>
              <w:top w:val="single" w:sz="4" w:space="0" w:color="auto"/>
              <w:left w:val="single" w:sz="4" w:space="0" w:color="auto"/>
              <w:bottom w:val="single" w:sz="4" w:space="0" w:color="auto"/>
              <w:right w:val="single" w:sz="4" w:space="0" w:color="auto"/>
            </w:tcBorders>
            <w:hideMark/>
          </w:tcPr>
          <w:p w:rsidR="00186C61" w:rsidRDefault="00186C61">
            <w:pPr>
              <w:spacing w:before="100" w:beforeAutospacing="1" w:after="100" w:afterAutospacing="1"/>
              <w:rPr>
                <w:sz w:val="24"/>
                <w:szCs w:val="24"/>
              </w:rPr>
            </w:pPr>
            <w:r>
              <w:t>05</w:t>
            </w:r>
          </w:p>
        </w:tc>
        <w:tc>
          <w:tcPr>
            <w:tcW w:w="567"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86C61" w:rsidRDefault="00186C61">
            <w:pPr>
              <w:spacing w:before="100" w:beforeAutospacing="1" w:after="100" w:afterAutospacing="1"/>
              <w:rPr>
                <w:sz w:val="24"/>
                <w:szCs w:val="24"/>
              </w:rPr>
            </w:pPr>
          </w:p>
        </w:tc>
      </w:tr>
    </w:tbl>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186C61" w:rsidRDefault="00186C61" w:rsidP="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186C61">
          <w:pgSz w:w="11906" w:h="16838"/>
          <w:pgMar w:top="719" w:right="850" w:bottom="426" w:left="1701" w:header="708" w:footer="708"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49745B" w:rsidTr="0049745B">
        <w:tc>
          <w:tcPr>
            <w:tcW w:w="4785" w:type="dxa"/>
            <w:tcBorders>
              <w:top w:val="single" w:sz="4" w:space="0" w:color="auto"/>
              <w:left w:val="single" w:sz="4" w:space="0" w:color="auto"/>
              <w:bottom w:val="single" w:sz="4" w:space="0" w:color="auto"/>
              <w:right w:val="single" w:sz="4" w:space="0" w:color="auto"/>
            </w:tcBorders>
          </w:tcPr>
          <w:p w:rsidR="0049745B" w:rsidRDefault="0049745B">
            <w:pPr>
              <w:spacing w:after="0" w:line="240" w:lineRule="auto"/>
              <w:jc w:val="center"/>
              <w:rPr>
                <w:rFonts w:ascii="Times New Roman" w:eastAsia="Calibri" w:hAnsi="Times New Roman" w:cs="Times New Roman"/>
                <w:sz w:val="28"/>
                <w:szCs w:val="28"/>
                <w:lang w:eastAsia="en-US"/>
              </w:rPr>
            </w:pPr>
            <w:r>
              <w:rPr>
                <w:rFonts w:ascii="Times New Roman" w:hAnsi="Times New Roman"/>
                <w:sz w:val="28"/>
                <w:szCs w:val="28"/>
              </w:rPr>
              <w:lastRenderedPageBreak/>
              <w:t>СОГЛАСОВАНО</w:t>
            </w:r>
          </w:p>
          <w:p w:rsidR="0049745B" w:rsidRDefault="0049745B">
            <w:pPr>
              <w:spacing w:after="0" w:line="240" w:lineRule="auto"/>
              <w:jc w:val="center"/>
              <w:rPr>
                <w:rFonts w:ascii="Times New Roman" w:hAnsi="Times New Roman"/>
                <w:sz w:val="28"/>
                <w:szCs w:val="28"/>
              </w:rPr>
            </w:pPr>
            <w:r>
              <w:rPr>
                <w:rFonts w:ascii="Times New Roman" w:hAnsi="Times New Roman"/>
                <w:sz w:val="28"/>
                <w:szCs w:val="28"/>
              </w:rPr>
              <w:t>Протокол заседания</w:t>
            </w:r>
          </w:p>
          <w:p w:rsidR="0049745B" w:rsidRDefault="0049745B">
            <w:pPr>
              <w:spacing w:after="0" w:line="240" w:lineRule="auto"/>
              <w:jc w:val="center"/>
              <w:rPr>
                <w:rFonts w:ascii="Times New Roman" w:hAnsi="Times New Roman"/>
                <w:sz w:val="28"/>
                <w:szCs w:val="28"/>
              </w:rPr>
            </w:pPr>
            <w:r>
              <w:rPr>
                <w:rFonts w:ascii="Times New Roman" w:hAnsi="Times New Roman"/>
                <w:sz w:val="28"/>
                <w:szCs w:val="28"/>
              </w:rPr>
              <w:t>методического совета</w:t>
            </w:r>
          </w:p>
          <w:p w:rsidR="0049745B" w:rsidRDefault="0049745B">
            <w:pPr>
              <w:spacing w:after="0" w:line="240" w:lineRule="auto"/>
              <w:jc w:val="center"/>
              <w:rPr>
                <w:rFonts w:ascii="Times New Roman" w:hAnsi="Times New Roman"/>
                <w:spacing w:val="-2"/>
                <w:sz w:val="28"/>
                <w:szCs w:val="28"/>
              </w:rPr>
            </w:pPr>
            <w:r>
              <w:rPr>
                <w:rFonts w:ascii="Times New Roman" w:hAnsi="Times New Roman"/>
                <w:spacing w:val="-2"/>
                <w:sz w:val="28"/>
                <w:szCs w:val="28"/>
              </w:rPr>
              <w:t>МБОУ «Школа № 32»</w:t>
            </w:r>
          </w:p>
          <w:p w:rsidR="0049745B" w:rsidRDefault="0049745B">
            <w:pPr>
              <w:spacing w:after="0" w:line="240" w:lineRule="auto"/>
              <w:jc w:val="center"/>
              <w:rPr>
                <w:rFonts w:ascii="Times New Roman" w:hAnsi="Times New Roman"/>
                <w:sz w:val="28"/>
                <w:szCs w:val="28"/>
              </w:rPr>
            </w:pPr>
            <w:r>
              <w:rPr>
                <w:rFonts w:ascii="Times New Roman" w:hAnsi="Times New Roman"/>
                <w:sz w:val="28"/>
                <w:szCs w:val="28"/>
              </w:rPr>
              <w:t xml:space="preserve">от 29.08.  </w:t>
            </w:r>
            <w:smartTag w:uri="urn:schemas-microsoft-com:office:smarttags" w:element="metricconverter">
              <w:smartTagPr>
                <w:attr w:name="ProductID" w:val="2015 г"/>
              </w:smartTagPr>
              <w:r>
                <w:rPr>
                  <w:rFonts w:ascii="Times New Roman" w:hAnsi="Times New Roman"/>
                  <w:sz w:val="28"/>
                  <w:szCs w:val="28"/>
                </w:rPr>
                <w:t>2015 г</w:t>
              </w:r>
            </w:smartTag>
            <w:r>
              <w:rPr>
                <w:rFonts w:ascii="Times New Roman" w:hAnsi="Times New Roman"/>
                <w:sz w:val="28"/>
                <w:szCs w:val="28"/>
              </w:rPr>
              <w:t>. № 1</w:t>
            </w:r>
          </w:p>
          <w:p w:rsidR="0049745B" w:rsidRDefault="0049745B">
            <w:pPr>
              <w:spacing w:after="0" w:line="240" w:lineRule="auto"/>
              <w:jc w:val="center"/>
              <w:rPr>
                <w:rFonts w:ascii="Times New Roman" w:hAnsi="Times New Roman"/>
                <w:sz w:val="28"/>
                <w:szCs w:val="28"/>
              </w:rPr>
            </w:pPr>
            <w:r>
              <w:rPr>
                <w:rFonts w:ascii="Times New Roman" w:hAnsi="Times New Roman"/>
                <w:sz w:val="28"/>
                <w:szCs w:val="28"/>
              </w:rPr>
              <w:t xml:space="preserve"> __________   Лепёхина Т.В.</w:t>
            </w:r>
          </w:p>
          <w:p w:rsidR="0049745B" w:rsidRDefault="0049745B">
            <w:pPr>
              <w:spacing w:after="0" w:line="240" w:lineRule="auto"/>
              <w:rPr>
                <w:rFonts w:ascii="Times New Roman" w:hAnsi="Times New Roman"/>
                <w:sz w:val="24"/>
                <w:szCs w:val="24"/>
              </w:rPr>
            </w:pPr>
            <w:r>
              <w:rPr>
                <w:rFonts w:ascii="Times New Roman" w:hAnsi="Times New Roman"/>
                <w:sz w:val="24"/>
                <w:szCs w:val="24"/>
              </w:rPr>
              <w:t xml:space="preserve">      руководитель МС</w:t>
            </w:r>
          </w:p>
          <w:p w:rsidR="0049745B" w:rsidRDefault="0049745B">
            <w:pPr>
              <w:spacing w:after="0" w:line="240" w:lineRule="auto"/>
              <w:jc w:val="center"/>
              <w:rPr>
                <w:rFonts w:ascii="Times New Roman" w:hAnsi="Times New Roman"/>
                <w:sz w:val="28"/>
                <w:szCs w:val="28"/>
              </w:rPr>
            </w:pPr>
          </w:p>
          <w:p w:rsidR="0049745B" w:rsidRDefault="0049745B">
            <w:pPr>
              <w:spacing w:after="0" w:line="240" w:lineRule="auto"/>
              <w:rPr>
                <w:rFonts w:ascii="Times New Roman" w:hAnsi="Times New Roman"/>
                <w:sz w:val="28"/>
                <w:szCs w:val="28"/>
              </w:rPr>
            </w:pPr>
          </w:p>
          <w:p w:rsidR="0049745B" w:rsidRDefault="0049745B">
            <w:pPr>
              <w:spacing w:after="0" w:line="240" w:lineRule="auto"/>
              <w:rPr>
                <w:rFonts w:ascii="Times New Roman" w:hAnsi="Times New Roman"/>
                <w:sz w:val="28"/>
                <w:szCs w:val="28"/>
                <w:lang w:eastAsia="en-US"/>
              </w:rPr>
            </w:pPr>
          </w:p>
        </w:tc>
        <w:tc>
          <w:tcPr>
            <w:tcW w:w="4786" w:type="dxa"/>
            <w:tcBorders>
              <w:top w:val="single" w:sz="4" w:space="0" w:color="auto"/>
              <w:left w:val="single" w:sz="4" w:space="0" w:color="auto"/>
              <w:bottom w:val="single" w:sz="4" w:space="0" w:color="auto"/>
              <w:right w:val="single" w:sz="4" w:space="0" w:color="auto"/>
            </w:tcBorders>
          </w:tcPr>
          <w:p w:rsidR="0049745B" w:rsidRDefault="0049745B">
            <w:pPr>
              <w:spacing w:after="0" w:line="240" w:lineRule="auto"/>
              <w:jc w:val="center"/>
              <w:rPr>
                <w:rFonts w:ascii="Times New Roman" w:eastAsia="Calibri" w:hAnsi="Times New Roman" w:cs="Times New Roman"/>
                <w:sz w:val="28"/>
                <w:szCs w:val="28"/>
                <w:lang w:eastAsia="en-US"/>
              </w:rPr>
            </w:pPr>
            <w:r>
              <w:rPr>
                <w:rFonts w:ascii="Times New Roman" w:hAnsi="Times New Roman"/>
                <w:sz w:val="28"/>
                <w:szCs w:val="28"/>
              </w:rPr>
              <w:t>СОГЛАСОВАНО</w:t>
            </w:r>
          </w:p>
          <w:p w:rsidR="0049745B" w:rsidRDefault="0049745B">
            <w:pPr>
              <w:spacing w:after="0" w:line="240" w:lineRule="auto"/>
              <w:jc w:val="center"/>
              <w:rPr>
                <w:rFonts w:ascii="Times New Roman" w:hAnsi="Times New Roman"/>
                <w:sz w:val="28"/>
                <w:szCs w:val="28"/>
              </w:rPr>
            </w:pPr>
          </w:p>
          <w:p w:rsidR="0049745B" w:rsidRDefault="0049745B">
            <w:pPr>
              <w:spacing w:after="0" w:line="240" w:lineRule="auto"/>
              <w:jc w:val="center"/>
              <w:rPr>
                <w:rFonts w:ascii="Times New Roman" w:hAnsi="Times New Roman"/>
                <w:sz w:val="28"/>
                <w:szCs w:val="28"/>
              </w:rPr>
            </w:pPr>
            <w:r>
              <w:rPr>
                <w:rFonts w:ascii="Times New Roman" w:hAnsi="Times New Roman"/>
                <w:sz w:val="28"/>
                <w:szCs w:val="28"/>
              </w:rPr>
              <w:t>Заместитель директора по УВР</w:t>
            </w:r>
          </w:p>
          <w:p w:rsidR="0049745B" w:rsidRDefault="0049745B">
            <w:pPr>
              <w:spacing w:after="0" w:line="240" w:lineRule="auto"/>
              <w:jc w:val="center"/>
              <w:rPr>
                <w:rFonts w:ascii="Times New Roman" w:hAnsi="Times New Roman"/>
                <w:sz w:val="28"/>
                <w:szCs w:val="28"/>
              </w:rPr>
            </w:pPr>
          </w:p>
          <w:p w:rsidR="0049745B" w:rsidRDefault="0049745B">
            <w:pPr>
              <w:spacing w:after="0" w:line="240" w:lineRule="auto"/>
              <w:jc w:val="center"/>
              <w:rPr>
                <w:rFonts w:ascii="Times New Roman" w:hAnsi="Times New Roman"/>
                <w:sz w:val="28"/>
                <w:szCs w:val="28"/>
              </w:rPr>
            </w:pPr>
            <w:r>
              <w:rPr>
                <w:rFonts w:ascii="Times New Roman" w:hAnsi="Times New Roman"/>
                <w:sz w:val="28"/>
                <w:szCs w:val="28"/>
              </w:rPr>
              <w:t>____________   Полуян Е.В.</w:t>
            </w:r>
          </w:p>
          <w:p w:rsidR="0049745B" w:rsidRDefault="0049745B">
            <w:pPr>
              <w:spacing w:after="0" w:line="240" w:lineRule="auto"/>
              <w:rPr>
                <w:rFonts w:ascii="Times New Roman" w:hAnsi="Times New Roman"/>
                <w:sz w:val="28"/>
                <w:szCs w:val="28"/>
              </w:rPr>
            </w:pPr>
            <w:r>
              <w:rPr>
                <w:rFonts w:ascii="Times New Roman" w:hAnsi="Times New Roman"/>
                <w:sz w:val="28"/>
                <w:szCs w:val="28"/>
              </w:rPr>
              <w:t xml:space="preserve">       29.08.    2015 год</w:t>
            </w:r>
          </w:p>
          <w:p w:rsidR="0049745B" w:rsidRDefault="0049745B">
            <w:pPr>
              <w:spacing w:after="0" w:line="240" w:lineRule="auto"/>
              <w:rPr>
                <w:rFonts w:ascii="Times New Roman" w:hAnsi="Times New Roman"/>
                <w:sz w:val="24"/>
                <w:szCs w:val="24"/>
              </w:rPr>
            </w:pPr>
            <w:r>
              <w:rPr>
                <w:rFonts w:ascii="Times New Roman" w:hAnsi="Times New Roman"/>
                <w:sz w:val="24"/>
                <w:szCs w:val="24"/>
              </w:rPr>
              <w:t xml:space="preserve">                   дата</w:t>
            </w:r>
          </w:p>
          <w:p w:rsidR="0049745B" w:rsidRDefault="0049745B">
            <w:pPr>
              <w:spacing w:after="0" w:line="240" w:lineRule="auto"/>
              <w:jc w:val="right"/>
              <w:rPr>
                <w:rFonts w:ascii="Times New Roman" w:hAnsi="Times New Roman"/>
                <w:sz w:val="28"/>
                <w:szCs w:val="28"/>
                <w:lang w:eastAsia="en-US"/>
              </w:rPr>
            </w:pPr>
          </w:p>
        </w:tc>
      </w:tr>
    </w:tbl>
    <w:p w:rsidR="0049745B" w:rsidRDefault="0049745B" w:rsidP="0049745B">
      <w:pPr>
        <w:spacing w:after="0"/>
        <w:jc w:val="right"/>
        <w:rPr>
          <w:rFonts w:ascii="Times New Roman" w:hAnsi="Times New Roman"/>
          <w:sz w:val="28"/>
          <w:szCs w:val="28"/>
          <w:lang w:eastAsia="en-US"/>
        </w:rPr>
      </w:pPr>
    </w:p>
    <w:p w:rsidR="00186C61" w:rsidRPr="00073C08" w:rsidRDefault="00186C61">
      <w:pPr>
        <w:rPr>
          <w:sz w:val="28"/>
          <w:szCs w:val="28"/>
        </w:rPr>
      </w:pPr>
    </w:p>
    <w:sectPr w:rsidR="00186C61" w:rsidRPr="00073C08" w:rsidSect="00E2200A">
      <w:pgSz w:w="16838" w:h="11906" w:orient="landscape"/>
      <w:pgMar w:top="1701" w:right="1134" w:bottom="850" w:left="1134"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User" w:date="2015-10-18T12:41:00Z" w:initials="U">
    <w:p w:rsidR="00451088" w:rsidRDefault="00451088" w:rsidP="00E205EC">
      <w:pPr>
        <w:pStyle w:val="af3"/>
      </w:pPr>
      <w:r>
        <w:rPr>
          <w:rStyle w:val="af5"/>
        </w:rPr>
        <w:annotationRef/>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HiddenHorzOCR">
    <w:panose1 w:val="00000000000000000000"/>
    <w:charset w:val="80"/>
    <w:family w:val="auto"/>
    <w:notTrueType/>
    <w:pitch w:val="default"/>
    <w:sig w:usb0="00000001" w:usb1="08070000" w:usb2="00000010" w:usb3="00000000" w:csb0="00020000" w:csb1="00000000"/>
  </w:font>
  <w:font w:name="+mn-ea">
    <w:altName w:val="Times New Roman"/>
    <w:panose1 w:val="00000000000000000000"/>
    <w:charset w:val="00"/>
    <w:family w:val="roman"/>
    <w:notTrueType/>
    <w:pitch w:val="default"/>
  </w:font>
  <w:font w:name="Helvetica">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choolBookCSanPin">
    <w:altName w:val="Times New Roman"/>
    <w:charset w:val="CC"/>
    <w:family w:val="auto"/>
    <w:pitch w:val="variable"/>
  </w:font>
  <w:font w:name="Verdana">
    <w:panose1 w:val="020B0604030504040204"/>
    <w:charset w:val="CC"/>
    <w:family w:val="swiss"/>
    <w:pitch w:val="variable"/>
    <w:sig w:usb0="A10006FF" w:usb1="4000205B" w:usb2="00000010" w:usb3="00000000" w:csb0="0000019F" w:csb1="00000000"/>
  </w:font>
  <w:font w:name="SymbolMT">
    <w:altName w:val="Arial Unicode MS"/>
    <w:panose1 w:val="00000000000000000000"/>
    <w:charset w:val="88"/>
    <w:family w:val="auto"/>
    <w:notTrueType/>
    <w:pitch w:val="default"/>
    <w:sig w:usb0="00000001" w:usb1="08080000" w:usb2="00000010" w:usb3="00000000" w:csb0="00100000" w:csb1="00000000"/>
  </w:font>
  <w:font w:name="TimesNewRoman">
    <w:altName w:val="Times New Roman"/>
    <w:charset w:val="CC"/>
    <w:family w:val="auto"/>
    <w:pitch w:val="variable"/>
  </w:font>
  <w:font w:name="TimesNewRomanPSMT">
    <w:altName w:val="Times New Roman"/>
    <w:panose1 w:val="02020603050405020304"/>
    <w:charset w:val="00"/>
    <w:family w:val="roman"/>
    <w:pitch w:val="default"/>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1116"/>
        </w:tabs>
        <w:ind w:left="1116" w:hanging="360"/>
      </w:pPr>
      <w:rPr>
        <w:rFonts w:ascii="Symbol" w:hAnsi="Symbol"/>
      </w:rPr>
    </w:lvl>
    <w:lvl w:ilvl="1">
      <w:start w:val="1"/>
      <w:numFmt w:val="bullet"/>
      <w:lvlText w:val="◦"/>
      <w:lvlJc w:val="left"/>
      <w:pPr>
        <w:tabs>
          <w:tab w:val="num" w:pos="1476"/>
        </w:tabs>
        <w:ind w:left="1476" w:hanging="360"/>
      </w:pPr>
      <w:rPr>
        <w:rFonts w:ascii="OpenSymbol" w:hAnsi="OpenSymbol" w:cs="OpenSymbol"/>
      </w:rPr>
    </w:lvl>
    <w:lvl w:ilvl="2">
      <w:start w:val="1"/>
      <w:numFmt w:val="bullet"/>
      <w:lvlText w:val="▪"/>
      <w:lvlJc w:val="left"/>
      <w:pPr>
        <w:tabs>
          <w:tab w:val="num" w:pos="1836"/>
        </w:tabs>
        <w:ind w:left="1836" w:hanging="360"/>
      </w:pPr>
      <w:rPr>
        <w:rFonts w:ascii="OpenSymbol" w:hAnsi="OpenSymbol" w:cs="OpenSymbol"/>
      </w:rPr>
    </w:lvl>
    <w:lvl w:ilvl="3">
      <w:start w:val="1"/>
      <w:numFmt w:val="bullet"/>
      <w:lvlText w:val=""/>
      <w:lvlJc w:val="left"/>
      <w:pPr>
        <w:tabs>
          <w:tab w:val="num" w:pos="2196"/>
        </w:tabs>
        <w:ind w:left="2196" w:hanging="360"/>
      </w:pPr>
      <w:rPr>
        <w:rFonts w:ascii="Symbol" w:hAnsi="Symbol" w:cs="OpenSymbol"/>
      </w:rPr>
    </w:lvl>
    <w:lvl w:ilvl="4">
      <w:start w:val="1"/>
      <w:numFmt w:val="bullet"/>
      <w:lvlText w:val="◦"/>
      <w:lvlJc w:val="left"/>
      <w:pPr>
        <w:tabs>
          <w:tab w:val="num" w:pos="2556"/>
        </w:tabs>
        <w:ind w:left="2556" w:hanging="360"/>
      </w:pPr>
      <w:rPr>
        <w:rFonts w:ascii="OpenSymbol" w:hAnsi="OpenSymbol" w:cs="OpenSymbol"/>
      </w:rPr>
    </w:lvl>
    <w:lvl w:ilvl="5">
      <w:start w:val="1"/>
      <w:numFmt w:val="bullet"/>
      <w:lvlText w:val="▪"/>
      <w:lvlJc w:val="left"/>
      <w:pPr>
        <w:tabs>
          <w:tab w:val="num" w:pos="2916"/>
        </w:tabs>
        <w:ind w:left="2916" w:hanging="360"/>
      </w:pPr>
      <w:rPr>
        <w:rFonts w:ascii="OpenSymbol" w:hAnsi="OpenSymbol" w:cs="OpenSymbol"/>
      </w:rPr>
    </w:lvl>
    <w:lvl w:ilvl="6">
      <w:start w:val="1"/>
      <w:numFmt w:val="bullet"/>
      <w:lvlText w:val=""/>
      <w:lvlJc w:val="left"/>
      <w:pPr>
        <w:tabs>
          <w:tab w:val="num" w:pos="3276"/>
        </w:tabs>
        <w:ind w:left="3276" w:hanging="360"/>
      </w:pPr>
      <w:rPr>
        <w:rFonts w:ascii="Symbol" w:hAnsi="Symbol" w:cs="OpenSymbol"/>
      </w:rPr>
    </w:lvl>
    <w:lvl w:ilvl="7">
      <w:start w:val="1"/>
      <w:numFmt w:val="bullet"/>
      <w:lvlText w:val="◦"/>
      <w:lvlJc w:val="left"/>
      <w:pPr>
        <w:tabs>
          <w:tab w:val="num" w:pos="3636"/>
        </w:tabs>
        <w:ind w:left="3636" w:hanging="360"/>
      </w:pPr>
      <w:rPr>
        <w:rFonts w:ascii="OpenSymbol" w:hAnsi="OpenSymbol" w:cs="OpenSymbol"/>
      </w:rPr>
    </w:lvl>
    <w:lvl w:ilvl="8">
      <w:start w:val="1"/>
      <w:numFmt w:val="bullet"/>
      <w:lvlText w:val="▪"/>
      <w:lvlJc w:val="left"/>
      <w:pPr>
        <w:tabs>
          <w:tab w:val="num" w:pos="3996"/>
        </w:tabs>
        <w:ind w:left="3996" w:hanging="360"/>
      </w:pPr>
      <w:rPr>
        <w:rFonts w:ascii="OpenSymbol" w:hAnsi="OpenSymbol" w:cs="OpenSymbol"/>
      </w:rPr>
    </w:lvl>
  </w:abstractNum>
  <w:abstractNum w:abstractNumId="1">
    <w:nsid w:val="00000002"/>
    <w:multiLevelType w:val="multilevel"/>
    <w:tmpl w:val="00000002"/>
    <w:lvl w:ilvl="0">
      <w:start w:val="1"/>
      <w:numFmt w:val="bullet"/>
      <w:lvlText w:val=""/>
      <w:lvlJc w:val="left"/>
      <w:pPr>
        <w:tabs>
          <w:tab w:val="num" w:pos="1017"/>
        </w:tabs>
        <w:ind w:left="1017" w:hanging="360"/>
      </w:pPr>
      <w:rPr>
        <w:rFonts w:ascii="Symbol" w:hAnsi="Symbol"/>
      </w:rPr>
    </w:lvl>
    <w:lvl w:ilvl="1">
      <w:start w:val="1"/>
      <w:numFmt w:val="bullet"/>
      <w:lvlText w:val="◦"/>
      <w:lvlJc w:val="left"/>
      <w:pPr>
        <w:tabs>
          <w:tab w:val="num" w:pos="1377"/>
        </w:tabs>
        <w:ind w:left="1377" w:hanging="360"/>
      </w:pPr>
      <w:rPr>
        <w:rFonts w:ascii="OpenSymbol" w:hAnsi="OpenSymbol" w:cs="OpenSymbol"/>
      </w:rPr>
    </w:lvl>
    <w:lvl w:ilvl="2">
      <w:start w:val="1"/>
      <w:numFmt w:val="bullet"/>
      <w:lvlText w:val="▪"/>
      <w:lvlJc w:val="left"/>
      <w:pPr>
        <w:tabs>
          <w:tab w:val="num" w:pos="1737"/>
        </w:tabs>
        <w:ind w:left="1737" w:hanging="360"/>
      </w:pPr>
      <w:rPr>
        <w:rFonts w:ascii="OpenSymbol" w:hAnsi="OpenSymbol" w:cs="OpenSymbol"/>
      </w:rPr>
    </w:lvl>
    <w:lvl w:ilvl="3">
      <w:start w:val="1"/>
      <w:numFmt w:val="bullet"/>
      <w:lvlText w:val=""/>
      <w:lvlJc w:val="left"/>
      <w:pPr>
        <w:tabs>
          <w:tab w:val="num" w:pos="2097"/>
        </w:tabs>
        <w:ind w:left="2097" w:hanging="360"/>
      </w:pPr>
      <w:rPr>
        <w:rFonts w:ascii="Symbol" w:hAnsi="Symbol" w:cs="OpenSymbol"/>
      </w:rPr>
    </w:lvl>
    <w:lvl w:ilvl="4">
      <w:start w:val="1"/>
      <w:numFmt w:val="bullet"/>
      <w:lvlText w:val="◦"/>
      <w:lvlJc w:val="left"/>
      <w:pPr>
        <w:tabs>
          <w:tab w:val="num" w:pos="2457"/>
        </w:tabs>
        <w:ind w:left="2457" w:hanging="360"/>
      </w:pPr>
      <w:rPr>
        <w:rFonts w:ascii="OpenSymbol" w:hAnsi="OpenSymbol" w:cs="OpenSymbol"/>
      </w:rPr>
    </w:lvl>
    <w:lvl w:ilvl="5">
      <w:start w:val="1"/>
      <w:numFmt w:val="bullet"/>
      <w:lvlText w:val="▪"/>
      <w:lvlJc w:val="left"/>
      <w:pPr>
        <w:tabs>
          <w:tab w:val="num" w:pos="2817"/>
        </w:tabs>
        <w:ind w:left="2817" w:hanging="360"/>
      </w:pPr>
      <w:rPr>
        <w:rFonts w:ascii="OpenSymbol" w:hAnsi="OpenSymbol" w:cs="OpenSymbol"/>
      </w:rPr>
    </w:lvl>
    <w:lvl w:ilvl="6">
      <w:start w:val="1"/>
      <w:numFmt w:val="bullet"/>
      <w:lvlText w:val=""/>
      <w:lvlJc w:val="left"/>
      <w:pPr>
        <w:tabs>
          <w:tab w:val="num" w:pos="3177"/>
        </w:tabs>
        <w:ind w:left="3177" w:hanging="360"/>
      </w:pPr>
      <w:rPr>
        <w:rFonts w:ascii="Symbol" w:hAnsi="Symbol" w:cs="OpenSymbol"/>
      </w:rPr>
    </w:lvl>
    <w:lvl w:ilvl="7">
      <w:start w:val="1"/>
      <w:numFmt w:val="bullet"/>
      <w:lvlText w:val="◦"/>
      <w:lvlJc w:val="left"/>
      <w:pPr>
        <w:tabs>
          <w:tab w:val="num" w:pos="3537"/>
        </w:tabs>
        <w:ind w:left="3537" w:hanging="360"/>
      </w:pPr>
      <w:rPr>
        <w:rFonts w:ascii="OpenSymbol" w:hAnsi="OpenSymbol" w:cs="OpenSymbol"/>
      </w:rPr>
    </w:lvl>
    <w:lvl w:ilvl="8">
      <w:start w:val="1"/>
      <w:numFmt w:val="bullet"/>
      <w:lvlText w:val="▪"/>
      <w:lvlJc w:val="left"/>
      <w:pPr>
        <w:tabs>
          <w:tab w:val="num" w:pos="3897"/>
        </w:tabs>
        <w:ind w:left="3897" w:hanging="360"/>
      </w:pPr>
      <w:rPr>
        <w:rFonts w:ascii="OpenSymbol" w:hAnsi="OpenSymbol" w:cs="OpenSymbol"/>
      </w:rPr>
    </w:lvl>
  </w:abstractNum>
  <w:abstractNum w:abstractNumId="2">
    <w:nsid w:val="00000003"/>
    <w:multiLevelType w:val="multilevel"/>
    <w:tmpl w:val="00000003"/>
    <w:lvl w:ilvl="0">
      <w:start w:val="1"/>
      <w:numFmt w:val="bullet"/>
      <w:lvlText w:val=""/>
      <w:lvlJc w:val="left"/>
      <w:pPr>
        <w:tabs>
          <w:tab w:val="num" w:pos="1020"/>
        </w:tabs>
        <w:ind w:left="1020" w:hanging="360"/>
      </w:pPr>
      <w:rPr>
        <w:rFonts w:ascii="Symbol" w:hAnsi="Symbol"/>
      </w:rPr>
    </w:lvl>
    <w:lvl w:ilvl="1">
      <w:start w:val="1"/>
      <w:numFmt w:val="bullet"/>
      <w:lvlText w:val="◦"/>
      <w:lvlJc w:val="left"/>
      <w:pPr>
        <w:tabs>
          <w:tab w:val="num" w:pos="1380"/>
        </w:tabs>
        <w:ind w:left="1380" w:hanging="360"/>
      </w:pPr>
      <w:rPr>
        <w:rFonts w:ascii="OpenSymbol" w:hAnsi="OpenSymbol" w:cs="OpenSymbol"/>
      </w:rPr>
    </w:lvl>
    <w:lvl w:ilvl="2">
      <w:start w:val="1"/>
      <w:numFmt w:val="bullet"/>
      <w:lvlText w:val="▪"/>
      <w:lvlJc w:val="left"/>
      <w:pPr>
        <w:tabs>
          <w:tab w:val="num" w:pos="1740"/>
        </w:tabs>
        <w:ind w:left="1740" w:hanging="360"/>
      </w:pPr>
      <w:rPr>
        <w:rFonts w:ascii="OpenSymbol" w:hAnsi="OpenSymbol" w:cs="OpenSymbol"/>
      </w:rPr>
    </w:lvl>
    <w:lvl w:ilvl="3">
      <w:start w:val="1"/>
      <w:numFmt w:val="bullet"/>
      <w:lvlText w:val=""/>
      <w:lvlJc w:val="left"/>
      <w:pPr>
        <w:tabs>
          <w:tab w:val="num" w:pos="2100"/>
        </w:tabs>
        <w:ind w:left="2100" w:hanging="360"/>
      </w:pPr>
      <w:rPr>
        <w:rFonts w:ascii="Symbol" w:hAnsi="Symbol" w:cs="OpenSymbol"/>
      </w:rPr>
    </w:lvl>
    <w:lvl w:ilvl="4">
      <w:start w:val="1"/>
      <w:numFmt w:val="bullet"/>
      <w:lvlText w:val="◦"/>
      <w:lvlJc w:val="left"/>
      <w:pPr>
        <w:tabs>
          <w:tab w:val="num" w:pos="2460"/>
        </w:tabs>
        <w:ind w:left="2460" w:hanging="360"/>
      </w:pPr>
      <w:rPr>
        <w:rFonts w:ascii="OpenSymbol" w:hAnsi="OpenSymbol" w:cs="OpenSymbol"/>
      </w:rPr>
    </w:lvl>
    <w:lvl w:ilvl="5">
      <w:start w:val="1"/>
      <w:numFmt w:val="bullet"/>
      <w:lvlText w:val="▪"/>
      <w:lvlJc w:val="left"/>
      <w:pPr>
        <w:tabs>
          <w:tab w:val="num" w:pos="2820"/>
        </w:tabs>
        <w:ind w:left="2820" w:hanging="360"/>
      </w:pPr>
      <w:rPr>
        <w:rFonts w:ascii="OpenSymbol" w:hAnsi="OpenSymbol" w:cs="OpenSymbol"/>
      </w:rPr>
    </w:lvl>
    <w:lvl w:ilvl="6">
      <w:start w:val="1"/>
      <w:numFmt w:val="bullet"/>
      <w:lvlText w:val=""/>
      <w:lvlJc w:val="left"/>
      <w:pPr>
        <w:tabs>
          <w:tab w:val="num" w:pos="3180"/>
        </w:tabs>
        <w:ind w:left="3180" w:hanging="360"/>
      </w:pPr>
      <w:rPr>
        <w:rFonts w:ascii="Symbol" w:hAnsi="Symbol" w:cs="OpenSymbol"/>
      </w:rPr>
    </w:lvl>
    <w:lvl w:ilvl="7">
      <w:start w:val="1"/>
      <w:numFmt w:val="bullet"/>
      <w:lvlText w:val="◦"/>
      <w:lvlJc w:val="left"/>
      <w:pPr>
        <w:tabs>
          <w:tab w:val="num" w:pos="3540"/>
        </w:tabs>
        <w:ind w:left="3540" w:hanging="360"/>
      </w:pPr>
      <w:rPr>
        <w:rFonts w:ascii="OpenSymbol" w:hAnsi="OpenSymbol" w:cs="OpenSymbol"/>
      </w:rPr>
    </w:lvl>
    <w:lvl w:ilvl="8">
      <w:start w:val="1"/>
      <w:numFmt w:val="bullet"/>
      <w:lvlText w:val="▪"/>
      <w:lvlJc w:val="left"/>
      <w:pPr>
        <w:tabs>
          <w:tab w:val="num" w:pos="3900"/>
        </w:tabs>
        <w:ind w:left="3900" w:hanging="360"/>
      </w:pPr>
      <w:rPr>
        <w:rFonts w:ascii="OpenSymbol" w:hAnsi="OpenSymbol" w:cs="OpenSymbol"/>
      </w:rPr>
    </w:lvl>
  </w:abstractNum>
  <w:abstractNum w:abstractNumId="3">
    <w:nsid w:val="00000004"/>
    <w:multiLevelType w:val="multilevel"/>
    <w:tmpl w:val="00000004"/>
    <w:lvl w:ilvl="0">
      <w:start w:val="1"/>
      <w:numFmt w:val="bullet"/>
      <w:lvlText w:val=""/>
      <w:lvlJc w:val="left"/>
      <w:pPr>
        <w:tabs>
          <w:tab w:val="num" w:pos="1017"/>
        </w:tabs>
        <w:ind w:left="1017" w:hanging="360"/>
      </w:pPr>
      <w:rPr>
        <w:rFonts w:ascii="Symbol" w:hAnsi="Symbol"/>
      </w:rPr>
    </w:lvl>
    <w:lvl w:ilvl="1">
      <w:start w:val="1"/>
      <w:numFmt w:val="bullet"/>
      <w:lvlText w:val="◦"/>
      <w:lvlJc w:val="left"/>
      <w:pPr>
        <w:tabs>
          <w:tab w:val="num" w:pos="1377"/>
        </w:tabs>
        <w:ind w:left="1377" w:hanging="360"/>
      </w:pPr>
      <w:rPr>
        <w:rFonts w:ascii="OpenSymbol" w:hAnsi="OpenSymbol" w:cs="OpenSymbol"/>
      </w:rPr>
    </w:lvl>
    <w:lvl w:ilvl="2">
      <w:start w:val="1"/>
      <w:numFmt w:val="bullet"/>
      <w:lvlText w:val="▪"/>
      <w:lvlJc w:val="left"/>
      <w:pPr>
        <w:tabs>
          <w:tab w:val="num" w:pos="1737"/>
        </w:tabs>
        <w:ind w:left="1737" w:hanging="360"/>
      </w:pPr>
      <w:rPr>
        <w:rFonts w:ascii="OpenSymbol" w:hAnsi="OpenSymbol" w:cs="OpenSymbol"/>
      </w:rPr>
    </w:lvl>
    <w:lvl w:ilvl="3">
      <w:start w:val="1"/>
      <w:numFmt w:val="bullet"/>
      <w:lvlText w:val=""/>
      <w:lvlJc w:val="left"/>
      <w:pPr>
        <w:tabs>
          <w:tab w:val="num" w:pos="2097"/>
        </w:tabs>
        <w:ind w:left="2097" w:hanging="360"/>
      </w:pPr>
      <w:rPr>
        <w:rFonts w:ascii="Symbol" w:hAnsi="Symbol" w:cs="OpenSymbol"/>
      </w:rPr>
    </w:lvl>
    <w:lvl w:ilvl="4">
      <w:start w:val="1"/>
      <w:numFmt w:val="bullet"/>
      <w:lvlText w:val="◦"/>
      <w:lvlJc w:val="left"/>
      <w:pPr>
        <w:tabs>
          <w:tab w:val="num" w:pos="2457"/>
        </w:tabs>
        <w:ind w:left="2457" w:hanging="360"/>
      </w:pPr>
      <w:rPr>
        <w:rFonts w:ascii="OpenSymbol" w:hAnsi="OpenSymbol" w:cs="OpenSymbol"/>
      </w:rPr>
    </w:lvl>
    <w:lvl w:ilvl="5">
      <w:start w:val="1"/>
      <w:numFmt w:val="bullet"/>
      <w:lvlText w:val="▪"/>
      <w:lvlJc w:val="left"/>
      <w:pPr>
        <w:tabs>
          <w:tab w:val="num" w:pos="2817"/>
        </w:tabs>
        <w:ind w:left="2817" w:hanging="360"/>
      </w:pPr>
      <w:rPr>
        <w:rFonts w:ascii="OpenSymbol" w:hAnsi="OpenSymbol" w:cs="OpenSymbol"/>
      </w:rPr>
    </w:lvl>
    <w:lvl w:ilvl="6">
      <w:start w:val="1"/>
      <w:numFmt w:val="bullet"/>
      <w:lvlText w:val=""/>
      <w:lvlJc w:val="left"/>
      <w:pPr>
        <w:tabs>
          <w:tab w:val="num" w:pos="3177"/>
        </w:tabs>
        <w:ind w:left="3177" w:hanging="360"/>
      </w:pPr>
      <w:rPr>
        <w:rFonts w:ascii="Symbol" w:hAnsi="Symbol" w:cs="OpenSymbol"/>
      </w:rPr>
    </w:lvl>
    <w:lvl w:ilvl="7">
      <w:start w:val="1"/>
      <w:numFmt w:val="bullet"/>
      <w:lvlText w:val="◦"/>
      <w:lvlJc w:val="left"/>
      <w:pPr>
        <w:tabs>
          <w:tab w:val="num" w:pos="3537"/>
        </w:tabs>
        <w:ind w:left="3537" w:hanging="360"/>
      </w:pPr>
      <w:rPr>
        <w:rFonts w:ascii="OpenSymbol" w:hAnsi="OpenSymbol" w:cs="OpenSymbol"/>
      </w:rPr>
    </w:lvl>
    <w:lvl w:ilvl="8">
      <w:start w:val="1"/>
      <w:numFmt w:val="bullet"/>
      <w:lvlText w:val="▪"/>
      <w:lvlJc w:val="left"/>
      <w:pPr>
        <w:tabs>
          <w:tab w:val="num" w:pos="3897"/>
        </w:tabs>
        <w:ind w:left="3897" w:hanging="360"/>
      </w:pPr>
      <w:rPr>
        <w:rFonts w:ascii="OpenSymbol" w:hAnsi="OpenSymbol" w:cs="OpenSymbol"/>
      </w:r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6"/>
    <w:multiLevelType w:val="singleLevel"/>
    <w:tmpl w:val="00000006"/>
    <w:name w:val="WW8Num6"/>
    <w:lvl w:ilvl="0">
      <w:start w:val="1"/>
      <w:numFmt w:val="bullet"/>
      <w:lvlText w:val=""/>
      <w:lvlJc w:val="left"/>
      <w:pPr>
        <w:tabs>
          <w:tab w:val="num" w:pos="720"/>
        </w:tabs>
        <w:ind w:left="720" w:hanging="360"/>
      </w:pPr>
      <w:rPr>
        <w:rFonts w:ascii="Symbol" w:hAnsi="Symbol" w:cs="Times New Roman"/>
      </w:rPr>
    </w:lvl>
  </w:abstractNum>
  <w:abstractNum w:abstractNumId="6">
    <w:nsid w:val="00000007"/>
    <w:multiLevelType w:val="multilevel"/>
    <w:tmpl w:val="0000000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08"/>
    <w:multiLevelType w:val="multilevel"/>
    <w:tmpl w:val="0000000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09"/>
    <w:multiLevelType w:val="multilevel"/>
    <w:tmpl w:val="0000000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singleLevel"/>
    <w:tmpl w:val="0000000B"/>
    <w:name w:val="WW8Num39"/>
    <w:lvl w:ilvl="0">
      <w:start w:val="1"/>
      <w:numFmt w:val="upperRoman"/>
      <w:lvlText w:val="%1."/>
      <w:lvlJc w:val="left"/>
      <w:pPr>
        <w:tabs>
          <w:tab w:val="num" w:pos="720"/>
        </w:tabs>
        <w:ind w:left="720" w:hanging="720"/>
      </w:pPr>
    </w:lvl>
  </w:abstractNum>
  <w:abstractNum w:abstractNumId="11">
    <w:nsid w:val="0000000C"/>
    <w:multiLevelType w:val="multilevel"/>
    <w:tmpl w:val="0000000C"/>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18C03BC"/>
    <w:multiLevelType w:val="hybridMultilevel"/>
    <w:tmpl w:val="7250EDB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08415E32"/>
    <w:multiLevelType w:val="hybridMultilevel"/>
    <w:tmpl w:val="C60AE51E"/>
    <w:lvl w:ilvl="0" w:tplc="FFFFFFFF">
      <w:start w:val="1"/>
      <w:numFmt w:val="bullet"/>
      <w:lvlText w:val=""/>
      <w:lvlJc w:val="left"/>
      <w:pPr>
        <w:tabs>
          <w:tab w:val="num" w:pos="1429"/>
        </w:tabs>
        <w:ind w:left="1429"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08CF2B37"/>
    <w:multiLevelType w:val="hybridMultilevel"/>
    <w:tmpl w:val="3236CD4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0B5A3241"/>
    <w:multiLevelType w:val="hybridMultilevel"/>
    <w:tmpl w:val="6CA67EDE"/>
    <w:lvl w:ilvl="0" w:tplc="F4E0F8AE">
      <w:start w:val="65535"/>
      <w:numFmt w:val="bullet"/>
      <w:lvlText w:val="•"/>
      <w:legacy w:legacy="1" w:legacySpace="0" w:legacyIndent="283"/>
      <w:lvlJc w:val="left"/>
      <w:pPr>
        <w:ind w:left="0" w:firstLine="0"/>
      </w:pPr>
      <w:rPr>
        <w:rFonts w:ascii="Times New Roman" w:hAnsi="Times New Roman"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12114226"/>
    <w:multiLevelType w:val="hybridMultilevel"/>
    <w:tmpl w:val="059C8BC4"/>
    <w:lvl w:ilvl="0" w:tplc="0419000F">
      <w:start w:val="1"/>
      <w:numFmt w:val="decimal"/>
      <w:lvlText w:val="%1."/>
      <w:lvlJc w:val="left"/>
      <w:pPr>
        <w:ind w:left="720"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15882BFB"/>
    <w:multiLevelType w:val="hybridMultilevel"/>
    <w:tmpl w:val="D5AE1BDC"/>
    <w:lvl w:ilvl="0" w:tplc="795053DE">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1A097F7F"/>
    <w:multiLevelType w:val="hybridMultilevel"/>
    <w:tmpl w:val="EB92D0C6"/>
    <w:lvl w:ilvl="0" w:tplc="A5BA5210">
      <w:start w:val="1"/>
      <w:numFmt w:val="bullet"/>
      <w:lvlText w:val=""/>
      <w:lvlJc w:val="left"/>
      <w:pPr>
        <w:tabs>
          <w:tab w:val="num" w:pos="720"/>
        </w:tabs>
        <w:ind w:left="720" w:hanging="360"/>
      </w:pPr>
      <w:rPr>
        <w:rFonts w:ascii="Symbol" w:hAnsi="Symbol" w:hint="default"/>
        <w:color w:val="auto"/>
        <w:sz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1E420519"/>
    <w:multiLevelType w:val="hybridMultilevel"/>
    <w:tmpl w:val="A1E8F340"/>
    <w:lvl w:ilvl="0" w:tplc="A5BA5210">
      <w:start w:val="1"/>
      <w:numFmt w:val="bullet"/>
      <w:lvlText w:val=""/>
      <w:lvlJc w:val="left"/>
      <w:pPr>
        <w:tabs>
          <w:tab w:val="num" w:pos="1260"/>
        </w:tabs>
        <w:ind w:left="1260" w:hanging="360"/>
      </w:pPr>
      <w:rPr>
        <w:rFonts w:ascii="Symbol" w:hAnsi="Symbol" w:hint="default"/>
        <w:color w:val="auto"/>
        <w:sz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20156EC7"/>
    <w:multiLevelType w:val="hybridMultilevel"/>
    <w:tmpl w:val="09AC70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95"/>
        </w:tabs>
        <w:ind w:left="1495"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24F92DFB"/>
    <w:multiLevelType w:val="hybridMultilevel"/>
    <w:tmpl w:val="492A3672"/>
    <w:lvl w:ilvl="0" w:tplc="D36669CC">
      <w:start w:val="1"/>
      <w:numFmt w:val="decimal"/>
      <w:lvlText w:val="%1."/>
      <w:lvlJc w:val="left"/>
      <w:pPr>
        <w:ind w:left="149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27CF7A8D"/>
    <w:multiLevelType w:val="hybridMultilevel"/>
    <w:tmpl w:val="9EA2380C"/>
    <w:lvl w:ilvl="0" w:tplc="FFFFFFFF">
      <w:start w:val="1"/>
      <w:numFmt w:val="bullet"/>
      <w:lvlText w:val=""/>
      <w:lvlJc w:val="left"/>
      <w:pPr>
        <w:tabs>
          <w:tab w:val="num" w:pos="1440"/>
        </w:tabs>
        <w:ind w:left="14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nsid w:val="27FD5428"/>
    <w:multiLevelType w:val="hybridMultilevel"/>
    <w:tmpl w:val="A2345586"/>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2D8C01F4"/>
    <w:multiLevelType w:val="hybridMultilevel"/>
    <w:tmpl w:val="F0D4897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2DB81F68"/>
    <w:multiLevelType w:val="hybridMultilevel"/>
    <w:tmpl w:val="1ADA6D70"/>
    <w:lvl w:ilvl="0" w:tplc="FFFFFFFF">
      <w:start w:val="1"/>
      <w:numFmt w:val="bullet"/>
      <w:lvlText w:val=""/>
      <w:lvlJc w:val="left"/>
      <w:pPr>
        <w:tabs>
          <w:tab w:val="num" w:pos="1287"/>
        </w:tabs>
        <w:ind w:left="1287"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33562AAD"/>
    <w:multiLevelType w:val="hybridMultilevel"/>
    <w:tmpl w:val="4A52C07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34847637"/>
    <w:multiLevelType w:val="hybridMultilevel"/>
    <w:tmpl w:val="6FC66A32"/>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37771D36"/>
    <w:multiLevelType w:val="hybridMultilevel"/>
    <w:tmpl w:val="CB0C1C2E"/>
    <w:lvl w:ilvl="0" w:tplc="0419000B">
      <w:start w:val="1"/>
      <w:numFmt w:val="bullet"/>
      <w:lvlText w:val=""/>
      <w:lvlJc w:val="left"/>
      <w:pPr>
        <w:ind w:left="1287"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3D4537EB"/>
    <w:multiLevelType w:val="hybridMultilevel"/>
    <w:tmpl w:val="7702027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3EEC129B"/>
    <w:multiLevelType w:val="hybridMultilevel"/>
    <w:tmpl w:val="21F059CE"/>
    <w:lvl w:ilvl="0" w:tplc="EEE6ACD6">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4011037B"/>
    <w:multiLevelType w:val="hybridMultilevel"/>
    <w:tmpl w:val="89028210"/>
    <w:lvl w:ilvl="0" w:tplc="0419000F">
      <w:start w:val="7"/>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nsid w:val="49B4306B"/>
    <w:multiLevelType w:val="hybridMultilevel"/>
    <w:tmpl w:val="46580D66"/>
    <w:lvl w:ilvl="0" w:tplc="F4E0F8AE">
      <w:start w:val="65535"/>
      <w:numFmt w:val="bullet"/>
      <w:lvlText w:val="•"/>
      <w:legacy w:legacy="1" w:legacySpace="0" w:legacyIndent="283"/>
      <w:lvlJc w:val="left"/>
      <w:pPr>
        <w:ind w:left="0" w:firstLine="0"/>
      </w:pPr>
      <w:rPr>
        <w:rFonts w:ascii="Times New Roman" w:hAnsi="Times New Roman"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4A1B32E6"/>
    <w:multiLevelType w:val="hybridMultilevel"/>
    <w:tmpl w:val="D3B8D2EA"/>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4D6A218B"/>
    <w:multiLevelType w:val="hybridMultilevel"/>
    <w:tmpl w:val="334EC248"/>
    <w:lvl w:ilvl="0" w:tplc="FFFFFFFF">
      <w:start w:val="1"/>
      <w:numFmt w:val="bullet"/>
      <w:lvlText w:val=""/>
      <w:lvlJc w:val="left"/>
      <w:pPr>
        <w:tabs>
          <w:tab w:val="num" w:pos="1440"/>
        </w:tabs>
        <w:ind w:left="14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6">
    <w:nsid w:val="52733D35"/>
    <w:multiLevelType w:val="hybridMultilevel"/>
    <w:tmpl w:val="A78E630E"/>
    <w:lvl w:ilvl="0" w:tplc="F4E0F8AE">
      <w:start w:val="65535"/>
      <w:numFmt w:val="bullet"/>
      <w:lvlText w:val="•"/>
      <w:legacy w:legacy="1" w:legacySpace="0" w:legacyIndent="283"/>
      <w:lvlJc w:val="left"/>
      <w:pPr>
        <w:ind w:left="0" w:firstLine="0"/>
      </w:pPr>
      <w:rPr>
        <w:rFonts w:ascii="Times New Roman" w:hAnsi="Times New Roman"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5DA5487A"/>
    <w:multiLevelType w:val="hybridMultilevel"/>
    <w:tmpl w:val="E5AEC7A4"/>
    <w:lvl w:ilvl="0" w:tplc="9F04D14C">
      <w:start w:val="8"/>
      <w:numFmt w:val="decimal"/>
      <w:lvlText w:val="%1"/>
      <w:lvlJc w:val="left"/>
      <w:pPr>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5DAE2C4D"/>
    <w:multiLevelType w:val="hybridMultilevel"/>
    <w:tmpl w:val="7D1AEBB8"/>
    <w:lvl w:ilvl="0" w:tplc="FFFFFFFF">
      <w:start w:val="1"/>
      <w:numFmt w:val="bullet"/>
      <w:lvlText w:val=""/>
      <w:lvlJc w:val="left"/>
      <w:pPr>
        <w:tabs>
          <w:tab w:val="num" w:pos="644"/>
        </w:tabs>
        <w:ind w:left="644" w:hanging="360"/>
      </w:pPr>
      <w:rPr>
        <w:rFonts w:ascii="Wingdings" w:hAnsi="Wingdings" w:hint="default"/>
      </w:rPr>
    </w:lvl>
    <w:lvl w:ilvl="1" w:tplc="FFFFFFFF">
      <w:start w:val="1"/>
      <w:numFmt w:val="decimal"/>
      <w:lvlText w:val="%2."/>
      <w:lvlJc w:val="left"/>
      <w:pPr>
        <w:tabs>
          <w:tab w:val="num" w:pos="1364"/>
        </w:tabs>
        <w:ind w:left="1364" w:hanging="360"/>
      </w:pPr>
    </w:lvl>
    <w:lvl w:ilvl="2" w:tplc="FFFFFFFF">
      <w:start w:val="1"/>
      <w:numFmt w:val="decimal"/>
      <w:lvlText w:val="%3."/>
      <w:lvlJc w:val="left"/>
      <w:pPr>
        <w:tabs>
          <w:tab w:val="num" w:pos="2084"/>
        </w:tabs>
        <w:ind w:left="2084" w:hanging="360"/>
      </w:pPr>
    </w:lvl>
    <w:lvl w:ilvl="3" w:tplc="FFFFFFFF">
      <w:start w:val="1"/>
      <w:numFmt w:val="decimal"/>
      <w:lvlText w:val="%4."/>
      <w:lvlJc w:val="left"/>
      <w:pPr>
        <w:tabs>
          <w:tab w:val="num" w:pos="2804"/>
        </w:tabs>
        <w:ind w:left="2804" w:hanging="360"/>
      </w:pPr>
    </w:lvl>
    <w:lvl w:ilvl="4" w:tplc="FFFFFFFF">
      <w:start w:val="1"/>
      <w:numFmt w:val="decimal"/>
      <w:lvlText w:val="%5."/>
      <w:lvlJc w:val="left"/>
      <w:pPr>
        <w:tabs>
          <w:tab w:val="num" w:pos="3524"/>
        </w:tabs>
        <w:ind w:left="3524" w:hanging="360"/>
      </w:pPr>
    </w:lvl>
    <w:lvl w:ilvl="5" w:tplc="FFFFFFFF">
      <w:start w:val="1"/>
      <w:numFmt w:val="decimal"/>
      <w:lvlText w:val="%6."/>
      <w:lvlJc w:val="left"/>
      <w:pPr>
        <w:tabs>
          <w:tab w:val="num" w:pos="4244"/>
        </w:tabs>
        <w:ind w:left="4244" w:hanging="360"/>
      </w:pPr>
    </w:lvl>
    <w:lvl w:ilvl="6" w:tplc="FFFFFFFF">
      <w:start w:val="1"/>
      <w:numFmt w:val="decimal"/>
      <w:lvlText w:val="%7."/>
      <w:lvlJc w:val="left"/>
      <w:pPr>
        <w:tabs>
          <w:tab w:val="num" w:pos="4964"/>
        </w:tabs>
        <w:ind w:left="4964" w:hanging="360"/>
      </w:pPr>
    </w:lvl>
    <w:lvl w:ilvl="7" w:tplc="FFFFFFFF">
      <w:start w:val="1"/>
      <w:numFmt w:val="decimal"/>
      <w:lvlText w:val="%8."/>
      <w:lvlJc w:val="left"/>
      <w:pPr>
        <w:tabs>
          <w:tab w:val="num" w:pos="5684"/>
        </w:tabs>
        <w:ind w:left="5684" w:hanging="360"/>
      </w:pPr>
    </w:lvl>
    <w:lvl w:ilvl="8" w:tplc="FFFFFFFF">
      <w:start w:val="1"/>
      <w:numFmt w:val="decimal"/>
      <w:lvlText w:val="%9."/>
      <w:lvlJc w:val="left"/>
      <w:pPr>
        <w:tabs>
          <w:tab w:val="num" w:pos="6404"/>
        </w:tabs>
        <w:ind w:left="6404" w:hanging="360"/>
      </w:pPr>
    </w:lvl>
  </w:abstractNum>
  <w:abstractNum w:abstractNumId="39">
    <w:nsid w:val="5F475FF0"/>
    <w:multiLevelType w:val="hybridMultilevel"/>
    <w:tmpl w:val="35B610F4"/>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610E33E7"/>
    <w:multiLevelType w:val="hybridMultilevel"/>
    <w:tmpl w:val="CD889A56"/>
    <w:lvl w:ilvl="0" w:tplc="500A16E8">
      <w:start w:val="1"/>
      <w:numFmt w:val="decimal"/>
      <w:lvlText w:val="%1."/>
      <w:lvlJc w:val="left"/>
      <w:pPr>
        <w:ind w:left="1068" w:hanging="360"/>
      </w:pPr>
      <w:rPr>
        <w:rFonts w:ascii="Times New Roman" w:hAnsi="Times New Roman" w:cs="Times New Roman" w:hint="default"/>
        <w:b w:val="0"/>
        <w:sz w:val="24"/>
        <w:szCs w:val="24"/>
      </w:rPr>
    </w:lvl>
    <w:lvl w:ilvl="1" w:tplc="04190019">
      <w:start w:val="1"/>
      <w:numFmt w:val="decimal"/>
      <w:lvlText w:val="%2."/>
      <w:lvlJc w:val="left"/>
      <w:pPr>
        <w:tabs>
          <w:tab w:val="num" w:pos="1788"/>
        </w:tabs>
        <w:ind w:left="1788" w:hanging="360"/>
      </w:pPr>
    </w:lvl>
    <w:lvl w:ilvl="2" w:tplc="0419001B">
      <w:start w:val="1"/>
      <w:numFmt w:val="decimal"/>
      <w:lvlText w:val="%3."/>
      <w:lvlJc w:val="left"/>
      <w:pPr>
        <w:tabs>
          <w:tab w:val="num" w:pos="2508"/>
        </w:tabs>
        <w:ind w:left="2508" w:hanging="360"/>
      </w:pPr>
    </w:lvl>
    <w:lvl w:ilvl="3" w:tplc="0419000F">
      <w:start w:val="1"/>
      <w:numFmt w:val="decimal"/>
      <w:lvlText w:val="%4."/>
      <w:lvlJc w:val="left"/>
      <w:pPr>
        <w:tabs>
          <w:tab w:val="num" w:pos="3228"/>
        </w:tabs>
        <w:ind w:left="3228" w:hanging="360"/>
      </w:pPr>
    </w:lvl>
    <w:lvl w:ilvl="4" w:tplc="04190019">
      <w:start w:val="1"/>
      <w:numFmt w:val="decimal"/>
      <w:lvlText w:val="%5."/>
      <w:lvlJc w:val="left"/>
      <w:pPr>
        <w:tabs>
          <w:tab w:val="num" w:pos="3948"/>
        </w:tabs>
        <w:ind w:left="3948" w:hanging="360"/>
      </w:pPr>
    </w:lvl>
    <w:lvl w:ilvl="5" w:tplc="0419001B">
      <w:start w:val="1"/>
      <w:numFmt w:val="decimal"/>
      <w:lvlText w:val="%6."/>
      <w:lvlJc w:val="left"/>
      <w:pPr>
        <w:tabs>
          <w:tab w:val="num" w:pos="4668"/>
        </w:tabs>
        <w:ind w:left="4668" w:hanging="360"/>
      </w:pPr>
    </w:lvl>
    <w:lvl w:ilvl="6" w:tplc="0419000F">
      <w:start w:val="1"/>
      <w:numFmt w:val="decimal"/>
      <w:lvlText w:val="%7."/>
      <w:lvlJc w:val="left"/>
      <w:pPr>
        <w:tabs>
          <w:tab w:val="num" w:pos="5388"/>
        </w:tabs>
        <w:ind w:left="5388" w:hanging="360"/>
      </w:pPr>
    </w:lvl>
    <w:lvl w:ilvl="7" w:tplc="04190019">
      <w:start w:val="1"/>
      <w:numFmt w:val="decimal"/>
      <w:lvlText w:val="%8."/>
      <w:lvlJc w:val="left"/>
      <w:pPr>
        <w:tabs>
          <w:tab w:val="num" w:pos="6108"/>
        </w:tabs>
        <w:ind w:left="6108" w:hanging="360"/>
      </w:pPr>
    </w:lvl>
    <w:lvl w:ilvl="8" w:tplc="0419001B">
      <w:start w:val="1"/>
      <w:numFmt w:val="decimal"/>
      <w:lvlText w:val="%9."/>
      <w:lvlJc w:val="left"/>
      <w:pPr>
        <w:tabs>
          <w:tab w:val="num" w:pos="6828"/>
        </w:tabs>
        <w:ind w:left="6828" w:hanging="360"/>
      </w:pPr>
    </w:lvl>
  </w:abstractNum>
  <w:abstractNum w:abstractNumId="41">
    <w:nsid w:val="61D616D7"/>
    <w:multiLevelType w:val="hybridMultilevel"/>
    <w:tmpl w:val="CE88C8CE"/>
    <w:lvl w:ilvl="0" w:tplc="35F2EAD6">
      <w:start w:val="1"/>
      <w:numFmt w:val="bullet"/>
      <w:lvlText w:val=""/>
      <w:lvlJc w:val="left"/>
      <w:pPr>
        <w:tabs>
          <w:tab w:val="num" w:pos="1184"/>
        </w:tabs>
        <w:ind w:left="1107" w:hanging="283"/>
      </w:pPr>
      <w:rPr>
        <w:rFonts w:ascii="Wingdings 2" w:hAnsi="Wingdings 2"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nsid w:val="63B73EAD"/>
    <w:multiLevelType w:val="hybridMultilevel"/>
    <w:tmpl w:val="412ED9FC"/>
    <w:lvl w:ilvl="0" w:tplc="0419000F">
      <w:start w:val="1"/>
      <w:numFmt w:val="decimal"/>
      <w:lvlText w:val="%1."/>
      <w:lvlJc w:val="left"/>
      <w:pPr>
        <w:ind w:left="105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nsid w:val="65DA3950"/>
    <w:multiLevelType w:val="hybridMultilevel"/>
    <w:tmpl w:val="07E2A9BC"/>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nsid w:val="66297CEA"/>
    <w:multiLevelType w:val="hybridMultilevel"/>
    <w:tmpl w:val="9F5AADC4"/>
    <w:lvl w:ilvl="0" w:tplc="AD808D64">
      <w:start w:val="1"/>
      <w:numFmt w:val="decimal"/>
      <w:lvlText w:val="%1)"/>
      <w:lvlJc w:val="left"/>
      <w:pPr>
        <w:tabs>
          <w:tab w:val="num" w:pos="-4140"/>
        </w:tabs>
        <w:ind w:left="-4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nsid w:val="6C6C4BBD"/>
    <w:multiLevelType w:val="hybridMultilevel"/>
    <w:tmpl w:val="579A273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nsid w:val="6D50728C"/>
    <w:multiLevelType w:val="hybridMultilevel"/>
    <w:tmpl w:val="64849F7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nsid w:val="6F2C3713"/>
    <w:multiLevelType w:val="hybridMultilevel"/>
    <w:tmpl w:val="00983BAE"/>
    <w:lvl w:ilvl="0" w:tplc="F4E0F8AE">
      <w:start w:val="65535"/>
      <w:numFmt w:val="bullet"/>
      <w:lvlText w:val="•"/>
      <w:legacy w:legacy="1" w:legacySpace="0" w:legacyIndent="283"/>
      <w:lvlJc w:val="left"/>
      <w:pPr>
        <w:ind w:left="0" w:firstLine="0"/>
      </w:pPr>
      <w:rPr>
        <w:rFonts w:ascii="Times New Roman" w:hAnsi="Times New Roman"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8">
    <w:nsid w:val="6F5C5A3D"/>
    <w:multiLevelType w:val="hybridMultilevel"/>
    <w:tmpl w:val="073CC65E"/>
    <w:lvl w:ilvl="0" w:tplc="04190001">
      <w:start w:val="1"/>
      <w:numFmt w:val="bullet"/>
      <w:lvlText w:val=""/>
      <w:lvlJc w:val="left"/>
      <w:pPr>
        <w:tabs>
          <w:tab w:val="num" w:pos="928"/>
        </w:tabs>
        <w:ind w:left="928" w:hanging="36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9">
    <w:nsid w:val="6FDF1F80"/>
    <w:multiLevelType w:val="hybridMultilevel"/>
    <w:tmpl w:val="CDF84CF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0">
    <w:nsid w:val="734E38CD"/>
    <w:multiLevelType w:val="hybridMultilevel"/>
    <w:tmpl w:val="9F70087A"/>
    <w:lvl w:ilvl="0" w:tplc="343C2AB2">
      <w:start w:val="1"/>
      <w:numFmt w:val="bullet"/>
      <w:lvlText w:val=""/>
      <w:lvlJc w:val="left"/>
      <w:pPr>
        <w:tabs>
          <w:tab w:val="num" w:pos="1420"/>
        </w:tabs>
        <w:ind w:left="1420" w:hanging="340"/>
      </w:pPr>
      <w:rPr>
        <w:rFonts w:ascii="Wingdings" w:hAnsi="Wingdings" w:hint="default"/>
        <w:color w:val="auto"/>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1">
    <w:nsid w:val="75AC0A88"/>
    <w:multiLevelType w:val="hybridMultilevel"/>
    <w:tmpl w:val="4EEAC2DC"/>
    <w:lvl w:ilvl="0" w:tplc="F4E0F8AE">
      <w:start w:val="65535"/>
      <w:numFmt w:val="bullet"/>
      <w:lvlText w:val="•"/>
      <w:legacy w:legacy="1" w:legacySpace="0" w:legacyIndent="283"/>
      <w:lvlJc w:val="left"/>
      <w:pPr>
        <w:ind w:left="0" w:firstLine="0"/>
      </w:pPr>
      <w:rPr>
        <w:rFonts w:ascii="Times New Roman" w:hAnsi="Times New Roman"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2">
    <w:nsid w:val="77997443"/>
    <w:multiLevelType w:val="hybridMultilevel"/>
    <w:tmpl w:val="D96C85B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3">
    <w:nsid w:val="7A1142AB"/>
    <w:multiLevelType w:val="hybridMultilevel"/>
    <w:tmpl w:val="CEBA61FC"/>
    <w:lvl w:ilvl="0" w:tplc="A5BA5210">
      <w:start w:val="1"/>
      <w:numFmt w:val="bullet"/>
      <w:lvlText w:val=""/>
      <w:lvlJc w:val="left"/>
      <w:pPr>
        <w:tabs>
          <w:tab w:val="num" w:pos="720"/>
        </w:tabs>
        <w:ind w:left="720" w:hanging="360"/>
      </w:pPr>
      <w:rPr>
        <w:rFonts w:ascii="Symbol" w:hAnsi="Symbol" w:hint="default"/>
        <w:color w:val="auto"/>
        <w:sz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4">
    <w:nsid w:val="7CE06038"/>
    <w:multiLevelType w:val="hybridMultilevel"/>
    <w:tmpl w:val="CA14E6AC"/>
    <w:lvl w:ilvl="0" w:tplc="0419000F">
      <w:start w:val="9"/>
      <w:numFmt w:val="decimal"/>
      <w:lvlText w:val="%1."/>
      <w:lvlJc w:val="left"/>
      <w:pPr>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5">
    <w:nsid w:val="7DD70635"/>
    <w:multiLevelType w:val="hybridMultilevel"/>
    <w:tmpl w:val="0F9884A8"/>
    <w:lvl w:ilvl="0" w:tplc="FA3C6D2E">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num>
  <w:num w:numId="11">
    <w:abstractNumId w:val="5"/>
  </w:num>
  <w:num w:numId="12">
    <w:abstractNumId w:val="4"/>
  </w:num>
  <w:num w:numId="13">
    <w:abstractNumId w:val="5"/>
  </w:num>
  <w:num w:numId="14">
    <w:abstractNumId w:val="6"/>
  </w:num>
  <w:num w:numId="15">
    <w:abstractNumId w:val="7"/>
  </w:num>
  <w:num w:numId="16">
    <w:abstractNumId w:val="8"/>
  </w:num>
  <w:num w:numId="17">
    <w:abstractNumId w:val="9"/>
  </w:num>
  <w:num w:numId="18">
    <w:abstractNumId w:val="0"/>
  </w:num>
  <w:num w:numId="19">
    <w:abstractNumId w:val="1"/>
  </w:num>
  <w:num w:numId="20">
    <w:abstractNumId w:val="2"/>
  </w:num>
  <w:num w:numId="21">
    <w:abstractNumId w:val="3"/>
  </w:num>
  <w:num w:numId="2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num>
  <w:num w:numId="54">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lvlOverride w:ilvl="0">
      <w:startOverride w:val="1"/>
    </w:lvlOverride>
  </w:num>
  <w:num w:numId="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0"/>
    <w:lvlOverride w:ilvl="0">
      <w:startOverride w:val="1"/>
    </w:lvlOverride>
  </w:num>
  <w:num w:numId="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E2200A"/>
    <w:rsid w:val="00044887"/>
    <w:rsid w:val="00073C08"/>
    <w:rsid w:val="000C6A36"/>
    <w:rsid w:val="0016175F"/>
    <w:rsid w:val="00181573"/>
    <w:rsid w:val="00186C61"/>
    <w:rsid w:val="001A164C"/>
    <w:rsid w:val="001E064F"/>
    <w:rsid w:val="002030AA"/>
    <w:rsid w:val="00234649"/>
    <w:rsid w:val="002413CC"/>
    <w:rsid w:val="002B3534"/>
    <w:rsid w:val="00303009"/>
    <w:rsid w:val="00350341"/>
    <w:rsid w:val="00372439"/>
    <w:rsid w:val="00381F9A"/>
    <w:rsid w:val="003E4824"/>
    <w:rsid w:val="0042512F"/>
    <w:rsid w:val="00451088"/>
    <w:rsid w:val="00492A8A"/>
    <w:rsid w:val="0049745B"/>
    <w:rsid w:val="00514850"/>
    <w:rsid w:val="0052234F"/>
    <w:rsid w:val="00606E93"/>
    <w:rsid w:val="00607BED"/>
    <w:rsid w:val="00625993"/>
    <w:rsid w:val="00706A4B"/>
    <w:rsid w:val="00712B5D"/>
    <w:rsid w:val="007B2D81"/>
    <w:rsid w:val="007C74E6"/>
    <w:rsid w:val="007D22EC"/>
    <w:rsid w:val="00840A77"/>
    <w:rsid w:val="008C5692"/>
    <w:rsid w:val="008E230B"/>
    <w:rsid w:val="008E714A"/>
    <w:rsid w:val="00926043"/>
    <w:rsid w:val="00A11DEE"/>
    <w:rsid w:val="00A54F9A"/>
    <w:rsid w:val="00B06C62"/>
    <w:rsid w:val="00B167C0"/>
    <w:rsid w:val="00B24A3C"/>
    <w:rsid w:val="00BB08B8"/>
    <w:rsid w:val="00BF34D2"/>
    <w:rsid w:val="00CA2520"/>
    <w:rsid w:val="00CD3C4A"/>
    <w:rsid w:val="00CD483E"/>
    <w:rsid w:val="00CD67ED"/>
    <w:rsid w:val="00D2550C"/>
    <w:rsid w:val="00D533F9"/>
    <w:rsid w:val="00D55688"/>
    <w:rsid w:val="00D70191"/>
    <w:rsid w:val="00D7146F"/>
    <w:rsid w:val="00D93D9F"/>
    <w:rsid w:val="00E205EC"/>
    <w:rsid w:val="00E2200A"/>
    <w:rsid w:val="00E71613"/>
    <w:rsid w:val="00E84E63"/>
    <w:rsid w:val="00E977DD"/>
    <w:rsid w:val="00EB1D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00A"/>
    <w:rPr>
      <w:rFonts w:eastAsiaTheme="minorEastAsia"/>
      <w:lang w:eastAsia="ru-RU"/>
    </w:rPr>
  </w:style>
  <w:style w:type="paragraph" w:styleId="4">
    <w:name w:val="heading 4"/>
    <w:basedOn w:val="a"/>
    <w:next w:val="a"/>
    <w:link w:val="40"/>
    <w:unhideWhenUsed/>
    <w:qFormat/>
    <w:rsid w:val="00E71613"/>
    <w:pPr>
      <w:keepNext/>
      <w:spacing w:after="0" w:line="360" w:lineRule="auto"/>
      <w:jc w:val="center"/>
      <w:outlineLvl w:val="3"/>
    </w:pPr>
    <w:rPr>
      <w:rFonts w:ascii="Times New Roman" w:eastAsia="Times New Roman" w:hAnsi="Times New Roman" w:cs="Times New Roman"/>
      <w:sz w:val="28"/>
      <w:szCs w:val="24"/>
    </w:rPr>
  </w:style>
  <w:style w:type="paragraph" w:styleId="6">
    <w:name w:val="heading 6"/>
    <w:basedOn w:val="a"/>
    <w:next w:val="a"/>
    <w:link w:val="60"/>
    <w:semiHidden/>
    <w:unhideWhenUsed/>
    <w:qFormat/>
    <w:rsid w:val="00186C6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7C74E6"/>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t1">
    <w:name w:val="stylet1"/>
    <w:basedOn w:val="a"/>
    <w:rsid w:val="00E2200A"/>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header"/>
    <w:basedOn w:val="a"/>
    <w:link w:val="a4"/>
    <w:uiPriority w:val="99"/>
    <w:semiHidden/>
    <w:unhideWhenUsed/>
    <w:rsid w:val="00E2200A"/>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E2200A"/>
    <w:rPr>
      <w:rFonts w:eastAsiaTheme="minorEastAsia"/>
      <w:lang w:eastAsia="ru-RU"/>
    </w:rPr>
  </w:style>
  <w:style w:type="paragraph" w:styleId="a5">
    <w:name w:val="footer"/>
    <w:basedOn w:val="a"/>
    <w:link w:val="a6"/>
    <w:uiPriority w:val="99"/>
    <w:semiHidden/>
    <w:unhideWhenUsed/>
    <w:rsid w:val="00E2200A"/>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E2200A"/>
    <w:rPr>
      <w:rFonts w:eastAsiaTheme="minorEastAsia"/>
      <w:lang w:eastAsia="ru-RU"/>
    </w:rPr>
  </w:style>
  <w:style w:type="paragraph" w:styleId="a7">
    <w:name w:val="Balloon Text"/>
    <w:basedOn w:val="a"/>
    <w:link w:val="1"/>
    <w:semiHidden/>
    <w:unhideWhenUsed/>
    <w:rsid w:val="00E2200A"/>
    <w:pPr>
      <w:spacing w:after="0" w:line="240" w:lineRule="auto"/>
    </w:pPr>
    <w:rPr>
      <w:rFonts w:ascii="Tahoma" w:eastAsia="Times New Roman" w:hAnsi="Tahoma" w:cs="Tahoma"/>
      <w:sz w:val="16"/>
      <w:szCs w:val="16"/>
    </w:rPr>
  </w:style>
  <w:style w:type="character" w:customStyle="1" w:styleId="1">
    <w:name w:val="Текст выноски Знак1"/>
    <w:basedOn w:val="a0"/>
    <w:link w:val="a7"/>
    <w:semiHidden/>
    <w:locked/>
    <w:rsid w:val="00E2200A"/>
    <w:rPr>
      <w:rFonts w:ascii="Tahoma" w:eastAsia="Times New Roman" w:hAnsi="Tahoma" w:cs="Tahoma"/>
      <w:sz w:val="16"/>
      <w:szCs w:val="16"/>
      <w:lang w:eastAsia="ru-RU"/>
    </w:rPr>
  </w:style>
  <w:style w:type="character" w:customStyle="1" w:styleId="a8">
    <w:name w:val="Текст выноски Знак"/>
    <w:basedOn w:val="a0"/>
    <w:semiHidden/>
    <w:rsid w:val="00E2200A"/>
    <w:rPr>
      <w:rFonts w:ascii="Tahoma" w:eastAsiaTheme="minorEastAsia" w:hAnsi="Tahoma" w:cs="Tahoma"/>
      <w:sz w:val="16"/>
      <w:szCs w:val="16"/>
      <w:lang w:eastAsia="ru-RU"/>
    </w:rPr>
  </w:style>
  <w:style w:type="paragraph" w:styleId="a9">
    <w:name w:val="List Paragraph"/>
    <w:basedOn w:val="a"/>
    <w:uiPriority w:val="34"/>
    <w:qFormat/>
    <w:rsid w:val="00E2200A"/>
    <w:pPr>
      <w:ind w:left="720"/>
      <w:contextualSpacing/>
    </w:pPr>
  </w:style>
  <w:style w:type="paragraph" w:styleId="2">
    <w:name w:val="List 2"/>
    <w:basedOn w:val="a"/>
    <w:uiPriority w:val="99"/>
    <w:rsid w:val="00E2200A"/>
    <w:pPr>
      <w:spacing w:after="0" w:line="240" w:lineRule="auto"/>
      <w:ind w:left="566" w:hanging="283"/>
    </w:pPr>
    <w:rPr>
      <w:rFonts w:ascii="Times New Roman" w:eastAsia="Times New Roman" w:hAnsi="Times New Roman" w:cs="Times New Roman"/>
      <w:sz w:val="24"/>
      <w:szCs w:val="24"/>
    </w:rPr>
  </w:style>
  <w:style w:type="paragraph" w:styleId="aa">
    <w:name w:val="Body Text Indent"/>
    <w:basedOn w:val="a"/>
    <w:link w:val="ab"/>
    <w:semiHidden/>
    <w:unhideWhenUsed/>
    <w:rsid w:val="00706A4B"/>
    <w:pPr>
      <w:spacing w:after="120"/>
      <w:ind w:left="283"/>
    </w:pPr>
  </w:style>
  <w:style w:type="character" w:customStyle="1" w:styleId="ab">
    <w:name w:val="Основной текст с отступом Знак"/>
    <w:basedOn w:val="a0"/>
    <w:link w:val="aa"/>
    <w:semiHidden/>
    <w:rsid w:val="00706A4B"/>
    <w:rPr>
      <w:rFonts w:eastAsiaTheme="minorEastAsia"/>
      <w:lang w:eastAsia="ru-RU"/>
    </w:rPr>
  </w:style>
  <w:style w:type="paragraph" w:styleId="20">
    <w:name w:val="Body Text Indent 2"/>
    <w:basedOn w:val="a"/>
    <w:link w:val="21"/>
    <w:semiHidden/>
    <w:unhideWhenUsed/>
    <w:rsid w:val="00706A4B"/>
    <w:pPr>
      <w:spacing w:after="120" w:line="480" w:lineRule="auto"/>
      <w:ind w:left="283"/>
    </w:pPr>
    <w:rPr>
      <w:rFonts w:ascii="Times New Roman" w:eastAsia="Times New Roman" w:hAnsi="Times New Roman" w:cs="Times New Roman"/>
      <w:sz w:val="24"/>
      <w:szCs w:val="24"/>
    </w:rPr>
  </w:style>
  <w:style w:type="character" w:customStyle="1" w:styleId="21">
    <w:name w:val="Основной текст с отступом 2 Знак"/>
    <w:basedOn w:val="a0"/>
    <w:link w:val="20"/>
    <w:rsid w:val="00706A4B"/>
    <w:rPr>
      <w:rFonts w:ascii="Times New Roman" w:eastAsia="Times New Roman" w:hAnsi="Times New Roman" w:cs="Times New Roman"/>
      <w:sz w:val="24"/>
      <w:szCs w:val="24"/>
      <w:lang w:eastAsia="ru-RU"/>
    </w:rPr>
  </w:style>
  <w:style w:type="table" w:styleId="ac">
    <w:name w:val="Table Grid"/>
    <w:basedOn w:val="a1"/>
    <w:uiPriority w:val="59"/>
    <w:rsid w:val="00706A4B"/>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Hyperlink"/>
    <w:basedOn w:val="a0"/>
    <w:semiHidden/>
    <w:unhideWhenUsed/>
    <w:rsid w:val="00492A8A"/>
    <w:rPr>
      <w:color w:val="0000FF"/>
      <w:u w:val="single"/>
    </w:rPr>
  </w:style>
  <w:style w:type="character" w:styleId="ae">
    <w:name w:val="FollowedHyperlink"/>
    <w:basedOn w:val="a0"/>
    <w:uiPriority w:val="99"/>
    <w:semiHidden/>
    <w:unhideWhenUsed/>
    <w:rsid w:val="00492A8A"/>
    <w:rPr>
      <w:color w:val="800080" w:themeColor="followedHyperlink"/>
      <w:u w:val="single"/>
    </w:rPr>
  </w:style>
  <w:style w:type="character" w:styleId="af">
    <w:name w:val="Strong"/>
    <w:qFormat/>
    <w:rsid w:val="00492A8A"/>
    <w:rPr>
      <w:b/>
      <w:bCs/>
      <w:spacing w:val="0"/>
    </w:rPr>
  </w:style>
  <w:style w:type="paragraph" w:styleId="af0">
    <w:name w:val="Normal (Web)"/>
    <w:basedOn w:val="a"/>
    <w:unhideWhenUsed/>
    <w:rsid w:val="00492A8A"/>
    <w:pPr>
      <w:spacing w:before="100" w:beforeAutospacing="1" w:after="100" w:afterAutospacing="1" w:line="240" w:lineRule="auto"/>
    </w:pPr>
    <w:rPr>
      <w:rFonts w:ascii="Times New Roman" w:eastAsia="Times New Roman" w:hAnsi="Times New Roman" w:cs="Times New Roman"/>
      <w:sz w:val="24"/>
      <w:szCs w:val="24"/>
    </w:rPr>
  </w:style>
  <w:style w:type="paragraph" w:styleId="af1">
    <w:name w:val="No Spacing"/>
    <w:uiPriority w:val="1"/>
    <w:qFormat/>
    <w:rsid w:val="00492A8A"/>
    <w:pPr>
      <w:spacing w:after="0" w:line="240" w:lineRule="auto"/>
    </w:pPr>
    <w:rPr>
      <w:rFonts w:ascii="Times New Roman" w:hAnsi="Times New Roman" w:cs="Times New Roman"/>
      <w:spacing w:val="40"/>
      <w:sz w:val="28"/>
      <w:szCs w:val="20"/>
    </w:rPr>
  </w:style>
  <w:style w:type="paragraph" w:customStyle="1" w:styleId="af2">
    <w:name w:val="Стиль"/>
    <w:rsid w:val="00492A8A"/>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3">
    <w:name w:val="Style3"/>
    <w:basedOn w:val="a"/>
    <w:rsid w:val="00492A8A"/>
    <w:pPr>
      <w:widowControl w:val="0"/>
      <w:suppressAutoHyphens/>
      <w:autoSpaceDE w:val="0"/>
      <w:spacing w:after="0" w:line="302" w:lineRule="exact"/>
      <w:ind w:firstLine="569"/>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492A8A"/>
    <w:pPr>
      <w:suppressAutoHyphens/>
      <w:spacing w:after="120" w:line="480" w:lineRule="auto"/>
      <w:ind w:left="283"/>
    </w:pPr>
    <w:rPr>
      <w:rFonts w:ascii="Times New Roman" w:eastAsia="Times New Roman" w:hAnsi="Times New Roman" w:cs="Calibri"/>
      <w:sz w:val="24"/>
      <w:szCs w:val="24"/>
      <w:lang w:eastAsia="ar-SA"/>
    </w:rPr>
  </w:style>
  <w:style w:type="character" w:customStyle="1" w:styleId="em">
    <w:name w:val="em"/>
    <w:basedOn w:val="a0"/>
    <w:rsid w:val="00492A8A"/>
  </w:style>
  <w:style w:type="paragraph" w:styleId="af3">
    <w:name w:val="annotation text"/>
    <w:basedOn w:val="a"/>
    <w:link w:val="af4"/>
    <w:uiPriority w:val="99"/>
    <w:semiHidden/>
    <w:unhideWhenUsed/>
    <w:rsid w:val="00E205EC"/>
    <w:pPr>
      <w:spacing w:line="240" w:lineRule="auto"/>
    </w:pPr>
    <w:rPr>
      <w:rFonts w:ascii="Calibri" w:eastAsia="Times New Roman" w:hAnsi="Calibri" w:cs="Times New Roman"/>
      <w:sz w:val="20"/>
      <w:szCs w:val="20"/>
    </w:rPr>
  </w:style>
  <w:style w:type="character" w:customStyle="1" w:styleId="af4">
    <w:name w:val="Текст примечания Знак"/>
    <w:basedOn w:val="a0"/>
    <w:link w:val="af3"/>
    <w:uiPriority w:val="99"/>
    <w:semiHidden/>
    <w:rsid w:val="00E205EC"/>
    <w:rPr>
      <w:rFonts w:ascii="Calibri" w:eastAsia="Times New Roman" w:hAnsi="Calibri" w:cs="Times New Roman"/>
      <w:sz w:val="20"/>
      <w:szCs w:val="20"/>
      <w:lang w:eastAsia="ru-RU"/>
    </w:rPr>
  </w:style>
  <w:style w:type="character" w:styleId="af5">
    <w:name w:val="annotation reference"/>
    <w:uiPriority w:val="99"/>
    <w:semiHidden/>
    <w:unhideWhenUsed/>
    <w:rsid w:val="00E205EC"/>
    <w:rPr>
      <w:sz w:val="16"/>
      <w:szCs w:val="16"/>
    </w:rPr>
  </w:style>
  <w:style w:type="paragraph" w:styleId="af6">
    <w:name w:val="Body Text"/>
    <w:basedOn w:val="a"/>
    <w:link w:val="af7"/>
    <w:semiHidden/>
    <w:unhideWhenUsed/>
    <w:rsid w:val="00451088"/>
    <w:pPr>
      <w:suppressAutoHyphens/>
      <w:spacing w:after="120" w:line="240" w:lineRule="auto"/>
    </w:pPr>
    <w:rPr>
      <w:rFonts w:ascii="Times New Roman" w:eastAsia="Times New Roman" w:hAnsi="Times New Roman" w:cs="Times New Roman"/>
      <w:sz w:val="24"/>
      <w:szCs w:val="24"/>
      <w:lang w:eastAsia="ar-SA"/>
    </w:rPr>
  </w:style>
  <w:style w:type="character" w:customStyle="1" w:styleId="af7">
    <w:name w:val="Основной текст Знак"/>
    <w:basedOn w:val="a0"/>
    <w:link w:val="af6"/>
    <w:semiHidden/>
    <w:rsid w:val="00451088"/>
    <w:rPr>
      <w:rFonts w:ascii="Times New Roman" w:eastAsia="Times New Roman" w:hAnsi="Times New Roman" w:cs="Times New Roman"/>
      <w:sz w:val="24"/>
      <w:szCs w:val="24"/>
      <w:lang w:eastAsia="ar-SA"/>
    </w:rPr>
  </w:style>
  <w:style w:type="paragraph" w:customStyle="1" w:styleId="dash041e0431044b0447043d044b0439">
    <w:name w:val="dash041e_0431_044b_0447_043d_044b_0439"/>
    <w:basedOn w:val="a"/>
    <w:rsid w:val="00451088"/>
    <w:pPr>
      <w:suppressAutoHyphens/>
      <w:spacing w:after="0" w:line="240" w:lineRule="auto"/>
    </w:pPr>
    <w:rPr>
      <w:rFonts w:ascii="Times New Roman" w:eastAsia="Times New Roman" w:hAnsi="Times New Roman" w:cs="Times New Roman"/>
      <w:sz w:val="24"/>
      <w:szCs w:val="24"/>
      <w:lang w:eastAsia="ar-SA"/>
    </w:rPr>
  </w:style>
  <w:style w:type="paragraph" w:customStyle="1" w:styleId="af8">
    <w:name w:val="Заголовок"/>
    <w:basedOn w:val="a"/>
    <w:next w:val="af6"/>
    <w:rsid w:val="00451088"/>
    <w:pPr>
      <w:keepNext/>
      <w:suppressAutoHyphens/>
      <w:spacing w:before="240" w:after="120" w:line="240" w:lineRule="auto"/>
    </w:pPr>
    <w:rPr>
      <w:rFonts w:ascii="Arial" w:eastAsia="Arial Unicode MS" w:hAnsi="Arial" w:cs="Arial Unicode MS"/>
      <w:sz w:val="28"/>
      <w:szCs w:val="28"/>
      <w:lang w:eastAsia="ar-SA"/>
    </w:rPr>
  </w:style>
  <w:style w:type="paragraph" w:customStyle="1" w:styleId="22">
    <w:name w:val="Название2"/>
    <w:basedOn w:val="a"/>
    <w:rsid w:val="00451088"/>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23">
    <w:name w:val="Указатель2"/>
    <w:basedOn w:val="a"/>
    <w:rsid w:val="00451088"/>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10">
    <w:name w:val="Название1"/>
    <w:basedOn w:val="a"/>
    <w:rsid w:val="00451088"/>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11">
    <w:name w:val="Указатель1"/>
    <w:basedOn w:val="a"/>
    <w:rsid w:val="00451088"/>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451088"/>
    <w:pPr>
      <w:suppressAutoHyphens/>
      <w:spacing w:after="0" w:line="240" w:lineRule="auto"/>
      <w:ind w:left="720" w:firstLine="700"/>
      <w:jc w:val="both"/>
    </w:pPr>
    <w:rPr>
      <w:rFonts w:ascii="Times New Roman" w:eastAsia="Times New Roman" w:hAnsi="Times New Roman" w:cs="Times New Roman"/>
      <w:sz w:val="24"/>
      <w:szCs w:val="24"/>
      <w:lang w:eastAsia="ar-SA"/>
    </w:rPr>
  </w:style>
  <w:style w:type="paragraph" w:customStyle="1" w:styleId="41">
    <w:name w:val="Основной текст4"/>
    <w:basedOn w:val="a"/>
    <w:rsid w:val="00451088"/>
    <w:pPr>
      <w:widowControl w:val="0"/>
      <w:shd w:val="clear" w:color="auto" w:fill="FFFFFF"/>
      <w:suppressAutoHyphens/>
      <w:spacing w:before="300" w:after="0" w:line="269" w:lineRule="exact"/>
      <w:ind w:firstLine="300"/>
      <w:jc w:val="both"/>
    </w:pPr>
    <w:rPr>
      <w:rFonts w:ascii="Times New Roman" w:eastAsia="Times New Roman" w:hAnsi="Times New Roman" w:cs="Times New Roman"/>
      <w:sz w:val="20"/>
      <w:szCs w:val="20"/>
      <w:lang w:eastAsia="ar-SA"/>
    </w:rPr>
  </w:style>
  <w:style w:type="paragraph" w:customStyle="1" w:styleId="af9">
    <w:name w:val="Содержимое таблицы"/>
    <w:basedOn w:val="a"/>
    <w:rsid w:val="00451088"/>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a">
    <w:name w:val="Заголовок таблицы"/>
    <w:basedOn w:val="af9"/>
    <w:rsid w:val="00451088"/>
    <w:pPr>
      <w:jc w:val="center"/>
    </w:pPr>
    <w:rPr>
      <w:b/>
      <w:bCs/>
    </w:rPr>
  </w:style>
  <w:style w:type="paragraph" w:customStyle="1" w:styleId="afb">
    <w:name w:val="Содержимое врезки"/>
    <w:basedOn w:val="af6"/>
    <w:rsid w:val="00451088"/>
  </w:style>
  <w:style w:type="character" w:customStyle="1" w:styleId="dash041e0431044b0447043d044b0439char1">
    <w:name w:val="dash041e_0431_044b_0447_043d_044b_0439__char1"/>
    <w:rsid w:val="00451088"/>
    <w:rPr>
      <w:rFonts w:ascii="Times New Roman" w:hAnsi="Times New Roman" w:cs="Times New Roman" w:hint="default"/>
      <w:strike w:val="0"/>
      <w:dstrike w:val="0"/>
      <w:sz w:val="24"/>
      <w:szCs w:val="24"/>
      <w:u w:val="none"/>
      <w:effect w:val="none"/>
    </w:rPr>
  </w:style>
  <w:style w:type="character" w:customStyle="1" w:styleId="WW8Num1z0">
    <w:name w:val="WW8Num1z0"/>
    <w:rsid w:val="00451088"/>
    <w:rPr>
      <w:rFonts w:ascii="Symbol" w:hAnsi="Symbol" w:hint="default"/>
    </w:rPr>
  </w:style>
  <w:style w:type="character" w:customStyle="1" w:styleId="WW8Num1z1">
    <w:name w:val="WW8Num1z1"/>
    <w:rsid w:val="00451088"/>
    <w:rPr>
      <w:rFonts w:ascii="Courier New" w:hAnsi="Courier New" w:cs="Courier New" w:hint="default"/>
    </w:rPr>
  </w:style>
  <w:style w:type="character" w:customStyle="1" w:styleId="WW8Num2z0">
    <w:name w:val="WW8Num2z0"/>
    <w:rsid w:val="00451088"/>
    <w:rPr>
      <w:rFonts w:ascii="Symbol" w:hAnsi="Symbol" w:hint="default"/>
    </w:rPr>
  </w:style>
  <w:style w:type="character" w:customStyle="1" w:styleId="WW8Num2z1">
    <w:name w:val="WW8Num2z1"/>
    <w:rsid w:val="00451088"/>
    <w:rPr>
      <w:rFonts w:ascii="Courier New" w:hAnsi="Courier New" w:cs="Courier New" w:hint="default"/>
    </w:rPr>
  </w:style>
  <w:style w:type="character" w:customStyle="1" w:styleId="WW8Num3z0">
    <w:name w:val="WW8Num3z0"/>
    <w:rsid w:val="00451088"/>
    <w:rPr>
      <w:rFonts w:ascii="Symbol" w:hAnsi="Symbol" w:cs="OpenSymbol" w:hint="default"/>
    </w:rPr>
  </w:style>
  <w:style w:type="character" w:customStyle="1" w:styleId="WW8Num3z1">
    <w:name w:val="WW8Num3z1"/>
    <w:rsid w:val="00451088"/>
    <w:rPr>
      <w:rFonts w:ascii="OpenSymbol" w:eastAsia="OpenSymbol" w:hAnsi="OpenSymbol" w:cs="OpenSymbol" w:hint="eastAsia"/>
    </w:rPr>
  </w:style>
  <w:style w:type="character" w:customStyle="1" w:styleId="WW8Num4z0">
    <w:name w:val="WW8Num4z0"/>
    <w:rsid w:val="00451088"/>
    <w:rPr>
      <w:rFonts w:ascii="Symbol" w:hAnsi="Symbol" w:hint="default"/>
    </w:rPr>
  </w:style>
  <w:style w:type="character" w:customStyle="1" w:styleId="WW8Num4z1">
    <w:name w:val="WW8Num4z1"/>
    <w:rsid w:val="00451088"/>
    <w:rPr>
      <w:rFonts w:ascii="Courier New" w:hAnsi="Courier New" w:cs="Courier New" w:hint="default"/>
    </w:rPr>
  </w:style>
  <w:style w:type="character" w:customStyle="1" w:styleId="WW8Num5z0">
    <w:name w:val="WW8Num5z0"/>
    <w:rsid w:val="00451088"/>
    <w:rPr>
      <w:rFonts w:ascii="Symbol" w:hAnsi="Symbol" w:hint="default"/>
    </w:rPr>
  </w:style>
  <w:style w:type="character" w:customStyle="1" w:styleId="WW8Num5z1">
    <w:name w:val="WW8Num5z1"/>
    <w:rsid w:val="00451088"/>
    <w:rPr>
      <w:rFonts w:ascii="Courier New" w:hAnsi="Courier New" w:cs="Courier New" w:hint="default"/>
    </w:rPr>
  </w:style>
  <w:style w:type="character" w:customStyle="1" w:styleId="WW8Num7z0">
    <w:name w:val="WW8Num7z0"/>
    <w:rsid w:val="00451088"/>
    <w:rPr>
      <w:rFonts w:ascii="Symbol" w:hAnsi="Symbol" w:hint="default"/>
    </w:rPr>
  </w:style>
  <w:style w:type="character" w:customStyle="1" w:styleId="WW8Num7z1">
    <w:name w:val="WW8Num7z1"/>
    <w:rsid w:val="00451088"/>
    <w:rPr>
      <w:rFonts w:ascii="Courier New" w:hAnsi="Courier New" w:cs="Courier New" w:hint="default"/>
    </w:rPr>
  </w:style>
  <w:style w:type="character" w:customStyle="1" w:styleId="WW8Num7z2">
    <w:name w:val="WW8Num7z2"/>
    <w:rsid w:val="00451088"/>
    <w:rPr>
      <w:rFonts w:ascii="Wingdings" w:hAnsi="Wingdings" w:hint="default"/>
    </w:rPr>
  </w:style>
  <w:style w:type="character" w:customStyle="1" w:styleId="WW8Num8z0">
    <w:name w:val="WW8Num8z0"/>
    <w:rsid w:val="00451088"/>
    <w:rPr>
      <w:rFonts w:ascii="Symbol" w:hAnsi="Symbol" w:hint="default"/>
    </w:rPr>
  </w:style>
  <w:style w:type="character" w:customStyle="1" w:styleId="WW8Num8z1">
    <w:name w:val="WW8Num8z1"/>
    <w:rsid w:val="00451088"/>
    <w:rPr>
      <w:rFonts w:ascii="Courier New" w:hAnsi="Courier New" w:cs="Courier New" w:hint="default"/>
    </w:rPr>
  </w:style>
  <w:style w:type="character" w:customStyle="1" w:styleId="WW8Num8z2">
    <w:name w:val="WW8Num8z2"/>
    <w:rsid w:val="00451088"/>
    <w:rPr>
      <w:rFonts w:ascii="Wingdings" w:hAnsi="Wingdings" w:hint="default"/>
    </w:rPr>
  </w:style>
  <w:style w:type="character" w:customStyle="1" w:styleId="24">
    <w:name w:val="Основной шрифт абзаца2"/>
    <w:rsid w:val="00451088"/>
  </w:style>
  <w:style w:type="character" w:customStyle="1" w:styleId="WW8Num1z2">
    <w:name w:val="WW8Num1z2"/>
    <w:rsid w:val="00451088"/>
    <w:rPr>
      <w:rFonts w:ascii="Wingdings" w:hAnsi="Wingdings" w:hint="default"/>
    </w:rPr>
  </w:style>
  <w:style w:type="character" w:customStyle="1" w:styleId="WW8Num2z2">
    <w:name w:val="WW8Num2z2"/>
    <w:rsid w:val="00451088"/>
    <w:rPr>
      <w:rFonts w:ascii="Wingdings" w:hAnsi="Wingdings" w:hint="default"/>
    </w:rPr>
  </w:style>
  <w:style w:type="character" w:customStyle="1" w:styleId="WW8Num4z2">
    <w:name w:val="WW8Num4z2"/>
    <w:rsid w:val="00451088"/>
    <w:rPr>
      <w:rFonts w:ascii="Wingdings" w:hAnsi="Wingdings" w:hint="default"/>
    </w:rPr>
  </w:style>
  <w:style w:type="character" w:customStyle="1" w:styleId="WW8Num5z2">
    <w:name w:val="WW8Num5z2"/>
    <w:rsid w:val="00451088"/>
    <w:rPr>
      <w:rFonts w:ascii="Wingdings" w:hAnsi="Wingdings" w:hint="default"/>
    </w:rPr>
  </w:style>
  <w:style w:type="character" w:customStyle="1" w:styleId="WW8Num6z0">
    <w:name w:val="WW8Num6z0"/>
    <w:rsid w:val="00451088"/>
    <w:rPr>
      <w:rFonts w:ascii="Symbol" w:hAnsi="Symbol" w:hint="default"/>
    </w:rPr>
  </w:style>
  <w:style w:type="character" w:customStyle="1" w:styleId="WW8Num6z1">
    <w:name w:val="WW8Num6z1"/>
    <w:rsid w:val="00451088"/>
    <w:rPr>
      <w:rFonts w:ascii="Courier New" w:hAnsi="Courier New" w:cs="Courier New" w:hint="default"/>
    </w:rPr>
  </w:style>
  <w:style w:type="character" w:customStyle="1" w:styleId="WW8Num6z2">
    <w:name w:val="WW8Num6z2"/>
    <w:rsid w:val="00451088"/>
    <w:rPr>
      <w:rFonts w:ascii="Wingdings" w:hAnsi="Wingdings" w:hint="default"/>
    </w:rPr>
  </w:style>
  <w:style w:type="character" w:customStyle="1" w:styleId="12">
    <w:name w:val="Основной шрифт абзаца1"/>
    <w:rsid w:val="00451088"/>
  </w:style>
  <w:style w:type="character" w:customStyle="1" w:styleId="dash041e005f0431005f044b005f0447005f043d005f044b005f0439005f005fchar1char1">
    <w:name w:val="dash041e_005f0431_005f044b_005f0447_005f043d_005f044b_005f0439_005f_005fchar1__char1"/>
    <w:rsid w:val="00451088"/>
    <w:rPr>
      <w:rFonts w:ascii="Times New Roman" w:hAnsi="Times New Roman" w:cs="Times New Roman" w:hint="default"/>
      <w:strike w:val="0"/>
      <w:dstrike w:val="0"/>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451088"/>
    <w:rPr>
      <w:rFonts w:ascii="Times New Roman" w:hAnsi="Times New Roman" w:cs="Times New Roman" w:hint="default"/>
      <w:strike w:val="0"/>
      <w:dstrike w:val="0"/>
      <w:sz w:val="24"/>
      <w:szCs w:val="24"/>
      <w:u w:val="none"/>
      <w:effect w:val="none"/>
    </w:rPr>
  </w:style>
  <w:style w:type="character" w:customStyle="1" w:styleId="211">
    <w:name w:val="Основной текст с отступом 2 Знак1"/>
    <w:rsid w:val="00451088"/>
    <w:rPr>
      <w:sz w:val="24"/>
      <w:szCs w:val="24"/>
    </w:rPr>
  </w:style>
  <w:style w:type="character" w:customStyle="1" w:styleId="afc">
    <w:name w:val="Основной текст_"/>
    <w:rsid w:val="00451088"/>
    <w:rPr>
      <w:shd w:val="clear" w:color="auto" w:fill="FFFFFF"/>
    </w:rPr>
  </w:style>
  <w:style w:type="character" w:customStyle="1" w:styleId="25">
    <w:name w:val="Основной текст2"/>
    <w:rsid w:val="00451088"/>
    <w:rPr>
      <w:rFonts w:ascii="Times New Roman" w:eastAsia="Times New Roman" w:hAnsi="Times New Roman" w:cs="Times New Roman" w:hint="default"/>
      <w:color w:val="000000"/>
      <w:spacing w:val="0"/>
      <w:w w:val="100"/>
      <w:position w:val="0"/>
      <w:sz w:val="20"/>
      <w:szCs w:val="20"/>
      <w:shd w:val="clear" w:color="auto" w:fill="FFFFFF"/>
      <w:vertAlign w:val="baseline"/>
      <w:lang w:val="ru-RU"/>
    </w:rPr>
  </w:style>
  <w:style w:type="character" w:customStyle="1" w:styleId="afd">
    <w:name w:val="Основной текст + Полужирный"/>
    <w:rsid w:val="00451088"/>
    <w:rPr>
      <w:rFonts w:ascii="Times New Roman" w:eastAsia="Times New Roman" w:hAnsi="Times New Roman" w:cs="Times New Roman" w:hint="default"/>
      <w:b/>
      <w:bCs/>
      <w:color w:val="000000"/>
      <w:spacing w:val="0"/>
      <w:w w:val="100"/>
      <w:position w:val="0"/>
      <w:sz w:val="20"/>
      <w:szCs w:val="20"/>
      <w:shd w:val="clear" w:color="auto" w:fill="FFFFFF"/>
      <w:vertAlign w:val="baseline"/>
      <w:lang w:val="ru-RU"/>
    </w:rPr>
  </w:style>
  <w:style w:type="character" w:customStyle="1" w:styleId="afe">
    <w:name w:val="Основной текст + Курсив"/>
    <w:rsid w:val="00451088"/>
    <w:rPr>
      <w:rFonts w:ascii="Times New Roman" w:eastAsia="Times New Roman" w:hAnsi="Times New Roman" w:cs="Times New Roman" w:hint="default"/>
      <w:i/>
      <w:iCs/>
      <w:color w:val="000000"/>
      <w:spacing w:val="0"/>
      <w:w w:val="100"/>
      <w:position w:val="0"/>
      <w:sz w:val="20"/>
      <w:szCs w:val="20"/>
      <w:shd w:val="clear" w:color="auto" w:fill="FFFFFF"/>
      <w:vertAlign w:val="baseline"/>
      <w:lang w:val="ru-RU"/>
    </w:rPr>
  </w:style>
  <w:style w:type="character" w:customStyle="1" w:styleId="aff">
    <w:name w:val="Маркеры списка"/>
    <w:rsid w:val="00451088"/>
    <w:rPr>
      <w:rFonts w:ascii="OpenSymbol" w:eastAsia="OpenSymbol" w:hAnsi="OpenSymbol" w:cs="OpenSymbol" w:hint="eastAsia"/>
    </w:rPr>
  </w:style>
  <w:style w:type="character" w:customStyle="1" w:styleId="11pt">
    <w:name w:val="Основной текст + 11 pt"/>
    <w:rsid w:val="002030AA"/>
    <w:rPr>
      <w:b/>
      <w:bCs/>
      <w:i w:val="0"/>
      <w:iCs w:val="0"/>
      <w:smallCaps w:val="0"/>
      <w:strike w:val="0"/>
      <w:dstrike w:val="0"/>
      <w:spacing w:val="0"/>
      <w:sz w:val="22"/>
      <w:szCs w:val="22"/>
      <w:u w:val="none"/>
      <w:effect w:val="none"/>
    </w:rPr>
  </w:style>
  <w:style w:type="paragraph" w:styleId="aff0">
    <w:name w:val="Title"/>
    <w:basedOn w:val="a"/>
    <w:link w:val="aff1"/>
    <w:qFormat/>
    <w:rsid w:val="00234649"/>
    <w:pPr>
      <w:spacing w:after="0" w:line="240" w:lineRule="auto"/>
      <w:jc w:val="center"/>
    </w:pPr>
    <w:rPr>
      <w:rFonts w:ascii="Times New Roman" w:eastAsia="Times New Roman" w:hAnsi="Times New Roman" w:cs="Times New Roman"/>
      <w:sz w:val="28"/>
      <w:szCs w:val="20"/>
    </w:rPr>
  </w:style>
  <w:style w:type="character" w:customStyle="1" w:styleId="aff1">
    <w:name w:val="Название Знак"/>
    <w:basedOn w:val="a0"/>
    <w:link w:val="aff0"/>
    <w:rsid w:val="00234649"/>
    <w:rPr>
      <w:rFonts w:ascii="Times New Roman" w:eastAsia="Times New Roman" w:hAnsi="Times New Roman" w:cs="Times New Roman"/>
      <w:sz w:val="28"/>
      <w:szCs w:val="20"/>
      <w:lang w:eastAsia="ru-RU"/>
    </w:rPr>
  </w:style>
  <w:style w:type="paragraph" w:customStyle="1" w:styleId="Default">
    <w:name w:val="Default"/>
    <w:rsid w:val="0023464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f2">
    <w:name w:val="Emphasis"/>
    <w:basedOn w:val="a0"/>
    <w:qFormat/>
    <w:rsid w:val="00234649"/>
    <w:rPr>
      <w:i/>
      <w:iCs/>
    </w:rPr>
  </w:style>
  <w:style w:type="character" w:customStyle="1" w:styleId="40">
    <w:name w:val="Заголовок 4 Знак"/>
    <w:basedOn w:val="a0"/>
    <w:link w:val="4"/>
    <w:rsid w:val="00E71613"/>
    <w:rPr>
      <w:rFonts w:ascii="Times New Roman" w:eastAsia="Times New Roman" w:hAnsi="Times New Roman" w:cs="Times New Roman"/>
      <w:sz w:val="28"/>
      <w:szCs w:val="24"/>
      <w:lang w:eastAsia="ru-RU"/>
    </w:rPr>
  </w:style>
  <w:style w:type="paragraph" w:styleId="aff3">
    <w:name w:val="Block Text"/>
    <w:basedOn w:val="a"/>
    <w:semiHidden/>
    <w:unhideWhenUsed/>
    <w:rsid w:val="00E71613"/>
    <w:pPr>
      <w:shd w:val="clear" w:color="auto" w:fill="FFFFFF"/>
      <w:spacing w:before="163" w:after="0" w:line="360" w:lineRule="auto"/>
      <w:ind w:left="-4500" w:right="19" w:firstLine="540"/>
      <w:jc w:val="both"/>
    </w:pPr>
    <w:rPr>
      <w:rFonts w:ascii="Times New Roman" w:eastAsia="Times New Roman" w:hAnsi="Times New Roman" w:cs="Times New Roman"/>
      <w:color w:val="000000"/>
      <w:sz w:val="24"/>
    </w:rPr>
  </w:style>
  <w:style w:type="character" w:customStyle="1" w:styleId="70">
    <w:name w:val="Заголовок 7 Знак"/>
    <w:basedOn w:val="a0"/>
    <w:link w:val="7"/>
    <w:uiPriority w:val="9"/>
    <w:semiHidden/>
    <w:rsid w:val="007C74E6"/>
    <w:rPr>
      <w:rFonts w:asciiTheme="majorHAnsi" w:eastAsiaTheme="majorEastAsia" w:hAnsiTheme="majorHAnsi" w:cstheme="majorBidi"/>
      <w:i/>
      <w:iCs/>
      <w:color w:val="404040" w:themeColor="text1" w:themeTint="BF"/>
      <w:lang w:eastAsia="ru-RU"/>
    </w:rPr>
  </w:style>
  <w:style w:type="character" w:customStyle="1" w:styleId="60">
    <w:name w:val="Заголовок 6 Знак"/>
    <w:basedOn w:val="a0"/>
    <w:link w:val="6"/>
    <w:semiHidden/>
    <w:rsid w:val="00186C61"/>
    <w:rPr>
      <w:rFonts w:asciiTheme="majorHAnsi" w:eastAsiaTheme="majorEastAsia" w:hAnsiTheme="majorHAnsi" w:cstheme="majorBidi"/>
      <w:i/>
      <w:iCs/>
      <w:color w:val="243F60" w:themeColor="accent1" w:themeShade="7F"/>
      <w:lang w:eastAsia="ru-RU"/>
    </w:rPr>
  </w:style>
  <w:style w:type="paragraph" w:styleId="HTML">
    <w:name w:val="HTML Preformatted"/>
    <w:basedOn w:val="a"/>
    <w:link w:val="HTML0"/>
    <w:semiHidden/>
    <w:unhideWhenUsed/>
    <w:rsid w:val="00186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zh-CN"/>
    </w:rPr>
  </w:style>
  <w:style w:type="character" w:customStyle="1" w:styleId="HTML0">
    <w:name w:val="Стандартный HTML Знак"/>
    <w:basedOn w:val="a0"/>
    <w:link w:val="HTML"/>
    <w:semiHidden/>
    <w:rsid w:val="00186C61"/>
    <w:rPr>
      <w:rFonts w:ascii="Courier New" w:eastAsia="Times New Roman" w:hAnsi="Courier New" w:cs="Courier New"/>
      <w:sz w:val="20"/>
      <w:szCs w:val="20"/>
      <w:lang w:eastAsia="zh-CN"/>
    </w:rPr>
  </w:style>
  <w:style w:type="paragraph" w:customStyle="1" w:styleId="13">
    <w:name w:val="Без интервала1"/>
    <w:rsid w:val="00186C61"/>
    <w:pPr>
      <w:suppressAutoHyphens/>
      <w:spacing w:after="0" w:line="240" w:lineRule="auto"/>
    </w:pPr>
    <w:rPr>
      <w:rFonts w:ascii="Calibri" w:eastAsia="Arial" w:hAnsi="Calibri" w:cs="Times New Roman"/>
      <w:kern w:val="2"/>
      <w:lang w:eastAsia="ru-RU"/>
    </w:rPr>
  </w:style>
  <w:style w:type="paragraph" w:customStyle="1" w:styleId="14">
    <w:name w:val="Текст1"/>
    <w:basedOn w:val="a"/>
    <w:rsid w:val="00186C61"/>
    <w:pPr>
      <w:widowControl w:val="0"/>
      <w:suppressAutoHyphens/>
      <w:spacing w:after="0" w:line="240" w:lineRule="auto"/>
    </w:pPr>
    <w:rPr>
      <w:rFonts w:ascii="Courier New" w:eastAsia="Arial" w:hAnsi="Courier New" w:cs="Times New Roman"/>
      <w:kern w:val="2"/>
      <w:sz w:val="20"/>
      <w:szCs w:val="20"/>
    </w:rPr>
  </w:style>
  <w:style w:type="paragraph" w:customStyle="1" w:styleId="220">
    <w:name w:val="Основной текст с отступом 22"/>
    <w:basedOn w:val="a"/>
    <w:rsid w:val="00186C61"/>
    <w:pPr>
      <w:suppressAutoHyphens/>
      <w:spacing w:after="120" w:line="480" w:lineRule="auto"/>
      <w:ind w:left="283"/>
    </w:pPr>
    <w:rPr>
      <w:rFonts w:ascii="Times New Roman" w:eastAsia="Arial" w:hAnsi="Times New Roman" w:cs="Times New Roman"/>
      <w:kern w:val="2"/>
      <w:sz w:val="24"/>
      <w:szCs w:val="24"/>
    </w:rPr>
  </w:style>
  <w:style w:type="paragraph" w:customStyle="1" w:styleId="26">
    <w:name w:val="Цитата2"/>
    <w:basedOn w:val="a"/>
    <w:rsid w:val="00186C61"/>
    <w:pPr>
      <w:widowControl w:val="0"/>
      <w:suppressAutoHyphens/>
      <w:spacing w:after="0" w:line="240" w:lineRule="auto"/>
      <w:ind w:left="567" w:right="27"/>
      <w:jc w:val="both"/>
    </w:pPr>
    <w:rPr>
      <w:rFonts w:ascii="Times New Roman" w:eastAsia="Arial" w:hAnsi="Times New Roman" w:cs="Times New Roman"/>
      <w:kern w:val="2"/>
      <w:szCs w:val="24"/>
    </w:rPr>
  </w:style>
  <w:style w:type="paragraph" w:customStyle="1" w:styleId="15">
    <w:name w:val="Цитата1"/>
    <w:basedOn w:val="a"/>
    <w:rsid w:val="00186C61"/>
    <w:pPr>
      <w:widowControl w:val="0"/>
      <w:suppressAutoHyphens/>
      <w:spacing w:after="0" w:line="240" w:lineRule="auto"/>
      <w:ind w:left="567" w:right="27"/>
      <w:jc w:val="both"/>
    </w:pPr>
    <w:rPr>
      <w:rFonts w:ascii="Times New Roman" w:eastAsia="Arial" w:hAnsi="Times New Roman" w:cs="Times New Roman"/>
      <w:kern w:val="2"/>
      <w:szCs w:val="24"/>
    </w:rPr>
  </w:style>
  <w:style w:type="paragraph" w:customStyle="1" w:styleId="16">
    <w:name w:val="Абзац списка1"/>
    <w:rsid w:val="00186C61"/>
    <w:pPr>
      <w:widowControl w:val="0"/>
      <w:suppressAutoHyphens/>
      <w:spacing w:after="0" w:line="240" w:lineRule="auto"/>
      <w:ind w:left="720"/>
    </w:pPr>
    <w:rPr>
      <w:rFonts w:ascii="Times New Roman" w:eastAsia="Arial" w:hAnsi="Times New Roman" w:cs="Times New Roman"/>
      <w:kern w:val="2"/>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428395">
      <w:bodyDiv w:val="1"/>
      <w:marLeft w:val="0"/>
      <w:marRight w:val="0"/>
      <w:marTop w:val="0"/>
      <w:marBottom w:val="0"/>
      <w:divBdr>
        <w:top w:val="none" w:sz="0" w:space="0" w:color="auto"/>
        <w:left w:val="none" w:sz="0" w:space="0" w:color="auto"/>
        <w:bottom w:val="none" w:sz="0" w:space="0" w:color="auto"/>
        <w:right w:val="none" w:sz="0" w:space="0" w:color="auto"/>
      </w:divBdr>
    </w:div>
    <w:div w:id="296884411">
      <w:bodyDiv w:val="1"/>
      <w:marLeft w:val="0"/>
      <w:marRight w:val="0"/>
      <w:marTop w:val="0"/>
      <w:marBottom w:val="0"/>
      <w:divBdr>
        <w:top w:val="none" w:sz="0" w:space="0" w:color="auto"/>
        <w:left w:val="none" w:sz="0" w:space="0" w:color="auto"/>
        <w:bottom w:val="none" w:sz="0" w:space="0" w:color="auto"/>
        <w:right w:val="none" w:sz="0" w:space="0" w:color="auto"/>
      </w:divBdr>
    </w:div>
    <w:div w:id="419133700">
      <w:bodyDiv w:val="1"/>
      <w:marLeft w:val="0"/>
      <w:marRight w:val="0"/>
      <w:marTop w:val="0"/>
      <w:marBottom w:val="0"/>
      <w:divBdr>
        <w:top w:val="none" w:sz="0" w:space="0" w:color="auto"/>
        <w:left w:val="none" w:sz="0" w:space="0" w:color="auto"/>
        <w:bottom w:val="none" w:sz="0" w:space="0" w:color="auto"/>
        <w:right w:val="none" w:sz="0" w:space="0" w:color="auto"/>
      </w:divBdr>
    </w:div>
    <w:div w:id="453790373">
      <w:bodyDiv w:val="1"/>
      <w:marLeft w:val="0"/>
      <w:marRight w:val="0"/>
      <w:marTop w:val="0"/>
      <w:marBottom w:val="0"/>
      <w:divBdr>
        <w:top w:val="none" w:sz="0" w:space="0" w:color="auto"/>
        <w:left w:val="none" w:sz="0" w:space="0" w:color="auto"/>
        <w:bottom w:val="none" w:sz="0" w:space="0" w:color="auto"/>
        <w:right w:val="none" w:sz="0" w:space="0" w:color="auto"/>
      </w:divBdr>
    </w:div>
    <w:div w:id="579948154">
      <w:bodyDiv w:val="1"/>
      <w:marLeft w:val="0"/>
      <w:marRight w:val="0"/>
      <w:marTop w:val="0"/>
      <w:marBottom w:val="0"/>
      <w:divBdr>
        <w:top w:val="none" w:sz="0" w:space="0" w:color="auto"/>
        <w:left w:val="none" w:sz="0" w:space="0" w:color="auto"/>
        <w:bottom w:val="none" w:sz="0" w:space="0" w:color="auto"/>
        <w:right w:val="none" w:sz="0" w:space="0" w:color="auto"/>
      </w:divBdr>
    </w:div>
    <w:div w:id="595943307">
      <w:bodyDiv w:val="1"/>
      <w:marLeft w:val="0"/>
      <w:marRight w:val="0"/>
      <w:marTop w:val="0"/>
      <w:marBottom w:val="0"/>
      <w:divBdr>
        <w:top w:val="none" w:sz="0" w:space="0" w:color="auto"/>
        <w:left w:val="none" w:sz="0" w:space="0" w:color="auto"/>
        <w:bottom w:val="none" w:sz="0" w:space="0" w:color="auto"/>
        <w:right w:val="none" w:sz="0" w:space="0" w:color="auto"/>
      </w:divBdr>
    </w:div>
    <w:div w:id="665859976">
      <w:bodyDiv w:val="1"/>
      <w:marLeft w:val="0"/>
      <w:marRight w:val="0"/>
      <w:marTop w:val="0"/>
      <w:marBottom w:val="0"/>
      <w:divBdr>
        <w:top w:val="none" w:sz="0" w:space="0" w:color="auto"/>
        <w:left w:val="none" w:sz="0" w:space="0" w:color="auto"/>
        <w:bottom w:val="none" w:sz="0" w:space="0" w:color="auto"/>
        <w:right w:val="none" w:sz="0" w:space="0" w:color="auto"/>
      </w:divBdr>
    </w:div>
    <w:div w:id="966158359">
      <w:bodyDiv w:val="1"/>
      <w:marLeft w:val="0"/>
      <w:marRight w:val="0"/>
      <w:marTop w:val="0"/>
      <w:marBottom w:val="0"/>
      <w:divBdr>
        <w:top w:val="none" w:sz="0" w:space="0" w:color="auto"/>
        <w:left w:val="none" w:sz="0" w:space="0" w:color="auto"/>
        <w:bottom w:val="none" w:sz="0" w:space="0" w:color="auto"/>
        <w:right w:val="none" w:sz="0" w:space="0" w:color="auto"/>
      </w:divBdr>
    </w:div>
    <w:div w:id="1094745834">
      <w:bodyDiv w:val="1"/>
      <w:marLeft w:val="0"/>
      <w:marRight w:val="0"/>
      <w:marTop w:val="0"/>
      <w:marBottom w:val="0"/>
      <w:divBdr>
        <w:top w:val="none" w:sz="0" w:space="0" w:color="auto"/>
        <w:left w:val="none" w:sz="0" w:space="0" w:color="auto"/>
        <w:bottom w:val="none" w:sz="0" w:space="0" w:color="auto"/>
        <w:right w:val="none" w:sz="0" w:space="0" w:color="auto"/>
      </w:divBdr>
    </w:div>
    <w:div w:id="1180848910">
      <w:bodyDiv w:val="1"/>
      <w:marLeft w:val="0"/>
      <w:marRight w:val="0"/>
      <w:marTop w:val="0"/>
      <w:marBottom w:val="0"/>
      <w:divBdr>
        <w:top w:val="none" w:sz="0" w:space="0" w:color="auto"/>
        <w:left w:val="none" w:sz="0" w:space="0" w:color="auto"/>
        <w:bottom w:val="none" w:sz="0" w:space="0" w:color="auto"/>
        <w:right w:val="none" w:sz="0" w:space="0" w:color="auto"/>
      </w:divBdr>
    </w:div>
    <w:div w:id="1194685742">
      <w:bodyDiv w:val="1"/>
      <w:marLeft w:val="0"/>
      <w:marRight w:val="0"/>
      <w:marTop w:val="0"/>
      <w:marBottom w:val="0"/>
      <w:divBdr>
        <w:top w:val="none" w:sz="0" w:space="0" w:color="auto"/>
        <w:left w:val="none" w:sz="0" w:space="0" w:color="auto"/>
        <w:bottom w:val="none" w:sz="0" w:space="0" w:color="auto"/>
        <w:right w:val="none" w:sz="0" w:space="0" w:color="auto"/>
      </w:divBdr>
    </w:div>
    <w:div w:id="1252860408">
      <w:bodyDiv w:val="1"/>
      <w:marLeft w:val="0"/>
      <w:marRight w:val="0"/>
      <w:marTop w:val="0"/>
      <w:marBottom w:val="0"/>
      <w:divBdr>
        <w:top w:val="none" w:sz="0" w:space="0" w:color="auto"/>
        <w:left w:val="none" w:sz="0" w:space="0" w:color="auto"/>
        <w:bottom w:val="none" w:sz="0" w:space="0" w:color="auto"/>
        <w:right w:val="none" w:sz="0" w:space="0" w:color="auto"/>
      </w:divBdr>
    </w:div>
    <w:div w:id="1275097566">
      <w:bodyDiv w:val="1"/>
      <w:marLeft w:val="0"/>
      <w:marRight w:val="0"/>
      <w:marTop w:val="0"/>
      <w:marBottom w:val="0"/>
      <w:divBdr>
        <w:top w:val="none" w:sz="0" w:space="0" w:color="auto"/>
        <w:left w:val="none" w:sz="0" w:space="0" w:color="auto"/>
        <w:bottom w:val="none" w:sz="0" w:space="0" w:color="auto"/>
        <w:right w:val="none" w:sz="0" w:space="0" w:color="auto"/>
      </w:divBdr>
    </w:div>
    <w:div w:id="1408109389">
      <w:bodyDiv w:val="1"/>
      <w:marLeft w:val="0"/>
      <w:marRight w:val="0"/>
      <w:marTop w:val="0"/>
      <w:marBottom w:val="0"/>
      <w:divBdr>
        <w:top w:val="none" w:sz="0" w:space="0" w:color="auto"/>
        <w:left w:val="none" w:sz="0" w:space="0" w:color="auto"/>
        <w:bottom w:val="none" w:sz="0" w:space="0" w:color="auto"/>
        <w:right w:val="none" w:sz="0" w:space="0" w:color="auto"/>
      </w:divBdr>
    </w:div>
    <w:div w:id="1465468231">
      <w:bodyDiv w:val="1"/>
      <w:marLeft w:val="0"/>
      <w:marRight w:val="0"/>
      <w:marTop w:val="0"/>
      <w:marBottom w:val="0"/>
      <w:divBdr>
        <w:top w:val="none" w:sz="0" w:space="0" w:color="auto"/>
        <w:left w:val="none" w:sz="0" w:space="0" w:color="auto"/>
        <w:bottom w:val="none" w:sz="0" w:space="0" w:color="auto"/>
        <w:right w:val="none" w:sz="0" w:space="0" w:color="auto"/>
      </w:divBdr>
    </w:div>
    <w:div w:id="1912538706">
      <w:bodyDiv w:val="1"/>
      <w:marLeft w:val="0"/>
      <w:marRight w:val="0"/>
      <w:marTop w:val="0"/>
      <w:marBottom w:val="0"/>
      <w:divBdr>
        <w:top w:val="none" w:sz="0" w:space="0" w:color="auto"/>
        <w:left w:val="none" w:sz="0" w:space="0" w:color="auto"/>
        <w:bottom w:val="none" w:sz="0" w:space="0" w:color="auto"/>
        <w:right w:val="none" w:sz="0" w:space="0" w:color="auto"/>
      </w:divBdr>
    </w:div>
    <w:div w:id="205234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o.1september.ru" TargetMode="External"/><Relationship Id="rId13" Type="http://schemas.openxmlformats.org/officeDocument/2006/relationships/hyperlink" Target="http://ebio.ru/" TargetMode="External"/><Relationship Id="rId18" Type="http://schemas.openxmlformats.org/officeDocument/2006/relationships/hyperlink" Target="http://www.km.ru/education" TargetMode="External"/><Relationship Id="rId3" Type="http://schemas.microsoft.com/office/2007/relationships/stylesWithEffects" Target="stylesWithEffects.xml"/><Relationship Id="rId21" Type="http://schemas.openxmlformats.org/officeDocument/2006/relationships/hyperlink" Target="http://www.km.ru/educftion" TargetMode="External"/><Relationship Id="rId7" Type="http://schemas.openxmlformats.org/officeDocument/2006/relationships/hyperlink" Target="http://school-collection.edu.ru/" TargetMode="External"/><Relationship Id="rId12" Type="http://schemas.openxmlformats.org/officeDocument/2006/relationships/hyperlink" Target="http://www.km.ru/education" TargetMode="External"/><Relationship Id="rId17" Type="http://schemas.openxmlformats.org/officeDocument/2006/relationships/hyperlink" Target="http://www.edios.ru" TargetMode="External"/><Relationship Id="rId2" Type="http://schemas.openxmlformats.org/officeDocument/2006/relationships/styles" Target="styles.xml"/><Relationship Id="rId16" Type="http://schemas.openxmlformats.org/officeDocument/2006/relationships/hyperlink" Target="http://www.bio.1september.ru" TargetMode="External"/><Relationship Id="rId20" Type="http://schemas.openxmlformats.org/officeDocument/2006/relationships/hyperlink" Target="http://www.edios.ru/" TargetMode="Externa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hyperlink" Target="http://www.edios.ru" TargetMode="External"/><Relationship Id="rId5" Type="http://schemas.openxmlformats.org/officeDocument/2006/relationships/webSettings" Target="webSettings.xml"/><Relationship Id="rId15" Type="http://schemas.openxmlformats.org/officeDocument/2006/relationships/hyperlink" Target="http://biology.ru/index.php" TargetMode="External"/><Relationship Id="rId23" Type="http://schemas.openxmlformats.org/officeDocument/2006/relationships/theme" Target="theme/theme1.xml"/><Relationship Id="rId10" Type="http://schemas.openxmlformats.org/officeDocument/2006/relationships/hyperlink" Target="http://www.bio.nature.ru" TargetMode="External"/><Relationship Id="rId19" Type="http://schemas.openxmlformats.org/officeDocument/2006/relationships/hyperlink" Target="http://www.him.1september.ru/" TargetMode="External"/><Relationship Id="rId4" Type="http://schemas.openxmlformats.org/officeDocument/2006/relationships/settings" Target="settings.xml"/><Relationship Id="rId9" Type="http://schemas.openxmlformats.org/officeDocument/2006/relationships/hyperlink" Target="http://bio.1september.ru/urok/" TargetMode="External"/><Relationship Id="rId14" Type="http://schemas.openxmlformats.org/officeDocument/2006/relationships/hyperlink" Target="http://djvu-inf.narod.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80440</Words>
  <Characters>458512</Characters>
  <Application>Microsoft Office Word</Application>
  <DocSecurity>0</DocSecurity>
  <Lines>3820</Lines>
  <Paragraphs>1075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537877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Ефремовы</dc:creator>
  <cp:keywords/>
  <dc:description/>
  <cp:lastModifiedBy>User</cp:lastModifiedBy>
  <cp:revision>28</cp:revision>
  <dcterms:created xsi:type="dcterms:W3CDTF">2015-10-18T09:16:00Z</dcterms:created>
  <dcterms:modified xsi:type="dcterms:W3CDTF">2015-10-22T07:22:00Z</dcterms:modified>
</cp:coreProperties>
</file>